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730ED" w:rsidRDefault="002716CD" w:rsidP="006E38A0">
      <w:pPr>
        <w:pStyle w:val="Title"/>
        <w:pBdr>
          <w:bottom w:val="single" w:sz="12" w:space="4" w:color="FF6600"/>
        </w:pBdr>
        <w:jc w:val="center"/>
      </w:pPr>
      <w:r>
        <w:fldChar w:fldCharType="begin"/>
      </w:r>
      <w:r>
        <w:instrText xml:space="preserve"> DOCPROPERTY "eaDocX Title" \* MERGEFORMAT </w:instrText>
      </w:r>
      <w:r>
        <w:fldChar w:fldCharType="separate"/>
      </w:r>
      <w:r w:rsidR="00774B02">
        <w:t>ETP Specification</w:t>
      </w:r>
      <w:r>
        <w:fldChar w:fldCharType="end"/>
      </w:r>
    </w:p>
    <w:tbl>
      <w:tblPr>
        <w:tblpPr w:leftFromText="180" w:rightFromText="180" w:vertAnchor="page" w:horzAnchor="margin" w:tblpXSpec="right" w:tblpY="5116"/>
        <w:tblW w:w="0" w:type="auto"/>
        <w:tblBorders>
          <w:top w:val="single" w:sz="12" w:space="0" w:color="D27C32"/>
          <w:left w:val="single" w:sz="12" w:space="0" w:color="D27C32"/>
          <w:bottom w:val="single" w:sz="12" w:space="0" w:color="D27C32"/>
          <w:right w:val="single" w:sz="12" w:space="0" w:color="D27C32"/>
          <w:insideH w:val="single" w:sz="12" w:space="0" w:color="D27C32"/>
        </w:tblBorders>
        <w:tblLook w:val="04A0" w:firstRow="1" w:lastRow="0" w:firstColumn="1" w:lastColumn="0" w:noHBand="0" w:noVBand="1"/>
      </w:tblPr>
      <w:tblGrid>
        <w:gridCol w:w="2018"/>
        <w:gridCol w:w="4953"/>
      </w:tblGrid>
      <w:tr w:rsidR="00747F94" w:rsidRPr="0066776F" w:rsidTr="00262139">
        <w:tc>
          <w:tcPr>
            <w:tcW w:w="2018" w:type="dxa"/>
            <w:tcBorders>
              <w:bottom w:val="single" w:sz="12" w:space="0" w:color="D27C32"/>
            </w:tcBorders>
          </w:tcPr>
          <w:p w:rsidR="00747F94" w:rsidRPr="0066776F" w:rsidRDefault="00A94E89" w:rsidP="00A94E89">
            <w:pPr>
              <w:spacing w:before="60" w:after="60"/>
              <w:rPr>
                <w:rStyle w:val="Strong"/>
                <w:sz w:val="28"/>
                <w:szCs w:val="28"/>
              </w:rPr>
            </w:pPr>
            <w:r>
              <w:rPr>
                <w:rStyle w:val="Strong"/>
                <w:sz w:val="28"/>
                <w:szCs w:val="28"/>
              </w:rPr>
              <w:t>Standards Document Title</w:t>
            </w:r>
          </w:p>
        </w:tc>
        <w:tc>
          <w:tcPr>
            <w:tcW w:w="4953" w:type="dxa"/>
            <w:tcBorders>
              <w:bottom w:val="single" w:sz="12" w:space="0" w:color="D27C32"/>
            </w:tcBorders>
            <w:shd w:val="clear" w:color="auto" w:fill="FFD8BD"/>
          </w:tcPr>
          <w:p w:rsidR="004047DB" w:rsidRDefault="004047DB" w:rsidP="000678BC">
            <w:pPr>
              <w:spacing w:before="60" w:after="60"/>
              <w:rPr>
                <w:b/>
              </w:rPr>
            </w:pPr>
            <w:r>
              <w:rPr>
                <w:b/>
              </w:rPr>
              <w:fldChar w:fldCharType="begin"/>
            </w:r>
            <w:r>
              <w:rPr>
                <w:b/>
              </w:rPr>
              <w:instrText xml:space="preserve"> DOCPROPERTY "eaDocX Title" \* MERGEFORMAT </w:instrText>
            </w:r>
            <w:r>
              <w:rPr>
                <w:b/>
              </w:rPr>
              <w:fldChar w:fldCharType="separate"/>
            </w:r>
            <w:r w:rsidR="00774B02">
              <w:rPr>
                <w:b/>
              </w:rPr>
              <w:t>ETP Specification</w:t>
            </w:r>
            <w:r>
              <w:rPr>
                <w:b/>
              </w:rPr>
              <w:fldChar w:fldCharType="end"/>
            </w:r>
          </w:p>
          <w:p w:rsidR="00747F94" w:rsidRPr="0066776F" w:rsidRDefault="00747F94" w:rsidP="000678BC">
            <w:pPr>
              <w:spacing w:before="60" w:after="60"/>
              <w:rPr>
                <w:rStyle w:val="Strong"/>
                <w:sz w:val="28"/>
                <w:szCs w:val="28"/>
              </w:rPr>
            </w:pPr>
          </w:p>
        </w:tc>
      </w:tr>
      <w:tr w:rsidR="00747F94" w:rsidRPr="0066776F" w:rsidTr="00262139">
        <w:tc>
          <w:tcPr>
            <w:tcW w:w="2018" w:type="dxa"/>
            <w:tcBorders>
              <w:bottom w:val="nil"/>
            </w:tcBorders>
          </w:tcPr>
          <w:p w:rsidR="00747F94" w:rsidRPr="0066776F" w:rsidRDefault="00B33BE6" w:rsidP="00284F05">
            <w:pPr>
              <w:spacing w:before="60" w:after="60"/>
              <w:rPr>
                <w:rStyle w:val="Strong"/>
              </w:rPr>
            </w:pPr>
            <w:r>
              <w:rPr>
                <w:rStyle w:val="Strong"/>
              </w:rPr>
              <w:t>Version</w:t>
            </w:r>
            <w:r w:rsidR="00747F94" w:rsidRPr="0066776F">
              <w:rPr>
                <w:rStyle w:val="Strong"/>
              </w:rPr>
              <w:t>:</w:t>
            </w:r>
          </w:p>
        </w:tc>
        <w:tc>
          <w:tcPr>
            <w:tcW w:w="4953" w:type="dxa"/>
            <w:tcBorders>
              <w:bottom w:val="nil"/>
            </w:tcBorders>
            <w:shd w:val="clear" w:color="auto" w:fill="FFD8BD"/>
          </w:tcPr>
          <w:p w:rsidR="00747F94" w:rsidRPr="0066776F" w:rsidRDefault="00C72A88" w:rsidP="00C72A88">
            <w:pPr>
              <w:spacing w:before="60" w:after="60"/>
              <w:rPr>
                <w:rStyle w:val="Strong"/>
              </w:rPr>
            </w:pPr>
            <w:r>
              <w:rPr>
                <w:rStyle w:val="Strong"/>
              </w:rPr>
              <w:fldChar w:fldCharType="begin"/>
            </w:r>
            <w:r>
              <w:rPr>
                <w:rStyle w:val="Strong"/>
              </w:rPr>
              <w:instrText xml:space="preserve"> DOCPROPERTY "eaDocX VersionABCD" \* MERGEFORMAT </w:instrText>
            </w:r>
            <w:r>
              <w:rPr>
                <w:rStyle w:val="Strong"/>
              </w:rPr>
              <w:fldChar w:fldCharType="separate"/>
            </w:r>
            <w:r w:rsidR="00774B02">
              <w:rPr>
                <w:rStyle w:val="Strong"/>
              </w:rPr>
              <w:t>0.0.2.1</w:t>
            </w:r>
            <w:r>
              <w:rPr>
                <w:rStyle w:val="Strong"/>
              </w:rPr>
              <w:fldChar w:fldCharType="end"/>
            </w:r>
          </w:p>
        </w:tc>
      </w:tr>
      <w:tr w:rsidR="00DE2B08" w:rsidRPr="0066776F" w:rsidTr="00262139">
        <w:tc>
          <w:tcPr>
            <w:tcW w:w="2018" w:type="dxa"/>
            <w:tcBorders>
              <w:top w:val="nil"/>
              <w:bottom w:val="nil"/>
            </w:tcBorders>
          </w:tcPr>
          <w:p w:rsidR="00DE2B08" w:rsidRPr="0066776F" w:rsidRDefault="00DE2B08" w:rsidP="00284F05">
            <w:pPr>
              <w:spacing w:before="60" w:after="60"/>
            </w:pPr>
            <w:r>
              <w:t>Abstract</w:t>
            </w:r>
          </w:p>
        </w:tc>
        <w:tc>
          <w:tcPr>
            <w:tcW w:w="4953" w:type="dxa"/>
            <w:tcBorders>
              <w:top w:val="nil"/>
              <w:bottom w:val="nil"/>
            </w:tcBorders>
            <w:shd w:val="clear" w:color="auto" w:fill="FFD8BD"/>
          </w:tcPr>
          <w:p w:rsidR="00F37C6C" w:rsidRPr="0066776F" w:rsidRDefault="00774B02" w:rsidP="003E05E0">
            <w:r>
              <w:fldChar w:fldCharType="begin"/>
            </w:r>
            <w:r>
              <w:instrText xml:space="preserve"> DOCPROPERTY "eaDocX Document Abstract" \* MERGEFORMAT </w:instrText>
            </w:r>
            <w:r>
              <w:fldChar w:fldCharType="separate"/>
            </w:r>
            <w:r>
              <w:t>This the abstract of the document.</w:t>
            </w:r>
            <w:r>
              <w:fldChar w:fldCharType="end"/>
            </w:r>
            <w:r w:rsidR="00DE2B08">
              <w:t xml:space="preserve"> </w:t>
            </w:r>
            <w:r w:rsidR="00B33BE6">
              <w:t xml:space="preserve"> </w:t>
            </w:r>
          </w:p>
        </w:tc>
      </w:tr>
      <w:tr w:rsidR="005E60DE" w:rsidRPr="0066776F" w:rsidTr="00262139">
        <w:tc>
          <w:tcPr>
            <w:tcW w:w="2018" w:type="dxa"/>
            <w:tcBorders>
              <w:top w:val="nil"/>
              <w:bottom w:val="nil"/>
            </w:tcBorders>
          </w:tcPr>
          <w:p w:rsidR="005E60DE" w:rsidRDefault="005E60DE" w:rsidP="00284F05">
            <w:pPr>
              <w:spacing w:before="60" w:after="60"/>
            </w:pPr>
            <w:r>
              <w:t>Prepared by:</w:t>
            </w:r>
          </w:p>
        </w:tc>
        <w:tc>
          <w:tcPr>
            <w:tcW w:w="4953" w:type="dxa"/>
            <w:tcBorders>
              <w:top w:val="nil"/>
              <w:bottom w:val="nil"/>
            </w:tcBorders>
            <w:shd w:val="clear" w:color="auto" w:fill="FFD8BD"/>
          </w:tcPr>
          <w:p w:rsidR="005E60DE" w:rsidRDefault="003C2F87" w:rsidP="000678BC">
            <w:r>
              <w:t>WITSML SIG</w:t>
            </w:r>
          </w:p>
        </w:tc>
      </w:tr>
      <w:tr w:rsidR="00747F94" w:rsidRPr="0066776F" w:rsidTr="003B4188">
        <w:tc>
          <w:tcPr>
            <w:tcW w:w="2018" w:type="dxa"/>
            <w:tcBorders>
              <w:top w:val="nil"/>
              <w:bottom w:val="nil"/>
            </w:tcBorders>
          </w:tcPr>
          <w:p w:rsidR="00747F94" w:rsidRPr="0066776F" w:rsidRDefault="00747F94" w:rsidP="002429F6">
            <w:pPr>
              <w:spacing w:before="60" w:after="60"/>
            </w:pPr>
            <w:r w:rsidRPr="0066776F">
              <w:t xml:space="preserve">Date </w:t>
            </w:r>
            <w:r w:rsidR="002429F6">
              <w:t>published</w:t>
            </w:r>
            <w:r w:rsidRPr="0066776F">
              <w:t>:</w:t>
            </w:r>
          </w:p>
        </w:tc>
        <w:tc>
          <w:tcPr>
            <w:tcW w:w="4953" w:type="dxa"/>
            <w:tcBorders>
              <w:top w:val="nil"/>
              <w:bottom w:val="nil"/>
            </w:tcBorders>
            <w:shd w:val="clear" w:color="auto" w:fill="FFD8BD"/>
          </w:tcPr>
          <w:p w:rsidR="00747F94" w:rsidRPr="0066776F" w:rsidRDefault="0082472D" w:rsidP="00284F05">
            <w:pPr>
              <w:spacing w:before="60" w:after="60"/>
            </w:pPr>
            <w:r>
              <w:fldChar w:fldCharType="begin"/>
            </w:r>
            <w:r>
              <w:instrText xml:space="preserve"> DATE \@ "MMMM d, yyyy" </w:instrText>
            </w:r>
            <w:r>
              <w:fldChar w:fldCharType="separate"/>
            </w:r>
            <w:r w:rsidR="00774B02">
              <w:rPr>
                <w:noProof/>
              </w:rPr>
              <w:t>August 14, 2014</w:t>
            </w:r>
            <w:r>
              <w:fldChar w:fldCharType="end"/>
            </w:r>
          </w:p>
        </w:tc>
      </w:tr>
      <w:tr w:rsidR="003B4188" w:rsidRPr="0066776F" w:rsidTr="003B4188">
        <w:tc>
          <w:tcPr>
            <w:tcW w:w="2018" w:type="dxa"/>
            <w:tcBorders>
              <w:top w:val="nil"/>
              <w:bottom w:val="nil"/>
            </w:tcBorders>
          </w:tcPr>
          <w:p w:rsidR="003B4188" w:rsidRPr="0066776F" w:rsidRDefault="003B4188" w:rsidP="002429F6">
            <w:pPr>
              <w:spacing w:before="60" w:after="60"/>
            </w:pPr>
          </w:p>
        </w:tc>
        <w:tc>
          <w:tcPr>
            <w:tcW w:w="4953" w:type="dxa"/>
            <w:tcBorders>
              <w:top w:val="nil"/>
              <w:bottom w:val="nil"/>
            </w:tcBorders>
            <w:shd w:val="clear" w:color="auto" w:fill="FFD8BD"/>
          </w:tcPr>
          <w:p w:rsidR="003B4188" w:rsidRDefault="003B4188" w:rsidP="00284F05">
            <w:pPr>
              <w:spacing w:before="60" w:after="60"/>
            </w:pPr>
          </w:p>
        </w:tc>
      </w:tr>
      <w:tr w:rsidR="003B4188" w:rsidRPr="0066776F" w:rsidTr="003B4188">
        <w:tc>
          <w:tcPr>
            <w:tcW w:w="2018" w:type="dxa"/>
            <w:tcBorders>
              <w:top w:val="nil"/>
              <w:bottom w:val="nil"/>
            </w:tcBorders>
          </w:tcPr>
          <w:p w:rsidR="003B4188" w:rsidRPr="0066776F" w:rsidRDefault="003B4188" w:rsidP="002429F6">
            <w:pPr>
              <w:spacing w:before="60" w:after="60"/>
            </w:pPr>
            <w:r>
              <w:t>Document type:</w:t>
            </w:r>
          </w:p>
        </w:tc>
        <w:tc>
          <w:tcPr>
            <w:tcW w:w="4953" w:type="dxa"/>
            <w:tcBorders>
              <w:top w:val="nil"/>
              <w:bottom w:val="nil"/>
            </w:tcBorders>
            <w:shd w:val="clear" w:color="auto" w:fill="FFD8BD"/>
          </w:tcPr>
          <w:p w:rsidR="003B4188" w:rsidRDefault="003C2F87" w:rsidP="003E05E0">
            <w:pPr>
              <w:spacing w:before="60" w:after="60"/>
            </w:pPr>
            <w:r>
              <w:t>Specification</w:t>
            </w:r>
            <w:r w:rsidR="00A94E89">
              <w:t xml:space="preserve"> </w:t>
            </w:r>
          </w:p>
        </w:tc>
      </w:tr>
      <w:tr w:rsidR="003B4188" w:rsidRPr="0066776F" w:rsidTr="003B4188">
        <w:tc>
          <w:tcPr>
            <w:tcW w:w="2018" w:type="dxa"/>
            <w:tcBorders>
              <w:top w:val="nil"/>
              <w:bottom w:val="nil"/>
            </w:tcBorders>
          </w:tcPr>
          <w:p w:rsidR="003B4188" w:rsidRDefault="003B4188" w:rsidP="002429F6">
            <w:pPr>
              <w:spacing w:before="60" w:after="60"/>
            </w:pPr>
          </w:p>
        </w:tc>
        <w:tc>
          <w:tcPr>
            <w:tcW w:w="4953" w:type="dxa"/>
            <w:tcBorders>
              <w:top w:val="nil"/>
              <w:bottom w:val="nil"/>
            </w:tcBorders>
            <w:shd w:val="clear" w:color="auto" w:fill="FFD8BD"/>
          </w:tcPr>
          <w:p w:rsidR="003B4188" w:rsidRDefault="003B4188" w:rsidP="00284F05">
            <w:pPr>
              <w:spacing w:before="60" w:after="60"/>
            </w:pPr>
          </w:p>
        </w:tc>
      </w:tr>
      <w:tr w:rsidR="003B4188" w:rsidRPr="0066776F" w:rsidTr="00262139">
        <w:tc>
          <w:tcPr>
            <w:tcW w:w="2018" w:type="dxa"/>
            <w:tcBorders>
              <w:top w:val="nil"/>
            </w:tcBorders>
          </w:tcPr>
          <w:p w:rsidR="003B4188" w:rsidRDefault="003B4188" w:rsidP="002429F6">
            <w:pPr>
              <w:spacing w:before="60" w:after="60"/>
            </w:pPr>
            <w:r>
              <w:t>Keywords:</w:t>
            </w:r>
          </w:p>
        </w:tc>
        <w:tc>
          <w:tcPr>
            <w:tcW w:w="4953" w:type="dxa"/>
            <w:tcBorders>
              <w:top w:val="nil"/>
            </w:tcBorders>
            <w:shd w:val="clear" w:color="auto" w:fill="FFD8BD"/>
          </w:tcPr>
          <w:p w:rsidR="003B4188" w:rsidRDefault="00C529F2" w:rsidP="000678BC">
            <w:pPr>
              <w:spacing w:before="60" w:after="60"/>
            </w:pPr>
            <w:r>
              <w:t>S</w:t>
            </w:r>
            <w:r w:rsidR="00A94E89">
              <w:t xml:space="preserve">tandards, </w:t>
            </w:r>
            <w:r w:rsidR="003B4188">
              <w:t>data, information, process</w:t>
            </w:r>
          </w:p>
        </w:tc>
      </w:tr>
    </w:tbl>
    <w:p w:rsidR="005B4D87" w:rsidRDefault="005B4D87" w:rsidP="00A94E89"/>
    <w:p w:rsidR="005B4D87" w:rsidRDefault="00E729C6">
      <w:r>
        <w:rPr>
          <w:noProof/>
          <w:lang w:bidi="ar-SA"/>
        </w:rPr>
        <w:drawing>
          <wp:anchor distT="0" distB="0" distL="114300" distR="114300" simplePos="0" relativeHeight="251657216" behindDoc="0" locked="0" layoutInCell="1" allowOverlap="1" wp14:anchorId="2D021EE1" wp14:editId="456772EF">
            <wp:simplePos x="0" y="0"/>
            <wp:positionH relativeFrom="column">
              <wp:posOffset>4749800</wp:posOffset>
            </wp:positionH>
            <wp:positionV relativeFrom="paragraph">
              <wp:posOffset>7613015</wp:posOffset>
            </wp:positionV>
            <wp:extent cx="1353820" cy="457200"/>
            <wp:effectExtent l="19050" t="0" r="0" b="0"/>
            <wp:wrapSquare wrapText="bothSides"/>
            <wp:docPr id="208" name="Picture 208" descr="Energist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Energistics1"/>
                    <pic:cNvPicPr>
                      <a:picLocks noChangeAspect="1" noChangeArrowheads="1"/>
                    </pic:cNvPicPr>
                  </pic:nvPicPr>
                  <pic:blipFill>
                    <a:blip r:embed="rId12" cstate="print"/>
                    <a:srcRect/>
                    <a:stretch>
                      <a:fillRect/>
                    </a:stretch>
                  </pic:blipFill>
                  <pic:spPr bwMode="auto">
                    <a:xfrm>
                      <a:off x="0" y="0"/>
                      <a:ext cx="1353820" cy="457200"/>
                    </a:xfrm>
                    <a:prstGeom prst="rect">
                      <a:avLst/>
                    </a:prstGeom>
                    <a:noFill/>
                    <a:ln w="9525">
                      <a:noFill/>
                      <a:miter lim="800000"/>
                      <a:headEnd/>
                      <a:tailEnd/>
                    </a:ln>
                  </pic:spPr>
                </pic:pic>
              </a:graphicData>
            </a:graphic>
          </wp:anchor>
        </w:drawing>
      </w:r>
      <w:r w:rsidR="005B4D87">
        <w:br w:type="page"/>
      </w:r>
    </w:p>
    <w:p w:rsidR="00EA5E17" w:rsidRDefault="00EA5E17" w:rsidP="00EA5E17">
      <w:pPr>
        <w:ind w:left="-851"/>
        <w:jc w:val="right"/>
      </w:pPr>
    </w:p>
    <w:p w:rsidR="00B06C2B" w:rsidRDefault="00B06C2B" w:rsidP="00EA5E17">
      <w:pPr>
        <w:ind w:left="-851"/>
        <w:jc w:val="right"/>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771D09" w:rsidP="00801B78">
      <w:pPr>
        <w:jc w:val="center"/>
        <w:rPr>
          <w:sz w:val="22"/>
        </w:rPr>
      </w:pPr>
      <w:r>
        <w:rPr>
          <w:noProof/>
          <w:lang w:bidi="ar-SA"/>
        </w:rPr>
        <mc:AlternateContent>
          <mc:Choice Requires="wps">
            <w:drawing>
              <wp:anchor distT="0" distB="0" distL="114300" distR="114300" simplePos="0" relativeHeight="251656192" behindDoc="0" locked="0" layoutInCell="1" allowOverlap="1" wp14:anchorId="2CB10275" wp14:editId="1DB80EDC">
                <wp:simplePos x="0" y="0"/>
                <wp:positionH relativeFrom="column">
                  <wp:posOffset>1553337</wp:posOffset>
                </wp:positionH>
                <wp:positionV relativeFrom="paragraph">
                  <wp:posOffset>27838</wp:posOffset>
                </wp:positionV>
                <wp:extent cx="2900680" cy="636423"/>
                <wp:effectExtent l="0" t="0" r="13970" b="1143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636423"/>
                        </a:xfrm>
                        <a:prstGeom prst="rect">
                          <a:avLst/>
                        </a:prstGeom>
                        <a:solidFill>
                          <a:srgbClr val="FFFFFF"/>
                        </a:solidFill>
                        <a:ln w="9525">
                          <a:solidFill>
                            <a:srgbClr val="000000"/>
                          </a:solidFill>
                          <a:miter lim="800000"/>
                          <a:headEnd/>
                          <a:tailEnd/>
                        </a:ln>
                      </wps:spPr>
                      <wps:txbx>
                        <w:txbxContent>
                          <w:p w:rsidR="000369F9" w:rsidRDefault="000369F9" w:rsidP="00A94E89">
                            <w:pPr>
                              <w:jc w:val="center"/>
                            </w:pPr>
                            <w:r>
                              <w:rPr>
                                <w:sz w:val="22"/>
                              </w:rPr>
                              <w:t xml:space="preserve">This document was </w:t>
                            </w:r>
                            <w:r w:rsidR="0082472D">
                              <w:rPr>
                                <w:sz w:val="22"/>
                              </w:rPr>
                              <w:t>produced by</w:t>
                            </w:r>
                            <w:r w:rsidR="0082472D">
                              <w:rPr>
                                <w:sz w:val="22"/>
                              </w:rPr>
                              <w:br/>
                              <w:t>Energistics and the ETP</w:t>
                            </w:r>
                            <w:r>
                              <w:rPr>
                                <w:sz w:val="22"/>
                              </w:rPr>
                              <w:t xml:space="preserve"> Workgroup of the WITSML SIG.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B10275" id="_x0000_t202" coordsize="21600,21600" o:spt="202" path="m,l,21600r21600,l21600,xe">
                <v:stroke joinstyle="miter"/>
                <v:path gradientshapeok="t" o:connecttype="rect"/>
              </v:shapetype>
              <v:shape id="Text Box 2" o:spid="_x0000_s1026" type="#_x0000_t202" style="position:absolute;left:0;text-align:left;margin-left:122.3pt;margin-top:2.2pt;width:228.4pt;height:50.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">
                <v:textbox>
                  <w:txbxContent>
                    <w:p w:rsidR="000369F9" w:rsidRDefault="000369F9" w:rsidP="00A94E89">
                      <w:pPr>
                        <w:jc w:val="center"/>
                      </w:pPr>
                      <w:r>
                        <w:rPr>
                          <w:sz w:val="22"/>
                        </w:rPr>
                        <w:t xml:space="preserve">This document was </w:t>
                      </w:r>
                      <w:r w:rsidR="0082472D">
                        <w:rPr>
                          <w:sz w:val="22"/>
                        </w:rPr>
                        <w:t>produced by</w:t>
                      </w:r>
                      <w:r w:rsidR="0082472D">
                        <w:rPr>
                          <w:sz w:val="22"/>
                        </w:rPr>
                        <w:br/>
                        <w:t>Energistics and the ETP</w:t>
                      </w:r>
                      <w:r>
                        <w:rPr>
                          <w:sz w:val="22"/>
                        </w:rPr>
                        <w:t xml:space="preserve"> Workgroup of the WITSML SIG.</w:t>
                      </w:r>
                    </w:p>
                  </w:txbxContent>
                </v:textbox>
              </v:shape>
            </w:pict>
          </mc:Fallback>
        </mc:AlternateContent>
      </w: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801B78" w:rsidRDefault="00801B78" w:rsidP="00801B78">
      <w:pPr>
        <w:jc w:val="center"/>
        <w:rPr>
          <w:sz w:val="22"/>
        </w:rPr>
      </w:pPr>
    </w:p>
    <w:p w:rsidR="007D5222" w:rsidRDefault="00B33BE6" w:rsidP="008A505F">
      <w:pPr>
        <w:pBdr>
          <w:top w:val="single" w:sz="4" w:space="1" w:color="000000"/>
        </w:pBdr>
        <w:autoSpaceDE w:val="0"/>
        <w:sectPr w:rsidR="007D5222" w:rsidSect="00387305">
          <w:headerReference w:type="default" r:id="rId13"/>
          <w:footerReference w:type="default" r:id="rId14"/>
          <w:headerReference w:type="first" r:id="rId15"/>
          <w:pgSz w:w="12242" w:h="15842" w:code="1"/>
          <w:pgMar w:top="1140" w:right="851" w:bottom="1140" w:left="1701" w:header="720" w:footer="720" w:gutter="0"/>
          <w:pgBorders w:display="firstPage" w:offsetFrom="page">
            <w:top w:val="single" w:sz="4" w:space="24" w:color="D27C32"/>
            <w:left w:val="single" w:sz="4" w:space="24" w:color="D27C32"/>
            <w:bottom w:val="single" w:sz="4" w:space="24" w:color="D27C32"/>
            <w:right w:val="single" w:sz="4" w:space="24" w:color="D27C32"/>
          </w:pgBorders>
          <w:cols w:space="720"/>
          <w:titlePg/>
          <w:docGrid w:linePitch="360"/>
        </w:sectPr>
      </w:pPr>
      <w:r w:rsidRPr="00B33BE6">
        <w:rPr>
          <w:rFonts w:cs="Arial"/>
        </w:rPr>
        <w:t xml:space="preserve">Energistics™, POSC®, </w:t>
      </w:r>
      <w:proofErr w:type="spellStart"/>
      <w:r w:rsidRPr="00B33BE6">
        <w:rPr>
          <w:rFonts w:cs="Arial"/>
        </w:rPr>
        <w:t>Epicentre</w:t>
      </w:r>
      <w:proofErr w:type="spellEnd"/>
      <w:r w:rsidRPr="00B33BE6">
        <w:rPr>
          <w:rFonts w:cs="Arial"/>
        </w:rPr>
        <w:t>®, WITSML™, PRODML™, Upstream Standards. Bottom Line Results.™, The Energy Standards Resource Centre™ and their logos are trademarks or registered trademarks of Energistics.</w:t>
      </w:r>
      <w:r w:rsidRPr="00B33BE6">
        <w:t xml:space="preserve"> Access, receipt, and/or use of these documents and all Energistics materials are generally available to the public and are specifically governed by the Energistics Product Licensing Agreement </w:t>
      </w:r>
      <w:r w:rsidR="00486F34">
        <w:t xml:space="preserve">at </w:t>
      </w:r>
      <w:hyperlink r:id="rId16" w:history="1">
        <w:r w:rsidR="00486F34">
          <w:rPr>
            <w:rStyle w:val="Hyperlink"/>
            <w:color w:val="808080"/>
          </w:rPr>
          <w:t>http://www.energistics.org</w:t>
        </w:r>
      </w:hyperlink>
    </w:p>
    <w:p w:rsidR="0015747F" w:rsidRDefault="0015747F" w:rsidP="000857C3"/>
    <w:p w:rsidR="0015747F" w:rsidRDefault="0015747F" w:rsidP="00774B02">
      <w:pPr>
        <w:pStyle w:val="eaDocXSection"/>
        <w:jc w:val="both"/>
      </w:pPr>
      <w:bookmarkStart w:id="1" w:name="INSERT_Document_versions"/>
      <w:r>
        <w:t xml:space="preserve">Section: </w:t>
      </w:r>
      <w:proofErr w:type="spellStart"/>
      <w:r>
        <w:t>Document_versions</w:t>
      </w:r>
      <w:proofErr w:type="spellEnd"/>
    </w:p>
    <w:bookmarkEnd w:id="1"/>
    <w:p w:rsidR="00774B02" w:rsidRDefault="00774B02" w:rsidP="00774B02"/>
    <w:p w:rsidR="0015747F" w:rsidRDefault="0015747F" w:rsidP="0015747F">
      <w:pPr>
        <w:pStyle w:val="eaDocXSection"/>
      </w:pPr>
      <w:bookmarkStart w:id="2" w:name="INSERT_Document_versionsEnd"/>
      <w:r>
        <w:t>End</w:t>
      </w:r>
    </w:p>
    <w:bookmarkEnd w:id="2"/>
    <w:p w:rsidR="0015747F" w:rsidRDefault="0015747F" w:rsidP="0015747F"/>
    <w:p w:rsidR="00EC3770" w:rsidRPr="00EC3770" w:rsidRDefault="001C12EE" w:rsidP="002A3B17">
      <w:pPr>
        <w:pStyle w:val="Preface"/>
      </w:pPr>
      <w:r>
        <w:lastRenderedPageBreak/>
        <w:br w:type="page"/>
      </w:r>
      <w:bookmarkStart w:id="3" w:name="_Toc161731692"/>
      <w:bookmarkStart w:id="4" w:name="_Toc165203041"/>
      <w:bookmarkStart w:id="5" w:name="_Toc165263125"/>
      <w:bookmarkStart w:id="6" w:name="_Toc395767743"/>
      <w:r w:rsidR="008A44F4" w:rsidRPr="00EA6410">
        <w:lastRenderedPageBreak/>
        <w:t>Table of Contents</w:t>
      </w:r>
      <w:bookmarkEnd w:id="3"/>
      <w:bookmarkEnd w:id="4"/>
      <w:bookmarkEnd w:id="5"/>
      <w:bookmarkEnd w:id="6"/>
    </w:p>
    <w:p w:rsidR="00774B02" w:rsidRDefault="009760B3">
      <w:pPr>
        <w:pStyle w:val="TOC1"/>
        <w:rPr>
          <w:rFonts w:asciiTheme="minorHAnsi" w:eastAsiaTheme="minorEastAsia" w:hAnsiTheme="minorHAnsi" w:cstheme="minorBidi"/>
          <w:b w:val="0"/>
          <w:noProof/>
          <w:sz w:val="22"/>
          <w:szCs w:val="22"/>
          <w:lang w:bidi="ar-SA"/>
        </w:rPr>
      </w:pPr>
      <w:r>
        <w:fldChar w:fldCharType="begin"/>
      </w:r>
      <w:r>
        <w:instrText xml:space="preserve"> TOC \o "1-3" \h \z \u </w:instrText>
      </w:r>
      <w:r>
        <w:fldChar w:fldCharType="separate"/>
      </w:r>
      <w:hyperlink w:anchor="_Toc395767743" w:history="1">
        <w:r w:rsidR="00774B02" w:rsidRPr="004455A7">
          <w:rPr>
            <w:rStyle w:val="Hyperlink"/>
            <w:noProof/>
          </w:rPr>
          <w:t>Table of Contents</w:t>
        </w:r>
        <w:r w:rsidR="00774B02">
          <w:rPr>
            <w:noProof/>
            <w:webHidden/>
          </w:rPr>
          <w:tab/>
        </w:r>
        <w:r w:rsidR="00774B02">
          <w:rPr>
            <w:noProof/>
            <w:webHidden/>
          </w:rPr>
          <w:fldChar w:fldCharType="begin"/>
        </w:r>
        <w:r w:rsidR="00774B02">
          <w:rPr>
            <w:noProof/>
            <w:webHidden/>
          </w:rPr>
          <w:instrText xml:space="preserve"> PAGEREF _Toc395767743 \h </w:instrText>
        </w:r>
        <w:r w:rsidR="00774B02">
          <w:rPr>
            <w:noProof/>
            <w:webHidden/>
          </w:rPr>
        </w:r>
        <w:r w:rsidR="00774B02">
          <w:rPr>
            <w:noProof/>
            <w:webHidden/>
          </w:rPr>
          <w:fldChar w:fldCharType="separate"/>
        </w:r>
        <w:r w:rsidR="00774B02">
          <w:rPr>
            <w:noProof/>
            <w:webHidden/>
          </w:rPr>
          <w:t>5</w:t>
        </w:r>
        <w:r w:rsidR="00774B02">
          <w:rPr>
            <w:noProof/>
            <w:webHidden/>
          </w:rPr>
          <w:fldChar w:fldCharType="end"/>
        </w:r>
      </w:hyperlink>
    </w:p>
    <w:p w:rsidR="00774B02" w:rsidRDefault="00774B02">
      <w:pPr>
        <w:pStyle w:val="TOC1"/>
        <w:rPr>
          <w:rFonts w:asciiTheme="minorHAnsi" w:eastAsiaTheme="minorEastAsia" w:hAnsiTheme="minorHAnsi" w:cstheme="minorBidi"/>
          <w:b w:val="0"/>
          <w:noProof/>
          <w:sz w:val="22"/>
          <w:szCs w:val="22"/>
          <w:lang w:bidi="ar-SA"/>
        </w:rPr>
      </w:pPr>
      <w:hyperlink w:anchor="_Toc395767744" w:history="1">
        <w:r w:rsidRPr="004455A7">
          <w:rPr>
            <w:rStyle w:val="Hyperlink"/>
            <w:noProof/>
            <w:lang w:val="es-MX"/>
          </w:rPr>
          <w:t>1.</w:t>
        </w:r>
        <w:r>
          <w:rPr>
            <w:rFonts w:asciiTheme="minorHAnsi" w:eastAsiaTheme="minorEastAsia" w:hAnsiTheme="minorHAnsi" w:cstheme="minorBidi"/>
            <w:b w:val="0"/>
            <w:noProof/>
            <w:sz w:val="22"/>
            <w:szCs w:val="22"/>
            <w:lang w:bidi="ar-SA"/>
          </w:rPr>
          <w:tab/>
        </w:r>
        <w:r w:rsidRPr="004455A7">
          <w:rPr>
            <w:rStyle w:val="Hyperlink"/>
            <w:noProof/>
            <w:lang w:val="es-MX"/>
          </w:rPr>
          <w:t>Introduction</w:t>
        </w:r>
        <w:r>
          <w:rPr>
            <w:noProof/>
            <w:webHidden/>
          </w:rPr>
          <w:tab/>
        </w:r>
        <w:r>
          <w:rPr>
            <w:noProof/>
            <w:webHidden/>
          </w:rPr>
          <w:fldChar w:fldCharType="begin"/>
        </w:r>
        <w:r>
          <w:rPr>
            <w:noProof/>
            <w:webHidden/>
          </w:rPr>
          <w:instrText xml:space="preserve"> PAGEREF _Toc395767744 \h </w:instrText>
        </w:r>
        <w:r>
          <w:rPr>
            <w:noProof/>
            <w:webHidden/>
          </w:rPr>
        </w:r>
        <w:r>
          <w:rPr>
            <w:noProof/>
            <w:webHidden/>
          </w:rPr>
          <w:fldChar w:fldCharType="separate"/>
        </w:r>
        <w:r>
          <w:rPr>
            <w:noProof/>
            <w:webHidden/>
          </w:rPr>
          <w:t>6</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45" w:history="1">
        <w:r w:rsidRPr="004455A7">
          <w:rPr>
            <w:rStyle w:val="Hyperlink"/>
            <w:noProof/>
          </w:rPr>
          <w:t>1.1</w:t>
        </w:r>
        <w:r>
          <w:rPr>
            <w:rFonts w:asciiTheme="minorHAnsi" w:eastAsiaTheme="minorEastAsia" w:hAnsiTheme="minorHAnsi" w:cstheme="minorBidi"/>
            <w:noProof/>
            <w:sz w:val="22"/>
            <w:szCs w:val="22"/>
            <w:lang w:bidi="ar-SA"/>
          </w:rPr>
          <w:tab/>
        </w:r>
        <w:r w:rsidRPr="004455A7">
          <w:rPr>
            <w:rStyle w:val="Hyperlink"/>
            <w:noProof/>
          </w:rPr>
          <w:t>Document Conventions</w:t>
        </w:r>
        <w:r>
          <w:rPr>
            <w:noProof/>
            <w:webHidden/>
          </w:rPr>
          <w:tab/>
        </w:r>
        <w:r>
          <w:rPr>
            <w:noProof/>
            <w:webHidden/>
          </w:rPr>
          <w:fldChar w:fldCharType="begin"/>
        </w:r>
        <w:r>
          <w:rPr>
            <w:noProof/>
            <w:webHidden/>
          </w:rPr>
          <w:instrText xml:space="preserve"> PAGEREF _Toc395767745 \h </w:instrText>
        </w:r>
        <w:r>
          <w:rPr>
            <w:noProof/>
            <w:webHidden/>
          </w:rPr>
        </w:r>
        <w:r>
          <w:rPr>
            <w:noProof/>
            <w:webHidden/>
          </w:rPr>
          <w:fldChar w:fldCharType="separate"/>
        </w:r>
        <w:r>
          <w:rPr>
            <w:noProof/>
            <w:webHidden/>
          </w:rPr>
          <w:t>6</w:t>
        </w:r>
        <w:r>
          <w:rPr>
            <w:noProof/>
            <w:webHidden/>
          </w:rPr>
          <w:fldChar w:fldCharType="end"/>
        </w:r>
      </w:hyperlink>
    </w:p>
    <w:p w:rsidR="00774B02" w:rsidRDefault="00774B02">
      <w:pPr>
        <w:pStyle w:val="TOC2"/>
        <w:rPr>
          <w:rFonts w:asciiTheme="minorHAnsi" w:eastAsiaTheme="minorEastAsia" w:hAnsiTheme="minorHAnsi" w:cstheme="minorBidi"/>
          <w:noProof/>
          <w:sz w:val="22"/>
          <w:szCs w:val="22"/>
          <w:lang w:bidi="ar-SA"/>
        </w:rPr>
      </w:pPr>
      <w:hyperlink w:anchor="_Toc395767746" w:history="1">
        <w:r w:rsidRPr="004455A7">
          <w:rPr>
            <w:rStyle w:val="Hyperlink"/>
            <w:rFonts w:ascii="Helvetica" w:hAnsi="Helvetica"/>
            <w:b/>
            <w:noProof/>
          </w:rPr>
          <w:t>Stability Index</w:t>
        </w:r>
        <w:r>
          <w:rPr>
            <w:noProof/>
            <w:webHidden/>
          </w:rPr>
          <w:tab/>
        </w:r>
        <w:r>
          <w:rPr>
            <w:noProof/>
            <w:webHidden/>
          </w:rPr>
          <w:fldChar w:fldCharType="begin"/>
        </w:r>
        <w:r>
          <w:rPr>
            <w:noProof/>
            <w:webHidden/>
          </w:rPr>
          <w:instrText xml:space="preserve"> PAGEREF _Toc395767746 \h </w:instrText>
        </w:r>
        <w:r>
          <w:rPr>
            <w:noProof/>
            <w:webHidden/>
          </w:rPr>
        </w:r>
        <w:r>
          <w:rPr>
            <w:noProof/>
            <w:webHidden/>
          </w:rPr>
          <w:fldChar w:fldCharType="separate"/>
        </w:r>
        <w:r>
          <w:rPr>
            <w:noProof/>
            <w:webHidden/>
          </w:rPr>
          <w:t>7</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47" w:history="1">
        <w:r w:rsidRPr="004455A7">
          <w:rPr>
            <w:rStyle w:val="Hyperlink"/>
            <w:noProof/>
          </w:rPr>
          <w:t>1.2</w:t>
        </w:r>
        <w:r>
          <w:rPr>
            <w:rFonts w:asciiTheme="minorHAnsi" w:eastAsiaTheme="minorEastAsia" w:hAnsiTheme="minorHAnsi" w:cstheme="minorBidi"/>
            <w:noProof/>
            <w:sz w:val="22"/>
            <w:szCs w:val="22"/>
            <w:lang w:bidi="ar-SA"/>
          </w:rPr>
          <w:tab/>
        </w:r>
        <w:r w:rsidRPr="004455A7">
          <w:rPr>
            <w:rStyle w:val="Hyperlink"/>
            <w:noProof/>
          </w:rPr>
          <w:t>Overview</w:t>
        </w:r>
        <w:r>
          <w:rPr>
            <w:noProof/>
            <w:webHidden/>
          </w:rPr>
          <w:tab/>
        </w:r>
        <w:r>
          <w:rPr>
            <w:noProof/>
            <w:webHidden/>
          </w:rPr>
          <w:fldChar w:fldCharType="begin"/>
        </w:r>
        <w:r>
          <w:rPr>
            <w:noProof/>
            <w:webHidden/>
          </w:rPr>
          <w:instrText xml:space="preserve"> PAGEREF _Toc395767747 \h </w:instrText>
        </w:r>
        <w:r>
          <w:rPr>
            <w:noProof/>
            <w:webHidden/>
          </w:rPr>
        </w:r>
        <w:r>
          <w:rPr>
            <w:noProof/>
            <w:webHidden/>
          </w:rPr>
          <w:fldChar w:fldCharType="separate"/>
        </w:r>
        <w:r>
          <w:rPr>
            <w:noProof/>
            <w:webHidden/>
          </w:rPr>
          <w:t>7</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48" w:history="1">
        <w:r w:rsidRPr="004455A7">
          <w:rPr>
            <w:rStyle w:val="Hyperlink"/>
            <w:noProof/>
          </w:rPr>
          <w:t>1.3</w:t>
        </w:r>
        <w:r>
          <w:rPr>
            <w:rFonts w:asciiTheme="minorHAnsi" w:eastAsiaTheme="minorEastAsia" w:hAnsiTheme="minorHAnsi" w:cstheme="minorBidi"/>
            <w:noProof/>
            <w:sz w:val="22"/>
            <w:szCs w:val="22"/>
            <w:lang w:bidi="ar-SA"/>
          </w:rPr>
          <w:tab/>
        </w:r>
        <w:r w:rsidRPr="004455A7">
          <w:rPr>
            <w:rStyle w:val="Hyperlink"/>
            <w:noProof/>
          </w:rPr>
          <w:t>Concepts</w:t>
        </w:r>
        <w:r>
          <w:rPr>
            <w:noProof/>
            <w:webHidden/>
          </w:rPr>
          <w:tab/>
        </w:r>
        <w:r>
          <w:rPr>
            <w:noProof/>
            <w:webHidden/>
          </w:rPr>
          <w:fldChar w:fldCharType="begin"/>
        </w:r>
        <w:r>
          <w:rPr>
            <w:noProof/>
            <w:webHidden/>
          </w:rPr>
          <w:instrText xml:space="preserve"> PAGEREF _Toc395767748 \h </w:instrText>
        </w:r>
        <w:r>
          <w:rPr>
            <w:noProof/>
            <w:webHidden/>
          </w:rPr>
        </w:r>
        <w:r>
          <w:rPr>
            <w:noProof/>
            <w:webHidden/>
          </w:rPr>
          <w:fldChar w:fldCharType="separate"/>
        </w:r>
        <w:r>
          <w:rPr>
            <w:noProof/>
            <w:webHidden/>
          </w:rPr>
          <w:t>9</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49" w:history="1">
        <w:r w:rsidRPr="004455A7">
          <w:rPr>
            <w:rStyle w:val="Hyperlink"/>
            <w:noProof/>
          </w:rPr>
          <w:t>1.3.1</w:t>
        </w:r>
        <w:r>
          <w:rPr>
            <w:rFonts w:asciiTheme="minorHAnsi" w:eastAsiaTheme="minorEastAsia" w:hAnsiTheme="minorHAnsi" w:cstheme="minorBidi"/>
            <w:noProof/>
            <w:sz w:val="22"/>
            <w:szCs w:val="22"/>
            <w:lang w:bidi="ar-SA"/>
          </w:rPr>
          <w:tab/>
        </w:r>
        <w:r w:rsidRPr="004455A7">
          <w:rPr>
            <w:rStyle w:val="Hyperlink"/>
            <w:noProof/>
          </w:rPr>
          <w:t>WebSocket Transport</w:t>
        </w:r>
        <w:r>
          <w:rPr>
            <w:noProof/>
            <w:webHidden/>
          </w:rPr>
          <w:tab/>
        </w:r>
        <w:r>
          <w:rPr>
            <w:noProof/>
            <w:webHidden/>
          </w:rPr>
          <w:fldChar w:fldCharType="begin"/>
        </w:r>
        <w:r>
          <w:rPr>
            <w:noProof/>
            <w:webHidden/>
          </w:rPr>
          <w:instrText xml:space="preserve"> PAGEREF _Toc395767749 \h </w:instrText>
        </w:r>
        <w:r>
          <w:rPr>
            <w:noProof/>
            <w:webHidden/>
          </w:rPr>
        </w:r>
        <w:r>
          <w:rPr>
            <w:noProof/>
            <w:webHidden/>
          </w:rPr>
          <w:fldChar w:fldCharType="separate"/>
        </w:r>
        <w:r>
          <w:rPr>
            <w:noProof/>
            <w:webHidden/>
          </w:rPr>
          <w:t>10</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0" w:history="1">
        <w:r w:rsidRPr="004455A7">
          <w:rPr>
            <w:rStyle w:val="Hyperlink"/>
            <w:noProof/>
          </w:rPr>
          <w:t>1.3.2</w:t>
        </w:r>
        <w:r>
          <w:rPr>
            <w:rFonts w:asciiTheme="minorHAnsi" w:eastAsiaTheme="minorEastAsia" w:hAnsiTheme="minorHAnsi" w:cstheme="minorBidi"/>
            <w:noProof/>
            <w:sz w:val="22"/>
            <w:szCs w:val="22"/>
            <w:lang w:bidi="ar-SA"/>
          </w:rPr>
          <w:tab/>
        </w:r>
        <w:r w:rsidRPr="004455A7">
          <w:rPr>
            <w:rStyle w:val="Hyperlink"/>
            <w:noProof/>
          </w:rPr>
          <w:t>Avro Serialization</w:t>
        </w:r>
        <w:r>
          <w:rPr>
            <w:noProof/>
            <w:webHidden/>
          </w:rPr>
          <w:tab/>
        </w:r>
        <w:r>
          <w:rPr>
            <w:noProof/>
            <w:webHidden/>
          </w:rPr>
          <w:fldChar w:fldCharType="begin"/>
        </w:r>
        <w:r>
          <w:rPr>
            <w:noProof/>
            <w:webHidden/>
          </w:rPr>
          <w:instrText xml:space="preserve"> PAGEREF _Toc395767750 \h </w:instrText>
        </w:r>
        <w:r>
          <w:rPr>
            <w:noProof/>
            <w:webHidden/>
          </w:rPr>
        </w:r>
        <w:r>
          <w:rPr>
            <w:noProof/>
            <w:webHidden/>
          </w:rPr>
          <w:fldChar w:fldCharType="separate"/>
        </w:r>
        <w:r>
          <w:rPr>
            <w:noProof/>
            <w:webHidden/>
          </w:rPr>
          <w:t>10</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1" w:history="1">
        <w:r w:rsidRPr="004455A7">
          <w:rPr>
            <w:rStyle w:val="Hyperlink"/>
            <w:noProof/>
          </w:rPr>
          <w:t>1.3.3</w:t>
        </w:r>
        <w:r>
          <w:rPr>
            <w:rFonts w:asciiTheme="minorHAnsi" w:eastAsiaTheme="minorEastAsia" w:hAnsiTheme="minorHAnsi" w:cstheme="minorBidi"/>
            <w:noProof/>
            <w:sz w:val="22"/>
            <w:szCs w:val="22"/>
            <w:lang w:bidi="ar-SA"/>
          </w:rPr>
          <w:tab/>
        </w:r>
        <w:r w:rsidRPr="004455A7">
          <w:rPr>
            <w:rStyle w:val="Hyperlink"/>
            <w:noProof/>
          </w:rPr>
          <w:t>Client, Servers and Roles</w:t>
        </w:r>
        <w:r>
          <w:rPr>
            <w:noProof/>
            <w:webHidden/>
          </w:rPr>
          <w:tab/>
        </w:r>
        <w:r>
          <w:rPr>
            <w:noProof/>
            <w:webHidden/>
          </w:rPr>
          <w:fldChar w:fldCharType="begin"/>
        </w:r>
        <w:r>
          <w:rPr>
            <w:noProof/>
            <w:webHidden/>
          </w:rPr>
          <w:instrText xml:space="preserve"> PAGEREF _Toc395767751 \h </w:instrText>
        </w:r>
        <w:r>
          <w:rPr>
            <w:noProof/>
            <w:webHidden/>
          </w:rPr>
        </w:r>
        <w:r>
          <w:rPr>
            <w:noProof/>
            <w:webHidden/>
          </w:rPr>
          <w:fldChar w:fldCharType="separate"/>
        </w:r>
        <w:r>
          <w:rPr>
            <w:noProof/>
            <w:webHidden/>
          </w:rPr>
          <w:t>11</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2" w:history="1">
        <w:r w:rsidRPr="004455A7">
          <w:rPr>
            <w:rStyle w:val="Hyperlink"/>
            <w:noProof/>
          </w:rPr>
          <w:t>1.3.4</w:t>
        </w:r>
        <w:r>
          <w:rPr>
            <w:rFonts w:asciiTheme="minorHAnsi" w:eastAsiaTheme="minorEastAsia" w:hAnsiTheme="minorHAnsi" w:cstheme="minorBidi"/>
            <w:noProof/>
            <w:sz w:val="22"/>
            <w:szCs w:val="22"/>
            <w:lang w:bidi="ar-SA"/>
          </w:rPr>
          <w:tab/>
        </w:r>
        <w:r w:rsidRPr="004455A7">
          <w:rPr>
            <w:rStyle w:val="Hyperlink"/>
            <w:noProof/>
          </w:rPr>
          <w:t>Protocol 0 – Session Management</w:t>
        </w:r>
        <w:r>
          <w:rPr>
            <w:noProof/>
            <w:webHidden/>
          </w:rPr>
          <w:tab/>
        </w:r>
        <w:r>
          <w:rPr>
            <w:noProof/>
            <w:webHidden/>
          </w:rPr>
          <w:fldChar w:fldCharType="begin"/>
        </w:r>
        <w:r>
          <w:rPr>
            <w:noProof/>
            <w:webHidden/>
          </w:rPr>
          <w:instrText xml:space="preserve"> PAGEREF _Toc395767752 \h </w:instrText>
        </w:r>
        <w:r>
          <w:rPr>
            <w:noProof/>
            <w:webHidden/>
          </w:rPr>
        </w:r>
        <w:r>
          <w:rPr>
            <w:noProof/>
            <w:webHidden/>
          </w:rPr>
          <w:fldChar w:fldCharType="separate"/>
        </w:r>
        <w:r>
          <w:rPr>
            <w:noProof/>
            <w:webHidden/>
          </w:rPr>
          <w:t>11</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3" w:history="1">
        <w:r w:rsidRPr="004455A7">
          <w:rPr>
            <w:rStyle w:val="Hyperlink"/>
            <w:noProof/>
          </w:rPr>
          <w:t>1.3.5</w:t>
        </w:r>
        <w:r>
          <w:rPr>
            <w:rFonts w:asciiTheme="minorHAnsi" w:eastAsiaTheme="minorEastAsia" w:hAnsiTheme="minorHAnsi" w:cstheme="minorBidi"/>
            <w:noProof/>
            <w:sz w:val="22"/>
            <w:szCs w:val="22"/>
            <w:lang w:bidi="ar-SA"/>
          </w:rPr>
          <w:tab/>
        </w:r>
        <w:r w:rsidRPr="004455A7">
          <w:rPr>
            <w:rStyle w:val="Hyperlink"/>
            <w:noProof/>
          </w:rPr>
          <w:t>Protocol 1 – Channel Data</w:t>
        </w:r>
        <w:r>
          <w:rPr>
            <w:noProof/>
            <w:webHidden/>
          </w:rPr>
          <w:tab/>
        </w:r>
        <w:r>
          <w:rPr>
            <w:noProof/>
            <w:webHidden/>
          </w:rPr>
          <w:fldChar w:fldCharType="begin"/>
        </w:r>
        <w:r>
          <w:rPr>
            <w:noProof/>
            <w:webHidden/>
          </w:rPr>
          <w:instrText xml:space="preserve"> PAGEREF _Toc395767753 \h </w:instrText>
        </w:r>
        <w:r>
          <w:rPr>
            <w:noProof/>
            <w:webHidden/>
          </w:rPr>
        </w:r>
        <w:r>
          <w:rPr>
            <w:noProof/>
            <w:webHidden/>
          </w:rPr>
          <w:fldChar w:fldCharType="separate"/>
        </w:r>
        <w:r>
          <w:rPr>
            <w:noProof/>
            <w:webHidden/>
          </w:rPr>
          <w:t>12</w:t>
        </w:r>
        <w:r>
          <w:rPr>
            <w:noProof/>
            <w:webHidden/>
          </w:rPr>
          <w:fldChar w:fldCharType="end"/>
        </w:r>
      </w:hyperlink>
    </w:p>
    <w:p w:rsidR="00774B02" w:rsidRDefault="00774B02">
      <w:pPr>
        <w:pStyle w:val="TOC1"/>
        <w:rPr>
          <w:rFonts w:asciiTheme="minorHAnsi" w:eastAsiaTheme="minorEastAsia" w:hAnsiTheme="minorHAnsi" w:cstheme="minorBidi"/>
          <w:b w:val="0"/>
          <w:noProof/>
          <w:sz w:val="22"/>
          <w:szCs w:val="22"/>
          <w:lang w:bidi="ar-SA"/>
        </w:rPr>
      </w:pPr>
      <w:hyperlink w:anchor="_Toc395767754" w:history="1">
        <w:r w:rsidRPr="004455A7">
          <w:rPr>
            <w:rStyle w:val="Hyperlink"/>
            <w:noProof/>
          </w:rPr>
          <w:t>2.</w:t>
        </w:r>
        <w:r>
          <w:rPr>
            <w:rFonts w:asciiTheme="minorHAnsi" w:eastAsiaTheme="minorEastAsia" w:hAnsiTheme="minorHAnsi" w:cstheme="minorBidi"/>
            <w:b w:val="0"/>
            <w:noProof/>
            <w:sz w:val="22"/>
            <w:szCs w:val="22"/>
            <w:lang w:bidi="ar-SA"/>
          </w:rPr>
          <w:tab/>
        </w:r>
        <w:r w:rsidRPr="004455A7">
          <w:rPr>
            <w:rStyle w:val="Hyperlink"/>
            <w:noProof/>
          </w:rPr>
          <w:t>Protocol</w:t>
        </w:r>
        <w:r>
          <w:rPr>
            <w:noProof/>
            <w:webHidden/>
          </w:rPr>
          <w:tab/>
        </w:r>
        <w:r>
          <w:rPr>
            <w:noProof/>
            <w:webHidden/>
          </w:rPr>
          <w:fldChar w:fldCharType="begin"/>
        </w:r>
        <w:r>
          <w:rPr>
            <w:noProof/>
            <w:webHidden/>
          </w:rPr>
          <w:instrText xml:space="preserve"> PAGEREF _Toc395767754 \h </w:instrText>
        </w:r>
        <w:r>
          <w:rPr>
            <w:noProof/>
            <w:webHidden/>
          </w:rPr>
        </w:r>
        <w:r>
          <w:rPr>
            <w:noProof/>
            <w:webHidden/>
          </w:rPr>
          <w:fldChar w:fldCharType="separate"/>
        </w:r>
        <w:r>
          <w:rPr>
            <w:noProof/>
            <w:webHidden/>
          </w:rPr>
          <w:t>13</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55" w:history="1">
        <w:r w:rsidRPr="004455A7">
          <w:rPr>
            <w:rStyle w:val="Hyperlink"/>
            <w:noProof/>
          </w:rPr>
          <w:t>2.1</w:t>
        </w:r>
        <w:r>
          <w:rPr>
            <w:rFonts w:asciiTheme="minorHAnsi" w:eastAsiaTheme="minorEastAsia" w:hAnsiTheme="minorHAnsi" w:cstheme="minorBidi"/>
            <w:noProof/>
            <w:sz w:val="22"/>
            <w:szCs w:val="22"/>
            <w:lang w:bidi="ar-SA"/>
          </w:rPr>
          <w:tab/>
        </w:r>
        <w:r w:rsidRPr="004455A7">
          <w:rPr>
            <w:rStyle w:val="Hyperlink"/>
            <w:noProof/>
          </w:rPr>
          <w:t>Core</w:t>
        </w:r>
        <w:r>
          <w:rPr>
            <w:noProof/>
            <w:webHidden/>
          </w:rPr>
          <w:tab/>
        </w:r>
        <w:r>
          <w:rPr>
            <w:noProof/>
            <w:webHidden/>
          </w:rPr>
          <w:fldChar w:fldCharType="begin"/>
        </w:r>
        <w:r>
          <w:rPr>
            <w:noProof/>
            <w:webHidden/>
          </w:rPr>
          <w:instrText xml:space="preserve"> PAGEREF _Toc395767755 \h </w:instrText>
        </w:r>
        <w:r>
          <w:rPr>
            <w:noProof/>
            <w:webHidden/>
          </w:rPr>
        </w:r>
        <w:r>
          <w:rPr>
            <w:noProof/>
            <w:webHidden/>
          </w:rPr>
          <w:fldChar w:fldCharType="separate"/>
        </w:r>
        <w:r>
          <w:rPr>
            <w:noProof/>
            <w:webHidden/>
          </w:rPr>
          <w:t>13</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6" w:history="1">
        <w:r w:rsidRPr="004455A7">
          <w:rPr>
            <w:rStyle w:val="Hyperlink"/>
            <w:noProof/>
          </w:rPr>
          <w:t>2.1.1</w:t>
        </w:r>
        <w:r>
          <w:rPr>
            <w:rFonts w:asciiTheme="minorHAnsi" w:eastAsiaTheme="minorEastAsia" w:hAnsiTheme="minorHAnsi" w:cstheme="minorBidi"/>
            <w:noProof/>
            <w:sz w:val="22"/>
            <w:szCs w:val="22"/>
            <w:lang w:bidi="ar-SA"/>
          </w:rPr>
          <w:tab/>
        </w:r>
        <w:r w:rsidRPr="004455A7">
          <w:rPr>
            <w:rStyle w:val="Hyperlink"/>
            <w:noProof/>
          </w:rPr>
          <w:t>Requirements</w:t>
        </w:r>
        <w:r>
          <w:rPr>
            <w:noProof/>
            <w:webHidden/>
          </w:rPr>
          <w:tab/>
        </w:r>
        <w:r>
          <w:rPr>
            <w:noProof/>
            <w:webHidden/>
          </w:rPr>
          <w:fldChar w:fldCharType="begin"/>
        </w:r>
        <w:r>
          <w:rPr>
            <w:noProof/>
            <w:webHidden/>
          </w:rPr>
          <w:instrText xml:space="preserve"> PAGEREF _Toc395767756 \h </w:instrText>
        </w:r>
        <w:r>
          <w:rPr>
            <w:noProof/>
            <w:webHidden/>
          </w:rPr>
        </w:r>
        <w:r>
          <w:rPr>
            <w:noProof/>
            <w:webHidden/>
          </w:rPr>
          <w:fldChar w:fldCharType="separate"/>
        </w:r>
        <w:r>
          <w:rPr>
            <w:noProof/>
            <w:webHidden/>
          </w:rPr>
          <w:t>14</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7" w:history="1">
        <w:r w:rsidRPr="004455A7">
          <w:rPr>
            <w:rStyle w:val="Hyperlink"/>
            <w:noProof/>
            <w:lang w:val="es-MX"/>
          </w:rPr>
          <w:t>2.1.2</w:t>
        </w:r>
        <w:r>
          <w:rPr>
            <w:rFonts w:asciiTheme="minorHAnsi" w:eastAsiaTheme="minorEastAsia" w:hAnsiTheme="minorHAnsi" w:cstheme="minorBidi"/>
            <w:noProof/>
            <w:sz w:val="22"/>
            <w:szCs w:val="22"/>
            <w:lang w:bidi="ar-SA"/>
          </w:rPr>
          <w:tab/>
        </w:r>
        <w:r w:rsidRPr="004455A7">
          <w:rPr>
            <w:rStyle w:val="Hyperlink"/>
            <w:noProof/>
            <w:lang w:val="es-MX"/>
          </w:rPr>
          <w:t>Interface : IClient</w:t>
        </w:r>
        <w:r>
          <w:rPr>
            <w:noProof/>
            <w:webHidden/>
          </w:rPr>
          <w:tab/>
        </w:r>
        <w:r>
          <w:rPr>
            <w:noProof/>
            <w:webHidden/>
          </w:rPr>
          <w:fldChar w:fldCharType="begin"/>
        </w:r>
        <w:r>
          <w:rPr>
            <w:noProof/>
            <w:webHidden/>
          </w:rPr>
          <w:instrText xml:space="preserve"> PAGEREF _Toc395767757 \h </w:instrText>
        </w:r>
        <w:r>
          <w:rPr>
            <w:noProof/>
            <w:webHidden/>
          </w:rPr>
        </w:r>
        <w:r>
          <w:rPr>
            <w:noProof/>
            <w:webHidden/>
          </w:rPr>
          <w:fldChar w:fldCharType="separate"/>
        </w:r>
        <w:r>
          <w:rPr>
            <w:noProof/>
            <w:webHidden/>
          </w:rPr>
          <w:t>16</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58" w:history="1">
        <w:r w:rsidRPr="004455A7">
          <w:rPr>
            <w:rStyle w:val="Hyperlink"/>
            <w:noProof/>
          </w:rPr>
          <w:t>2.1.3</w:t>
        </w:r>
        <w:r>
          <w:rPr>
            <w:rFonts w:asciiTheme="minorHAnsi" w:eastAsiaTheme="minorEastAsia" w:hAnsiTheme="minorHAnsi" w:cstheme="minorBidi"/>
            <w:noProof/>
            <w:sz w:val="22"/>
            <w:szCs w:val="22"/>
            <w:lang w:bidi="ar-SA"/>
          </w:rPr>
          <w:tab/>
        </w:r>
        <w:r w:rsidRPr="004455A7">
          <w:rPr>
            <w:rStyle w:val="Hyperlink"/>
            <w:noProof/>
          </w:rPr>
          <w:t>Interface : IServer</w:t>
        </w:r>
        <w:r>
          <w:rPr>
            <w:noProof/>
            <w:webHidden/>
          </w:rPr>
          <w:tab/>
        </w:r>
        <w:r>
          <w:rPr>
            <w:noProof/>
            <w:webHidden/>
          </w:rPr>
          <w:fldChar w:fldCharType="begin"/>
        </w:r>
        <w:r>
          <w:rPr>
            <w:noProof/>
            <w:webHidden/>
          </w:rPr>
          <w:instrText xml:space="preserve"> PAGEREF _Toc395767758 \h </w:instrText>
        </w:r>
        <w:r>
          <w:rPr>
            <w:noProof/>
            <w:webHidden/>
          </w:rPr>
        </w:r>
        <w:r>
          <w:rPr>
            <w:noProof/>
            <w:webHidden/>
          </w:rPr>
          <w:fldChar w:fldCharType="separate"/>
        </w:r>
        <w:r>
          <w:rPr>
            <w:noProof/>
            <w:webHidden/>
          </w:rPr>
          <w:t>17</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59" w:history="1">
        <w:r w:rsidRPr="004455A7">
          <w:rPr>
            <w:rStyle w:val="Hyperlink"/>
            <w:noProof/>
          </w:rPr>
          <w:t>2.2</w:t>
        </w:r>
        <w:r>
          <w:rPr>
            <w:rFonts w:asciiTheme="minorHAnsi" w:eastAsiaTheme="minorEastAsia" w:hAnsiTheme="minorHAnsi" w:cstheme="minorBidi"/>
            <w:noProof/>
            <w:sz w:val="22"/>
            <w:szCs w:val="22"/>
            <w:lang w:bidi="ar-SA"/>
          </w:rPr>
          <w:tab/>
        </w:r>
        <w:r w:rsidRPr="004455A7">
          <w:rPr>
            <w:rStyle w:val="Hyperlink"/>
            <w:noProof/>
          </w:rPr>
          <w:t>ChannelStreaming</w:t>
        </w:r>
        <w:r>
          <w:rPr>
            <w:noProof/>
            <w:webHidden/>
          </w:rPr>
          <w:tab/>
        </w:r>
        <w:r>
          <w:rPr>
            <w:noProof/>
            <w:webHidden/>
          </w:rPr>
          <w:fldChar w:fldCharType="begin"/>
        </w:r>
        <w:r>
          <w:rPr>
            <w:noProof/>
            <w:webHidden/>
          </w:rPr>
          <w:instrText xml:space="preserve"> PAGEREF _Toc395767759 \h </w:instrText>
        </w:r>
        <w:r>
          <w:rPr>
            <w:noProof/>
            <w:webHidden/>
          </w:rPr>
        </w:r>
        <w:r>
          <w:rPr>
            <w:noProof/>
            <w:webHidden/>
          </w:rPr>
          <w:fldChar w:fldCharType="separate"/>
        </w:r>
        <w:r>
          <w:rPr>
            <w:noProof/>
            <w:webHidden/>
          </w:rPr>
          <w:t>18</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60" w:history="1">
        <w:r w:rsidRPr="004455A7">
          <w:rPr>
            <w:rStyle w:val="Hyperlink"/>
            <w:noProof/>
          </w:rPr>
          <w:t>2.2.1</w:t>
        </w:r>
        <w:r>
          <w:rPr>
            <w:rFonts w:asciiTheme="minorHAnsi" w:eastAsiaTheme="minorEastAsia" w:hAnsiTheme="minorHAnsi" w:cstheme="minorBidi"/>
            <w:noProof/>
            <w:sz w:val="22"/>
            <w:szCs w:val="22"/>
            <w:lang w:bidi="ar-SA"/>
          </w:rPr>
          <w:tab/>
        </w:r>
        <w:r w:rsidRPr="004455A7">
          <w:rPr>
            <w:rStyle w:val="Hyperlink"/>
            <w:noProof/>
          </w:rPr>
          <w:t>Requirements</w:t>
        </w:r>
        <w:r>
          <w:rPr>
            <w:noProof/>
            <w:webHidden/>
          </w:rPr>
          <w:tab/>
        </w:r>
        <w:r>
          <w:rPr>
            <w:noProof/>
            <w:webHidden/>
          </w:rPr>
          <w:fldChar w:fldCharType="begin"/>
        </w:r>
        <w:r>
          <w:rPr>
            <w:noProof/>
            <w:webHidden/>
          </w:rPr>
          <w:instrText xml:space="preserve"> PAGEREF _Toc395767760 \h </w:instrText>
        </w:r>
        <w:r>
          <w:rPr>
            <w:noProof/>
            <w:webHidden/>
          </w:rPr>
        </w:r>
        <w:r>
          <w:rPr>
            <w:noProof/>
            <w:webHidden/>
          </w:rPr>
          <w:fldChar w:fldCharType="separate"/>
        </w:r>
        <w:r>
          <w:rPr>
            <w:noProof/>
            <w:webHidden/>
          </w:rPr>
          <w:t>19</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61" w:history="1">
        <w:r w:rsidRPr="004455A7">
          <w:rPr>
            <w:rStyle w:val="Hyperlink"/>
            <w:noProof/>
          </w:rPr>
          <w:t>2.2.2</w:t>
        </w:r>
        <w:r>
          <w:rPr>
            <w:rFonts w:asciiTheme="minorHAnsi" w:eastAsiaTheme="minorEastAsia" w:hAnsiTheme="minorHAnsi" w:cstheme="minorBidi"/>
            <w:noProof/>
            <w:sz w:val="22"/>
            <w:szCs w:val="22"/>
            <w:lang w:bidi="ar-SA"/>
          </w:rPr>
          <w:tab/>
        </w:r>
        <w:r w:rsidRPr="004455A7">
          <w:rPr>
            <w:rStyle w:val="Hyperlink"/>
            <w:noProof/>
          </w:rPr>
          <w:t>Interface : IChannelConsumer</w:t>
        </w:r>
        <w:r>
          <w:rPr>
            <w:noProof/>
            <w:webHidden/>
          </w:rPr>
          <w:tab/>
        </w:r>
        <w:r>
          <w:rPr>
            <w:noProof/>
            <w:webHidden/>
          </w:rPr>
          <w:fldChar w:fldCharType="begin"/>
        </w:r>
        <w:r>
          <w:rPr>
            <w:noProof/>
            <w:webHidden/>
          </w:rPr>
          <w:instrText xml:space="preserve"> PAGEREF _Toc395767761 \h </w:instrText>
        </w:r>
        <w:r>
          <w:rPr>
            <w:noProof/>
            <w:webHidden/>
          </w:rPr>
        </w:r>
        <w:r>
          <w:rPr>
            <w:noProof/>
            <w:webHidden/>
          </w:rPr>
          <w:fldChar w:fldCharType="separate"/>
        </w:r>
        <w:r>
          <w:rPr>
            <w:noProof/>
            <w:webHidden/>
          </w:rPr>
          <w:t>22</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62" w:history="1">
        <w:r w:rsidRPr="004455A7">
          <w:rPr>
            <w:rStyle w:val="Hyperlink"/>
            <w:noProof/>
          </w:rPr>
          <w:t>2.2.3</w:t>
        </w:r>
        <w:r>
          <w:rPr>
            <w:rFonts w:asciiTheme="minorHAnsi" w:eastAsiaTheme="minorEastAsia" w:hAnsiTheme="minorHAnsi" w:cstheme="minorBidi"/>
            <w:noProof/>
            <w:sz w:val="22"/>
            <w:szCs w:val="22"/>
            <w:lang w:bidi="ar-SA"/>
          </w:rPr>
          <w:tab/>
        </w:r>
        <w:r w:rsidRPr="004455A7">
          <w:rPr>
            <w:rStyle w:val="Hyperlink"/>
            <w:noProof/>
          </w:rPr>
          <w:t>Interface : IChannelProducer</w:t>
        </w:r>
        <w:r>
          <w:rPr>
            <w:noProof/>
            <w:webHidden/>
          </w:rPr>
          <w:tab/>
        </w:r>
        <w:r>
          <w:rPr>
            <w:noProof/>
            <w:webHidden/>
          </w:rPr>
          <w:fldChar w:fldCharType="begin"/>
        </w:r>
        <w:r>
          <w:rPr>
            <w:noProof/>
            <w:webHidden/>
          </w:rPr>
          <w:instrText xml:space="preserve"> PAGEREF _Toc395767762 \h </w:instrText>
        </w:r>
        <w:r>
          <w:rPr>
            <w:noProof/>
            <w:webHidden/>
          </w:rPr>
        </w:r>
        <w:r>
          <w:rPr>
            <w:noProof/>
            <w:webHidden/>
          </w:rPr>
          <w:fldChar w:fldCharType="separate"/>
        </w:r>
        <w:r>
          <w:rPr>
            <w:noProof/>
            <w:webHidden/>
          </w:rPr>
          <w:t>23</w:t>
        </w:r>
        <w:r>
          <w:rPr>
            <w:noProof/>
            <w:webHidden/>
          </w:rPr>
          <w:fldChar w:fldCharType="end"/>
        </w:r>
      </w:hyperlink>
    </w:p>
    <w:p w:rsidR="00774B02" w:rsidRDefault="00774B02">
      <w:pPr>
        <w:pStyle w:val="TOC1"/>
        <w:rPr>
          <w:rFonts w:asciiTheme="minorHAnsi" w:eastAsiaTheme="minorEastAsia" w:hAnsiTheme="minorHAnsi" w:cstheme="minorBidi"/>
          <w:b w:val="0"/>
          <w:noProof/>
          <w:sz w:val="22"/>
          <w:szCs w:val="22"/>
          <w:lang w:bidi="ar-SA"/>
        </w:rPr>
      </w:pPr>
      <w:hyperlink w:anchor="_Toc395767763" w:history="1">
        <w:r w:rsidRPr="004455A7">
          <w:rPr>
            <w:rStyle w:val="Hyperlink"/>
            <w:noProof/>
          </w:rPr>
          <w:t>3.</w:t>
        </w:r>
        <w:r>
          <w:rPr>
            <w:rFonts w:asciiTheme="minorHAnsi" w:eastAsiaTheme="minorEastAsia" w:hAnsiTheme="minorHAnsi" w:cstheme="minorBidi"/>
            <w:b w:val="0"/>
            <w:noProof/>
            <w:sz w:val="22"/>
            <w:szCs w:val="22"/>
            <w:lang w:bidi="ar-SA"/>
          </w:rPr>
          <w:tab/>
        </w:r>
        <w:r w:rsidRPr="004455A7">
          <w:rPr>
            <w:rStyle w:val="Hyperlink"/>
            <w:noProof/>
          </w:rPr>
          <w:t>Schemas</w:t>
        </w:r>
        <w:r>
          <w:rPr>
            <w:noProof/>
            <w:webHidden/>
          </w:rPr>
          <w:tab/>
        </w:r>
        <w:r>
          <w:rPr>
            <w:noProof/>
            <w:webHidden/>
          </w:rPr>
          <w:fldChar w:fldCharType="begin"/>
        </w:r>
        <w:r>
          <w:rPr>
            <w:noProof/>
            <w:webHidden/>
          </w:rPr>
          <w:instrText xml:space="preserve"> PAGEREF _Toc395767763 \h </w:instrText>
        </w:r>
        <w:r>
          <w:rPr>
            <w:noProof/>
            <w:webHidden/>
          </w:rPr>
        </w:r>
        <w:r>
          <w:rPr>
            <w:noProof/>
            <w:webHidden/>
          </w:rPr>
          <w:fldChar w:fldCharType="separate"/>
        </w:r>
        <w:r>
          <w:rPr>
            <w:noProof/>
            <w:webHidden/>
          </w:rPr>
          <w:t>25</w:t>
        </w:r>
        <w:r>
          <w:rPr>
            <w:noProof/>
            <w:webHidden/>
          </w:rPr>
          <w:fldChar w:fldCharType="end"/>
        </w:r>
      </w:hyperlink>
    </w:p>
    <w:p w:rsidR="00774B02" w:rsidRDefault="00774B02">
      <w:pPr>
        <w:pStyle w:val="TOC2"/>
        <w:tabs>
          <w:tab w:val="left" w:pos="800"/>
        </w:tabs>
        <w:rPr>
          <w:rFonts w:asciiTheme="minorHAnsi" w:eastAsiaTheme="minorEastAsia" w:hAnsiTheme="minorHAnsi" w:cstheme="minorBidi"/>
          <w:noProof/>
          <w:sz w:val="22"/>
          <w:szCs w:val="22"/>
          <w:lang w:bidi="ar-SA"/>
        </w:rPr>
      </w:pPr>
      <w:hyperlink w:anchor="_Toc395767764" w:history="1">
        <w:r w:rsidRPr="004455A7">
          <w:rPr>
            <w:rStyle w:val="Hyperlink"/>
            <w:noProof/>
          </w:rPr>
          <w:t>3.1</w:t>
        </w:r>
        <w:r>
          <w:rPr>
            <w:rFonts w:asciiTheme="minorHAnsi" w:eastAsiaTheme="minorEastAsia" w:hAnsiTheme="minorHAnsi" w:cstheme="minorBidi"/>
            <w:noProof/>
            <w:sz w:val="22"/>
            <w:szCs w:val="22"/>
            <w:lang w:bidi="ar-SA"/>
          </w:rPr>
          <w:tab/>
        </w:r>
        <w:r w:rsidRPr="004455A7">
          <w:rPr>
            <w:rStyle w:val="Hyperlink"/>
            <w:noProof/>
          </w:rPr>
          <w:t>Energistics</w:t>
        </w:r>
        <w:r>
          <w:rPr>
            <w:noProof/>
            <w:webHidden/>
          </w:rPr>
          <w:tab/>
        </w:r>
        <w:r>
          <w:rPr>
            <w:noProof/>
            <w:webHidden/>
          </w:rPr>
          <w:fldChar w:fldCharType="begin"/>
        </w:r>
        <w:r>
          <w:rPr>
            <w:noProof/>
            <w:webHidden/>
          </w:rPr>
          <w:instrText xml:space="preserve"> PAGEREF _Toc395767764 \h </w:instrText>
        </w:r>
        <w:r>
          <w:rPr>
            <w:noProof/>
            <w:webHidden/>
          </w:rPr>
        </w:r>
        <w:r>
          <w:rPr>
            <w:noProof/>
            <w:webHidden/>
          </w:rPr>
          <w:fldChar w:fldCharType="separate"/>
        </w:r>
        <w:r>
          <w:rPr>
            <w:noProof/>
            <w:webHidden/>
          </w:rPr>
          <w:t>25</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65" w:history="1">
        <w:r w:rsidRPr="004455A7">
          <w:rPr>
            <w:rStyle w:val="Hyperlink"/>
            <w:noProof/>
          </w:rPr>
          <w:t>3.1.1</w:t>
        </w:r>
        <w:r>
          <w:rPr>
            <w:rFonts w:asciiTheme="minorHAnsi" w:eastAsiaTheme="minorEastAsia" w:hAnsiTheme="minorHAnsi" w:cstheme="minorBidi"/>
            <w:noProof/>
            <w:sz w:val="22"/>
            <w:szCs w:val="22"/>
            <w:lang w:bidi="ar-SA"/>
          </w:rPr>
          <w:tab/>
        </w:r>
        <w:r w:rsidRPr="004455A7">
          <w:rPr>
            <w:rStyle w:val="Hyperlink"/>
            <w:noProof/>
          </w:rPr>
          <w:t>Datatypes</w:t>
        </w:r>
        <w:r>
          <w:rPr>
            <w:noProof/>
            <w:webHidden/>
          </w:rPr>
          <w:tab/>
        </w:r>
        <w:r>
          <w:rPr>
            <w:noProof/>
            <w:webHidden/>
          </w:rPr>
          <w:fldChar w:fldCharType="begin"/>
        </w:r>
        <w:r>
          <w:rPr>
            <w:noProof/>
            <w:webHidden/>
          </w:rPr>
          <w:instrText xml:space="preserve"> PAGEREF _Toc395767765 \h </w:instrText>
        </w:r>
        <w:r>
          <w:rPr>
            <w:noProof/>
            <w:webHidden/>
          </w:rPr>
        </w:r>
        <w:r>
          <w:rPr>
            <w:noProof/>
            <w:webHidden/>
          </w:rPr>
          <w:fldChar w:fldCharType="separate"/>
        </w:r>
        <w:r>
          <w:rPr>
            <w:noProof/>
            <w:webHidden/>
          </w:rPr>
          <w:t>26</w:t>
        </w:r>
        <w:r>
          <w:rPr>
            <w:noProof/>
            <w:webHidden/>
          </w:rPr>
          <w:fldChar w:fldCharType="end"/>
        </w:r>
      </w:hyperlink>
    </w:p>
    <w:p w:rsidR="00774B02" w:rsidRDefault="00774B02">
      <w:pPr>
        <w:pStyle w:val="TOC3"/>
        <w:tabs>
          <w:tab w:val="left" w:pos="1200"/>
        </w:tabs>
        <w:rPr>
          <w:rFonts w:asciiTheme="minorHAnsi" w:eastAsiaTheme="minorEastAsia" w:hAnsiTheme="minorHAnsi" w:cstheme="minorBidi"/>
          <w:noProof/>
          <w:sz w:val="22"/>
          <w:szCs w:val="22"/>
          <w:lang w:bidi="ar-SA"/>
        </w:rPr>
      </w:pPr>
      <w:hyperlink w:anchor="_Toc395767766" w:history="1">
        <w:r w:rsidRPr="004455A7">
          <w:rPr>
            <w:rStyle w:val="Hyperlink"/>
            <w:noProof/>
          </w:rPr>
          <w:t>3.1.2</w:t>
        </w:r>
        <w:r>
          <w:rPr>
            <w:rFonts w:asciiTheme="minorHAnsi" w:eastAsiaTheme="minorEastAsia" w:hAnsiTheme="minorHAnsi" w:cstheme="minorBidi"/>
            <w:noProof/>
            <w:sz w:val="22"/>
            <w:szCs w:val="22"/>
            <w:lang w:bidi="ar-SA"/>
          </w:rPr>
          <w:tab/>
        </w:r>
        <w:r w:rsidRPr="004455A7">
          <w:rPr>
            <w:rStyle w:val="Hyperlink"/>
            <w:noProof/>
          </w:rPr>
          <w:t>Protocol</w:t>
        </w:r>
        <w:r>
          <w:rPr>
            <w:noProof/>
            <w:webHidden/>
          </w:rPr>
          <w:tab/>
        </w:r>
        <w:r>
          <w:rPr>
            <w:noProof/>
            <w:webHidden/>
          </w:rPr>
          <w:fldChar w:fldCharType="begin"/>
        </w:r>
        <w:r>
          <w:rPr>
            <w:noProof/>
            <w:webHidden/>
          </w:rPr>
          <w:instrText xml:space="preserve"> PAGEREF _Toc395767766 \h </w:instrText>
        </w:r>
        <w:r>
          <w:rPr>
            <w:noProof/>
            <w:webHidden/>
          </w:rPr>
        </w:r>
        <w:r>
          <w:rPr>
            <w:noProof/>
            <w:webHidden/>
          </w:rPr>
          <w:fldChar w:fldCharType="separate"/>
        </w:r>
        <w:r>
          <w:rPr>
            <w:noProof/>
            <w:webHidden/>
          </w:rPr>
          <w:t>40</w:t>
        </w:r>
        <w:r>
          <w:rPr>
            <w:noProof/>
            <w:webHidden/>
          </w:rPr>
          <w:fldChar w:fldCharType="end"/>
        </w:r>
      </w:hyperlink>
    </w:p>
    <w:p w:rsidR="008B714F" w:rsidRDefault="009760B3" w:rsidP="000857C3">
      <w:r>
        <w:fldChar w:fldCharType="end"/>
      </w:r>
    </w:p>
    <w:p w:rsidR="003B4380" w:rsidRDefault="008B714F" w:rsidP="00774B02">
      <w:pPr>
        <w:pStyle w:val="eaDocXSection"/>
        <w:jc w:val="both"/>
      </w:pPr>
      <w:bookmarkStart w:id="7" w:name="INSERT_Introduction"/>
      <w:r>
        <w:t>Section: Introduction</w:t>
      </w:r>
    </w:p>
    <w:p w:rsidR="00774B02" w:rsidRPr="00774B02" w:rsidRDefault="00774B02" w:rsidP="00774B02">
      <w:pPr>
        <w:pStyle w:val="Heading1"/>
        <w:rPr>
          <w:lang w:val="es-MX" w:bidi="ar-SA"/>
        </w:rPr>
      </w:pPr>
      <w:bookmarkStart w:id="8" w:name="_Toc395767744"/>
      <w:bookmarkEnd w:id="7"/>
      <w:proofErr w:type="spellStart"/>
      <w:r w:rsidRPr="00774B02">
        <w:rPr>
          <w:lang w:val="es-MX"/>
        </w:rPr>
        <w:lastRenderedPageBreak/>
        <w:t>Introduction</w:t>
      </w:r>
      <w:bookmarkEnd w:id="8"/>
      <w:proofErr w:type="spellEnd"/>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pStyle w:val="Heading2"/>
      </w:pPr>
      <w:bookmarkStart w:id="9" w:name="_Toc395767745"/>
      <w:r>
        <w:t>Document Conventions</w:t>
      </w:r>
      <w:bookmarkEnd w:id="9"/>
    </w:p>
    <w:tbl>
      <w:tblPr>
        <w:tblW w:w="9360" w:type="dxa"/>
        <w:tblInd w:w="51" w:type="dxa"/>
        <w:tblLayout w:type="fixed"/>
        <w:tblCellMar>
          <w:top w:w="58" w:type="dxa"/>
          <w:left w:w="115" w:type="dxa"/>
          <w:bottom w:w="58" w:type="dxa"/>
          <w:right w:w="115" w:type="dxa"/>
        </w:tblCellMar>
        <w:tblLook w:val="0000" w:firstRow="0" w:lastRow="0" w:firstColumn="0" w:lastColumn="0" w:noHBand="0" w:noVBand="0"/>
      </w:tblPr>
      <w:tblGrid>
        <w:gridCol w:w="2700"/>
        <w:gridCol w:w="6660"/>
      </w:tblGrid>
      <w:tr w:rsidR="00774B02">
        <w:trPr>
          <w:tblHeader/>
        </w:trPr>
        <w:tc>
          <w:tcPr>
            <w:tcW w:w="2700" w:type="dxa"/>
            <w:tcBorders>
              <w:top w:val="single" w:sz="4" w:space="0" w:color="000000"/>
              <w:left w:val="single" w:sz="4" w:space="0" w:color="000000"/>
              <w:bottom w:val="single" w:sz="4" w:space="0" w:color="000000"/>
              <w:right w:val="single" w:sz="4" w:space="0" w:color="000000"/>
            </w:tcBorders>
            <w:shd w:val="clear" w:color="auto" w:fill="C4BC96"/>
            <w:tcMar>
              <w:top w:w="3" w:type="dxa"/>
              <w:left w:w="58" w:type="dxa"/>
              <w:bottom w:w="58" w:type="dxa"/>
              <w:right w:w="115" w:type="dxa"/>
            </w:tcMar>
          </w:tcPr>
          <w:p w:rsidR="00774B02" w:rsidRDefault="00774B02">
            <w:pPr>
              <w:pStyle w:val="BodyText2"/>
              <w:tabs>
                <w:tab w:val="center" w:pos="1692"/>
              </w:tabs>
              <w:spacing w:after="60" w:line="240" w:lineRule="auto"/>
              <w:rPr>
                <w:rFonts w:cs="Arial"/>
                <w:b/>
                <w:sz w:val="20"/>
                <w:szCs w:val="20"/>
                <w:lang w:val="en-US"/>
              </w:rPr>
            </w:pPr>
            <w:r>
              <w:rPr>
                <w:rFonts w:cs="Arial"/>
                <w:b/>
                <w:sz w:val="20"/>
                <w:szCs w:val="20"/>
                <w:lang w:val="en-US"/>
              </w:rPr>
              <w:t>Example</w:t>
            </w:r>
            <w:r>
              <w:rPr>
                <w:rFonts w:cs="Arial"/>
                <w:b/>
                <w:sz w:val="20"/>
                <w:szCs w:val="20"/>
                <w:lang w:val="en-US"/>
              </w:rPr>
              <w:tab/>
            </w:r>
          </w:p>
        </w:tc>
        <w:tc>
          <w:tcPr>
            <w:tcW w:w="6660" w:type="dxa"/>
            <w:tcBorders>
              <w:top w:val="single" w:sz="4" w:space="0" w:color="000000"/>
              <w:left w:val="single" w:sz="4" w:space="0" w:color="000000"/>
              <w:bottom w:val="single" w:sz="4" w:space="0" w:color="000000"/>
              <w:right w:val="single" w:sz="4" w:space="0" w:color="000000"/>
            </w:tcBorders>
            <w:shd w:val="clear" w:color="auto" w:fill="C4BC96"/>
            <w:tcMar>
              <w:top w:w="3" w:type="dxa"/>
              <w:left w:w="58" w:type="dxa"/>
              <w:bottom w:w="58" w:type="dxa"/>
              <w:right w:w="115" w:type="dxa"/>
            </w:tcMar>
          </w:tcPr>
          <w:p w:rsidR="00774B02" w:rsidRDefault="00774B02">
            <w:pPr>
              <w:pStyle w:val="BodyText2"/>
              <w:spacing w:after="60" w:line="240" w:lineRule="auto"/>
              <w:rPr>
                <w:rFonts w:cs="Arial"/>
                <w:b/>
                <w:sz w:val="20"/>
                <w:lang w:val="en-US"/>
              </w:rPr>
            </w:pPr>
            <w:r>
              <w:rPr>
                <w:rFonts w:cs="Arial"/>
                <w:b/>
                <w:sz w:val="20"/>
                <w:lang w:val="en-US"/>
              </w:rPr>
              <w:t>Description</w:t>
            </w:r>
          </w:p>
        </w:tc>
      </w:tr>
      <w:tr w:rsidR="00774B02">
        <w:tc>
          <w:tcPr>
            <w:tcW w:w="270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rFonts w:ascii="Courier New" w:hAnsi="Courier New"/>
                <w:szCs w:val="24"/>
              </w:rPr>
            </w:pPr>
            <w:r>
              <w:rPr>
                <w:rFonts w:ascii="Courier New" w:hAnsi="Courier New"/>
                <w:szCs w:val="24"/>
              </w:rPr>
              <w:t>&lt;</w:t>
            </w:r>
            <w:proofErr w:type="spellStart"/>
            <w:r>
              <w:rPr>
                <w:rFonts w:ascii="Courier New" w:hAnsi="Courier New"/>
                <w:szCs w:val="24"/>
              </w:rPr>
              <w:t>productVolumes</w:t>
            </w:r>
            <w:proofErr w:type="spellEnd"/>
            <w:r>
              <w:rPr>
                <w:rFonts w:ascii="Courier New" w:hAnsi="Courier New"/>
                <w:szCs w:val="24"/>
              </w:rPr>
              <w:t>&gt;</w:t>
            </w:r>
          </w:p>
        </w:tc>
        <w:tc>
          <w:tcPr>
            <w:tcW w:w="666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This font and color are used for code samples, examples, display text, error messages, parameter values or the value of XML elements and attributes, and XML examples.</w:t>
            </w:r>
          </w:p>
        </w:tc>
      </w:tr>
      <w:tr w:rsidR="00774B02">
        <w:tc>
          <w:tcPr>
            <w:tcW w:w="270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b/>
                <w:szCs w:val="24"/>
              </w:rPr>
            </w:pPr>
            <w:r>
              <w:rPr>
                <w:b/>
                <w:szCs w:val="24"/>
              </w:rPr>
              <w:t>File + Open</w:t>
            </w:r>
          </w:p>
        </w:tc>
        <w:tc>
          <w:tcPr>
            <w:tcW w:w="666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 xml:space="preserve">In syntax, words you are instructed to type appear in bold. In text, bold is used to identify the names of data types, menus, menu options, dialog boxes, and other named items in the user interface. </w:t>
            </w:r>
          </w:p>
        </w:tc>
      </w:tr>
      <w:tr w:rsidR="00774B02">
        <w:tc>
          <w:tcPr>
            <w:tcW w:w="270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ENTER</w:t>
            </w:r>
          </w:p>
        </w:tc>
        <w:tc>
          <w:tcPr>
            <w:tcW w:w="666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Capital letters are used for the names of keys and key sequences, such as ENTER and CTRL+R.</w:t>
            </w:r>
          </w:p>
        </w:tc>
      </w:tr>
      <w:tr w:rsidR="00774B02">
        <w:tc>
          <w:tcPr>
            <w:tcW w:w="270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ALT + F1</w:t>
            </w:r>
          </w:p>
        </w:tc>
        <w:tc>
          <w:tcPr>
            <w:tcW w:w="666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A plus sign (+) between key names indicates a combination of keys or menu item selections. For example, ALT + F1 means to hold down the ALT key while pressing the F1 key.</w:t>
            </w:r>
          </w:p>
        </w:tc>
      </w:tr>
      <w:tr w:rsidR="00774B02">
        <w:tc>
          <w:tcPr>
            <w:tcW w:w="270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proofErr w:type="spellStart"/>
            <w:r>
              <w:rPr>
                <w:i/>
                <w:szCs w:val="24"/>
              </w:rPr>
              <w:t>dTimCurrent</w:t>
            </w:r>
            <w:proofErr w:type="spellEnd"/>
          </w:p>
        </w:tc>
        <w:tc>
          <w:tcPr>
            <w:tcW w:w="6660" w:type="dxa"/>
            <w:tcBorders>
              <w:top w:val="single" w:sz="4" w:space="0" w:color="000000"/>
              <w:left w:val="single" w:sz="4" w:space="0" w:color="000000"/>
              <w:bottom w:val="single" w:sz="4" w:space="0" w:color="000000"/>
              <w:right w:val="single" w:sz="4" w:space="0" w:color="000000"/>
            </w:tcBorders>
            <w:tcMar>
              <w:top w:w="3" w:type="dxa"/>
              <w:left w:w="58" w:type="dxa"/>
              <w:bottom w:w="58" w:type="dxa"/>
              <w:right w:w="115" w:type="dxa"/>
            </w:tcMar>
          </w:tcPr>
          <w:p w:rsidR="00774B02" w:rsidRDefault="00774B02">
            <w:pPr>
              <w:rPr>
                <w:szCs w:val="24"/>
              </w:rPr>
            </w:pPr>
            <w:r>
              <w:rPr>
                <w:szCs w:val="24"/>
              </w:rPr>
              <w:t>Italic font is used when referring to file names, class names and methods, parameter names, variables, or the names of XML elements and attributes.</w:t>
            </w:r>
          </w:p>
        </w:tc>
      </w:tr>
    </w:tbl>
    <w:p w:rsidR="00774B02" w:rsidRDefault="00774B02">
      <w:pPr>
        <w:rPr>
          <w:szCs w:val="24"/>
        </w:rPr>
      </w:pPr>
    </w:p>
    <w:p w:rsidR="00774B02" w:rsidRDefault="00774B02">
      <w:pPr>
        <w:spacing w:before="360" w:line="262" w:lineRule="atLeast"/>
        <w:outlineLvl w:val="1"/>
        <w:rPr>
          <w:rFonts w:ascii="Helvetica" w:hAnsi="Helvetica"/>
          <w:b/>
          <w:sz w:val="34"/>
          <w:szCs w:val="24"/>
        </w:rPr>
      </w:pPr>
      <w:r>
        <w:rPr>
          <w:rFonts w:ascii="Helvetica" w:hAnsi="Helvetica"/>
          <w:b/>
          <w:sz w:val="34"/>
          <w:szCs w:val="24"/>
        </w:rPr>
        <w:br w:type="page"/>
      </w:r>
      <w:bookmarkStart w:id="10" w:name="_Toc395767746"/>
      <w:r>
        <w:rPr>
          <w:rFonts w:ascii="Helvetica" w:hAnsi="Helvetica"/>
          <w:b/>
          <w:sz w:val="34"/>
          <w:szCs w:val="24"/>
        </w:rPr>
        <w:lastRenderedPageBreak/>
        <w:t>Stability Index</w:t>
      </w:r>
      <w:bookmarkEnd w:id="10"/>
    </w:p>
    <w:p w:rsidR="00774B02" w:rsidRDefault="00774B02">
      <w:pPr>
        <w:spacing w:after="352" w:line="330" w:lineRule="atLeast"/>
        <w:rPr>
          <w:rFonts w:ascii="Georgia" w:hAnsi="Georgia"/>
          <w:sz w:val="23"/>
          <w:szCs w:val="24"/>
        </w:rPr>
      </w:pPr>
      <w:r>
        <w:rPr>
          <w:rFonts w:ascii="Georgia" w:hAnsi="Georgia"/>
          <w:sz w:val="23"/>
          <w:szCs w:val="24"/>
        </w:rPr>
        <w:t>Throughout the documentation, you will see indications of a section's stability. This concept was borrowed from the Node.js API and is intended to allow evolutionary development of the specification, while allowing implementers to use with confidence the portions that are stable.  ETP is still changing, and as it matures, certain parts are more reliable than others. Some are so proven, and so relied upon, that they are unlikely to ever change at all. Others are brand new and experimental, or known to be hazardous and in the process of being redesigned.</w:t>
      </w:r>
    </w:p>
    <w:p w:rsidR="00774B02" w:rsidRDefault="00774B02">
      <w:pPr>
        <w:spacing w:after="352" w:line="330" w:lineRule="atLeast"/>
        <w:rPr>
          <w:rFonts w:ascii="Georgia" w:hAnsi="Georgia"/>
          <w:sz w:val="23"/>
          <w:szCs w:val="24"/>
        </w:rPr>
      </w:pPr>
      <w:r>
        <w:rPr>
          <w:rFonts w:ascii="Georgia" w:hAnsi="Georgia"/>
          <w:sz w:val="23"/>
          <w:szCs w:val="24"/>
        </w:rPr>
        <w:t>The stability indices are as follows:</w:t>
      </w:r>
    </w:p>
    <w:p w:rsidR="00774B02" w:rsidRDefault="00774B02">
      <w:pPr>
        <w:pBdr>
          <w:top w:val="single" w:sz="12" w:space="0" w:color="D60027"/>
          <w:left w:val="single" w:sz="12" w:space="0" w:color="D60027"/>
          <w:bottom w:val="single" w:sz="12" w:space="0" w:color="D60027"/>
          <w:right w:val="single" w:sz="12" w:space="0" w:color="D60027"/>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0</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Deprecated</w:t>
      </w:r>
    </w:p>
    <w:p w:rsidR="00774B02" w:rsidRDefault="00774B02">
      <w:pPr>
        <w:pBdr>
          <w:top w:val="single" w:sz="12" w:space="0" w:color="D60027"/>
          <w:left w:val="single" w:sz="12" w:space="0" w:color="D60027"/>
          <w:bottom w:val="single" w:sz="12" w:space="0" w:color="D60027"/>
          <w:right w:val="single" w:sz="12" w:space="0" w:color="D60027"/>
        </w:pBdr>
        <w:rPr>
          <w:rFonts w:ascii="Consolas" w:hAnsi="Consolas"/>
          <w:color w:val="333333"/>
          <w:sz w:val="21"/>
          <w:szCs w:val="24"/>
        </w:rPr>
      </w:pPr>
      <w:r>
        <w:rPr>
          <w:rFonts w:ascii="Consolas" w:hAnsi="Consolas"/>
          <w:sz w:val="21"/>
          <w:szCs w:val="24"/>
        </w:rPr>
        <w:t>This feature is known to be problematic</w:t>
      </w:r>
      <w:r>
        <w:rPr>
          <w:rFonts w:ascii="Consolas" w:hAnsi="Consolas"/>
          <w:color w:val="333333"/>
          <w:sz w:val="21"/>
          <w:szCs w:val="24"/>
        </w:rPr>
        <w:t>,</w:t>
      </w:r>
      <w:r>
        <w:rPr>
          <w:rFonts w:ascii="Consolas" w:hAnsi="Consolas"/>
          <w:sz w:val="21"/>
          <w:szCs w:val="24"/>
        </w:rPr>
        <w:t xml:space="preserve"> and changes are planned</w:t>
      </w:r>
      <w:r>
        <w:rPr>
          <w:rFonts w:ascii="Consolas" w:hAnsi="Consolas"/>
          <w:color w:val="333333"/>
          <w:sz w:val="21"/>
          <w:szCs w:val="24"/>
        </w:rPr>
        <w:t>.</w:t>
      </w:r>
      <w:r>
        <w:rPr>
          <w:rFonts w:ascii="Consolas" w:hAnsi="Consolas"/>
          <w:sz w:val="21"/>
          <w:szCs w:val="24"/>
        </w:rPr>
        <w:t xml:space="preserve">  Do not rely on it</w:t>
      </w:r>
      <w:r>
        <w:rPr>
          <w:rFonts w:ascii="Consolas" w:hAnsi="Consolas"/>
          <w:color w:val="333333"/>
          <w:sz w:val="21"/>
          <w:szCs w:val="24"/>
        </w:rPr>
        <w:t>.</w:t>
      </w:r>
      <w:r>
        <w:rPr>
          <w:rFonts w:ascii="Consolas" w:hAnsi="Consolas"/>
          <w:sz w:val="21"/>
          <w:szCs w:val="24"/>
        </w:rPr>
        <w:t xml:space="preserve">  Use of the feature may cause warnings</w:t>
      </w:r>
      <w:r>
        <w:rPr>
          <w:rFonts w:ascii="Consolas" w:hAnsi="Consolas"/>
          <w:color w:val="333333"/>
          <w:sz w:val="21"/>
          <w:szCs w:val="24"/>
        </w:rPr>
        <w:t>.</w:t>
      </w:r>
      <w:r>
        <w:rPr>
          <w:rFonts w:ascii="Consolas" w:hAnsi="Consolas"/>
          <w:sz w:val="21"/>
          <w:szCs w:val="24"/>
        </w:rPr>
        <w:t xml:space="preserve">  Backwards compatibility should not be expected</w:t>
      </w:r>
      <w:r>
        <w:rPr>
          <w:rFonts w:ascii="Consolas" w:hAnsi="Consolas"/>
          <w:color w:val="333333"/>
          <w:sz w:val="21"/>
          <w:szCs w:val="24"/>
        </w:rPr>
        <w:t>.</w:t>
      </w:r>
    </w:p>
    <w:p w:rsidR="00774B02" w:rsidRDefault="00774B02">
      <w:pPr>
        <w:pBdr>
          <w:top w:val="single" w:sz="12" w:space="0" w:color="EC5315"/>
          <w:left w:val="single" w:sz="12" w:space="0" w:color="EC5315"/>
          <w:bottom w:val="single" w:sz="12" w:space="0" w:color="EC5315"/>
          <w:right w:val="single" w:sz="12" w:space="0" w:color="EC5315"/>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1</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Experimental</w:t>
      </w:r>
    </w:p>
    <w:p w:rsidR="00774B02" w:rsidRDefault="00774B02">
      <w:pPr>
        <w:pBdr>
          <w:top w:val="single" w:sz="12" w:space="0" w:color="EC5315"/>
          <w:left w:val="single" w:sz="12" w:space="0" w:color="EC5315"/>
          <w:bottom w:val="single" w:sz="12" w:space="0" w:color="EC5315"/>
          <w:right w:val="single" w:sz="12" w:space="0" w:color="EC5315"/>
        </w:pBdr>
        <w:rPr>
          <w:rFonts w:ascii="Consolas" w:hAnsi="Consolas"/>
          <w:sz w:val="21"/>
          <w:szCs w:val="24"/>
        </w:rPr>
      </w:pPr>
      <w:r>
        <w:rPr>
          <w:rFonts w:ascii="Consolas" w:hAnsi="Consolas"/>
          <w:sz w:val="21"/>
          <w:szCs w:val="24"/>
        </w:rPr>
        <w:t>This feature was introduced recently</w:t>
      </w:r>
      <w:r>
        <w:rPr>
          <w:rFonts w:ascii="Consolas" w:hAnsi="Consolas"/>
          <w:color w:val="333333"/>
          <w:sz w:val="21"/>
          <w:szCs w:val="24"/>
        </w:rPr>
        <w:t>,</w:t>
      </w:r>
      <w:r>
        <w:rPr>
          <w:rFonts w:ascii="Consolas" w:hAnsi="Consolas"/>
          <w:sz w:val="21"/>
          <w:szCs w:val="24"/>
        </w:rPr>
        <w:t xml:space="preserve"> and may change or be removed </w:t>
      </w:r>
      <w:r>
        <w:rPr>
          <w:rFonts w:ascii="Consolas" w:hAnsi="Consolas"/>
          <w:color w:val="CC9966"/>
          <w:sz w:val="21"/>
          <w:szCs w:val="24"/>
        </w:rPr>
        <w:t>in</w:t>
      </w:r>
      <w:r>
        <w:rPr>
          <w:rFonts w:ascii="Consolas" w:hAnsi="Consolas"/>
          <w:sz w:val="21"/>
          <w:szCs w:val="24"/>
        </w:rPr>
        <w:t xml:space="preserve"> future versions</w:t>
      </w:r>
      <w:r>
        <w:rPr>
          <w:rFonts w:ascii="Consolas" w:hAnsi="Consolas"/>
          <w:color w:val="333333"/>
          <w:sz w:val="21"/>
          <w:szCs w:val="24"/>
        </w:rPr>
        <w:t>.</w:t>
      </w:r>
      <w:r>
        <w:rPr>
          <w:rFonts w:ascii="Consolas" w:hAnsi="Consolas"/>
          <w:sz w:val="21"/>
          <w:szCs w:val="24"/>
        </w:rPr>
        <w:t xml:space="preserve">  Please </w:t>
      </w:r>
      <w:r>
        <w:rPr>
          <w:rFonts w:ascii="Consolas" w:hAnsi="Consolas"/>
          <w:color w:val="CC9966"/>
          <w:sz w:val="21"/>
          <w:szCs w:val="24"/>
        </w:rPr>
        <w:t>try</w:t>
      </w:r>
      <w:r>
        <w:rPr>
          <w:rFonts w:ascii="Consolas" w:hAnsi="Consolas"/>
          <w:sz w:val="21"/>
          <w:szCs w:val="24"/>
        </w:rPr>
        <w:t xml:space="preserve"> it out and provide feedback</w:t>
      </w:r>
      <w:r>
        <w:rPr>
          <w:rFonts w:ascii="Consolas" w:hAnsi="Consolas"/>
          <w:color w:val="333333"/>
          <w:sz w:val="21"/>
          <w:szCs w:val="24"/>
        </w:rPr>
        <w:t xml:space="preserve">. </w:t>
      </w:r>
      <w:r>
        <w:rPr>
          <w:rFonts w:ascii="Consolas" w:hAnsi="Consolas"/>
          <w:sz w:val="21"/>
          <w:szCs w:val="24"/>
        </w:rPr>
        <w:t>If it addresses a use</w:t>
      </w:r>
      <w:r>
        <w:rPr>
          <w:rFonts w:ascii="Consolas" w:hAnsi="Consolas"/>
          <w:color w:val="333333"/>
          <w:sz w:val="21"/>
          <w:szCs w:val="24"/>
        </w:rPr>
        <w:t>-</w:t>
      </w:r>
      <w:r>
        <w:rPr>
          <w:rFonts w:ascii="Consolas" w:hAnsi="Consolas"/>
          <w:color w:val="CC9966"/>
          <w:sz w:val="21"/>
          <w:szCs w:val="24"/>
        </w:rPr>
        <w:t>case</w:t>
      </w:r>
      <w:r>
        <w:rPr>
          <w:rFonts w:ascii="Consolas" w:hAnsi="Consolas"/>
          <w:sz w:val="21"/>
          <w:szCs w:val="24"/>
        </w:rPr>
        <w:t xml:space="preserve"> that is important to you</w:t>
      </w:r>
      <w:r>
        <w:rPr>
          <w:rFonts w:ascii="Consolas" w:hAnsi="Consolas"/>
          <w:color w:val="333333"/>
          <w:sz w:val="21"/>
          <w:szCs w:val="24"/>
        </w:rPr>
        <w:t>,</w:t>
      </w:r>
      <w:r>
        <w:rPr>
          <w:rFonts w:ascii="Consolas" w:hAnsi="Consolas"/>
          <w:sz w:val="21"/>
          <w:szCs w:val="24"/>
        </w:rPr>
        <w:t xml:space="preserve"> tell the node core team</w:t>
      </w:r>
      <w:r>
        <w:rPr>
          <w:rFonts w:ascii="Consolas" w:hAnsi="Consolas"/>
          <w:color w:val="333333"/>
          <w:sz w:val="21"/>
          <w:szCs w:val="24"/>
        </w:rPr>
        <w:t>.</w:t>
      </w:r>
    </w:p>
    <w:p w:rsidR="00774B02" w:rsidRDefault="00774B02">
      <w:pPr>
        <w:pBdr>
          <w:top w:val="single" w:sz="12" w:space="0" w:color="FFD700"/>
          <w:left w:val="single" w:sz="12" w:space="0" w:color="FFD700"/>
          <w:bottom w:val="single" w:sz="12" w:space="0" w:color="FFD700"/>
          <w:right w:val="single" w:sz="12" w:space="0" w:color="FFD700"/>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2</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Unstable</w:t>
      </w:r>
    </w:p>
    <w:p w:rsidR="00774B02" w:rsidRDefault="00774B02">
      <w:pPr>
        <w:pBdr>
          <w:top w:val="single" w:sz="12" w:space="0" w:color="FFD700"/>
          <w:left w:val="single" w:sz="12" w:space="0" w:color="FFD700"/>
          <w:bottom w:val="single" w:sz="12" w:space="0" w:color="FFD700"/>
          <w:right w:val="single" w:sz="12" w:space="0" w:color="FFD700"/>
        </w:pBdr>
        <w:rPr>
          <w:rFonts w:ascii="Consolas" w:hAnsi="Consolas"/>
          <w:sz w:val="21"/>
          <w:szCs w:val="24"/>
        </w:rPr>
      </w:pPr>
      <w:r>
        <w:rPr>
          <w:rFonts w:ascii="Consolas" w:hAnsi="Consolas"/>
          <w:sz w:val="21"/>
          <w:szCs w:val="24"/>
        </w:rPr>
        <w:t xml:space="preserve">The API is </w:t>
      </w:r>
      <w:r>
        <w:rPr>
          <w:rFonts w:ascii="Consolas" w:hAnsi="Consolas"/>
          <w:color w:val="CC9966"/>
          <w:sz w:val="21"/>
          <w:szCs w:val="24"/>
        </w:rPr>
        <w:t>in</w:t>
      </w:r>
      <w:r>
        <w:rPr>
          <w:rFonts w:ascii="Consolas" w:hAnsi="Consolas"/>
          <w:sz w:val="21"/>
          <w:szCs w:val="24"/>
        </w:rPr>
        <w:t xml:space="preserve"> the process of settling</w:t>
      </w:r>
      <w:r>
        <w:rPr>
          <w:rFonts w:ascii="Consolas" w:hAnsi="Consolas"/>
          <w:color w:val="333333"/>
          <w:sz w:val="21"/>
          <w:szCs w:val="24"/>
        </w:rPr>
        <w:t>,</w:t>
      </w:r>
      <w:r>
        <w:rPr>
          <w:rFonts w:ascii="Consolas" w:hAnsi="Consolas"/>
          <w:sz w:val="21"/>
          <w:szCs w:val="24"/>
        </w:rPr>
        <w:t xml:space="preserve"> but has not yet had sufficient real</w:t>
      </w:r>
      <w:r>
        <w:rPr>
          <w:rFonts w:ascii="Consolas" w:hAnsi="Consolas"/>
          <w:color w:val="333333"/>
          <w:sz w:val="21"/>
          <w:szCs w:val="24"/>
        </w:rPr>
        <w:t>-</w:t>
      </w:r>
      <w:r>
        <w:rPr>
          <w:rFonts w:ascii="Consolas" w:hAnsi="Consolas"/>
          <w:sz w:val="21"/>
          <w:szCs w:val="24"/>
        </w:rPr>
        <w:t>world testing to be considered stable</w:t>
      </w:r>
      <w:r>
        <w:rPr>
          <w:rFonts w:ascii="Consolas" w:hAnsi="Consolas"/>
          <w:color w:val="333333"/>
          <w:sz w:val="21"/>
          <w:szCs w:val="24"/>
        </w:rPr>
        <w:t>.</w:t>
      </w:r>
      <w:r>
        <w:rPr>
          <w:rFonts w:ascii="Consolas" w:hAnsi="Consolas"/>
          <w:sz w:val="21"/>
          <w:szCs w:val="24"/>
        </w:rPr>
        <w:t xml:space="preserve"> Backwards</w:t>
      </w:r>
      <w:r>
        <w:rPr>
          <w:rFonts w:ascii="Consolas" w:hAnsi="Consolas"/>
          <w:color w:val="333333"/>
          <w:sz w:val="21"/>
          <w:szCs w:val="24"/>
        </w:rPr>
        <w:t>-</w:t>
      </w:r>
      <w:r>
        <w:rPr>
          <w:rFonts w:ascii="Consolas" w:hAnsi="Consolas"/>
          <w:sz w:val="21"/>
          <w:szCs w:val="24"/>
        </w:rPr>
        <w:t xml:space="preserve">compatibility will be maintained </w:t>
      </w:r>
      <w:r>
        <w:rPr>
          <w:rFonts w:ascii="Consolas" w:hAnsi="Consolas"/>
          <w:color w:val="CC9966"/>
          <w:sz w:val="21"/>
          <w:szCs w:val="24"/>
        </w:rPr>
        <w:t>if</w:t>
      </w:r>
      <w:r>
        <w:rPr>
          <w:rFonts w:ascii="Consolas" w:hAnsi="Consolas"/>
          <w:sz w:val="21"/>
          <w:szCs w:val="24"/>
        </w:rPr>
        <w:t xml:space="preserve"> reasonable</w:t>
      </w:r>
      <w:r>
        <w:rPr>
          <w:rFonts w:ascii="Consolas" w:hAnsi="Consolas"/>
          <w:color w:val="333333"/>
          <w:sz w:val="21"/>
          <w:szCs w:val="24"/>
        </w:rPr>
        <w:t>.</w:t>
      </w:r>
    </w:p>
    <w:p w:rsidR="00774B02" w:rsidRDefault="00774B02">
      <w:pPr>
        <w:pBdr>
          <w:top w:val="single" w:sz="12" w:space="0" w:color="AEC516"/>
          <w:left w:val="single" w:sz="12" w:space="0" w:color="AEC516"/>
          <w:bottom w:val="single" w:sz="12" w:space="0" w:color="AEC516"/>
          <w:right w:val="single" w:sz="12" w:space="0" w:color="AEC516"/>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3</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Stable</w:t>
      </w:r>
    </w:p>
    <w:p w:rsidR="00774B02" w:rsidRDefault="00774B02">
      <w:pPr>
        <w:pBdr>
          <w:top w:val="single" w:sz="12" w:space="0" w:color="AEC516"/>
          <w:left w:val="single" w:sz="12" w:space="0" w:color="AEC516"/>
          <w:bottom w:val="single" w:sz="12" w:space="0" w:color="AEC516"/>
          <w:right w:val="single" w:sz="12" w:space="0" w:color="AEC516"/>
        </w:pBdr>
        <w:rPr>
          <w:rFonts w:ascii="Consolas" w:hAnsi="Consolas"/>
          <w:sz w:val="21"/>
          <w:szCs w:val="24"/>
        </w:rPr>
      </w:pPr>
      <w:r>
        <w:rPr>
          <w:rFonts w:ascii="Consolas" w:hAnsi="Consolas"/>
          <w:sz w:val="21"/>
          <w:szCs w:val="24"/>
        </w:rPr>
        <w:t>The API has proven satisfactory</w:t>
      </w:r>
      <w:r>
        <w:rPr>
          <w:rFonts w:ascii="Consolas" w:hAnsi="Consolas"/>
          <w:color w:val="333333"/>
          <w:sz w:val="21"/>
          <w:szCs w:val="24"/>
        </w:rPr>
        <w:t>,</w:t>
      </w:r>
      <w:r>
        <w:rPr>
          <w:rFonts w:ascii="Consolas" w:hAnsi="Consolas"/>
          <w:sz w:val="21"/>
          <w:szCs w:val="24"/>
        </w:rPr>
        <w:t xml:space="preserve"> but cleanup </w:t>
      </w:r>
      <w:r>
        <w:rPr>
          <w:rFonts w:ascii="Consolas" w:hAnsi="Consolas"/>
          <w:color w:val="CC9966"/>
          <w:sz w:val="21"/>
          <w:szCs w:val="24"/>
        </w:rPr>
        <w:t>in</w:t>
      </w:r>
      <w:r>
        <w:rPr>
          <w:rFonts w:ascii="Consolas" w:hAnsi="Consolas"/>
          <w:sz w:val="21"/>
          <w:szCs w:val="24"/>
        </w:rPr>
        <w:t xml:space="preserve"> the underlying code may cause minor changes</w:t>
      </w:r>
      <w:r>
        <w:rPr>
          <w:rFonts w:ascii="Consolas" w:hAnsi="Consolas"/>
          <w:color w:val="333333"/>
          <w:sz w:val="21"/>
          <w:szCs w:val="24"/>
        </w:rPr>
        <w:t>.</w:t>
      </w:r>
      <w:r>
        <w:rPr>
          <w:rFonts w:ascii="Consolas" w:hAnsi="Consolas"/>
          <w:sz w:val="21"/>
          <w:szCs w:val="24"/>
        </w:rPr>
        <w:t xml:space="preserve">  Backwards</w:t>
      </w:r>
      <w:r>
        <w:rPr>
          <w:rFonts w:ascii="Consolas" w:hAnsi="Consolas"/>
          <w:color w:val="333333"/>
          <w:sz w:val="21"/>
          <w:szCs w:val="24"/>
        </w:rPr>
        <w:t>-</w:t>
      </w:r>
      <w:r>
        <w:rPr>
          <w:rFonts w:ascii="Consolas" w:hAnsi="Consolas"/>
          <w:sz w:val="21"/>
          <w:szCs w:val="24"/>
        </w:rPr>
        <w:t>compatibility is guaranteed</w:t>
      </w:r>
      <w:r>
        <w:rPr>
          <w:rFonts w:ascii="Consolas" w:hAnsi="Consolas"/>
          <w:color w:val="333333"/>
          <w:sz w:val="21"/>
          <w:szCs w:val="24"/>
        </w:rPr>
        <w:t>.</w:t>
      </w:r>
    </w:p>
    <w:p w:rsidR="00774B02" w:rsidRDefault="00774B02">
      <w:pPr>
        <w:pBdr>
          <w:top w:val="single" w:sz="12" w:space="0" w:color="009431"/>
          <w:left w:val="single" w:sz="12" w:space="0" w:color="009431"/>
          <w:bottom w:val="single" w:sz="12" w:space="0" w:color="009431"/>
          <w:right w:val="single" w:sz="12" w:space="0" w:color="009431"/>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4</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API Frozen</w:t>
      </w:r>
    </w:p>
    <w:p w:rsidR="00774B02" w:rsidRDefault="00774B02">
      <w:pPr>
        <w:pBdr>
          <w:top w:val="single" w:sz="12" w:space="0" w:color="009431"/>
          <w:left w:val="single" w:sz="12" w:space="0" w:color="009431"/>
          <w:bottom w:val="single" w:sz="12" w:space="0" w:color="009431"/>
          <w:right w:val="single" w:sz="12" w:space="0" w:color="009431"/>
        </w:pBdr>
        <w:rPr>
          <w:rFonts w:ascii="Consolas" w:hAnsi="Consolas"/>
          <w:sz w:val="21"/>
          <w:szCs w:val="24"/>
        </w:rPr>
      </w:pPr>
      <w:r>
        <w:rPr>
          <w:rFonts w:ascii="Consolas" w:hAnsi="Consolas"/>
          <w:sz w:val="21"/>
          <w:szCs w:val="24"/>
        </w:rPr>
        <w:t xml:space="preserve">This API has been tested extensively </w:t>
      </w:r>
      <w:r>
        <w:rPr>
          <w:rFonts w:ascii="Consolas" w:hAnsi="Consolas"/>
          <w:color w:val="CC9966"/>
          <w:sz w:val="21"/>
          <w:szCs w:val="24"/>
        </w:rPr>
        <w:t>in</w:t>
      </w:r>
      <w:r>
        <w:rPr>
          <w:rFonts w:ascii="Consolas" w:hAnsi="Consolas"/>
          <w:sz w:val="21"/>
          <w:szCs w:val="24"/>
        </w:rPr>
        <w:t xml:space="preserve"> production and is unlikely to ever have to change</w:t>
      </w:r>
      <w:r>
        <w:rPr>
          <w:rFonts w:ascii="Consolas" w:hAnsi="Consolas"/>
          <w:color w:val="333333"/>
          <w:sz w:val="21"/>
          <w:szCs w:val="24"/>
        </w:rPr>
        <w:t>.</w:t>
      </w:r>
    </w:p>
    <w:p w:rsidR="00774B02" w:rsidRDefault="00774B02">
      <w:pPr>
        <w:pBdr>
          <w:top w:val="single" w:sz="12" w:space="0" w:color="0084B6"/>
          <w:left w:val="single" w:sz="12" w:space="0" w:color="0084B6"/>
          <w:bottom w:val="single" w:sz="12" w:space="0" w:color="0084B6"/>
          <w:right w:val="single" w:sz="12" w:space="0" w:color="0084B6"/>
        </w:pBdr>
        <w:rPr>
          <w:rFonts w:ascii="Consolas" w:hAnsi="Consolas"/>
          <w:sz w:val="21"/>
          <w:szCs w:val="24"/>
        </w:rPr>
      </w:pPr>
      <w:r>
        <w:rPr>
          <w:rFonts w:ascii="Consolas" w:hAnsi="Consolas"/>
          <w:sz w:val="21"/>
          <w:szCs w:val="24"/>
        </w:rPr>
        <w:t>Stability</w:t>
      </w:r>
      <w:r>
        <w:rPr>
          <w:rFonts w:ascii="Consolas" w:hAnsi="Consolas"/>
          <w:color w:val="333333"/>
          <w:sz w:val="21"/>
          <w:szCs w:val="24"/>
        </w:rPr>
        <w:t>:</w:t>
      </w:r>
      <w:r>
        <w:rPr>
          <w:rFonts w:ascii="Consolas" w:hAnsi="Consolas"/>
          <w:sz w:val="21"/>
          <w:szCs w:val="24"/>
        </w:rPr>
        <w:t xml:space="preserve"> </w:t>
      </w:r>
      <w:r>
        <w:rPr>
          <w:rFonts w:ascii="Consolas" w:hAnsi="Consolas"/>
          <w:color w:val="669900"/>
          <w:sz w:val="21"/>
          <w:szCs w:val="24"/>
        </w:rPr>
        <w:t>5</w:t>
      </w:r>
      <w:r>
        <w:rPr>
          <w:rFonts w:ascii="Consolas" w:hAnsi="Consolas"/>
          <w:sz w:val="21"/>
          <w:szCs w:val="24"/>
        </w:rPr>
        <w:t xml:space="preserve"> </w:t>
      </w:r>
      <w:r>
        <w:rPr>
          <w:rFonts w:ascii="Consolas" w:hAnsi="Consolas"/>
          <w:color w:val="333333"/>
          <w:sz w:val="21"/>
          <w:szCs w:val="24"/>
        </w:rPr>
        <w:t>-</w:t>
      </w:r>
      <w:r>
        <w:rPr>
          <w:rFonts w:ascii="Consolas" w:hAnsi="Consolas"/>
          <w:sz w:val="21"/>
          <w:szCs w:val="24"/>
        </w:rPr>
        <w:t xml:space="preserve"> Locked</w:t>
      </w:r>
    </w:p>
    <w:p w:rsidR="00774B02" w:rsidRDefault="00774B02">
      <w:pPr>
        <w:pBdr>
          <w:top w:val="single" w:sz="12" w:space="0" w:color="0084B6"/>
          <w:left w:val="single" w:sz="12" w:space="0" w:color="0084B6"/>
          <w:bottom w:val="single" w:sz="12" w:space="0" w:color="0084B6"/>
          <w:right w:val="single" w:sz="12" w:space="0" w:color="0084B6"/>
        </w:pBdr>
        <w:rPr>
          <w:rFonts w:ascii="Consolas" w:hAnsi="Consolas"/>
          <w:sz w:val="21"/>
          <w:szCs w:val="24"/>
        </w:rPr>
      </w:pPr>
      <w:r>
        <w:rPr>
          <w:rFonts w:ascii="Consolas" w:hAnsi="Consolas"/>
          <w:sz w:val="21"/>
          <w:szCs w:val="24"/>
        </w:rPr>
        <w:t>Unless serious bugs are found, this code will not ever change.  Please do not suggest changes in this area; they will be refused</w:t>
      </w:r>
      <w:r>
        <w:rPr>
          <w:rFonts w:ascii="Consolas" w:hAnsi="Consolas"/>
          <w:color w:val="333333"/>
          <w:sz w:val="21"/>
          <w:szCs w:val="24"/>
        </w:rPr>
        <w:t>.</w:t>
      </w:r>
    </w:p>
    <w:p w:rsidR="00774B02" w:rsidRDefault="00774B02">
      <w:pPr>
        <w:rPr>
          <w:szCs w:val="24"/>
        </w:rPr>
      </w:pPr>
    </w:p>
    <w:p w:rsidR="00774B02" w:rsidRDefault="00774B02" w:rsidP="00774B02">
      <w:pPr>
        <w:pStyle w:val="Heading2"/>
        <w:rPr>
          <w:lang w:bidi="ar-SA"/>
        </w:rPr>
      </w:pPr>
      <w:bookmarkStart w:id="11" w:name="_Toc395767747"/>
      <w:r>
        <w:t>Overview</w:t>
      </w:r>
      <w:bookmarkEnd w:id="11"/>
    </w:p>
    <w:p w:rsidR="00774B02" w:rsidRDefault="00774B02" w:rsidP="00774B02">
      <w:pPr>
        <w:spacing w:before="100" w:beforeAutospacing="1" w:after="100" w:afterAutospacing="1"/>
      </w:pPr>
      <w:r>
        <w:t>Energistics Transport Protocol (ETP) is a new data exchange specification that enables the efficient transfer of real- time data between applications. It will initially be implemented as part of the WITSML specifications but is expected to be used in other areas. The original working name for ETP was RLF or RaLF.</w:t>
      </w:r>
    </w:p>
    <w:p w:rsidR="00774B02" w:rsidRDefault="00774B02" w:rsidP="00774B02">
      <w:pPr>
        <w:spacing w:before="100" w:beforeAutospacing="1" w:after="100" w:afterAutospacing="1"/>
      </w:pPr>
      <w:r>
        <w:lastRenderedPageBreak/>
        <w:t>One of the aims of ETP is to replace TCP/IP WITS level 0 data transfers with a more efficient and but simple- to- implement alternative.</w:t>
      </w:r>
    </w:p>
    <w:p w:rsidR="00774B02" w:rsidRDefault="00774B02" w:rsidP="00774B02">
      <w:pPr>
        <w:spacing w:before="100" w:beforeAutospacing="1" w:after="100" w:afterAutospacing="1"/>
      </w:pPr>
      <w:r>
        <w:t>The three main initial use cases for ETP are to move real-time data between applications, including:</w:t>
      </w:r>
    </w:p>
    <w:p w:rsidR="00774B02" w:rsidRDefault="00774B02" w:rsidP="00774B02">
      <w:pPr>
        <w:numPr>
          <w:ilvl w:val="0"/>
          <w:numId w:val="11"/>
        </w:numPr>
        <w:spacing w:after="0"/>
      </w:pPr>
      <w:r>
        <w:t xml:space="preserve">Transfer from a </w:t>
      </w:r>
      <w:proofErr w:type="spellStart"/>
      <w:r>
        <w:t>wellsite</w:t>
      </w:r>
      <w:proofErr w:type="spellEnd"/>
      <w:r>
        <w:t xml:space="preserve"> provider to a WITSML store (server)</w:t>
      </w:r>
    </w:p>
    <w:p w:rsidR="00774B02" w:rsidRDefault="00774B02" w:rsidP="00774B02">
      <w:pPr>
        <w:numPr>
          <w:ilvl w:val="0"/>
          <w:numId w:val="11"/>
        </w:numPr>
        <w:spacing w:after="0"/>
      </w:pPr>
      <w:r>
        <w:t>Transfer of data from WITSML store to WITSML store (replication)</w:t>
      </w:r>
    </w:p>
    <w:p w:rsidR="00774B02" w:rsidRDefault="00774B02" w:rsidP="00774B02">
      <w:pPr>
        <w:numPr>
          <w:ilvl w:val="0"/>
          <w:numId w:val="11"/>
        </w:numPr>
        <w:spacing w:after="0"/>
      </w:pPr>
      <w:r>
        <w:t xml:space="preserve">Transfer of data from WITSML store to client applications </w:t>
      </w:r>
    </w:p>
    <w:p w:rsidR="00774B02" w:rsidRDefault="00774B02" w:rsidP="00774B02">
      <w:pPr>
        <w:spacing w:before="100" w:beforeAutospacing="1" w:after="100" w:afterAutospacing="1"/>
      </w:pPr>
      <w:r>
        <w:t>ETP defines a publish/subscribe mechanism so that data receivers do not have to poll for data and can receive new data as soon as they are available from a data provider.</w:t>
      </w:r>
    </w:p>
    <w:p w:rsidR="00774B02" w:rsidRDefault="00774B02" w:rsidP="00774B02">
      <w:pPr>
        <w:spacing w:before="100" w:beforeAutospacing="1" w:after="100" w:afterAutospacing="1"/>
      </w:pPr>
      <w:r>
        <w:t xml:space="preserve">It is anticipated that ETP will be expanded beyond real-time data transfer to include functionality for data discovery and historical data queries. ETP has the potential to be the underlying protocol for the next major revision of WITSML. </w:t>
      </w:r>
    </w:p>
    <w:p w:rsidR="00774B02" w:rsidRDefault="00774B02"/>
    <w:p w:rsidR="00774B02" w:rsidRDefault="00774B02"/>
    <w:p w:rsidR="00774B02" w:rsidRPr="00774B02" w:rsidRDefault="00774B02" w:rsidP="00774B02"/>
    <w:p w:rsidR="008B714F" w:rsidRDefault="008B714F" w:rsidP="008B714F">
      <w:pPr>
        <w:pStyle w:val="eaDocXSection"/>
      </w:pPr>
      <w:bookmarkStart w:id="12" w:name="INSERT_IntroductionEnd"/>
      <w:r>
        <w:t>End</w:t>
      </w:r>
    </w:p>
    <w:bookmarkEnd w:id="12"/>
    <w:p w:rsidR="003B4380" w:rsidRDefault="003B4380" w:rsidP="003B4380"/>
    <w:p w:rsidR="00575CEB" w:rsidRDefault="000857C3" w:rsidP="003B4380">
      <w:r>
        <w:br w:type="page"/>
      </w:r>
    </w:p>
    <w:p w:rsidR="00E03C11" w:rsidRDefault="00E03C11" w:rsidP="00CA77EF">
      <w:pPr>
        <w:pStyle w:val="eaDocXSection"/>
      </w:pPr>
    </w:p>
    <w:p w:rsidR="000E7AE1" w:rsidRDefault="00E03C11" w:rsidP="00E03C11">
      <w:pPr>
        <w:pStyle w:val="Heading2"/>
      </w:pPr>
      <w:bookmarkStart w:id="13" w:name="_Toc395767748"/>
      <w:r>
        <w:t>Concepts</w:t>
      </w:r>
      <w:bookmarkEnd w:id="13"/>
    </w:p>
    <w:p w:rsidR="00E52CAB" w:rsidRDefault="00E52CAB" w:rsidP="001251AF">
      <w:r>
        <w:t>This section is non-normative.</w:t>
      </w:r>
    </w:p>
    <w:p w:rsidR="00AA0CDF" w:rsidRDefault="001251AF" w:rsidP="001251AF">
      <w:r>
        <w:t xml:space="preserve">ETP is a </w:t>
      </w:r>
      <w:r w:rsidRPr="00CA77EF">
        <w:rPr>
          <w:b/>
        </w:rPr>
        <w:t>communication protocol</w:t>
      </w:r>
      <w:r>
        <w:t>. A communication protocol, generically, can be thought of as a precise set of rules for the e</w:t>
      </w:r>
      <w:r w:rsidR="00CA77EF">
        <w:t>xchange of data between agents</w:t>
      </w:r>
      <w:r w:rsidR="002F241E">
        <w:t xml:space="preserve">, usually in the form of some kind of </w:t>
      </w:r>
      <w:r w:rsidR="00716BD2">
        <w:t>m</w:t>
      </w:r>
      <w:r w:rsidR="002F241E" w:rsidRPr="00716BD2">
        <w:t>essage</w:t>
      </w:r>
      <w:r w:rsidR="00CA77EF">
        <w:t xml:space="preserve">.  </w:t>
      </w:r>
      <w:r w:rsidR="00AA0CDF">
        <w:t xml:space="preserve">ETP has been specifically envisioned and designed to meet the unique needs of the upstream oil and gas industry and </w:t>
      </w:r>
      <w:r w:rsidR="00435CA4">
        <w:t xml:space="preserve">more specifically to facilitate the exchange of data in </w:t>
      </w:r>
      <w:r w:rsidR="00AA0CDF">
        <w:t>the EnergyML family of data standards</w:t>
      </w:r>
      <w:r w:rsidR="00435CA4">
        <w:t xml:space="preserve"> (WITSML, PRODML, RESQML)</w:t>
      </w:r>
      <w:r w:rsidR="00AA0CDF">
        <w:t xml:space="preserve">. </w:t>
      </w:r>
    </w:p>
    <w:p w:rsidR="00FA25A7" w:rsidRDefault="001251AF" w:rsidP="001251AF">
      <w:r>
        <w:t xml:space="preserve">Like almost all modern communication protocols, ETP employs </w:t>
      </w:r>
      <w:r w:rsidR="00AA0CDF">
        <w:t>a layered approach, and indeed s</w:t>
      </w:r>
      <w:r>
        <w:t xml:space="preserve">its </w:t>
      </w:r>
      <w:r w:rsidR="00AA0CDF">
        <w:t>right</w:t>
      </w:r>
      <w:r>
        <w:t xml:space="preserve"> </w:t>
      </w:r>
      <w:r w:rsidR="00AA0CDF">
        <w:t xml:space="preserve">on top of the </w:t>
      </w:r>
      <w:r>
        <w:t>existing</w:t>
      </w:r>
      <w:r w:rsidR="00AA0CDF">
        <w:t xml:space="preserve"> TCP layered model.</w:t>
      </w:r>
      <w:r>
        <w:t xml:space="preserve"> </w:t>
      </w:r>
      <w:r w:rsidR="00AA0CDF">
        <w:t xml:space="preserve">Thus, the concept of </w:t>
      </w:r>
      <w:r>
        <w:t>protocol is used in many contexts through this document</w:t>
      </w:r>
      <w:r w:rsidR="00CA77EF">
        <w:t xml:space="preserve"> and the notion of a </w:t>
      </w:r>
      <w:proofErr w:type="spellStart"/>
      <w:r w:rsidR="00361A08">
        <w:rPr>
          <w:b/>
        </w:rPr>
        <w:t>subp</w:t>
      </w:r>
      <w:r w:rsidR="00CA77EF" w:rsidRPr="00435CA4">
        <w:rPr>
          <w:b/>
        </w:rPr>
        <w:t>rotocol</w:t>
      </w:r>
      <w:proofErr w:type="spellEnd"/>
      <w:r w:rsidR="00CA77EF">
        <w:t xml:space="preserve"> is used to discuss protocols which sit (somewhat un</w:t>
      </w:r>
      <w:r w:rsidR="002F241E">
        <w:t>-</w:t>
      </w:r>
      <w:r w:rsidR="00CA77EF">
        <w:t xml:space="preserve">intuitively) just </w:t>
      </w:r>
      <w:r w:rsidR="00CA77EF" w:rsidRPr="00435CA4">
        <w:rPr>
          <w:i/>
          <w:u w:val="single"/>
        </w:rPr>
        <w:t>above</w:t>
      </w:r>
      <w:r w:rsidR="00CA77EF">
        <w:t xml:space="preserve"> another protocol in the stack</w:t>
      </w:r>
      <w:r>
        <w:t>.</w:t>
      </w:r>
    </w:p>
    <w:p w:rsidR="00006A91" w:rsidRDefault="00006A91" w:rsidP="001251AF"/>
    <w:p w:rsidR="00006A91" w:rsidRDefault="00006A91" w:rsidP="00774B02">
      <w:pPr>
        <w:pStyle w:val="eaDocXSection"/>
        <w:jc w:val="both"/>
      </w:pPr>
      <w:bookmarkStart w:id="14" w:name="INSERT_dProtocolStack"/>
      <w:r>
        <w:t xml:space="preserve">Section: </w:t>
      </w:r>
      <w:proofErr w:type="spellStart"/>
      <w:r>
        <w:t>dProtocolStack</w:t>
      </w:r>
      <w:proofErr w:type="spellEnd"/>
    </w:p>
    <w:bookmarkEnd w:id="14"/>
    <w:p w:rsidR="00774B02" w:rsidRDefault="00774B02" w:rsidP="00774B02">
      <w:pPr>
        <w:pStyle w:val="DiagramImage"/>
      </w:pPr>
      <w:r w:rsidRPr="00774B02">
        <w:drawing>
          <wp:inline distT="0" distB="0" distL="0" distR="0">
            <wp:extent cx="5049520" cy="41935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49520" cy="419354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w:t>
        </w:r>
      </w:fldSimple>
      <w:r>
        <w:t xml:space="preserve"> : ETP Protocol Stack</w:t>
      </w:r>
    </w:p>
    <w:p w:rsidR="00774B02" w:rsidRDefault="00774B02" w:rsidP="00774B02"/>
    <w:p w:rsidR="00006A91" w:rsidRDefault="00006A91" w:rsidP="00006A91">
      <w:pPr>
        <w:pStyle w:val="eaDocXSection"/>
      </w:pPr>
      <w:bookmarkStart w:id="15" w:name="INSERT_dProtocolStackEnd"/>
      <w:r>
        <w:t>End</w:t>
      </w:r>
    </w:p>
    <w:bookmarkEnd w:id="15"/>
    <w:p w:rsidR="00AB4057" w:rsidRDefault="006715C6" w:rsidP="00FA2BDF">
      <w:r>
        <w:t>W</w:t>
      </w:r>
      <w:r w:rsidR="00435CA4">
        <w:t>e c</w:t>
      </w:r>
      <w:r w:rsidR="00E52CAB">
        <w:t xml:space="preserve">an see that ETP is itself a </w:t>
      </w:r>
      <w:proofErr w:type="spellStart"/>
      <w:r w:rsidR="00E52CAB">
        <w:t>sub</w:t>
      </w:r>
      <w:r w:rsidR="00435CA4">
        <w:t>protocol</w:t>
      </w:r>
      <w:proofErr w:type="spellEnd"/>
      <w:r w:rsidR="00435CA4">
        <w:t xml:space="preserve"> of the Web Socket protocol and that ETP also has its</w:t>
      </w:r>
      <w:r w:rsidR="002F241E">
        <w:t xml:space="preserve"> own</w:t>
      </w:r>
      <w:r w:rsidR="00435CA4">
        <w:t xml:space="preserve"> layers</w:t>
      </w:r>
      <w:r w:rsidR="00F83A69">
        <w:t xml:space="preserve"> and </w:t>
      </w:r>
      <w:proofErr w:type="spellStart"/>
      <w:r w:rsidR="00F83A69">
        <w:t>subprotocols</w:t>
      </w:r>
      <w:proofErr w:type="spellEnd"/>
      <w:r w:rsidR="00435CA4">
        <w:t>. The Core protocol has a direct connection to WS and is agnostic to the various kinds of messages which are</w:t>
      </w:r>
      <w:r w:rsidR="00E52CAB">
        <w:t xml:space="preserve"> carried in each of its own </w:t>
      </w:r>
      <w:proofErr w:type="spellStart"/>
      <w:r w:rsidR="00E52CAB">
        <w:t>sub</w:t>
      </w:r>
      <w:r w:rsidR="00435CA4">
        <w:t>protocols</w:t>
      </w:r>
      <w:proofErr w:type="spellEnd"/>
      <w:r w:rsidR="00435CA4">
        <w:t xml:space="preserve">. So it is important to understand </w:t>
      </w:r>
      <w:r w:rsidR="00361A08">
        <w:t xml:space="preserve">that the terms protocol and </w:t>
      </w:r>
      <w:proofErr w:type="spellStart"/>
      <w:r w:rsidR="00361A08">
        <w:t>subprotocol</w:t>
      </w:r>
      <w:proofErr w:type="spellEnd"/>
      <w:r w:rsidR="00361A08">
        <w:t xml:space="preserve"> are</w:t>
      </w:r>
      <w:r w:rsidR="00435CA4">
        <w:t xml:space="preserve"> used interchangeably</w:t>
      </w:r>
      <w:r w:rsidR="00361A08">
        <w:t xml:space="preserve"> in this document,</w:t>
      </w:r>
      <w:r w:rsidR="00435CA4">
        <w:t xml:space="preserve"> about any layer, depending on context.</w:t>
      </w:r>
      <w:r w:rsidR="002F241E">
        <w:t xml:space="preserve"> This layered approach allows for separation of concerns between the various parts </w:t>
      </w:r>
      <w:r w:rsidR="00361A08">
        <w:t xml:space="preserve">of the stack </w:t>
      </w:r>
      <w:r w:rsidR="002F241E">
        <w:t>and supports the adoption of future standards that develop lower in the stack.</w:t>
      </w:r>
      <w:r w:rsidR="00361A08">
        <w:t xml:space="preserve"> Specifically, ETP is itself a </w:t>
      </w:r>
      <w:proofErr w:type="spellStart"/>
      <w:r w:rsidR="00361A08">
        <w:t>subprotocol</w:t>
      </w:r>
      <w:proofErr w:type="spellEnd"/>
      <w:r w:rsidR="00361A08">
        <w:t xml:space="preserve"> of </w:t>
      </w:r>
      <w:proofErr w:type="spellStart"/>
      <w:r w:rsidR="00361A08">
        <w:t>WebSocket</w:t>
      </w:r>
      <w:proofErr w:type="spellEnd"/>
      <w:r w:rsidR="00361A08">
        <w:t xml:space="preserve">, and ETP defines its own set of </w:t>
      </w:r>
      <w:proofErr w:type="spellStart"/>
      <w:r w:rsidR="00361A08">
        <w:t>subprotocols</w:t>
      </w:r>
      <w:proofErr w:type="spellEnd"/>
      <w:r w:rsidR="00361A08">
        <w:t>, each designed to carry a specific data that follows a specific pattern (in terms of size, frequency, and variability).</w:t>
      </w:r>
      <w:r w:rsidR="00E52CAB">
        <w:t xml:space="preserve"> The elements of ETP shown in gray outline are for future releases and are not part of Release 1 of ETP.</w:t>
      </w:r>
    </w:p>
    <w:p w:rsidR="00992922" w:rsidRDefault="00992922" w:rsidP="00FA2BDF">
      <w:r>
        <w:t xml:space="preserve">All of the ETP </w:t>
      </w:r>
      <w:proofErr w:type="spellStart"/>
      <w:r>
        <w:t>subprotocols</w:t>
      </w:r>
      <w:proofErr w:type="spellEnd"/>
      <w:r>
        <w:t xml:space="preserve"> are assigned a numeric identifier as part of this specification, and all messages will be identified this way in the message header. The Core protocol is protocol 0 and the initial </w:t>
      </w:r>
      <w:r>
        <w:lastRenderedPageBreak/>
        <w:t>channel data protocol is protocol 1. This pattern of assigning numeric identifiers to key enumerations in the protocol will be used regularly, in order to allow for the smallest most efficient binary transfers.</w:t>
      </w:r>
    </w:p>
    <w:p w:rsidR="00597CD5" w:rsidRDefault="00597CD5" w:rsidP="00FA2BDF">
      <w:r>
        <w:t xml:space="preserve">ETP has been design to support multiple patterns, or styles of message transfer, especially with respect to message size, frequency and complexity. Separate </w:t>
      </w:r>
      <w:proofErr w:type="spellStart"/>
      <w:r>
        <w:t>subprotocols</w:t>
      </w:r>
      <w:proofErr w:type="spellEnd"/>
      <w:r>
        <w:t xml:space="preserve"> of ETP will generally related to specific kinds of messages. This is somewhat in contrast with previous Energistics data service specifications, where each SIG had service contracts that were unique to the domain objects of that SIG. With ETP, we are trying to use a single set of protocols across multiple domain areas, with the differences in protocol focused more on the communication requirements. The initial release of ETP will focus on high-speed streaming of channel data as described below.</w:t>
      </w:r>
    </w:p>
    <w:p w:rsidR="00B769E2" w:rsidRDefault="00B769E2" w:rsidP="00B769E2"/>
    <w:p w:rsidR="007F17B7" w:rsidRDefault="007F17B7" w:rsidP="007F17B7">
      <w:pPr>
        <w:pStyle w:val="Heading3"/>
      </w:pPr>
      <w:bookmarkStart w:id="16" w:name="_Toc395767749"/>
      <w:proofErr w:type="spellStart"/>
      <w:r>
        <w:t>WebSocket</w:t>
      </w:r>
      <w:proofErr w:type="spellEnd"/>
      <w:r>
        <w:t xml:space="preserve"> Transport</w:t>
      </w:r>
      <w:bookmarkEnd w:id="16"/>
    </w:p>
    <w:p w:rsidR="00AB4057" w:rsidRDefault="002F241E" w:rsidP="001251AF">
      <w:r>
        <w:t xml:space="preserve">ETP is initially designed to use the </w:t>
      </w:r>
      <w:proofErr w:type="spellStart"/>
      <w:r w:rsidR="00FA25A7">
        <w:t>W</w:t>
      </w:r>
      <w:r>
        <w:t>eb</w:t>
      </w:r>
      <w:r w:rsidR="00FA25A7">
        <w:t>Socket</w:t>
      </w:r>
      <w:proofErr w:type="spellEnd"/>
      <w:r w:rsidR="00C3272A">
        <w:t xml:space="preserve"> p</w:t>
      </w:r>
      <w:r>
        <w:t xml:space="preserve">rotocol for transport. A full description of </w:t>
      </w:r>
      <w:proofErr w:type="spellStart"/>
      <w:r>
        <w:t>WebSocket</w:t>
      </w:r>
      <w:proofErr w:type="spellEnd"/>
      <w:r>
        <w:t xml:space="preserve"> is beyond the scope of this document, but there are many references available</w:t>
      </w:r>
      <w:r w:rsidR="00F25A65">
        <w:t xml:space="preserve"> [TODO]</w:t>
      </w:r>
      <w:r>
        <w:t xml:space="preserve">. In brief, </w:t>
      </w:r>
      <w:proofErr w:type="spellStart"/>
      <w:r>
        <w:t>WebSocket</w:t>
      </w:r>
      <w:proofErr w:type="spellEnd"/>
      <w:r>
        <w:t xml:space="preserve"> is a protocol, standardized by the IETF as </w:t>
      </w:r>
      <w:hyperlink r:id="rId18" w:history="1">
        <w:r w:rsidRPr="00F25A65">
          <w:rPr>
            <w:rStyle w:val="Hyperlink"/>
          </w:rPr>
          <w:t>RFC 6455</w:t>
        </w:r>
      </w:hyperlink>
      <w:r>
        <w:t xml:space="preserve"> which allows for high-speed, full-duplex, binary </w:t>
      </w:r>
      <w:r w:rsidR="00F25A65">
        <w:t>communication</w:t>
      </w:r>
      <w:r>
        <w:t xml:space="preserve"> between agents (primarily web servers and browsers) utilizing TCP and the standard HTTP(s) ports 80/443</w:t>
      </w:r>
      <w:r w:rsidR="00D417F8">
        <w:t>. This allows communications to easily cross many corporate firewalls safely.</w:t>
      </w:r>
      <w:r w:rsidR="00AB4057">
        <w:t xml:space="preserve"> Like </w:t>
      </w:r>
      <w:proofErr w:type="spellStart"/>
      <w:r w:rsidR="00AB4057">
        <w:t>WebSocket</w:t>
      </w:r>
      <w:proofErr w:type="spellEnd"/>
      <w:r w:rsidR="00AB4057">
        <w:t xml:space="preserve"> itself, ETP communication is strictly between two parties, with no allowance for multi-cast messages.</w:t>
      </w:r>
    </w:p>
    <w:p w:rsidR="007409C7" w:rsidRDefault="007409C7" w:rsidP="001251AF">
      <w:r>
        <w:t xml:space="preserve">ETP is bound to </w:t>
      </w:r>
      <w:proofErr w:type="spellStart"/>
      <w:r>
        <w:t>WebSocket</w:t>
      </w:r>
      <w:proofErr w:type="spellEnd"/>
      <w:r>
        <w:t xml:space="preserve"> in two main ways:</w:t>
      </w:r>
    </w:p>
    <w:p w:rsidR="007409C7" w:rsidRDefault="007409C7" w:rsidP="00A61D5A">
      <w:pPr>
        <w:pStyle w:val="ListParagraph"/>
        <w:numPr>
          <w:ilvl w:val="0"/>
          <w:numId w:val="6"/>
        </w:numPr>
      </w:pPr>
      <w:r>
        <w:t xml:space="preserve">ETP is considered a </w:t>
      </w:r>
      <w:proofErr w:type="spellStart"/>
      <w:r>
        <w:t>subprotocol</w:t>
      </w:r>
      <w:proofErr w:type="spellEnd"/>
      <w:r>
        <w:t xml:space="preserve"> of </w:t>
      </w:r>
      <w:proofErr w:type="spellStart"/>
      <w:r>
        <w:t>WebSocket</w:t>
      </w:r>
      <w:proofErr w:type="spellEnd"/>
      <w:r>
        <w:t xml:space="preserve"> as defined in in sections 1.9 and 11.5 of RFC6455.</w:t>
      </w:r>
    </w:p>
    <w:p w:rsidR="007409C7" w:rsidRDefault="007409C7" w:rsidP="00A61D5A">
      <w:pPr>
        <w:pStyle w:val="ListParagraph"/>
        <w:numPr>
          <w:ilvl w:val="0"/>
          <w:numId w:val="6"/>
        </w:numPr>
      </w:pPr>
      <w:r>
        <w:t xml:space="preserve">ETP messages map directly to the “payload data” section of </w:t>
      </w:r>
      <w:proofErr w:type="spellStart"/>
      <w:r>
        <w:t>WebSocket</w:t>
      </w:r>
      <w:proofErr w:type="spellEnd"/>
      <w:r>
        <w:t xml:space="preserve"> frames and messages.</w:t>
      </w:r>
      <w:r w:rsidR="00716BD2">
        <w:t xml:space="preserve"> In most cases these details will be invisible to developers, as they will use a vendor supplied library to interface with </w:t>
      </w:r>
      <w:proofErr w:type="spellStart"/>
      <w:r w:rsidR="00716BD2">
        <w:t>WebSocket</w:t>
      </w:r>
      <w:proofErr w:type="spellEnd"/>
      <w:r w:rsidR="00716BD2">
        <w:t>.</w:t>
      </w:r>
    </w:p>
    <w:p w:rsidR="00F83A69" w:rsidRDefault="00716BD2" w:rsidP="001251AF">
      <w:r>
        <w:t xml:space="preserve">All ETP communication is carried out through the </w:t>
      </w:r>
      <w:r w:rsidRPr="00597CD5">
        <w:rPr>
          <w:b/>
        </w:rPr>
        <w:t>asynchronous</w:t>
      </w:r>
      <w:r>
        <w:t xml:space="preserve"> exchange of </w:t>
      </w:r>
      <w:r w:rsidR="00C3272A">
        <w:rPr>
          <w:b/>
        </w:rPr>
        <w:t>m</w:t>
      </w:r>
      <w:r w:rsidR="00FA2FC3" w:rsidRPr="00716BD2">
        <w:rPr>
          <w:b/>
        </w:rPr>
        <w:t>essage</w:t>
      </w:r>
      <w:r w:rsidRPr="00716BD2">
        <w:rPr>
          <w:b/>
        </w:rPr>
        <w:t>s</w:t>
      </w:r>
      <w:r>
        <w:t xml:space="preserve">. This is distinct from the Request/Response pattern normally associated with HTTP, and the “RPC Style” associated with many SOAP implementations, including WITSML 1.0.  Of course there are still many use cases that require a request on the part of one agent and expect a </w:t>
      </w:r>
      <w:proofErr w:type="spellStart"/>
      <w:r>
        <w:t>reponse</w:t>
      </w:r>
      <w:proofErr w:type="spellEnd"/>
      <w:r>
        <w:t xml:space="preserve"> of some sort from the other, however </w:t>
      </w:r>
      <w:proofErr w:type="spellStart"/>
      <w:r>
        <w:t>implementors</w:t>
      </w:r>
      <w:proofErr w:type="spellEnd"/>
      <w:r>
        <w:t xml:space="preserve"> should always consider these things to </w:t>
      </w:r>
      <w:r w:rsidR="00E52CAB">
        <w:t xml:space="preserve">be </w:t>
      </w:r>
      <w:r>
        <w:t>happen</w:t>
      </w:r>
      <w:r w:rsidR="00E52CAB">
        <w:t>ing</w:t>
      </w:r>
      <w:r>
        <w:t xml:space="preserve"> asynchronously and handle processing via state machines that model the various </w:t>
      </w:r>
      <w:r w:rsidR="00E52CAB">
        <w:t>timing</w:t>
      </w:r>
      <w:r>
        <w:t xml:space="preserve">s of message exchange that could occur. </w:t>
      </w:r>
      <w:r w:rsidR="00F83A69">
        <w:t>A number of mechanisms are used within the protocol to ensure message are correlated correctly.</w:t>
      </w:r>
    </w:p>
    <w:p w:rsidR="00E52CAB" w:rsidRDefault="00E52CAB" w:rsidP="00A61D5A">
      <w:pPr>
        <w:pStyle w:val="ListParagraph"/>
        <w:numPr>
          <w:ilvl w:val="0"/>
          <w:numId w:val="9"/>
        </w:numPr>
      </w:pPr>
      <w:r>
        <w:t>All messages within a session are numbered.</w:t>
      </w:r>
      <w:r w:rsidR="005D4ACF">
        <w:t xml:space="preserve"> Message numbers are integers and must be unique within a session.</w:t>
      </w:r>
    </w:p>
    <w:p w:rsidR="00F83A69" w:rsidRDefault="00F83A69" w:rsidP="00A61D5A">
      <w:pPr>
        <w:pStyle w:val="ListParagraph"/>
        <w:numPr>
          <w:ilvl w:val="0"/>
          <w:numId w:val="9"/>
        </w:numPr>
      </w:pPr>
      <w:r>
        <w:t xml:space="preserve">A </w:t>
      </w:r>
      <w:proofErr w:type="spellStart"/>
      <w:r>
        <w:t>correlationId</w:t>
      </w:r>
      <w:proofErr w:type="spellEnd"/>
      <w:r>
        <w:t xml:space="preserve"> is included in each message, which may designate a given message as being a part of a ‘response’ to a previous request.</w:t>
      </w:r>
    </w:p>
    <w:p w:rsidR="00F83A69" w:rsidRDefault="00F83A69" w:rsidP="00A61D5A">
      <w:pPr>
        <w:pStyle w:val="ListParagraph"/>
        <w:numPr>
          <w:ilvl w:val="0"/>
          <w:numId w:val="9"/>
        </w:numPr>
      </w:pPr>
      <w:r>
        <w:t>Large messages may be sent in parts, with a mechanism in the message header for determining when the last part has arrived.</w:t>
      </w:r>
    </w:p>
    <w:p w:rsidR="00F83A69" w:rsidRDefault="00F83A69" w:rsidP="00A61D5A">
      <w:pPr>
        <w:pStyle w:val="ListParagraph"/>
        <w:numPr>
          <w:ilvl w:val="0"/>
          <w:numId w:val="9"/>
        </w:numPr>
      </w:pPr>
      <w:r>
        <w:t>V</w:t>
      </w:r>
      <w:r w:rsidR="00716BD2">
        <w:t xml:space="preserve">arious ETP </w:t>
      </w:r>
      <w:proofErr w:type="spellStart"/>
      <w:r w:rsidR="00716BD2">
        <w:t>subprotocols</w:t>
      </w:r>
      <w:proofErr w:type="spellEnd"/>
      <w:r w:rsidR="00716BD2">
        <w:t xml:space="preserve"> may impose specific ordering and number</w:t>
      </w:r>
      <w:r w:rsidR="00361A08">
        <w:t>ing</w:t>
      </w:r>
      <w:r w:rsidR="00716BD2">
        <w:t xml:space="preserve"> of certain messages.</w:t>
      </w:r>
    </w:p>
    <w:p w:rsidR="00716BD2" w:rsidRDefault="000A2860" w:rsidP="00A61D5A">
      <w:pPr>
        <w:pStyle w:val="ListParagraph"/>
        <w:numPr>
          <w:ilvl w:val="0"/>
          <w:numId w:val="9"/>
        </w:numPr>
      </w:pPr>
      <w:r>
        <w:t xml:space="preserve">The </w:t>
      </w:r>
      <w:proofErr w:type="spellStart"/>
      <w:r>
        <w:t>WebSocket</w:t>
      </w:r>
      <w:proofErr w:type="spellEnd"/>
      <w:r>
        <w:t xml:space="preserve"> protocol itself guarantees the delivery of messages in the same order that they were dispatched.</w:t>
      </w:r>
    </w:p>
    <w:p w:rsidR="00F83A69" w:rsidRDefault="00F83A69" w:rsidP="00F83A69">
      <w:r>
        <w:t>These are described in more detail below.</w:t>
      </w:r>
    </w:p>
    <w:p w:rsidR="007F17B7" w:rsidRDefault="007F17B7" w:rsidP="007F17B7">
      <w:pPr>
        <w:pStyle w:val="Heading3"/>
      </w:pPr>
      <w:bookmarkStart w:id="17" w:name="_Toc395767750"/>
      <w:r>
        <w:t>Avro Serialization</w:t>
      </w:r>
      <w:bookmarkEnd w:id="17"/>
    </w:p>
    <w:p w:rsidR="000A2860" w:rsidRDefault="00C3272A" w:rsidP="000A2860">
      <w:r>
        <w:t xml:space="preserve">The </w:t>
      </w:r>
      <w:r w:rsidR="000A2860" w:rsidRPr="00F83A69">
        <w:rPr>
          <w:b/>
        </w:rPr>
        <w:t>serialization</w:t>
      </w:r>
      <w:r>
        <w:t xml:space="preserve"> of messages in ETP follows the </w:t>
      </w:r>
      <w:hyperlink r:id="rId19" w:history="1">
        <w:r w:rsidRPr="000A2860">
          <w:rPr>
            <w:rStyle w:val="Hyperlink"/>
          </w:rPr>
          <w:t>Apache Avro specification</w:t>
        </w:r>
      </w:hyperlink>
      <w:r>
        <w:t>.</w:t>
      </w:r>
      <w:r w:rsidR="000A2860">
        <w:t xml:space="preserve"> </w:t>
      </w:r>
      <w:r w:rsidR="000A2860" w:rsidRPr="00E50F7A">
        <w:rPr>
          <w:b/>
        </w:rPr>
        <w:t>Avro</w:t>
      </w:r>
      <w:r w:rsidR="000A2860">
        <w:t xml:space="preserve"> is a system for defining schemas and serializing data objects according to those schemas. It was developed as a part of the Hadoop® project to provide a flexible, high-speed serialization mechanism for processing big-data. Avro was selected by the </w:t>
      </w:r>
      <w:r w:rsidR="00E50F7A">
        <w:t xml:space="preserve">ETP </w:t>
      </w:r>
      <w:r w:rsidR="000A2860">
        <w:t>design team after a review of a number of similar serialization systems. It is i</w:t>
      </w:r>
      <w:r w:rsidR="00E50F7A">
        <w:t xml:space="preserve">mportant to note that ETP </w:t>
      </w:r>
      <w:r w:rsidR="000A2860">
        <w:t xml:space="preserve">uses </w:t>
      </w:r>
      <w:r w:rsidR="00E50F7A">
        <w:t xml:space="preserve">only </w:t>
      </w:r>
      <w:r w:rsidR="000A2860">
        <w:t>a subset of the functionality defined in Avro. In particular:</w:t>
      </w:r>
    </w:p>
    <w:p w:rsidR="00F83A69" w:rsidRDefault="00F83A69" w:rsidP="00A61D5A">
      <w:pPr>
        <w:pStyle w:val="ListParagraph"/>
        <w:numPr>
          <w:ilvl w:val="0"/>
          <w:numId w:val="7"/>
        </w:numPr>
      </w:pPr>
      <w:r>
        <w:t xml:space="preserve">ETP </w:t>
      </w:r>
      <w:r w:rsidRPr="000A2860">
        <w:rPr>
          <w:b/>
        </w:rPr>
        <w:t>does</w:t>
      </w:r>
      <w:r>
        <w:t xml:space="preserve"> define all messages using the schema file format of Avro.</w:t>
      </w:r>
      <w:r w:rsidR="00553CFF">
        <w:t xml:space="preserve"> The formal definitions of these schemas are defined in UML class model</w:t>
      </w:r>
      <w:r w:rsidR="001C0339">
        <w:t>s using Enterprise Architect, and</w:t>
      </w:r>
      <w:r w:rsidR="00553CFF">
        <w:t xml:space="preserve"> the specification</w:t>
      </w:r>
      <w:r w:rsidR="001C0339">
        <w:t xml:space="preserve">s </w:t>
      </w:r>
      <w:r w:rsidR="00553CFF">
        <w:t xml:space="preserve">in the document and the </w:t>
      </w:r>
      <w:proofErr w:type="spellStart"/>
      <w:r w:rsidR="00553CFF">
        <w:t>avro</w:t>
      </w:r>
      <w:proofErr w:type="spellEnd"/>
      <w:r w:rsidR="00553CFF">
        <w:t xml:space="preserve"> schema files are generated from these models.</w:t>
      </w:r>
    </w:p>
    <w:p w:rsidR="00F83A69" w:rsidRDefault="00F83A69" w:rsidP="00A61D5A">
      <w:pPr>
        <w:pStyle w:val="ListParagraph"/>
        <w:numPr>
          <w:ilvl w:val="0"/>
          <w:numId w:val="7"/>
        </w:numPr>
      </w:pPr>
      <w:r>
        <w:t xml:space="preserve">ETP </w:t>
      </w:r>
      <w:r w:rsidRPr="00E50F7A">
        <w:rPr>
          <w:b/>
        </w:rPr>
        <w:t>does</w:t>
      </w:r>
      <w:r>
        <w:t xml:space="preserve"> serialize all messages on the wire in accordance with the Avro serialization rules.</w:t>
      </w:r>
    </w:p>
    <w:p w:rsidR="000A2860" w:rsidRDefault="000A2860" w:rsidP="00A61D5A">
      <w:pPr>
        <w:pStyle w:val="ListParagraph"/>
        <w:numPr>
          <w:ilvl w:val="0"/>
          <w:numId w:val="7"/>
        </w:numPr>
      </w:pPr>
      <w:r>
        <w:t xml:space="preserve">ETP </w:t>
      </w:r>
      <w:r w:rsidRPr="00F83A69">
        <w:rPr>
          <w:b/>
        </w:rPr>
        <w:t xml:space="preserve">does not </w:t>
      </w:r>
      <w:r>
        <w:t>make use of the Avro RPC facility.</w:t>
      </w:r>
    </w:p>
    <w:p w:rsidR="000A2860" w:rsidRDefault="000A2860" w:rsidP="00A61D5A">
      <w:pPr>
        <w:pStyle w:val="ListParagraph"/>
        <w:numPr>
          <w:ilvl w:val="0"/>
          <w:numId w:val="7"/>
        </w:numPr>
      </w:pPr>
      <w:r>
        <w:lastRenderedPageBreak/>
        <w:t xml:space="preserve">ETP </w:t>
      </w:r>
      <w:r w:rsidRPr="00F83A69">
        <w:rPr>
          <w:b/>
        </w:rPr>
        <w:t>does not</w:t>
      </w:r>
      <w:r>
        <w:t xml:space="preserve"> make use of the Avro container file facility.</w:t>
      </w:r>
    </w:p>
    <w:p w:rsidR="008715DD" w:rsidRDefault="008715DD" w:rsidP="00A61D5A">
      <w:pPr>
        <w:pStyle w:val="ListParagraph"/>
        <w:numPr>
          <w:ilvl w:val="0"/>
          <w:numId w:val="7"/>
        </w:numPr>
      </w:pPr>
      <w:r>
        <w:t>ETP makes use of the additional schema attributes (</w:t>
      </w:r>
      <w:r w:rsidR="00E42447">
        <w:t>permissible</w:t>
      </w:r>
      <w:r>
        <w:t xml:space="preserve"> in Avro) to define message and protocol metadata. </w:t>
      </w:r>
    </w:p>
    <w:p w:rsidR="00917EF0" w:rsidRDefault="00917EF0" w:rsidP="00917EF0">
      <w:r>
        <w:t xml:space="preserve">The Avro specification supports the use of both </w:t>
      </w:r>
      <w:r w:rsidRPr="009275A5">
        <w:rPr>
          <w:b/>
        </w:rPr>
        <w:t>binary</w:t>
      </w:r>
      <w:r>
        <w:t xml:space="preserve"> and </w:t>
      </w:r>
      <w:proofErr w:type="spellStart"/>
      <w:r w:rsidRPr="009275A5">
        <w:rPr>
          <w:b/>
        </w:rPr>
        <w:t>json</w:t>
      </w:r>
      <w:proofErr w:type="spellEnd"/>
      <w:r>
        <w:t xml:space="preserve"> </w:t>
      </w:r>
      <w:r w:rsidR="001C0339">
        <w:t>encoding</w:t>
      </w:r>
      <w:r>
        <w:t xml:space="preserve"> of data. ETP also supports the use of both, with the following caveats:</w:t>
      </w:r>
    </w:p>
    <w:p w:rsidR="00917EF0" w:rsidRDefault="00917EF0" w:rsidP="00A61D5A">
      <w:pPr>
        <w:pStyle w:val="ListParagraph"/>
        <w:numPr>
          <w:ilvl w:val="0"/>
          <w:numId w:val="8"/>
        </w:numPr>
      </w:pPr>
      <w:r>
        <w:t xml:space="preserve">All messages within a given ETP session </w:t>
      </w:r>
      <w:r w:rsidR="00E52CAB">
        <w:t>must</w:t>
      </w:r>
      <w:r>
        <w:t xml:space="preserve"> use the same encoding (binary or </w:t>
      </w:r>
      <w:proofErr w:type="spellStart"/>
      <w:r>
        <w:t>json</w:t>
      </w:r>
      <w:proofErr w:type="spellEnd"/>
      <w:r>
        <w:t>). The encoding that is used is negotiated as per the discussion below of protocol 0.</w:t>
      </w:r>
    </w:p>
    <w:p w:rsidR="00C3272A" w:rsidRDefault="00917EF0" w:rsidP="00A61D5A">
      <w:pPr>
        <w:pStyle w:val="ListParagraph"/>
        <w:numPr>
          <w:ilvl w:val="0"/>
          <w:numId w:val="8"/>
        </w:numPr>
      </w:pPr>
      <w:r>
        <w:t>Agents are not required to support both encodings. This is primarily to allow smaller, resource-constrained implementations to use only one encoding.</w:t>
      </w:r>
    </w:p>
    <w:p w:rsidR="002C633C" w:rsidRDefault="002C633C" w:rsidP="001251AF">
      <w:r>
        <w:t>Unlike XML, Avro has no concept of a well-formed vs</w:t>
      </w:r>
      <w:r w:rsidR="007F17B7">
        <w:t>.</w:t>
      </w:r>
      <w:r>
        <w:t xml:space="preserve"> valid document</w:t>
      </w:r>
      <w:r w:rsidR="007F17B7">
        <w:t xml:space="preserve"> or a generic document node model, thus</w:t>
      </w:r>
      <w:r>
        <w:t xml:space="preserve"> it is not possible to de-serialize an Avro document without knowledge of the schema of that document. For this first release of ETP, there will be an assumption that all parties have </w:t>
      </w:r>
      <w:r w:rsidR="007F17B7">
        <w:t xml:space="preserve">prior </w:t>
      </w:r>
      <w:r>
        <w:t xml:space="preserve">knowledge of the schemas involved. In future releases there will be the capability to exchange </w:t>
      </w:r>
      <w:r w:rsidR="007F17B7">
        <w:t xml:space="preserve">version-specific </w:t>
      </w:r>
      <w:r>
        <w:t>schemas</w:t>
      </w:r>
      <w:r w:rsidR="007F17B7">
        <w:t xml:space="preserve"> at the time of negotiating the session, allowing an agent to consume any ETP message, even if not able to use all of the information in the message.</w:t>
      </w:r>
    </w:p>
    <w:p w:rsidR="007F17B7" w:rsidRDefault="007F17B7" w:rsidP="007F17B7">
      <w:pPr>
        <w:pStyle w:val="Heading3"/>
      </w:pPr>
      <w:bookmarkStart w:id="18" w:name="_Toc395767751"/>
      <w:r>
        <w:t>Client, Servers and Roles</w:t>
      </w:r>
      <w:bookmarkEnd w:id="18"/>
    </w:p>
    <w:p w:rsidR="00992922" w:rsidRDefault="0099240C" w:rsidP="001251AF">
      <w:proofErr w:type="spellStart"/>
      <w:r>
        <w:t>Connsistent</w:t>
      </w:r>
      <w:proofErr w:type="spellEnd"/>
      <w:r>
        <w:t xml:space="preserve"> with all TCP communication, ETP includes the fundamental roles of </w:t>
      </w:r>
      <w:r w:rsidRPr="001C0339">
        <w:rPr>
          <w:b/>
        </w:rPr>
        <w:t>client</w:t>
      </w:r>
      <w:r>
        <w:t xml:space="preserve"> and </w:t>
      </w:r>
      <w:r w:rsidRPr="001C0339">
        <w:rPr>
          <w:b/>
        </w:rPr>
        <w:t>s</w:t>
      </w:r>
      <w:r w:rsidR="00D417F8" w:rsidRPr="001C0339">
        <w:rPr>
          <w:b/>
        </w:rPr>
        <w:t>erver</w:t>
      </w:r>
      <w:r>
        <w:t>. That is to say</w:t>
      </w:r>
      <w:r w:rsidR="00D15DDE">
        <w:t xml:space="preserve">, </w:t>
      </w:r>
      <w:r>
        <w:t>in all ETP communication, one agent must be a server that is listening on a TCP port, and one agent is a client that begins by connecting on that address and port. Beyond this, however, the general direction of information flow is independent of this client/server relationship. This is a business requirement for WITSML.</w:t>
      </w:r>
      <w:r w:rsidR="00992922">
        <w:t xml:space="preserve"> To accommodate this, each </w:t>
      </w:r>
      <w:proofErr w:type="spellStart"/>
      <w:r w:rsidR="00992922">
        <w:t>subprotocol</w:t>
      </w:r>
      <w:proofErr w:type="spellEnd"/>
      <w:r w:rsidR="00992922">
        <w:t xml:space="preserve"> in ETP will define a set of </w:t>
      </w:r>
      <w:r w:rsidR="00992922" w:rsidRPr="001C0339">
        <w:rPr>
          <w:b/>
        </w:rPr>
        <w:t>roles</w:t>
      </w:r>
      <w:r w:rsidR="00992922">
        <w:t xml:space="preserve"> that are appropriate for that protocol. The assignment of these roles to agents will happen as a part of the Core (protocol 0)</w:t>
      </w:r>
      <w:r w:rsidR="00353056">
        <w:t xml:space="preserve">. In </w:t>
      </w:r>
      <w:r w:rsidR="00B05FBC">
        <w:t xml:space="preserve">general, the client will begin by telling the server which </w:t>
      </w:r>
      <w:proofErr w:type="spellStart"/>
      <w:r w:rsidR="00B05FBC">
        <w:t>subprotocols</w:t>
      </w:r>
      <w:proofErr w:type="spellEnd"/>
      <w:r w:rsidR="00B05FBC">
        <w:t xml:space="preserve"> it wishes to use, and the named roles it intends to fulfill in this session. The server will respond to indicate it is able to fulfill its role, closing the session if it cannot.</w:t>
      </w:r>
      <w:r w:rsidR="00F76381">
        <w:t xml:space="preserve"> This ‘client goes first’ logic is predicated on the basis that a client generally knows why it is connecting to server, where a server capable of support two different roles has no way of knowing which one the client wishes to use.</w:t>
      </w:r>
    </w:p>
    <w:p w:rsidR="00553CFF" w:rsidRDefault="00B05FBC" w:rsidP="001251AF">
      <w:r>
        <w:t xml:space="preserve">For a more concrete example: The channel data protocol (protocol 1) defines two roles: </w:t>
      </w:r>
      <w:r w:rsidRPr="00F76381">
        <w:rPr>
          <w:b/>
        </w:rPr>
        <w:t>producer</w:t>
      </w:r>
      <w:r>
        <w:t xml:space="preserve"> and </w:t>
      </w:r>
      <w:r w:rsidRPr="00F76381">
        <w:rPr>
          <w:b/>
        </w:rPr>
        <w:t>consumer</w:t>
      </w:r>
      <w:r>
        <w:t>. Each agent is either a producer of consumer of streaming data.</w:t>
      </w:r>
      <w:r w:rsidR="00F76381">
        <w:t xml:space="preserve"> Simplistically, we could say that a device is usually a producer, an aggregator and a company store can be a producer or a consumer, and</w:t>
      </w:r>
      <w:r>
        <w:t xml:space="preserve"> </w:t>
      </w:r>
      <w:r w:rsidR="00F76381">
        <w:t>a web-browser is usually only a consumer.</w:t>
      </w:r>
      <w:r>
        <w:t xml:space="preserve"> </w:t>
      </w:r>
      <w:r w:rsidR="00F76381">
        <w:t xml:space="preserve">The connection from aggregator to store is of most interest. Either agent could be </w:t>
      </w:r>
      <w:r w:rsidR="007400A4">
        <w:t xml:space="preserve">the </w:t>
      </w:r>
      <w:r w:rsidR="00F76381">
        <w:t>client, but on connecting, the store client would ask to be a consumer of data</w:t>
      </w:r>
      <w:r w:rsidR="007400A4">
        <w:t xml:space="preserve"> where the aggregator as client would ask to be a producer.</w:t>
      </w:r>
    </w:p>
    <w:p w:rsidR="007F17B7" w:rsidRDefault="007F17B7" w:rsidP="007F17B7">
      <w:pPr>
        <w:pStyle w:val="Heading3"/>
      </w:pPr>
      <w:bookmarkStart w:id="19" w:name="_Toc395767752"/>
      <w:r>
        <w:t>Protocol 0 – Session Management</w:t>
      </w:r>
      <w:bookmarkEnd w:id="19"/>
    </w:p>
    <w:p w:rsidR="00904AF0" w:rsidRDefault="0076014B" w:rsidP="00904AF0">
      <w:pPr>
        <w:keepNext/>
      </w:pPr>
      <w:r>
        <w:lastRenderedPageBreak/>
        <w:t xml:space="preserve">ETP includes the notion of a </w:t>
      </w:r>
      <w:r w:rsidRPr="0076014B">
        <w:rPr>
          <w:b/>
        </w:rPr>
        <w:t>session</w:t>
      </w:r>
      <w:r>
        <w:t xml:space="preserve">. This session is separate and unrelated to any HTTP session that exists as part of the </w:t>
      </w:r>
      <w:proofErr w:type="spellStart"/>
      <w:r>
        <w:t>WebSocket</w:t>
      </w:r>
      <w:proofErr w:type="spellEnd"/>
      <w:r>
        <w:t xml:space="preserve"> connection and upgrade. The creation and management of session happens through the first ETP </w:t>
      </w:r>
      <w:proofErr w:type="spellStart"/>
      <w:r>
        <w:t>subprotocol</w:t>
      </w:r>
      <w:proofErr w:type="spellEnd"/>
      <w:r>
        <w:t xml:space="preserve">, known as the </w:t>
      </w:r>
      <w:r w:rsidRPr="0076014B">
        <w:rPr>
          <w:b/>
        </w:rPr>
        <w:t>Core</w:t>
      </w:r>
      <w:r>
        <w:t xml:space="preserve"> protocol, and identified as </w:t>
      </w:r>
      <w:r w:rsidRPr="0076014B">
        <w:rPr>
          <w:b/>
        </w:rPr>
        <w:t>protocol 0</w:t>
      </w:r>
      <w:r>
        <w:t>. Sessions are assigned a unique identifier, which is a GUID, when they are created. The major purpose of the session is to allow for a context within which various domain objects can be referenced in messages by identifiers, as opposed to their character-based names.</w:t>
      </w:r>
      <w:r w:rsidR="000A7A68">
        <w:t xml:space="preserve"> This allows for much smaller messages on the wire and more efficient processing of messages in code.</w:t>
      </w:r>
      <w:r w:rsidR="00E6305B" w:rsidRPr="00E6305B">
        <w:rPr>
          <w:rFonts w:ascii="Courier New" w:hAnsi="Courier New" w:cs="Courier New"/>
          <w:noProof/>
          <w:lang w:bidi="ar-SA"/>
        </w:rPr>
        <w:t xml:space="preserve"> </w:t>
      </w:r>
      <w:r w:rsidR="00E6305B">
        <w:rPr>
          <w:rFonts w:ascii="Courier New" w:hAnsi="Courier New" w:cs="Courier New"/>
          <w:noProof/>
          <w:lang w:bidi="ar-SA"/>
        </w:rPr>
        <mc:AlternateContent>
          <mc:Choice Requires="wpc">
            <w:drawing>
              <wp:inline distT="0" distB="0" distL="0" distR="0" wp14:anchorId="35131E71" wp14:editId="39839BDC">
                <wp:extent cx="5486400" cy="1849518"/>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1" name="Group 21"/>
                        <wpg:cNvGrpSpPr/>
                        <wpg:grpSpPr>
                          <a:xfrm>
                            <a:off x="647700" y="260352"/>
                            <a:ext cx="3924277" cy="1276052"/>
                            <a:chOff x="647700" y="494229"/>
                            <a:chExt cx="3924277" cy="2163246"/>
                          </a:xfrm>
                        </wpg:grpSpPr>
                        <wps:wsp>
                          <wps:cNvPr id="43" name="Rectangle 43"/>
                          <wps:cNvSpPr/>
                          <wps:spPr>
                            <a:xfrm>
                              <a:off x="647700" y="495300"/>
                              <a:ext cx="923925" cy="2162175"/>
                            </a:xfrm>
                            <a:prstGeom prst="rect">
                              <a:avLst/>
                            </a:prstGeom>
                            <a:solidFill>
                              <a:schemeClr val="accent1">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0369F9" w:rsidRPr="00E6305B" w:rsidRDefault="000369F9" w:rsidP="00E6305B">
                                <w:pPr>
                                  <w:jc w:val="center"/>
                                  <w:rPr>
                                    <w:color w:val="C0504D" w:themeColor="accent2"/>
                                    <w:sz w:val="24"/>
                                  </w:rPr>
                                </w:pPr>
                                <w:proofErr w:type="spellStart"/>
                                <w:r w:rsidRPr="00E6305B">
                                  <w:rPr>
                                    <w:color w:val="C0504D" w:themeColor="accent2"/>
                                    <w:sz w:val="24"/>
                                  </w:rPr>
                                  <w:t>WebSocket</w:t>
                                </w:r>
                                <w:proofErr w:type="spellEnd"/>
                                <w:r w:rsidRPr="00E6305B">
                                  <w:rPr>
                                    <w:color w:val="C0504D" w:themeColor="accent2"/>
                                    <w:sz w:val="24"/>
                                  </w:rPr>
                                  <w:t xml:space="preserve"> Header</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52" name="Rectangle 52"/>
                          <wps:cNvSpPr/>
                          <wps:spPr>
                            <a:xfrm>
                              <a:off x="1571625" y="495016"/>
                              <a:ext cx="927026" cy="2162175"/>
                            </a:xfrm>
                            <a:prstGeom prst="rect">
                              <a:avLst/>
                            </a:prstGeom>
                            <a:solidFill>
                              <a:schemeClr val="accent1">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0369F9" w:rsidRDefault="000369F9" w:rsidP="00E6305B">
                                <w:pPr>
                                  <w:pStyle w:val="NormalWeb"/>
                                  <w:spacing w:before="0" w:beforeAutospacing="0" w:after="120" w:afterAutospacing="0" w:line="300" w:lineRule="exact"/>
                                  <w:jc w:val="center"/>
                                  <w:rPr>
                                    <w:sz w:val="24"/>
                                  </w:rPr>
                                </w:pPr>
                                <w:r>
                                  <w:rPr>
                                    <w:rFonts w:ascii="Arial" w:hAnsi="Arial"/>
                                    <w:color w:val="C0504D"/>
                                  </w:rPr>
                                  <w:t>ETP Message Header</w:t>
                                </w:r>
                              </w:p>
                            </w:txbxContent>
                          </wps:txbx>
                          <wps:bodyPr rot="0" spcFirstLastPara="0" vert="vert270" wrap="square" lIns="91440" tIns="45720" rIns="91440" bIns="45720" numCol="1" spcCol="0" rtlCol="0" fromWordArt="0" anchor="ctr" anchorCtr="0" forceAA="0" compatLnSpc="1">
                            <a:prstTxWarp prst="textNoShape">
                              <a:avLst/>
                            </a:prstTxWarp>
                            <a:noAutofit/>
                          </wps:bodyPr>
                        </wps:wsp>
                        <wps:wsp>
                          <wps:cNvPr id="54" name="Rectangle 54"/>
                          <wps:cNvSpPr/>
                          <wps:spPr>
                            <a:xfrm>
                              <a:off x="2498651" y="494229"/>
                              <a:ext cx="2073326" cy="2162175"/>
                            </a:xfrm>
                            <a:prstGeom prst="rect">
                              <a:avLst/>
                            </a:prstGeom>
                            <a:solidFill>
                              <a:schemeClr val="accent1">
                                <a:lumMod val="20000"/>
                                <a:lumOff val="80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0369F9" w:rsidRDefault="000369F9" w:rsidP="00E6305B">
                                <w:pPr>
                                  <w:pStyle w:val="NormalWeb"/>
                                  <w:spacing w:before="0" w:beforeAutospacing="0" w:after="120" w:afterAutospacing="0" w:line="300" w:lineRule="exact"/>
                                  <w:jc w:val="center"/>
                                  <w:rPr>
                                    <w:sz w:val="24"/>
                                  </w:rPr>
                                </w:pPr>
                                <w:r>
                                  <w:rPr>
                                    <w:rFonts w:ascii="Arial" w:hAnsi="Arial"/>
                                    <w:color w:val="C0504D"/>
                                    <w:szCs w:val="20"/>
                                  </w:rPr>
                                  <w:t>ETP Message</w:t>
                                </w:r>
                              </w:p>
                            </w:txbxContent>
                          </wps:txbx>
                          <wps:bodyPr rot="0" spcFirstLastPara="0" vert="vert270" wrap="square" lIns="91440" tIns="45720" rIns="91440" bIns="45720" numCol="1" spcCol="0" rtlCol="0" fromWordArt="0" anchor="ctr" anchorCtr="0" forceAA="0" compatLnSpc="1">
                            <a:prstTxWarp prst="textNoShape">
                              <a:avLst/>
                            </a:prstTxWarp>
                            <a:noAutofit/>
                          </wps:bodyPr>
                        </wps:wsp>
                      </wpg:wgp>
                    </wpc:wpc>
                  </a:graphicData>
                </a:graphic>
              </wp:inline>
            </w:drawing>
          </mc:Choice>
          <mc:Fallback>
            <w:pict>
              <v:group w14:anchorId="35131E71" id="Canvas 42" o:spid="_x0000_s1027" editas="canvas" style="width:6in;height:145.65pt;mso-position-horizontal-relative:char;mso-position-vertical-relative:line" coordsize="54864,1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864;height:18491;visibility:visible;mso-wrap-style:square">
                  <v:fill o:detectmouseclick="t"/>
                  <v:path o:connecttype="none"/>
                </v:shape>
                <v:group id="Group 21" o:spid="_x0000_s1029" style="position:absolute;left:6477;top:2603;width:39242;height:12761" coordorigin="6477,4942" coordsize="39242,2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43" o:spid="_x0000_s1030" style="position:absolute;left:6477;top:4953;width:9239;height:2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Do8YA&#10;AADbAAAADwAAAGRycy9kb3ducmV2LnhtbESP3WrCQBSE74W+w3IKvZG6qVWRNKtUS8UbDVof4JA9&#10;+aHZs0l2q6lP7wqFXg4z8w2TLHtTizN1rrKs4GUUgSDOrK64UHD6+nyeg3AeWWNtmRT8koPl4mGQ&#10;YKzthQ90PvpCBAi7GBWU3jexlC4ryaAb2YY4eLntDPogu0LqDi8Bbmo5jqKZNFhxWCixoXVJ2ffx&#10;xyhod2n90fb74XWftqv1Rk5n+WGq1NNj//4GwlPv/8N/7a1WMHmF+5fwA+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xDo8YAAADbAAAADwAAAAAAAAAAAAAAAACYAgAAZHJz&#10;L2Rvd25yZXYueG1sUEsFBgAAAAAEAAQA9QAAAIsDAAAAAA==&#10;" fillcolor="#dbe5f1 [660]" strokecolor="#243f60 [1604]" strokeweight=".25pt">
                    <v:textbox style="layout-flow:vertical;mso-layout-flow-alt:bottom-to-top">
                      <w:txbxContent>
                        <w:p w:rsidR="000369F9" w:rsidRPr="00E6305B" w:rsidRDefault="000369F9" w:rsidP="00E6305B">
                          <w:pPr>
                            <w:jc w:val="center"/>
                            <w:rPr>
                              <w:color w:val="C0504D" w:themeColor="accent2"/>
                              <w:sz w:val="24"/>
                            </w:rPr>
                          </w:pPr>
                          <w:proofErr w:type="spellStart"/>
                          <w:r w:rsidRPr="00E6305B">
                            <w:rPr>
                              <w:color w:val="C0504D" w:themeColor="accent2"/>
                              <w:sz w:val="24"/>
                            </w:rPr>
                            <w:t>WebSocket</w:t>
                          </w:r>
                          <w:proofErr w:type="spellEnd"/>
                          <w:r w:rsidRPr="00E6305B">
                            <w:rPr>
                              <w:color w:val="C0504D" w:themeColor="accent2"/>
                              <w:sz w:val="24"/>
                            </w:rPr>
                            <w:t xml:space="preserve"> Header</w:t>
                          </w:r>
                        </w:p>
                      </w:txbxContent>
                    </v:textbox>
                  </v:rect>
                  <v:rect id="Rectangle 52" o:spid="_x0000_s1031" style="position:absolute;left:15716;top:4950;width:9270;height:2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lw5cQA&#10;AADbAAAADwAAAGRycy9kb3ducmV2LnhtbESP0YrCMBRE3wX/IVzBF1lThYpUo6wuii8qun7Apbm2&#10;ZZubtslq9evNwoKPw8ycYebL1pTiRo0rLCsYDSMQxKnVBWcKLt+bjykI55E1lpZJwYMcLBfdzhwT&#10;be98otvZZyJA2CWoIPe+SqR0aU4G3dBWxMG72sagD7LJpG7wHuCmlOMomkiDBYeFHCta55T+nH+N&#10;gnp/LL/q9jB4Ho71ar2V8eR6ipXq99rPGQhPrX+H/9s7rSAew9+X8AP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5cOXEAAAA2wAAAA8AAAAAAAAAAAAAAAAAmAIAAGRycy9k&#10;b3ducmV2LnhtbFBLBQYAAAAABAAEAPUAAACJAwAAAAA=&#10;" fillcolor="#dbe5f1 [660]" strokecolor="#243f60 [1604]" strokeweight=".25pt">
                    <v:textbox style="layout-flow:vertical;mso-layout-flow-alt:bottom-to-top">
                      <w:txbxContent>
                        <w:p w:rsidR="000369F9" w:rsidRDefault="000369F9" w:rsidP="00E6305B">
                          <w:pPr>
                            <w:pStyle w:val="NormalWeb"/>
                            <w:spacing w:before="0" w:beforeAutospacing="0" w:after="120" w:afterAutospacing="0" w:line="300" w:lineRule="exact"/>
                            <w:jc w:val="center"/>
                            <w:rPr>
                              <w:sz w:val="24"/>
                            </w:rPr>
                          </w:pPr>
                          <w:r>
                            <w:rPr>
                              <w:rFonts w:ascii="Arial" w:hAnsi="Arial"/>
                              <w:color w:val="C0504D"/>
                            </w:rPr>
                            <w:t>ETP Message Header</w:t>
                          </w:r>
                        </w:p>
                      </w:txbxContent>
                    </v:textbox>
                  </v:rect>
                  <v:rect id="Rectangle 54" o:spid="_x0000_s1032" style="position:absolute;left:24986;top:4942;width:20733;height:216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NCsYA&#10;AADbAAAADwAAAGRycy9kb3ducmV2LnhtbESP3WrCQBSE7wt9h+UUelPqxmJCSd1Iq1S8UfHnAQ7Z&#10;kx+aPZtkt5r26V1B8HKYmW+Y6WwwjThR72rLCsajCARxbnXNpYLj4fv1HYTzyBoby6TgjxzMsseH&#10;KabannlHp70vRYCwS1FB5X2bSunyigy6kW2Jg1fY3qAPsi+l7vEc4KaRb1GUSIM1h4UKW5pXlP/s&#10;f42Cbr1tFt2wefnfbLuv+VLGSbGLlXp+Gj4/QHga/D18a6+0gngC1y/hB8j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xNCsYAAADbAAAADwAAAAAAAAAAAAAAAACYAgAAZHJz&#10;L2Rvd25yZXYueG1sUEsFBgAAAAAEAAQA9QAAAIsDAAAAAA==&#10;" fillcolor="#dbe5f1 [660]" strokecolor="#243f60 [1604]" strokeweight=".25pt">
                    <v:textbox style="layout-flow:vertical;mso-layout-flow-alt:bottom-to-top">
                      <w:txbxContent>
                        <w:p w:rsidR="000369F9" w:rsidRDefault="000369F9" w:rsidP="00E6305B">
                          <w:pPr>
                            <w:pStyle w:val="NormalWeb"/>
                            <w:spacing w:before="0" w:beforeAutospacing="0" w:after="120" w:afterAutospacing="0" w:line="300" w:lineRule="exact"/>
                            <w:jc w:val="center"/>
                            <w:rPr>
                              <w:sz w:val="24"/>
                            </w:rPr>
                          </w:pPr>
                          <w:r>
                            <w:rPr>
                              <w:rFonts w:ascii="Arial" w:hAnsi="Arial"/>
                              <w:color w:val="C0504D"/>
                              <w:szCs w:val="20"/>
                            </w:rPr>
                            <w:t>ETP Message</w:t>
                          </w:r>
                        </w:p>
                      </w:txbxContent>
                    </v:textbox>
                  </v:rect>
                </v:group>
                <w10:anchorlock/>
              </v:group>
            </w:pict>
          </mc:Fallback>
        </mc:AlternateContent>
      </w:r>
    </w:p>
    <w:p w:rsidR="0076014B" w:rsidRDefault="00904AF0" w:rsidP="00904AF0">
      <w:pPr>
        <w:pStyle w:val="Caption"/>
      </w:pPr>
      <w:r>
        <w:t xml:space="preserve">Figure </w:t>
      </w:r>
      <w:r w:rsidR="00774B02">
        <w:fldChar w:fldCharType="begin"/>
      </w:r>
      <w:r w:rsidR="00774B02">
        <w:instrText xml:space="preserve"> SEQ Figure \* ARABIC </w:instrText>
      </w:r>
      <w:r w:rsidR="00774B02">
        <w:fldChar w:fldCharType="separate"/>
      </w:r>
      <w:r w:rsidR="00774B02">
        <w:rPr>
          <w:noProof/>
        </w:rPr>
        <w:t>2</w:t>
      </w:r>
      <w:r w:rsidR="00774B02">
        <w:rPr>
          <w:noProof/>
        </w:rPr>
        <w:fldChar w:fldCharType="end"/>
      </w:r>
      <w:r>
        <w:t xml:space="preserve"> - ETP Message Layout</w:t>
      </w:r>
    </w:p>
    <w:p w:rsidR="00904AF0" w:rsidRDefault="00D11E9E" w:rsidP="00BC77B5">
      <w:r>
        <w:t xml:space="preserve">Each message in ETP begins with a common </w:t>
      </w:r>
      <w:r w:rsidRPr="00D11E9E">
        <w:rPr>
          <w:b/>
        </w:rPr>
        <w:t>message header</w:t>
      </w:r>
      <w:r>
        <w:t xml:space="preserve">. </w:t>
      </w:r>
      <w:r w:rsidR="0076014B">
        <w:t>The main purpose</w:t>
      </w:r>
      <w:r w:rsidR="00904AF0">
        <w:t>s of the header are:</w:t>
      </w:r>
    </w:p>
    <w:p w:rsidR="00904AF0" w:rsidRDefault="00904AF0" w:rsidP="000C34B9">
      <w:pPr>
        <w:pStyle w:val="ListParagraph"/>
        <w:numPr>
          <w:ilvl w:val="0"/>
          <w:numId w:val="10"/>
        </w:numPr>
      </w:pPr>
      <w:r>
        <w:t>T</w:t>
      </w:r>
      <w:r w:rsidR="0076014B">
        <w:t xml:space="preserve">o identify the </w:t>
      </w:r>
      <w:r w:rsidR="00FA6DFC">
        <w:t xml:space="preserve">message </w:t>
      </w:r>
      <w:proofErr w:type="spellStart"/>
      <w:r>
        <w:t>sub</w:t>
      </w:r>
      <w:r w:rsidR="00FA6DFC">
        <w:t>protocol</w:t>
      </w:r>
      <w:proofErr w:type="spellEnd"/>
      <w:r>
        <w:t xml:space="preserve"> within ETP.</w:t>
      </w:r>
    </w:p>
    <w:p w:rsidR="00904AF0" w:rsidRDefault="00904AF0" w:rsidP="000C34B9">
      <w:pPr>
        <w:pStyle w:val="ListParagraph"/>
        <w:numPr>
          <w:ilvl w:val="0"/>
          <w:numId w:val="10"/>
        </w:numPr>
      </w:pPr>
      <w:r>
        <w:t xml:space="preserve">To identify </w:t>
      </w:r>
      <w:r w:rsidR="00FA6DFC">
        <w:t>the type of message being sent (</w:t>
      </w:r>
      <w:proofErr w:type="spellStart"/>
      <w:r w:rsidR="00FA6DFC">
        <w:t>messageType</w:t>
      </w:r>
      <w:proofErr w:type="spellEnd"/>
      <w:r w:rsidR="00FA6DFC">
        <w:t>) -  which implicitly defines t</w:t>
      </w:r>
      <w:r>
        <w:t>he schema for the message data.</w:t>
      </w:r>
    </w:p>
    <w:p w:rsidR="00904AF0" w:rsidRDefault="00904AF0" w:rsidP="000C34B9">
      <w:pPr>
        <w:pStyle w:val="ListParagraph"/>
        <w:numPr>
          <w:ilvl w:val="0"/>
          <w:numId w:val="10"/>
        </w:numPr>
      </w:pPr>
      <w:r>
        <w:t xml:space="preserve">To identify </w:t>
      </w:r>
      <w:r w:rsidR="00FA6DFC">
        <w:t>the id of the message itself - each message in an ETP s</w:t>
      </w:r>
      <w:r w:rsidR="005D4ACF">
        <w:t>ession is uniquely</w:t>
      </w:r>
      <w:r>
        <w:t xml:space="preserve"> numbered.</w:t>
      </w:r>
    </w:p>
    <w:p w:rsidR="00904AF0" w:rsidRDefault="00FA6DFC" w:rsidP="000C34B9">
      <w:pPr>
        <w:pStyle w:val="ListParagraph"/>
        <w:numPr>
          <w:ilvl w:val="0"/>
          <w:numId w:val="10"/>
        </w:numPr>
      </w:pPr>
      <w:r>
        <w:t xml:space="preserve">The message header contains an option </w:t>
      </w:r>
      <w:proofErr w:type="spellStart"/>
      <w:r>
        <w:t>correlation</w:t>
      </w:r>
      <w:r w:rsidR="00BC77B5">
        <w:t>Id</w:t>
      </w:r>
      <w:proofErr w:type="spellEnd"/>
      <w:r>
        <w:t xml:space="preserve"> attribute. </w:t>
      </w:r>
      <w:proofErr w:type="spellStart"/>
      <w:r>
        <w:t>It’s</w:t>
      </w:r>
      <w:proofErr w:type="spellEnd"/>
      <w:r>
        <w:t xml:space="preserve"> purpose somewhat is-context sensitive, depending on the message in question, but in general it is used to correlate messages that are in response to some previous request. As an example, when a consumer makes </w:t>
      </w:r>
      <w:proofErr w:type="spellStart"/>
      <w:r>
        <w:t>ChannelRangeRequest</w:t>
      </w:r>
      <w:proofErr w:type="spellEnd"/>
      <w:r>
        <w:t xml:space="preserve">, all of the resulting </w:t>
      </w:r>
      <w:proofErr w:type="spellStart"/>
      <w:r>
        <w:t>ChannelData</w:t>
      </w:r>
      <w:proofErr w:type="spellEnd"/>
      <w:r>
        <w:t xml:space="preserve"> messages will have a </w:t>
      </w:r>
      <w:proofErr w:type="spellStart"/>
      <w:r>
        <w:t>correlationId</w:t>
      </w:r>
      <w:proofErr w:type="spellEnd"/>
      <w:r>
        <w:t xml:space="preserve"> which is the value of the original </w:t>
      </w:r>
      <w:proofErr w:type="spellStart"/>
      <w:r>
        <w:t>ChannelRangeRequest</w:t>
      </w:r>
      <w:proofErr w:type="spellEnd"/>
      <w:r>
        <w:t xml:space="preserve"> message.</w:t>
      </w:r>
    </w:p>
    <w:p w:rsidR="0076014B" w:rsidRDefault="00FA6DFC" w:rsidP="000C34B9">
      <w:pPr>
        <w:pStyle w:val="ListParagraph"/>
        <w:numPr>
          <w:ilvl w:val="0"/>
          <w:numId w:val="10"/>
        </w:numPr>
      </w:pPr>
      <w:r>
        <w:t xml:space="preserve">Finally, there is an optional </w:t>
      </w:r>
      <w:proofErr w:type="spellStart"/>
      <w:r>
        <w:t>messageFlags</w:t>
      </w:r>
      <w:proofErr w:type="spellEnd"/>
      <w:r>
        <w:t xml:space="preserve"> attribute for each message. This acts as a bit-field and allows multiple </w:t>
      </w:r>
      <w:proofErr w:type="spellStart"/>
      <w:r>
        <w:t>boolean</w:t>
      </w:r>
      <w:proofErr w:type="spellEnd"/>
      <w:r>
        <w:t xml:space="preserve"> fl</w:t>
      </w:r>
      <w:r w:rsidR="002C633C">
        <w:t>a</w:t>
      </w:r>
      <w:r>
        <w:t>gs to be set on the message.</w:t>
      </w:r>
      <w:r w:rsidR="002C633C">
        <w:t xml:space="preserve"> There are two flags currently defined: one that says this is a multi-part response (i.e. “more data messages are coming related to this request.”) and one that identifies a message as the final part of a multi-part message.</w:t>
      </w:r>
    </w:p>
    <w:p w:rsidR="001C0339" w:rsidRDefault="00D11E9E" w:rsidP="001251AF">
      <w:r>
        <w:t>Note that unlike SOAP and XML, there are no begin/end message tags, and so there is no concept of an ‘envelope’ with ETP messages.</w:t>
      </w:r>
    </w:p>
    <w:p w:rsidR="001C0339" w:rsidRDefault="007F17B7" w:rsidP="007F17B7">
      <w:pPr>
        <w:pStyle w:val="Heading3"/>
      </w:pPr>
      <w:bookmarkStart w:id="20" w:name="_Toc395767753"/>
      <w:r>
        <w:t>Protocol 1 – Channel Data</w:t>
      </w:r>
      <w:bookmarkEnd w:id="20"/>
    </w:p>
    <w:p w:rsidR="001251AF" w:rsidRDefault="001251AF" w:rsidP="001251AF">
      <w:r>
        <w:t>Channel</w:t>
      </w:r>
    </w:p>
    <w:p w:rsidR="000B5BFB" w:rsidRDefault="000B5BFB" w:rsidP="001251AF">
      <w:r>
        <w:t>Data Point</w:t>
      </w:r>
    </w:p>
    <w:p w:rsidR="00885B21" w:rsidRDefault="00FA2FC3" w:rsidP="00C328EB">
      <w:proofErr w:type="spellStart"/>
      <w:r>
        <w:t>Data</w:t>
      </w:r>
      <w:r w:rsidR="007400A4">
        <w:t>Object</w:t>
      </w:r>
      <w:proofErr w:type="spellEnd"/>
    </w:p>
    <w:p w:rsidR="00553CFF" w:rsidRDefault="00553CFF" w:rsidP="00C328EB">
      <w:r>
        <w:t>Discovery</w:t>
      </w:r>
    </w:p>
    <w:p w:rsidR="00553CFF" w:rsidRDefault="00553CFF" w:rsidP="00C328EB">
      <w:r>
        <w:t>Large binary</w:t>
      </w:r>
    </w:p>
    <w:p w:rsidR="00553CFF" w:rsidRDefault="00553CFF" w:rsidP="00C328EB"/>
    <w:p w:rsidR="00950A4F" w:rsidRDefault="00885B21" w:rsidP="00774B02">
      <w:pPr>
        <w:pStyle w:val="eaDocXSection"/>
        <w:jc w:val="both"/>
      </w:pPr>
      <w:bookmarkStart w:id="21" w:name="INSERT_Protocols"/>
      <w:r>
        <w:t>Section: Protocols</w:t>
      </w:r>
    </w:p>
    <w:p w:rsidR="00774B02" w:rsidRDefault="00774B02" w:rsidP="00774B02">
      <w:pPr>
        <w:pStyle w:val="Heading1"/>
        <w:rPr>
          <w:lang w:bidi="ar-SA"/>
        </w:rPr>
      </w:pPr>
      <w:bookmarkStart w:id="22" w:name="_Toc395767754"/>
      <w:bookmarkEnd w:id="21"/>
      <w:r>
        <w:lastRenderedPageBreak/>
        <w:t>Protocol</w:t>
      </w:r>
      <w:bookmarkEnd w:id="22"/>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This section is normative.</w:t>
      </w:r>
    </w:p>
    <w:p w:rsidR="00774B02" w:rsidRDefault="00774B02" w:rsidP="00774B02">
      <w:pPr>
        <w:spacing w:before="100" w:beforeAutospacing="1" w:after="100" w:afterAutospacing="1"/>
      </w:pPr>
      <w:r>
        <w:t>This section provides a dynamic view of the protocols in ETP, using the following UML conventions.</w:t>
      </w:r>
    </w:p>
    <w:p w:rsidR="00774B02" w:rsidRDefault="00774B02" w:rsidP="00774B02">
      <w:pPr>
        <w:numPr>
          <w:ilvl w:val="0"/>
          <w:numId w:val="12"/>
        </w:numPr>
        <w:spacing w:after="0"/>
      </w:pPr>
      <w:r>
        <w:t>Interfaces are used to model the implementation requirements for clients, server, producers and consumers, etc. There will thus generally be 2 interfaces per protocol, one for each role. This is not guaranteed in the future, as there may be purely peer-to-peer protocols which are identical to all agents. The arguments to each interface method are always called '</w:t>
      </w:r>
      <w:proofErr w:type="spellStart"/>
      <w:r>
        <w:t>eventData</w:t>
      </w:r>
      <w:proofErr w:type="spellEnd"/>
      <w:r>
        <w:t xml:space="preserve">' and are typed according to the message names in the Schemas section of this document. </w:t>
      </w:r>
    </w:p>
    <w:p w:rsidR="00774B02" w:rsidRDefault="00774B02" w:rsidP="00774B02">
      <w:pPr>
        <w:numPr>
          <w:ilvl w:val="0"/>
          <w:numId w:val="12"/>
        </w:numPr>
        <w:spacing w:after="0"/>
      </w:pPr>
      <w:r>
        <w:t xml:space="preserve">There is an assumption the each message also carries a </w:t>
      </w:r>
      <w:proofErr w:type="spellStart"/>
      <w:r>
        <w:t>MessageHeader</w:t>
      </w:r>
      <w:proofErr w:type="spellEnd"/>
      <w:r>
        <w:t xml:space="preserve">. </w:t>
      </w:r>
      <w:r>
        <w:rPr>
          <w:b/>
          <w:bCs/>
          <w:color w:val="FF0000"/>
        </w:rPr>
        <w:t xml:space="preserve">TODO should this be modeled using inheritance in the message classes? Would not affect </w:t>
      </w:r>
      <w:proofErr w:type="spellStart"/>
      <w:r>
        <w:rPr>
          <w:b/>
          <w:bCs/>
          <w:color w:val="FF0000"/>
        </w:rPr>
        <w:t>avro</w:t>
      </w:r>
      <w:proofErr w:type="spellEnd"/>
      <w:r>
        <w:rPr>
          <w:b/>
          <w:bCs/>
          <w:color w:val="FF0000"/>
        </w:rPr>
        <w:t xml:space="preserve"> schemas.</w:t>
      </w:r>
      <w:r>
        <w:t xml:space="preserve"> </w:t>
      </w:r>
    </w:p>
    <w:p w:rsidR="00774B02" w:rsidRDefault="00774B02" w:rsidP="00774B02">
      <w:pPr>
        <w:numPr>
          <w:ilvl w:val="0"/>
          <w:numId w:val="12"/>
        </w:numPr>
        <w:spacing w:after="0"/>
      </w:pPr>
      <w:r>
        <w:t xml:space="preserve">Interface methods that send messages are not stereotyped, methods that receive or handle incoming messages are stereotyped as &lt;&lt;event&gt;&gt; methods. In some cases (such as </w:t>
      </w:r>
      <w:proofErr w:type="spellStart"/>
      <w:r>
        <w:t>CloseSession</w:t>
      </w:r>
      <w:proofErr w:type="spellEnd"/>
      <w:r>
        <w:t xml:space="preserve">) either party may send or receive the message, and this will be reflected by having both call and event method. </w:t>
      </w:r>
    </w:p>
    <w:p w:rsidR="00774B02" w:rsidRDefault="00774B02" w:rsidP="00774B02">
      <w:pPr>
        <w:numPr>
          <w:ilvl w:val="0"/>
          <w:numId w:val="12"/>
        </w:numPr>
        <w:spacing w:after="0"/>
      </w:pPr>
      <w:r>
        <w:t xml:space="preserve">The general behavioral aspects of each protocol are modeled as </w:t>
      </w:r>
      <w:r>
        <w:rPr>
          <w:b/>
          <w:bCs/>
        </w:rPr>
        <w:t xml:space="preserve">Requirements </w:t>
      </w:r>
      <w:r>
        <w:t xml:space="preserve">and documented immediately following the protocol description. </w:t>
      </w:r>
    </w:p>
    <w:p w:rsidR="00774B02" w:rsidRDefault="00774B02" w:rsidP="00774B02">
      <w:pPr>
        <w:numPr>
          <w:ilvl w:val="0"/>
          <w:numId w:val="12"/>
        </w:numPr>
        <w:spacing w:after="0"/>
      </w:pPr>
      <w:r>
        <w:rPr>
          <w:b/>
          <w:bCs/>
        </w:rPr>
        <w:t>Sequence</w:t>
      </w:r>
      <w:r>
        <w:t xml:space="preserve"> diagrams are used to model the normal flow of messages in each protocol. </w:t>
      </w:r>
    </w:p>
    <w:p w:rsidR="00774B02" w:rsidRDefault="00774B02" w:rsidP="00774B02">
      <w:pPr>
        <w:numPr>
          <w:ilvl w:val="0"/>
          <w:numId w:val="12"/>
        </w:numPr>
        <w:spacing w:after="0"/>
      </w:pPr>
      <w:r>
        <w:t xml:space="preserve">Separate </w:t>
      </w:r>
      <w:r>
        <w:rPr>
          <w:b/>
          <w:bCs/>
        </w:rPr>
        <w:t>Protocol State Diagrams</w:t>
      </w:r>
      <w:r>
        <w:t xml:space="preserve"> are used to model the possible states of each role in a sub protocol. </w:t>
      </w:r>
    </w:p>
    <w:p w:rsidR="00774B02" w:rsidRDefault="00774B02" w:rsidP="00774B02">
      <w:pPr>
        <w:pStyle w:val="DiagramImage"/>
      </w:pPr>
      <w:r w:rsidRPr="00774B02">
        <w:drawing>
          <wp:inline distT="0" distB="0" distL="0" distR="0">
            <wp:extent cx="5944870" cy="2471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4870" cy="247109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3</w:t>
        </w:r>
      </w:fldSimple>
      <w:r>
        <w:t xml:space="preserve"> : Sample Interfaces</w:t>
      </w:r>
    </w:p>
    <w:p w:rsidR="00774B02" w:rsidRDefault="00774B02" w:rsidP="00774B02">
      <w:pPr>
        <w:spacing w:before="100" w:beforeAutospacing="1" w:after="100" w:afterAutospacing="1"/>
        <w:rPr>
          <w:lang w:bidi="ar-SA"/>
        </w:rPr>
      </w:pPr>
      <w:r>
        <w:t xml:space="preserve">This diagram demonstrates how the opposite roles of a protocol will implement similar but opposite interfaces. The calls for one become the events for the other. </w:t>
      </w:r>
    </w:p>
    <w:p w:rsidR="00774B02" w:rsidRDefault="00774B02" w:rsidP="00774B02">
      <w:pPr>
        <w:pStyle w:val="Heading2"/>
        <w:rPr>
          <w:lang w:bidi="ar-SA"/>
        </w:rPr>
      </w:pPr>
      <w:bookmarkStart w:id="23" w:name="_Toc395767755"/>
      <w:r>
        <w:t>Core</w:t>
      </w:r>
      <w:bookmarkEnd w:id="23"/>
    </w:p>
    <w:p w:rsidR="00774B02" w:rsidRDefault="00774B02" w:rsidP="00774B02">
      <w:pPr>
        <w:shd w:val="clear" w:color="auto" w:fill="B3C516"/>
        <w:spacing w:before="100" w:beforeAutospacing="1" w:after="100" w:afterAutospacing="1"/>
      </w:pPr>
      <w:r>
        <w:rPr>
          <w:rStyle w:val="Strong"/>
        </w:rPr>
        <w:t xml:space="preserve">Stability: </w:t>
      </w:r>
      <w:r>
        <w:t>: 3 - Stable</w:t>
      </w:r>
    </w:p>
    <w:p w:rsidR="00774B02" w:rsidRDefault="00774B02" w:rsidP="00774B02">
      <w:pPr>
        <w:spacing w:before="100" w:beforeAutospacing="1" w:after="100" w:afterAutospacing="1"/>
      </w:pPr>
      <w:r>
        <w:t xml:space="preserve">The </w:t>
      </w:r>
      <w:proofErr w:type="spellStart"/>
      <w:r>
        <w:t>Energistics.Core</w:t>
      </w:r>
      <w:proofErr w:type="spellEnd"/>
      <w:r>
        <w:t xml:space="preserve"> package (also referred to as 'Protocol 0') has the following responsibilities:</w:t>
      </w:r>
    </w:p>
    <w:p w:rsidR="00774B02" w:rsidRDefault="00774B02" w:rsidP="00774B02">
      <w:pPr>
        <w:numPr>
          <w:ilvl w:val="0"/>
          <w:numId w:val="13"/>
        </w:numPr>
        <w:spacing w:after="0"/>
      </w:pPr>
      <w:r>
        <w:t xml:space="preserve">Establish the Web Socket Connection </w:t>
      </w:r>
    </w:p>
    <w:p w:rsidR="00774B02" w:rsidRDefault="00774B02" w:rsidP="00774B02">
      <w:pPr>
        <w:numPr>
          <w:ilvl w:val="0"/>
          <w:numId w:val="13"/>
        </w:numPr>
        <w:spacing w:after="0"/>
      </w:pPr>
      <w:r>
        <w:t xml:space="preserve">Process Web Socket or HTTP Headers to determine a) whether Binary or JSON encoding will be used and b) the version of Protocol-0 itself that will be used. </w:t>
      </w:r>
    </w:p>
    <w:p w:rsidR="00774B02" w:rsidRDefault="00774B02" w:rsidP="00774B02">
      <w:pPr>
        <w:numPr>
          <w:ilvl w:val="0"/>
          <w:numId w:val="13"/>
        </w:numPr>
        <w:spacing w:after="0"/>
      </w:pPr>
      <w:r>
        <w:lastRenderedPageBreak/>
        <w:t>Manage Session life cycle.</w:t>
      </w:r>
    </w:p>
    <w:p w:rsidR="00774B02" w:rsidRDefault="00774B02" w:rsidP="00774B02">
      <w:pPr>
        <w:numPr>
          <w:ilvl w:val="0"/>
          <w:numId w:val="13"/>
        </w:numPr>
        <w:spacing w:after="0"/>
      </w:pPr>
      <w:r>
        <w:t xml:space="preserve">Negotiate the sub-protocols to be used in the session. </w:t>
      </w:r>
    </w:p>
    <w:p w:rsidR="00774B02" w:rsidRDefault="00774B02" w:rsidP="00774B02">
      <w:pPr>
        <w:spacing w:before="100" w:beforeAutospacing="1" w:after="100" w:afterAutospacing="1"/>
      </w:pPr>
      <w:r>
        <w:t xml:space="preserve">The core protocol also defines common messages which may be used in any protocol (such as the Exception message). These messages have a </w:t>
      </w:r>
      <w:proofErr w:type="spellStart"/>
      <w:r>
        <w:t>MessageTypeId</w:t>
      </w:r>
      <w:proofErr w:type="spellEnd"/>
      <w:r>
        <w:t xml:space="preserve"> &gt;= 1000.</w:t>
      </w:r>
    </w:p>
    <w:p w:rsidR="00774B02" w:rsidRDefault="00774B02" w:rsidP="00774B02">
      <w:pPr>
        <w:pStyle w:val="Heading3"/>
      </w:pPr>
      <w:bookmarkStart w:id="24" w:name="_Toc395767756"/>
      <w:r>
        <w:t>Requirements</w:t>
      </w:r>
      <w:bookmarkEnd w:id="24"/>
    </w:p>
    <w:tbl>
      <w:tblPr>
        <w:tblStyle w:val="EADocx1"/>
        <w:tblW w:w="9000" w:type="dxa"/>
        <w:tblInd w:w="15" w:type="dxa"/>
        <w:tblCellMar>
          <w:top w:w="15" w:type="dxa"/>
          <w:left w:w="15" w:type="dxa"/>
          <w:bottom w:w="15" w:type="dxa"/>
          <w:right w:w="15" w:type="dxa"/>
        </w:tblCellMar>
        <w:tblLook w:val="04A0" w:firstRow="1" w:lastRow="0" w:firstColumn="1" w:lastColumn="0" w:noHBand="0" w:noVBand="1"/>
      </w:tblPr>
      <w:tblGrid>
        <w:gridCol w:w="2250"/>
        <w:gridCol w:w="1125"/>
        <w:gridCol w:w="5625"/>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Requirement</w:t>
            </w:r>
          </w:p>
        </w:tc>
        <w:tc>
          <w:tcPr>
            <w:tcW w:w="1125" w:type="dxa"/>
            <w:hideMark/>
          </w:tcPr>
          <w:p w:rsidR="00774B02" w:rsidRDefault="00774B02">
            <w:pPr>
              <w:spacing w:after="0"/>
            </w:pPr>
            <w:r>
              <w:t>Type</w:t>
            </w:r>
          </w:p>
        </w:tc>
        <w:tc>
          <w:tcPr>
            <w:tcW w:w="5625" w:type="dxa"/>
            <w:hideMark/>
          </w:tcPr>
          <w:p w:rsidR="00774B02" w:rsidRDefault="00774B02">
            <w:pPr>
              <w:spacing w:after="0"/>
            </w:pPr>
            <w:r>
              <w:t>Description</w:t>
            </w:r>
          </w:p>
        </w:tc>
      </w:tr>
      <w:tr w:rsidR="00774B02" w:rsidTr="00774B02">
        <w:tc>
          <w:tcPr>
            <w:tcW w:w="2250" w:type="dxa"/>
            <w:hideMark/>
          </w:tcPr>
          <w:p w:rsidR="00774B02" w:rsidRDefault="00774B02">
            <w:pPr>
              <w:spacing w:after="0"/>
            </w:pPr>
            <w:r>
              <w:t>Message IDs</w:t>
            </w:r>
          </w:p>
        </w:tc>
        <w:tc>
          <w:tcPr>
            <w:tcW w:w="1125" w:type="dxa"/>
            <w:hideMark/>
          </w:tcPr>
          <w:p w:rsidR="00774B02" w:rsidRDefault="00774B02">
            <w:pPr>
              <w:spacing w:after="0"/>
            </w:pPr>
            <w:r>
              <w:t>Behavior</w:t>
            </w:r>
          </w:p>
        </w:tc>
        <w:tc>
          <w:tcPr>
            <w:tcW w:w="5625" w:type="dxa"/>
            <w:hideMark/>
          </w:tcPr>
          <w:p w:rsidR="00774B02" w:rsidRDefault="00774B02">
            <w:pPr>
              <w:spacing w:after="0"/>
            </w:pPr>
            <w:r>
              <w:t>Message IDs MUST be:</w:t>
            </w:r>
          </w:p>
          <w:p w:rsidR="00774B02" w:rsidRDefault="00774B02" w:rsidP="00774B02">
            <w:pPr>
              <w:numPr>
                <w:ilvl w:val="0"/>
                <w:numId w:val="14"/>
              </w:numPr>
              <w:spacing w:after="0"/>
            </w:pPr>
            <w:r>
              <w:t>Unique within a session, and for a given agent (i.e. client/server).</w:t>
            </w:r>
          </w:p>
          <w:p w:rsidR="00774B02" w:rsidRDefault="00774B02" w:rsidP="00774B02">
            <w:pPr>
              <w:numPr>
                <w:ilvl w:val="0"/>
                <w:numId w:val="14"/>
              </w:numPr>
              <w:spacing w:after="0"/>
            </w:pPr>
            <w:r>
              <w:t>Generated increasingly from 1 for a session</w:t>
            </w:r>
          </w:p>
          <w:p w:rsidR="00774B02" w:rsidRDefault="00774B02" w:rsidP="00774B02">
            <w:pPr>
              <w:numPr>
                <w:ilvl w:val="0"/>
                <w:numId w:val="14"/>
              </w:numPr>
              <w:spacing w:after="0"/>
            </w:pPr>
            <w:r>
              <w:t>Increasing within a multi-part response.</w:t>
            </w:r>
          </w:p>
        </w:tc>
      </w:tr>
      <w:tr w:rsidR="00774B02" w:rsidTr="00774B02">
        <w:tc>
          <w:tcPr>
            <w:tcW w:w="2250" w:type="dxa"/>
            <w:hideMark/>
          </w:tcPr>
          <w:p w:rsidR="00774B02" w:rsidRDefault="00774B02">
            <w:pPr>
              <w:spacing w:after="0"/>
            </w:pPr>
            <w:r>
              <w:t>Protocol Negotiation</w:t>
            </w:r>
          </w:p>
        </w:tc>
        <w:tc>
          <w:tcPr>
            <w:tcW w:w="1125" w:type="dxa"/>
            <w:hideMark/>
          </w:tcPr>
          <w:p w:rsidR="00774B02" w:rsidRDefault="00774B02">
            <w:pPr>
              <w:spacing w:after="0"/>
            </w:pPr>
            <w:r>
              <w:t>Behavior</w:t>
            </w:r>
          </w:p>
        </w:tc>
        <w:tc>
          <w:tcPr>
            <w:tcW w:w="5625" w:type="dxa"/>
            <w:hideMark/>
          </w:tcPr>
          <w:p w:rsidR="00774B02" w:rsidRDefault="00774B02" w:rsidP="00774B02">
            <w:pPr>
              <w:numPr>
                <w:ilvl w:val="0"/>
                <w:numId w:val="15"/>
              </w:numPr>
              <w:spacing w:after="0"/>
            </w:pPr>
            <w:r>
              <w:t xml:space="preserve">In the </w:t>
            </w:r>
            <w:proofErr w:type="spellStart"/>
            <w:r>
              <w:t>RequestSession</w:t>
            </w:r>
            <w:proofErr w:type="spellEnd"/>
            <w:r>
              <w:t xml:space="preserve"> message, client will specify the protocols, versions, and roles which it expects the </w:t>
            </w:r>
            <w:r>
              <w:rPr>
                <w:b/>
                <w:bCs/>
              </w:rPr>
              <w:t xml:space="preserve">server </w:t>
            </w:r>
            <w:r>
              <w:t xml:space="preserve">to support for this session. </w:t>
            </w:r>
          </w:p>
          <w:p w:rsidR="00774B02" w:rsidRDefault="00774B02" w:rsidP="00774B02">
            <w:pPr>
              <w:numPr>
                <w:ilvl w:val="0"/>
                <w:numId w:val="15"/>
              </w:numPr>
              <w:spacing w:after="0"/>
            </w:pPr>
            <w:r>
              <w:t xml:space="preserve">The server MUST respond to this message using the </w:t>
            </w:r>
            <w:proofErr w:type="spellStart"/>
            <w:r>
              <w:t>OpenSession</w:t>
            </w:r>
            <w:proofErr w:type="spellEnd"/>
            <w:r>
              <w:t xml:space="preserve"> message, indicating which of the requested protocols and roles it can support.</w:t>
            </w:r>
          </w:p>
          <w:p w:rsidR="00774B02" w:rsidRDefault="00774B02" w:rsidP="00774B02">
            <w:pPr>
              <w:numPr>
                <w:ilvl w:val="0"/>
                <w:numId w:val="15"/>
              </w:numPr>
              <w:spacing w:after="0"/>
            </w:pPr>
            <w:r>
              <w:t>The server MAY offer to support only some of the requested protocols. It MUST not offer to support any additional protocols.</w:t>
            </w:r>
          </w:p>
          <w:p w:rsidR="00774B02" w:rsidRDefault="00774B02" w:rsidP="00774B02">
            <w:pPr>
              <w:numPr>
                <w:ilvl w:val="0"/>
                <w:numId w:val="15"/>
              </w:numPr>
              <w:spacing w:after="0"/>
            </w:pPr>
            <w:r>
              <w:t>The server MUST NOT change the requested role in its response.</w:t>
            </w:r>
          </w:p>
          <w:p w:rsidR="00774B02" w:rsidRDefault="00774B02" w:rsidP="00774B02">
            <w:pPr>
              <w:numPr>
                <w:ilvl w:val="0"/>
                <w:numId w:val="15"/>
              </w:numPr>
              <w:spacing w:after="0"/>
            </w:pPr>
            <w:r>
              <w:t>The server MAY change the supported version of a protocol.</w:t>
            </w:r>
          </w:p>
          <w:p w:rsidR="00774B02" w:rsidRDefault="00774B02" w:rsidP="00774B02">
            <w:pPr>
              <w:numPr>
                <w:ilvl w:val="0"/>
                <w:numId w:val="15"/>
              </w:numPr>
              <w:spacing w:after="0"/>
            </w:pPr>
            <w:r>
              <w:t xml:space="preserve">If the server is able to support the version the client requests, it MUST do so. </w:t>
            </w:r>
          </w:p>
          <w:p w:rsidR="00774B02" w:rsidRDefault="00774B02" w:rsidP="00774B02">
            <w:pPr>
              <w:numPr>
                <w:ilvl w:val="0"/>
                <w:numId w:val="15"/>
              </w:numPr>
              <w:spacing w:after="0"/>
            </w:pPr>
            <w:r>
              <w:t xml:space="preserve">Client MAY </w:t>
            </w:r>
            <w:proofErr w:type="spellStart"/>
            <w:r>
              <w:t>CloseSession</w:t>
            </w:r>
            <w:proofErr w:type="spellEnd"/>
            <w:r>
              <w:t xml:space="preserve"> immediately if the server response does provide adequate functionality.</w:t>
            </w:r>
          </w:p>
        </w:tc>
      </w:tr>
      <w:tr w:rsidR="00774B02" w:rsidTr="00774B02">
        <w:tc>
          <w:tcPr>
            <w:tcW w:w="2250" w:type="dxa"/>
            <w:hideMark/>
          </w:tcPr>
          <w:p w:rsidR="00774B02" w:rsidRDefault="00774B02">
            <w:pPr>
              <w:spacing w:after="0"/>
            </w:pPr>
            <w:r>
              <w:t>Session Survivability</w:t>
            </w:r>
          </w:p>
        </w:tc>
        <w:tc>
          <w:tcPr>
            <w:tcW w:w="1125" w:type="dxa"/>
            <w:hideMark/>
          </w:tcPr>
          <w:p w:rsidR="00774B02" w:rsidRDefault="00774B02">
            <w:pPr>
              <w:spacing w:after="0"/>
            </w:pPr>
            <w:r>
              <w:t>Behavior</w:t>
            </w:r>
          </w:p>
        </w:tc>
        <w:tc>
          <w:tcPr>
            <w:tcW w:w="5625" w:type="dxa"/>
            <w:hideMark/>
          </w:tcPr>
          <w:p w:rsidR="00774B02" w:rsidRDefault="00774B02">
            <w:pPr>
              <w:spacing w:after="0"/>
            </w:pPr>
            <w:r>
              <w:t>The following applies to all servers that are capable of maintaining history.</w:t>
            </w:r>
          </w:p>
          <w:p w:rsidR="00774B02" w:rsidRDefault="00774B02" w:rsidP="00774B02">
            <w:pPr>
              <w:numPr>
                <w:ilvl w:val="0"/>
                <w:numId w:val="16"/>
              </w:numPr>
              <w:spacing w:after="0"/>
            </w:pPr>
            <w:r>
              <w:t xml:space="preserve">Server MUST maintain Session state if the </w:t>
            </w:r>
            <w:proofErr w:type="spellStart"/>
            <w:r>
              <w:t>websocket</w:t>
            </w:r>
            <w:proofErr w:type="spellEnd"/>
            <w:r>
              <w:t xml:space="preserve"> connection is dropped without a </w:t>
            </w:r>
            <w:proofErr w:type="spellStart"/>
            <w:r>
              <w:t>CloseSession</w:t>
            </w:r>
            <w:proofErr w:type="spellEnd"/>
            <w:r>
              <w:t xml:space="preserve"> message being receive. The specific information about session state will be define at the sub-protocol level. </w:t>
            </w:r>
          </w:p>
          <w:p w:rsidR="00774B02" w:rsidRDefault="00774B02" w:rsidP="00774B02">
            <w:pPr>
              <w:numPr>
                <w:ilvl w:val="0"/>
                <w:numId w:val="16"/>
              </w:numPr>
              <w:spacing w:after="0"/>
            </w:pPr>
            <w:r>
              <w:t xml:space="preserve">Server MUST maintain this state for </w:t>
            </w:r>
            <w:r>
              <w:rPr>
                <w:b/>
                <w:bCs/>
              </w:rPr>
              <w:t>1hr</w:t>
            </w:r>
            <w:r>
              <w:t xml:space="preserve">, +/- 1 minute after disconnect. </w:t>
            </w:r>
          </w:p>
          <w:p w:rsidR="00774B02" w:rsidRDefault="00774B02" w:rsidP="00774B02">
            <w:pPr>
              <w:numPr>
                <w:ilvl w:val="0"/>
                <w:numId w:val="16"/>
              </w:numPr>
              <w:spacing w:after="0"/>
            </w:pPr>
            <w:r>
              <w:t xml:space="preserve">On reconnection, Client MAY include the </w:t>
            </w:r>
            <w:proofErr w:type="spellStart"/>
            <w:r>
              <w:rPr>
                <w:b/>
                <w:bCs/>
              </w:rPr>
              <w:t>etp-sessionid</w:t>
            </w:r>
            <w:proofErr w:type="spellEnd"/>
            <w:r>
              <w:t xml:space="preserve"> HTTP header in the upgrade request. This effectively is a request to re-activate that session. </w:t>
            </w:r>
          </w:p>
          <w:p w:rsidR="00774B02" w:rsidRDefault="00774B02" w:rsidP="00774B02">
            <w:pPr>
              <w:numPr>
                <w:ilvl w:val="0"/>
                <w:numId w:val="16"/>
              </w:numPr>
              <w:spacing w:after="0"/>
            </w:pPr>
            <w:r>
              <w:t xml:space="preserve">If the session is valid, Server MUST include the identical </w:t>
            </w:r>
            <w:proofErr w:type="spellStart"/>
            <w:r>
              <w:t>etp-sessionid</w:t>
            </w:r>
            <w:proofErr w:type="spellEnd"/>
            <w:r>
              <w:t xml:space="preserve"> HTTP header in upgrade response. </w:t>
            </w:r>
          </w:p>
          <w:p w:rsidR="00774B02" w:rsidRDefault="00774B02" w:rsidP="00774B02">
            <w:pPr>
              <w:numPr>
                <w:ilvl w:val="0"/>
                <w:numId w:val="16"/>
              </w:numPr>
              <w:spacing w:after="0"/>
            </w:pPr>
            <w:r>
              <w:t>If the session is not valid, Server MUST deny the upgrade request with HTTP error code 404 (not found).</w:t>
            </w:r>
          </w:p>
          <w:p w:rsidR="00774B02" w:rsidRDefault="00774B02" w:rsidP="00774B02">
            <w:pPr>
              <w:numPr>
                <w:ilvl w:val="0"/>
                <w:numId w:val="16"/>
              </w:numPr>
              <w:spacing w:after="0"/>
            </w:pPr>
            <w:r>
              <w:t>It is the server’s responsibility, using HTTP/S authentication to ensure that a request to re-activate a session is coming from an authorized agent.</w:t>
            </w:r>
          </w:p>
        </w:tc>
      </w:tr>
    </w:tbl>
    <w:p w:rsidR="00774B02" w:rsidRDefault="00774B02" w:rsidP="00774B02">
      <w:pPr>
        <w:pStyle w:val="DiagramImage"/>
      </w:pPr>
      <w:r w:rsidRPr="00774B02">
        <w:lastRenderedPageBreak/>
        <w:drawing>
          <wp:inline distT="0" distB="0" distL="0" distR="0">
            <wp:extent cx="5944870" cy="78134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4870" cy="7813422"/>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4</w:t>
        </w:r>
      </w:fldSimple>
      <w:r>
        <w:t xml:space="preserve"> : Protocol 0</w:t>
      </w:r>
    </w:p>
    <w:p w:rsidR="00774B02" w:rsidRDefault="00774B02" w:rsidP="00774B02">
      <w:pPr>
        <w:spacing w:before="100" w:beforeAutospacing="1" w:after="100" w:afterAutospacing="1"/>
        <w:rPr>
          <w:lang w:bidi="ar-SA"/>
        </w:rPr>
      </w:pPr>
      <w:r>
        <w:t>The following interaction diagram describes the normal sequence of message for an ETP session:</w:t>
      </w:r>
    </w:p>
    <w:p w:rsidR="00774B02" w:rsidRDefault="00774B02" w:rsidP="00774B02">
      <w:pPr>
        <w:numPr>
          <w:ilvl w:val="0"/>
          <w:numId w:val="17"/>
        </w:numPr>
        <w:spacing w:after="0"/>
      </w:pPr>
      <w:r>
        <w:lastRenderedPageBreak/>
        <w:t xml:space="preserve">Client begins with the standard </w:t>
      </w:r>
      <w:proofErr w:type="spellStart"/>
      <w:r>
        <w:t>Websocket</w:t>
      </w:r>
      <w:proofErr w:type="spellEnd"/>
      <w:r>
        <w:t xml:space="preserve"> handshake and the Server responds by doing the upgrade from HTTP to </w:t>
      </w:r>
      <w:proofErr w:type="spellStart"/>
      <w:r>
        <w:t>WebSockets</w:t>
      </w:r>
      <w:proofErr w:type="spellEnd"/>
      <w:r>
        <w:t xml:space="preserve">. Refer to </w:t>
      </w:r>
      <w:hyperlink r:id="rId22" w:history="1">
        <w:r>
          <w:rPr>
            <w:rStyle w:val="Hyperlink"/>
          </w:rPr>
          <w:t>RFC 6455</w:t>
        </w:r>
      </w:hyperlink>
      <w:r>
        <w:t xml:space="preserve"> for more information on the details of the handshake. Specific to the Energistics Transfer Protocol, the client must specify the Sec-</w:t>
      </w:r>
      <w:proofErr w:type="spellStart"/>
      <w:r>
        <w:t>Websocket</w:t>
      </w:r>
      <w:proofErr w:type="spellEnd"/>
      <w:r>
        <w:t xml:space="preserve">-Protocol header value of </w:t>
      </w:r>
      <w:r>
        <w:rPr>
          <w:b/>
          <w:bCs/>
        </w:rPr>
        <w:t>energistics-</w:t>
      </w:r>
      <w:proofErr w:type="spellStart"/>
      <w:r>
        <w:rPr>
          <w:b/>
          <w:bCs/>
        </w:rPr>
        <w:t>tp</w:t>
      </w:r>
      <w:proofErr w:type="spellEnd"/>
      <w:r>
        <w:t xml:space="preserve">, and the server must reply likewise. The client may also supply the custom header of </w:t>
      </w:r>
      <w:proofErr w:type="spellStart"/>
      <w:r>
        <w:rPr>
          <w:b/>
          <w:bCs/>
        </w:rPr>
        <w:t>etp</w:t>
      </w:r>
      <w:proofErr w:type="spellEnd"/>
      <w:r>
        <w:rPr>
          <w:b/>
          <w:bCs/>
        </w:rPr>
        <w:t>-encoding</w:t>
      </w:r>
      <w:r>
        <w:t xml:space="preserve"> with a value of </w:t>
      </w:r>
      <w:r>
        <w:rPr>
          <w:b/>
          <w:bCs/>
        </w:rPr>
        <w:t>binary</w:t>
      </w:r>
      <w:r>
        <w:t xml:space="preserve"> or </w:t>
      </w:r>
      <w:proofErr w:type="spellStart"/>
      <w:r>
        <w:rPr>
          <w:b/>
          <w:bCs/>
        </w:rPr>
        <w:t>json</w:t>
      </w:r>
      <w:proofErr w:type="spellEnd"/>
      <w:r>
        <w:t xml:space="preserve">. This specifies the Avro encoding style to be used for the life of the connection. If this header is not present, the encoding is assumed to be binary. All protocol header names and values are case-insensitive. Html5 web browser clients do not currently have the ability to add custom headers to a web socket request, and thus may include the </w:t>
      </w:r>
      <w:proofErr w:type="spellStart"/>
      <w:r>
        <w:t>etp</w:t>
      </w:r>
      <w:proofErr w:type="spellEnd"/>
      <w:r>
        <w:t>-encoding header as a query request parameter. Servers must accept and process this value. In the example below, instead of GET / HTTP/1.1 the first line of the request would read GET /?</w:t>
      </w:r>
      <w:proofErr w:type="spellStart"/>
      <w:r>
        <w:t>exp</w:t>
      </w:r>
      <w:proofErr w:type="spellEnd"/>
      <w:r>
        <w:t xml:space="preserve">-encoding=binary HTTP/1.1. If the server does not support the requested encoding, it SHOULD reject the upgrade request with HTTP status code 412 (Precondition Failed) and the client can try again (if it wishes) with the alternate </w:t>
      </w:r>
      <w:proofErr w:type="spellStart"/>
      <w:r>
        <w:t>etp</w:t>
      </w:r>
      <w:proofErr w:type="spellEnd"/>
      <w:r>
        <w:t xml:space="preserve">-encoding value. </w:t>
      </w:r>
    </w:p>
    <w:p w:rsidR="00774B02" w:rsidRDefault="00774B02" w:rsidP="00774B02">
      <w:pPr>
        <w:numPr>
          <w:ilvl w:val="0"/>
          <w:numId w:val="17"/>
        </w:numPr>
        <w:spacing w:after="0"/>
      </w:pPr>
      <w:r>
        <w:t xml:space="preserve">Client then send an </w:t>
      </w:r>
      <w:proofErr w:type="spellStart"/>
      <w:r>
        <w:t>RequestSession</w:t>
      </w:r>
      <w:proofErr w:type="spellEnd"/>
      <w:r>
        <w:t xml:space="preserve"> message. This consists of a list of sub-protocols which the client intends to use on this connection, along with a key/value map of configuration parameters for each sub-protocol. The names of allowable keys are strictly controlled by this specification , and defined on a per-protocol basis. </w:t>
      </w:r>
    </w:p>
    <w:p w:rsidR="00774B02" w:rsidRDefault="00774B02" w:rsidP="00774B02">
      <w:pPr>
        <w:numPr>
          <w:ilvl w:val="0"/>
          <w:numId w:val="17"/>
        </w:numPr>
        <w:spacing w:after="0"/>
      </w:pPr>
      <w:r>
        <w:t xml:space="preserve">The requested protocols are started and message passing begins. The sequence and interaction diagrams for each are in the following sub-protocol sections. </w:t>
      </w:r>
    </w:p>
    <w:p w:rsidR="00774B02" w:rsidRDefault="00774B02" w:rsidP="00774B02">
      <w:pPr>
        <w:numPr>
          <w:ilvl w:val="0"/>
          <w:numId w:val="17"/>
        </w:numPr>
        <w:spacing w:after="0"/>
      </w:pPr>
      <w:r>
        <w:t xml:space="preserve">If the server is not able to support all of the requested protocols, it may 1) immediately terminate the socket connection, or 2) respond with an list of protocols that it does support, leaving it up to the client to decide whether to continue with the session. </w:t>
      </w:r>
    </w:p>
    <w:p w:rsidR="00774B02" w:rsidRPr="00774B02" w:rsidRDefault="00774B02" w:rsidP="00774B02">
      <w:pPr>
        <w:pStyle w:val="Heading3"/>
        <w:rPr>
          <w:lang w:val="es-MX" w:bidi="ar-SA"/>
        </w:rPr>
      </w:pPr>
      <w:bookmarkStart w:id="25" w:name="_Toc395767757"/>
      <w:r w:rsidRPr="00774B02">
        <w:rPr>
          <w:lang w:val="es-MX"/>
        </w:rPr>
        <w:t xml:space="preserve">Interface : </w:t>
      </w:r>
      <w:proofErr w:type="spellStart"/>
      <w:r w:rsidRPr="00774B02">
        <w:rPr>
          <w:lang w:val="es-MX"/>
        </w:rPr>
        <w:t>IClient</w:t>
      </w:r>
      <w:bookmarkEnd w:id="25"/>
      <w:proofErr w:type="spellEnd"/>
    </w:p>
    <w:p w:rsidR="00774B02" w:rsidRDefault="00774B02" w:rsidP="00774B02">
      <w:pPr>
        <w:spacing w:before="100" w:beforeAutospacing="1" w:after="100" w:afterAutospacing="1"/>
      </w:pPr>
      <w:proofErr w:type="spellStart"/>
      <w:r>
        <w:t>IClient</w:t>
      </w:r>
      <w:proofErr w:type="spellEnd"/>
      <w:r>
        <w:t xml:space="preserve"> represents the interface that must be implemented from the client side of protocol 0.</w:t>
      </w:r>
    </w:p>
    <w:p w:rsidR="00774B02" w:rsidRDefault="00774B02" w:rsidP="00774B02">
      <w:pPr>
        <w:pStyle w:val="DiagramImage"/>
      </w:pPr>
      <w:r w:rsidRPr="00774B02">
        <w:drawing>
          <wp:inline distT="0" distB="0" distL="0" distR="0">
            <wp:extent cx="2219325" cy="14738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9325" cy="1473835"/>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5</w:t>
        </w:r>
      </w:fldSimple>
      <w:r>
        <w:t xml:space="preserve"> : </w:t>
      </w:r>
      <w:proofErr w:type="spellStart"/>
      <w:r>
        <w:t>IClient</w:t>
      </w:r>
      <w:proofErr w:type="spellEnd"/>
    </w:p>
    <w:p w:rsidR="00774B02" w:rsidRDefault="00774B02" w:rsidP="00774B02">
      <w:pPr>
        <w:pStyle w:val="Heading4"/>
        <w:rPr>
          <w:lang w:bidi="ar-SA"/>
        </w:rPr>
      </w:pPr>
      <w:r>
        <w:t>Methods</w:t>
      </w:r>
    </w:p>
    <w:tbl>
      <w:tblPr>
        <w:tblStyle w:val="EADocx1"/>
        <w:tblW w:w="9600" w:type="dxa"/>
        <w:tblCellMar>
          <w:top w:w="15" w:type="dxa"/>
          <w:left w:w="15" w:type="dxa"/>
          <w:bottom w:w="15" w:type="dxa"/>
          <w:right w:w="15" w:type="dxa"/>
        </w:tblCellMar>
        <w:tblLook w:val="04A0" w:firstRow="1" w:lastRow="0" w:firstColumn="1" w:lastColumn="0" w:noHBand="0" w:noVBand="1"/>
      </w:tblPr>
      <w:tblGrid>
        <w:gridCol w:w="1650"/>
        <w:gridCol w:w="3450"/>
        <w:gridCol w:w="750"/>
        <w:gridCol w:w="37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1650" w:type="dxa"/>
            <w:hideMark/>
          </w:tcPr>
          <w:p w:rsidR="00774B02" w:rsidRDefault="00774B02">
            <w:pPr>
              <w:spacing w:after="0"/>
            </w:pPr>
            <w:r>
              <w:t>Method</w:t>
            </w:r>
          </w:p>
        </w:tc>
        <w:tc>
          <w:tcPr>
            <w:tcW w:w="3450" w:type="dxa"/>
            <w:hideMark/>
          </w:tcPr>
          <w:p w:rsidR="00774B02" w:rsidRDefault="00774B02">
            <w:pPr>
              <w:spacing w:after="0"/>
            </w:pPr>
            <w:r>
              <w:t>Description</w:t>
            </w:r>
          </w:p>
        </w:tc>
        <w:tc>
          <w:tcPr>
            <w:tcW w:w="750" w:type="dxa"/>
            <w:hideMark/>
          </w:tcPr>
          <w:p w:rsidR="00774B02" w:rsidRDefault="00774B02">
            <w:pPr>
              <w:spacing w:after="0"/>
            </w:pPr>
            <w:r>
              <w:t>Type</w:t>
            </w:r>
          </w:p>
        </w:tc>
        <w:tc>
          <w:tcPr>
            <w:tcW w:w="3750" w:type="dxa"/>
            <w:hideMark/>
          </w:tcPr>
          <w:p w:rsidR="00774B02" w:rsidRDefault="00774B02">
            <w:pPr>
              <w:spacing w:after="0"/>
            </w:pPr>
            <w:r>
              <w:t>Parameter Summary</w:t>
            </w:r>
          </w:p>
        </w:tc>
      </w:tr>
      <w:tr w:rsidR="00774B02" w:rsidTr="00774B02">
        <w:tc>
          <w:tcPr>
            <w:tcW w:w="1650" w:type="dxa"/>
            <w:hideMark/>
          </w:tcPr>
          <w:p w:rsidR="00774B02" w:rsidRDefault="00774B02">
            <w:pPr>
              <w:spacing w:after="0"/>
            </w:pPr>
            <w:proofErr w:type="spellStart"/>
            <w:r>
              <w:t>requestSession</w:t>
            </w:r>
            <w:proofErr w:type="spellEnd"/>
          </w:p>
        </w:tc>
        <w:tc>
          <w:tcPr>
            <w:tcW w:w="3450" w:type="dxa"/>
            <w:hideMark/>
          </w:tcPr>
          <w:p w:rsidR="00774B02" w:rsidRDefault="00774B02">
            <w:pPr>
              <w:spacing w:after="0"/>
            </w:pPr>
            <w:r>
              <w:t>Request a new ETP Session with a Server</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RequestSession</w:t>
            </w:r>
            <w:proofErr w:type="spellEnd"/>
          </w:p>
        </w:tc>
      </w:tr>
      <w:tr w:rsidR="00774B02" w:rsidTr="00774B02">
        <w:tc>
          <w:tcPr>
            <w:tcW w:w="1650" w:type="dxa"/>
            <w:hideMark/>
          </w:tcPr>
          <w:p w:rsidR="00774B02" w:rsidRDefault="00774B02">
            <w:pPr>
              <w:spacing w:after="0"/>
            </w:pPr>
            <w:proofErr w:type="spellStart"/>
            <w:r>
              <w:t>onOpenSession</w:t>
            </w:r>
            <w:proofErr w:type="spellEnd"/>
          </w:p>
        </w:tc>
        <w:tc>
          <w:tcPr>
            <w:tcW w:w="3450" w:type="dxa"/>
            <w:hideMark/>
          </w:tcPr>
          <w:p w:rsidR="00774B02" w:rsidRDefault="00774B02">
            <w:pPr>
              <w:spacing w:after="0"/>
            </w:pPr>
            <w:r>
              <w:t xml:space="preserve">Handle </w:t>
            </w:r>
            <w:proofErr w:type="spellStart"/>
            <w:r>
              <w:t>OpenSession</w:t>
            </w:r>
            <w:proofErr w:type="spellEnd"/>
            <w:r>
              <w:t xml:space="preserve"> event from Server</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OpenSession</w:t>
            </w:r>
            <w:proofErr w:type="spellEnd"/>
          </w:p>
        </w:tc>
      </w:tr>
      <w:tr w:rsidR="00774B02" w:rsidTr="00774B02">
        <w:tc>
          <w:tcPr>
            <w:tcW w:w="1650" w:type="dxa"/>
            <w:hideMark/>
          </w:tcPr>
          <w:p w:rsidR="00774B02" w:rsidRDefault="00774B02">
            <w:pPr>
              <w:spacing w:after="0"/>
            </w:pPr>
            <w:proofErr w:type="spellStart"/>
            <w:r>
              <w:t>closeSession</w:t>
            </w:r>
            <w:proofErr w:type="spellEnd"/>
          </w:p>
        </w:tc>
        <w:tc>
          <w:tcPr>
            <w:tcW w:w="3450" w:type="dxa"/>
            <w:hideMark/>
          </w:tcPr>
          <w:p w:rsidR="00774B02" w:rsidRDefault="00774B02">
            <w:pPr>
              <w:spacing w:after="0"/>
            </w:pPr>
            <w:r>
              <w:t xml:space="preserve">Send </w:t>
            </w:r>
            <w:proofErr w:type="spellStart"/>
            <w:r>
              <w:t>CloseSession</w:t>
            </w:r>
            <w:proofErr w:type="spellEnd"/>
            <w:r>
              <w:t xml:space="preserve"> to server.</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CloseSession</w:t>
            </w:r>
            <w:proofErr w:type="spellEnd"/>
          </w:p>
        </w:tc>
      </w:tr>
      <w:tr w:rsidR="00774B02" w:rsidTr="00774B02">
        <w:tc>
          <w:tcPr>
            <w:tcW w:w="1650" w:type="dxa"/>
            <w:hideMark/>
          </w:tcPr>
          <w:p w:rsidR="00774B02" w:rsidRDefault="00774B02">
            <w:pPr>
              <w:spacing w:after="0"/>
            </w:pPr>
            <w:proofErr w:type="spellStart"/>
            <w:r>
              <w:t>onCloseSession</w:t>
            </w:r>
            <w:proofErr w:type="spellEnd"/>
          </w:p>
        </w:tc>
        <w:tc>
          <w:tcPr>
            <w:tcW w:w="3450" w:type="dxa"/>
            <w:hideMark/>
          </w:tcPr>
          <w:p w:rsidR="00774B02" w:rsidRDefault="00774B02">
            <w:pPr>
              <w:spacing w:after="0"/>
            </w:pPr>
            <w:r>
              <w:t xml:space="preserve">Handle </w:t>
            </w:r>
            <w:proofErr w:type="spellStart"/>
            <w:r>
              <w:t>CloseSession</w:t>
            </w:r>
            <w:proofErr w:type="spellEnd"/>
            <w:r>
              <w:t xml:space="preserve"> event from the server. Note that </w:t>
            </w:r>
            <w:proofErr w:type="spellStart"/>
            <w:r>
              <w:t>IClient</w:t>
            </w:r>
            <w:proofErr w:type="spellEnd"/>
            <w:r>
              <w:t xml:space="preserve"> can both send and receive </w:t>
            </w:r>
            <w:proofErr w:type="spellStart"/>
            <w:r>
              <w:t>CloseSession</w:t>
            </w:r>
            <w:proofErr w:type="spellEnd"/>
            <w:r>
              <w:t>.</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CloseSession</w:t>
            </w:r>
            <w:proofErr w:type="spellEnd"/>
          </w:p>
        </w:tc>
      </w:tr>
    </w:tbl>
    <w:p w:rsidR="00774B02" w:rsidRDefault="00774B02" w:rsidP="00774B02">
      <w:pPr>
        <w:pStyle w:val="Heading4"/>
      </w:pPr>
      <w:r>
        <w:t>State Machine</w:t>
      </w:r>
    </w:p>
    <w:p w:rsidR="00774B02" w:rsidRDefault="00774B02" w:rsidP="00774B02">
      <w:pPr>
        <w:spacing w:before="100" w:beforeAutospacing="1" w:after="100" w:afterAutospacing="1"/>
      </w:pPr>
      <w:r>
        <w:t xml:space="preserve">The following diagram illustrates the definition of protocol 0 as a state machine, from the stand point of a client. This diagram incorporates both the connection/disconnection with </w:t>
      </w:r>
      <w:proofErr w:type="spellStart"/>
      <w:r>
        <w:t>websockets</w:t>
      </w:r>
      <w:proofErr w:type="spellEnd"/>
      <w:r>
        <w:t>, as well as protocol 0.</w:t>
      </w:r>
    </w:p>
    <w:p w:rsidR="00774B02" w:rsidRDefault="00774B02" w:rsidP="00774B02">
      <w:pPr>
        <w:spacing w:before="100" w:beforeAutospacing="1" w:after="100" w:afterAutospacing="1"/>
      </w:pPr>
      <w:r>
        <w:t xml:space="preserve">From the standpoint of protocol 0, all of the ETP </w:t>
      </w:r>
      <w:proofErr w:type="spellStart"/>
      <w:r>
        <w:t>subprotocols</w:t>
      </w:r>
      <w:proofErr w:type="spellEnd"/>
      <w:r>
        <w:t xml:space="preserve"> can be thought of as concurrent </w:t>
      </w:r>
      <w:proofErr w:type="spellStart"/>
      <w:r>
        <w:t>substates</w:t>
      </w:r>
      <w:proofErr w:type="spellEnd"/>
      <w:r>
        <w:t xml:space="preserve">. From an application point of view, there may be more complex state machines created that combine the </w:t>
      </w:r>
      <w:proofErr w:type="spellStart"/>
      <w:r>
        <w:lastRenderedPageBreak/>
        <w:t>subprotocols</w:t>
      </w:r>
      <w:proofErr w:type="spellEnd"/>
      <w:r>
        <w:t xml:space="preserve">. For instance, an application may use the Discovery protocol to interactively determine what channels are available for streaming, and the use the </w:t>
      </w:r>
      <w:proofErr w:type="spellStart"/>
      <w:r>
        <w:t>ChannelData</w:t>
      </w:r>
      <w:proofErr w:type="spellEnd"/>
      <w:r>
        <w:t xml:space="preserve"> protocol to stream data on those channels. These higher level constructs are not specified as part of the protocol.</w:t>
      </w:r>
    </w:p>
    <w:p w:rsidR="00774B02" w:rsidRPr="00774B02" w:rsidRDefault="00774B02" w:rsidP="00774B02">
      <w:pPr>
        <w:pStyle w:val="DiagramImage"/>
        <w:rPr>
          <w:lang w:val="es-MX"/>
        </w:rPr>
      </w:pPr>
      <w:r w:rsidRPr="00774B02">
        <w:drawing>
          <wp:inline distT="0" distB="0" distL="0" distR="0">
            <wp:extent cx="3040380" cy="60280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0380" cy="6028055"/>
                    </a:xfrm>
                    <a:prstGeom prst="rect">
                      <a:avLst/>
                    </a:prstGeom>
                    <a:noFill/>
                    <a:ln>
                      <a:noFill/>
                    </a:ln>
                  </pic:spPr>
                </pic:pic>
              </a:graphicData>
            </a:graphic>
          </wp:inline>
        </w:drawing>
      </w:r>
    </w:p>
    <w:p w:rsidR="00774B02" w:rsidRDefault="00774B02" w:rsidP="00774B02">
      <w:pPr>
        <w:rPr>
          <w:lang w:val="es-MX"/>
        </w:rPr>
      </w:pPr>
      <w:r>
        <w:rPr>
          <w:lang w:val="es-MX"/>
        </w:rPr>
        <w:t xml:space="preserve">Figure </w:t>
      </w:r>
      <w:r>
        <w:rPr>
          <w:lang w:val="es-MX"/>
        </w:rPr>
        <w:fldChar w:fldCharType="begin"/>
      </w:r>
      <w:r>
        <w:rPr>
          <w:lang w:val="es-MX"/>
        </w:rPr>
        <w:instrText xml:space="preserve"> SEQ Figure \* ARABIC </w:instrText>
      </w:r>
      <w:r>
        <w:rPr>
          <w:lang w:val="es-MX"/>
        </w:rPr>
        <w:fldChar w:fldCharType="separate"/>
      </w:r>
      <w:r>
        <w:rPr>
          <w:noProof/>
          <w:lang w:val="es-MX"/>
        </w:rPr>
        <w:t>6</w:t>
      </w:r>
      <w:r>
        <w:rPr>
          <w:lang w:val="es-MX"/>
        </w:rPr>
        <w:fldChar w:fldCharType="end"/>
      </w:r>
      <w:r>
        <w:rPr>
          <w:lang w:val="es-MX"/>
        </w:rPr>
        <w:t xml:space="preserve"> : </w:t>
      </w:r>
      <w:proofErr w:type="spellStart"/>
      <w:r>
        <w:rPr>
          <w:lang w:val="es-MX"/>
        </w:rPr>
        <w:t>ClientStateMachine</w:t>
      </w:r>
      <w:proofErr w:type="spellEnd"/>
    </w:p>
    <w:p w:rsidR="00774B02" w:rsidRDefault="00774B02" w:rsidP="00774B02">
      <w:pPr>
        <w:pStyle w:val="Heading3"/>
        <w:rPr>
          <w:lang w:bidi="ar-SA"/>
        </w:rPr>
      </w:pPr>
      <w:bookmarkStart w:id="26" w:name="_Toc395767758"/>
      <w:r>
        <w:t xml:space="preserve">Interface : </w:t>
      </w:r>
      <w:proofErr w:type="spellStart"/>
      <w:r>
        <w:t>IServer</w:t>
      </w:r>
      <w:bookmarkEnd w:id="26"/>
      <w:proofErr w:type="spellEnd"/>
    </w:p>
    <w:p w:rsidR="00774B02" w:rsidRDefault="00774B02" w:rsidP="00774B02">
      <w:pPr>
        <w:spacing w:before="100" w:beforeAutospacing="1" w:after="100" w:afterAutospacing="1"/>
      </w:pPr>
      <w:proofErr w:type="spellStart"/>
      <w:r>
        <w:t>IServer</w:t>
      </w:r>
      <w:proofErr w:type="spellEnd"/>
      <w:r>
        <w:t xml:space="preserve"> represents the server end of the interface that must be implemented for the core protocol.</w:t>
      </w:r>
    </w:p>
    <w:p w:rsidR="00774B02" w:rsidRDefault="00774B02" w:rsidP="00774B02">
      <w:pPr>
        <w:pStyle w:val="DiagramImage"/>
      </w:pPr>
      <w:r w:rsidRPr="00774B02">
        <w:lastRenderedPageBreak/>
        <w:drawing>
          <wp:inline distT="0" distB="0" distL="0" distR="0">
            <wp:extent cx="2312035" cy="14738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12035" cy="1473835"/>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7</w:t>
        </w:r>
      </w:fldSimple>
      <w:r>
        <w:t xml:space="preserve"> : </w:t>
      </w:r>
      <w:proofErr w:type="spellStart"/>
      <w:r>
        <w:t>IServer</w:t>
      </w:r>
      <w:proofErr w:type="spellEnd"/>
    </w:p>
    <w:p w:rsidR="00774B02" w:rsidRDefault="00774B02" w:rsidP="00774B02">
      <w:pPr>
        <w:pStyle w:val="Heading4"/>
        <w:rPr>
          <w:lang w:bidi="ar-SA"/>
        </w:rPr>
      </w:pPr>
      <w:r>
        <w:t>Methods</w:t>
      </w:r>
    </w:p>
    <w:tbl>
      <w:tblPr>
        <w:tblStyle w:val="EADocx1"/>
        <w:tblW w:w="9600" w:type="dxa"/>
        <w:tblCellMar>
          <w:top w:w="15" w:type="dxa"/>
          <w:left w:w="15" w:type="dxa"/>
          <w:bottom w:w="15" w:type="dxa"/>
          <w:right w:w="15" w:type="dxa"/>
        </w:tblCellMar>
        <w:tblLook w:val="04A0" w:firstRow="1" w:lastRow="0" w:firstColumn="1" w:lastColumn="0" w:noHBand="0" w:noVBand="1"/>
      </w:tblPr>
      <w:tblGrid>
        <w:gridCol w:w="1650"/>
        <w:gridCol w:w="3450"/>
        <w:gridCol w:w="750"/>
        <w:gridCol w:w="37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1650" w:type="dxa"/>
            <w:hideMark/>
          </w:tcPr>
          <w:p w:rsidR="00774B02" w:rsidRDefault="00774B02">
            <w:pPr>
              <w:spacing w:after="0"/>
            </w:pPr>
            <w:r>
              <w:t>Method</w:t>
            </w:r>
          </w:p>
        </w:tc>
        <w:tc>
          <w:tcPr>
            <w:tcW w:w="3450" w:type="dxa"/>
            <w:hideMark/>
          </w:tcPr>
          <w:p w:rsidR="00774B02" w:rsidRDefault="00774B02">
            <w:pPr>
              <w:spacing w:after="0"/>
            </w:pPr>
            <w:r>
              <w:t>Description</w:t>
            </w:r>
          </w:p>
        </w:tc>
        <w:tc>
          <w:tcPr>
            <w:tcW w:w="750" w:type="dxa"/>
            <w:hideMark/>
          </w:tcPr>
          <w:p w:rsidR="00774B02" w:rsidRDefault="00774B02">
            <w:pPr>
              <w:spacing w:after="0"/>
            </w:pPr>
            <w:r>
              <w:t>Type</w:t>
            </w:r>
          </w:p>
        </w:tc>
        <w:tc>
          <w:tcPr>
            <w:tcW w:w="3750" w:type="dxa"/>
            <w:hideMark/>
          </w:tcPr>
          <w:p w:rsidR="00774B02" w:rsidRDefault="00774B02">
            <w:pPr>
              <w:spacing w:after="0"/>
            </w:pPr>
            <w:r>
              <w:t>Parameter Summary</w:t>
            </w:r>
          </w:p>
        </w:tc>
      </w:tr>
      <w:tr w:rsidR="00774B02" w:rsidTr="00774B02">
        <w:tc>
          <w:tcPr>
            <w:tcW w:w="1650" w:type="dxa"/>
            <w:hideMark/>
          </w:tcPr>
          <w:p w:rsidR="00774B02" w:rsidRDefault="00774B02">
            <w:pPr>
              <w:spacing w:after="0"/>
            </w:pPr>
            <w:proofErr w:type="spellStart"/>
            <w:r>
              <w:t>onReqestSession</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RequestSession</w:t>
            </w:r>
            <w:proofErr w:type="spellEnd"/>
          </w:p>
        </w:tc>
      </w:tr>
      <w:tr w:rsidR="00774B02" w:rsidTr="00774B02">
        <w:tc>
          <w:tcPr>
            <w:tcW w:w="1650" w:type="dxa"/>
            <w:hideMark/>
          </w:tcPr>
          <w:p w:rsidR="00774B02" w:rsidRDefault="00774B02">
            <w:pPr>
              <w:spacing w:after="0"/>
            </w:pPr>
            <w:proofErr w:type="spellStart"/>
            <w:r>
              <w:t>openSession</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OpenSession</w:t>
            </w:r>
            <w:proofErr w:type="spellEnd"/>
          </w:p>
        </w:tc>
      </w:tr>
      <w:tr w:rsidR="00774B02" w:rsidTr="00774B02">
        <w:tc>
          <w:tcPr>
            <w:tcW w:w="1650" w:type="dxa"/>
            <w:hideMark/>
          </w:tcPr>
          <w:p w:rsidR="00774B02" w:rsidRDefault="00774B02">
            <w:pPr>
              <w:spacing w:after="0"/>
            </w:pPr>
            <w:proofErr w:type="spellStart"/>
            <w:r>
              <w:t>closeSession</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CloseSession</w:t>
            </w:r>
            <w:proofErr w:type="spellEnd"/>
          </w:p>
        </w:tc>
      </w:tr>
      <w:tr w:rsidR="00774B02" w:rsidTr="00774B02">
        <w:tc>
          <w:tcPr>
            <w:tcW w:w="1650" w:type="dxa"/>
            <w:hideMark/>
          </w:tcPr>
          <w:p w:rsidR="00774B02" w:rsidRDefault="00774B02">
            <w:pPr>
              <w:spacing w:after="0"/>
            </w:pPr>
            <w:proofErr w:type="spellStart"/>
            <w:r>
              <w:t>onCloseSession</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CloseSession</w:t>
            </w:r>
            <w:proofErr w:type="spellEnd"/>
          </w:p>
        </w:tc>
      </w:tr>
    </w:tbl>
    <w:p w:rsidR="00774B02" w:rsidRDefault="00774B02" w:rsidP="00774B02">
      <w:pPr>
        <w:pStyle w:val="Heading4"/>
      </w:pPr>
      <w:r>
        <w:t>State Machine</w:t>
      </w:r>
    </w:p>
    <w:p w:rsidR="00774B02" w:rsidRPr="00774B02" w:rsidRDefault="00774B02" w:rsidP="00774B02">
      <w:pPr>
        <w:pStyle w:val="DiagramImage"/>
        <w:rPr>
          <w:lang w:val="es-MX"/>
        </w:rPr>
      </w:pPr>
      <w:r w:rsidRPr="00774B02">
        <w:drawing>
          <wp:inline distT="0" distB="0" distL="0" distR="0">
            <wp:extent cx="3435985" cy="4962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35985" cy="4962525"/>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8</w:t>
        </w:r>
      </w:fldSimple>
      <w:r>
        <w:t xml:space="preserve"> : State Machine</w:t>
      </w:r>
    </w:p>
    <w:p w:rsidR="00774B02" w:rsidRDefault="00774B02" w:rsidP="00774B02">
      <w:pPr>
        <w:pStyle w:val="Heading2"/>
        <w:rPr>
          <w:lang w:bidi="ar-SA"/>
        </w:rPr>
      </w:pPr>
      <w:bookmarkStart w:id="27" w:name="_Toc395767759"/>
      <w:proofErr w:type="spellStart"/>
      <w:r>
        <w:t>ChannelStreaming</w:t>
      </w:r>
      <w:bookmarkEnd w:id="27"/>
      <w:proofErr w:type="spellEnd"/>
    </w:p>
    <w:p w:rsidR="00774B02" w:rsidRDefault="00774B02" w:rsidP="00774B02">
      <w:pPr>
        <w:shd w:val="clear" w:color="auto" w:fill="B3C516"/>
        <w:spacing w:before="100" w:beforeAutospacing="1" w:after="100" w:afterAutospacing="1"/>
      </w:pPr>
      <w:r>
        <w:rPr>
          <w:rStyle w:val="Strong"/>
        </w:rPr>
        <w:lastRenderedPageBreak/>
        <w:t xml:space="preserve">Stability: </w:t>
      </w:r>
      <w:r>
        <w:t>: 3 - Stable</w:t>
      </w:r>
    </w:p>
    <w:p w:rsidR="00774B02" w:rsidRDefault="00774B02" w:rsidP="00774B02">
      <w:pPr>
        <w:spacing w:before="100" w:beforeAutospacing="1" w:after="100" w:afterAutospacing="1"/>
      </w:pPr>
      <w:r>
        <w:t>The Channel Streaming Protocol (Protocol 1) defines a set of messages for exchanging channel-oriented data, where a Channel is a Time or Depth series of individual data points.</w:t>
      </w:r>
    </w:p>
    <w:p w:rsidR="00774B02" w:rsidRDefault="00774B02" w:rsidP="00774B02">
      <w:pPr>
        <w:pStyle w:val="Heading3"/>
      </w:pPr>
      <w:bookmarkStart w:id="28" w:name="_Toc395767760"/>
      <w:r>
        <w:t>Requirements</w:t>
      </w:r>
      <w:bookmarkEnd w:id="28"/>
    </w:p>
    <w:tbl>
      <w:tblPr>
        <w:tblStyle w:val="EADocx1"/>
        <w:tblW w:w="9000" w:type="dxa"/>
        <w:tblInd w:w="15" w:type="dxa"/>
        <w:tblCellMar>
          <w:top w:w="15" w:type="dxa"/>
          <w:left w:w="15" w:type="dxa"/>
          <w:bottom w:w="15" w:type="dxa"/>
          <w:right w:w="15" w:type="dxa"/>
        </w:tblCellMar>
        <w:tblLook w:val="04A0" w:firstRow="1" w:lastRow="0" w:firstColumn="1" w:lastColumn="0" w:noHBand="0" w:noVBand="1"/>
      </w:tblPr>
      <w:tblGrid>
        <w:gridCol w:w="2250"/>
        <w:gridCol w:w="1125"/>
        <w:gridCol w:w="5625"/>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Requirement</w:t>
            </w:r>
          </w:p>
        </w:tc>
        <w:tc>
          <w:tcPr>
            <w:tcW w:w="1125" w:type="dxa"/>
            <w:hideMark/>
          </w:tcPr>
          <w:p w:rsidR="00774B02" w:rsidRDefault="00774B02">
            <w:pPr>
              <w:spacing w:after="0"/>
            </w:pPr>
            <w:r>
              <w:t>Type</w:t>
            </w:r>
          </w:p>
        </w:tc>
        <w:tc>
          <w:tcPr>
            <w:tcW w:w="5625" w:type="dxa"/>
            <w:hideMark/>
          </w:tcPr>
          <w:p w:rsidR="00774B02" w:rsidRDefault="00774B02">
            <w:pPr>
              <w:spacing w:after="0"/>
            </w:pPr>
            <w:r>
              <w:t>Description</w:t>
            </w:r>
          </w:p>
        </w:tc>
      </w:tr>
      <w:tr w:rsidR="00774B02" w:rsidTr="00774B02">
        <w:tc>
          <w:tcPr>
            <w:tcW w:w="2250" w:type="dxa"/>
            <w:hideMark/>
          </w:tcPr>
          <w:p w:rsidR="00774B02" w:rsidRDefault="00774B02">
            <w:pPr>
              <w:spacing w:after="0"/>
            </w:pPr>
            <w:r>
              <w:t>Message Order</w:t>
            </w:r>
          </w:p>
        </w:tc>
        <w:tc>
          <w:tcPr>
            <w:tcW w:w="1125" w:type="dxa"/>
            <w:hideMark/>
          </w:tcPr>
          <w:p w:rsidR="00774B02" w:rsidRDefault="00774B02">
            <w:pPr>
              <w:spacing w:after="0"/>
            </w:pPr>
            <w:r>
              <w:t>Behavior</w:t>
            </w:r>
          </w:p>
        </w:tc>
        <w:tc>
          <w:tcPr>
            <w:tcW w:w="5625" w:type="dxa"/>
            <w:hideMark/>
          </w:tcPr>
          <w:p w:rsidR="00774B02" w:rsidRDefault="00774B02" w:rsidP="00774B02">
            <w:pPr>
              <w:numPr>
                <w:ilvl w:val="0"/>
                <w:numId w:val="18"/>
              </w:numPr>
              <w:spacing w:after="0"/>
            </w:pPr>
            <w:r>
              <w:t xml:space="preserve">Streaming data points MUST be sent in index order (as described in </w:t>
            </w:r>
            <w:proofErr w:type="spellStart"/>
            <w:r>
              <w:t>ChannelMetadta</w:t>
            </w:r>
            <w:proofErr w:type="spellEnd"/>
            <w:r>
              <w:t xml:space="preserve"> for the channel).</w:t>
            </w:r>
          </w:p>
          <w:p w:rsidR="00774B02" w:rsidRDefault="00774B02" w:rsidP="00774B02">
            <w:pPr>
              <w:numPr>
                <w:ilvl w:val="0"/>
                <w:numId w:val="18"/>
              </w:numPr>
              <w:spacing w:after="0"/>
            </w:pPr>
            <w:proofErr w:type="spellStart"/>
            <w:r>
              <w:t>ChannelRangeRequest</w:t>
            </w:r>
            <w:proofErr w:type="spellEnd"/>
            <w:r>
              <w:t xml:space="preserve"> responses MUST be sent in index order.</w:t>
            </w:r>
          </w:p>
          <w:p w:rsidR="00774B02" w:rsidRDefault="00774B02" w:rsidP="00774B02">
            <w:pPr>
              <w:numPr>
                <w:ilvl w:val="0"/>
                <w:numId w:val="18"/>
              </w:numPr>
              <w:spacing w:after="0"/>
            </w:pPr>
            <w:r>
              <w:t xml:space="preserve">The from and to indexes in a </w:t>
            </w:r>
            <w:proofErr w:type="spellStart"/>
            <w:r>
              <w:t>ChannelRangeRequest</w:t>
            </w:r>
            <w:proofErr w:type="spellEnd"/>
            <w:r>
              <w:t xml:space="preserve"> must be in index order.</w:t>
            </w:r>
          </w:p>
        </w:tc>
      </w:tr>
      <w:tr w:rsidR="00774B02" w:rsidTr="00774B02">
        <w:tc>
          <w:tcPr>
            <w:tcW w:w="2250" w:type="dxa"/>
            <w:hideMark/>
          </w:tcPr>
          <w:p w:rsidR="00774B02" w:rsidRDefault="00774B02">
            <w:pPr>
              <w:spacing w:after="0"/>
            </w:pPr>
            <w:r>
              <w:t>Range Requests</w:t>
            </w:r>
          </w:p>
        </w:tc>
        <w:tc>
          <w:tcPr>
            <w:tcW w:w="1125" w:type="dxa"/>
            <w:hideMark/>
          </w:tcPr>
          <w:p w:rsidR="00774B02" w:rsidRDefault="00774B02">
            <w:pPr>
              <w:spacing w:after="0"/>
            </w:pPr>
            <w:r>
              <w:t>Behavior</w:t>
            </w:r>
          </w:p>
        </w:tc>
        <w:tc>
          <w:tcPr>
            <w:tcW w:w="5625" w:type="dxa"/>
            <w:hideMark/>
          </w:tcPr>
          <w:p w:rsidR="00774B02" w:rsidRDefault="00774B02" w:rsidP="00774B02">
            <w:pPr>
              <w:numPr>
                <w:ilvl w:val="0"/>
                <w:numId w:val="19"/>
              </w:numPr>
              <w:spacing w:after="0"/>
            </w:pPr>
            <w:r>
              <w:t xml:space="preserve">All channels in a </w:t>
            </w:r>
            <w:proofErr w:type="spellStart"/>
            <w:r>
              <w:t>ChannelRangeRequest</w:t>
            </w:r>
            <w:proofErr w:type="spellEnd"/>
            <w:r>
              <w:t xml:space="preserve"> SHOULD have the same index (i.e. reference the same </w:t>
            </w:r>
            <w:proofErr w:type="spellStart"/>
            <w:r>
              <w:t>IndexMetadata</w:t>
            </w:r>
            <w:proofErr w:type="spellEnd"/>
            <w:r>
              <w:t xml:space="preserve"> from their </w:t>
            </w:r>
            <w:proofErr w:type="spellStart"/>
            <w:r>
              <w:t>ChannelMetadata</w:t>
            </w:r>
            <w:proofErr w:type="spellEnd"/>
            <w:r>
              <w:t xml:space="preserve">). </w:t>
            </w:r>
          </w:p>
          <w:p w:rsidR="00774B02" w:rsidRDefault="00774B02" w:rsidP="00774B02">
            <w:pPr>
              <w:numPr>
                <w:ilvl w:val="0"/>
                <w:numId w:val="19"/>
              </w:numPr>
              <w:spacing w:after="0"/>
            </w:pPr>
            <w:r>
              <w:t xml:space="preserve">Channels in a </w:t>
            </w:r>
            <w:proofErr w:type="spellStart"/>
            <w:r>
              <w:t>ChannelRangeRequest</w:t>
            </w:r>
            <w:proofErr w:type="spellEnd"/>
            <w:r>
              <w:t xml:space="preserve"> MAY have different indexes so long as the indexes a) use the same units and b) have the same direction (i.e. increasing or decreasing). </w:t>
            </w:r>
          </w:p>
        </w:tc>
      </w:tr>
      <w:tr w:rsidR="00774B02" w:rsidTr="00774B02">
        <w:tc>
          <w:tcPr>
            <w:tcW w:w="2250" w:type="dxa"/>
            <w:hideMark/>
          </w:tcPr>
          <w:p w:rsidR="00774B02" w:rsidRDefault="00774B02">
            <w:pPr>
              <w:spacing w:after="0"/>
            </w:pPr>
            <w:r>
              <w:t>Session Survivability</w:t>
            </w:r>
          </w:p>
        </w:tc>
        <w:tc>
          <w:tcPr>
            <w:tcW w:w="1125" w:type="dxa"/>
            <w:hideMark/>
          </w:tcPr>
          <w:p w:rsidR="00774B02" w:rsidRDefault="00774B02">
            <w:pPr>
              <w:spacing w:after="0"/>
            </w:pPr>
            <w:r>
              <w:t>Behavior</w:t>
            </w:r>
          </w:p>
        </w:tc>
        <w:tc>
          <w:tcPr>
            <w:tcW w:w="5625" w:type="dxa"/>
            <w:hideMark/>
          </w:tcPr>
          <w:p w:rsidR="00774B02" w:rsidRDefault="00774B02">
            <w:pPr>
              <w:spacing w:after="0"/>
            </w:pPr>
            <w:r>
              <w:t xml:space="preserve">For the </w:t>
            </w:r>
            <w:proofErr w:type="spellStart"/>
            <w:r>
              <w:t>ChannelData</w:t>
            </w:r>
            <w:proofErr w:type="spellEnd"/>
            <w:r>
              <w:t xml:space="preserve"> Protocol:</w:t>
            </w:r>
          </w:p>
          <w:p w:rsidR="00774B02" w:rsidRDefault="00774B02" w:rsidP="00774B02">
            <w:pPr>
              <w:numPr>
                <w:ilvl w:val="0"/>
                <w:numId w:val="20"/>
              </w:numPr>
              <w:spacing w:after="0"/>
            </w:pPr>
            <w:r>
              <w:t xml:space="preserve">Channel Metadata (including </w:t>
            </w:r>
            <w:proofErr w:type="spellStart"/>
            <w:r>
              <w:t>channelId</w:t>
            </w:r>
            <w:proofErr w:type="spellEnd"/>
            <w:r>
              <w:t xml:space="preserve">) will remain valid, provided that all </w:t>
            </w:r>
            <w:proofErr w:type="spellStart"/>
            <w:r>
              <w:t>ChannelMetadata</w:t>
            </w:r>
            <w:proofErr w:type="spellEnd"/>
            <w:r>
              <w:t xml:space="preserve"> records have been received (remembering </w:t>
            </w:r>
            <w:proofErr w:type="spellStart"/>
            <w:r>
              <w:t>ChannelMetadata</w:t>
            </w:r>
            <w:proofErr w:type="spellEnd"/>
            <w:r>
              <w:t xml:space="preserve"> can be a multipart response). </w:t>
            </w:r>
            <w:r>
              <w:rPr>
                <w:color w:val="FF0000"/>
              </w:rPr>
              <w:t xml:space="preserve">THIS ACTUALLY SEEMS PROBLEMATIC. Server has sent all </w:t>
            </w:r>
            <w:proofErr w:type="spellStart"/>
            <w:r>
              <w:rPr>
                <w:color w:val="FF0000"/>
              </w:rPr>
              <w:t>ChannelMetadata</w:t>
            </w:r>
            <w:proofErr w:type="spellEnd"/>
            <w:r>
              <w:rPr>
                <w:color w:val="FF0000"/>
              </w:rPr>
              <w:t xml:space="preserve"> and assumes </w:t>
            </w:r>
            <w:proofErr w:type="spellStart"/>
            <w:r>
              <w:rPr>
                <w:color w:val="FF0000"/>
              </w:rPr>
              <w:t>channelId</w:t>
            </w:r>
            <w:proofErr w:type="spellEnd"/>
            <w:r>
              <w:rPr>
                <w:color w:val="FF0000"/>
              </w:rPr>
              <w:t xml:space="preserve"> values are good, but client may not have received them. Worst case client re-sends </w:t>
            </w:r>
            <w:proofErr w:type="spellStart"/>
            <w:r>
              <w:rPr>
                <w:color w:val="FF0000"/>
              </w:rPr>
              <w:t>ChannelDescribe</w:t>
            </w:r>
            <w:proofErr w:type="spellEnd"/>
            <w:r>
              <w:rPr>
                <w:color w:val="FF0000"/>
              </w:rPr>
              <w:t xml:space="preserve"> message?</w:t>
            </w:r>
            <w:r>
              <w:t xml:space="preserve"> </w:t>
            </w:r>
          </w:p>
          <w:p w:rsidR="00774B02" w:rsidRDefault="00774B02" w:rsidP="00774B02">
            <w:pPr>
              <w:numPr>
                <w:ilvl w:val="0"/>
                <w:numId w:val="20"/>
              </w:numPr>
              <w:spacing w:after="0"/>
            </w:pPr>
            <w:r>
              <w:t xml:space="preserve">Multi-part responses to </w:t>
            </w:r>
            <w:proofErr w:type="spellStart"/>
            <w:r>
              <w:t>ChannelRangeRequest</w:t>
            </w:r>
            <w:proofErr w:type="spellEnd"/>
            <w:r>
              <w:t xml:space="preserve"> </w:t>
            </w:r>
            <w:proofErr w:type="spellStart"/>
            <w:r>
              <w:t>messsages</w:t>
            </w:r>
            <w:proofErr w:type="spellEnd"/>
            <w:r>
              <w:t xml:space="preserve"> will not be completed on session re-connect. If the consumer has not received all parts to a response, it must re-issue the </w:t>
            </w:r>
            <w:proofErr w:type="spellStart"/>
            <w:r>
              <w:t>ChannelRangeRequest</w:t>
            </w:r>
            <w:proofErr w:type="spellEnd"/>
            <w:r>
              <w:t xml:space="preserve">. </w:t>
            </w:r>
          </w:p>
          <w:p w:rsidR="00774B02" w:rsidRDefault="00774B02" w:rsidP="00774B02">
            <w:pPr>
              <w:numPr>
                <w:ilvl w:val="0"/>
                <w:numId w:val="20"/>
              </w:numPr>
              <w:spacing w:after="0"/>
            </w:pPr>
            <w:r>
              <w:t xml:space="preserve">On re-connect, producer MUST re-send all </w:t>
            </w:r>
            <w:proofErr w:type="spellStart"/>
            <w:r>
              <w:t>ChannelDataChange</w:t>
            </w:r>
            <w:proofErr w:type="spellEnd"/>
            <w:r>
              <w:t xml:space="preserve">, </w:t>
            </w:r>
            <w:proofErr w:type="spellStart"/>
            <w:r>
              <w:t>ChannelDataDelete</w:t>
            </w:r>
            <w:proofErr w:type="spellEnd"/>
            <w:r>
              <w:t xml:space="preserve"> and </w:t>
            </w:r>
            <w:proofErr w:type="spellStart"/>
            <w:r>
              <w:t>ChannelDelete</w:t>
            </w:r>
            <w:proofErr w:type="spellEnd"/>
            <w:r>
              <w:t xml:space="preserve"> messages from the change log. There is no guarantee that the consumer will not receive one of these messages twice. </w:t>
            </w:r>
            <w:r>
              <w:rPr>
                <w:color w:val="FF0000"/>
              </w:rPr>
              <w:t>Need discussion on exact meaning of change log, and the starting time for re-sent messages. Cannot be only from session disconnection time, since we have no idea what message got to the consumer. But, do we always want to send 24hrs worth of changes? Should we always send full 1 hour worth of changes?</w:t>
            </w:r>
          </w:p>
        </w:tc>
      </w:tr>
    </w:tbl>
    <w:p w:rsidR="00774B02" w:rsidRPr="00774B02" w:rsidRDefault="00774B02" w:rsidP="00774B02">
      <w:pPr>
        <w:pStyle w:val="DiagramImage"/>
        <w:rPr>
          <w:lang w:val="es-MX"/>
        </w:rPr>
      </w:pPr>
      <w:r w:rsidRPr="00774B02">
        <w:drawing>
          <wp:inline distT="0" distB="0" distL="0" distR="0">
            <wp:extent cx="3716020" cy="32848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16020" cy="3284855"/>
                    </a:xfrm>
                    <a:prstGeom prst="rect">
                      <a:avLst/>
                    </a:prstGeom>
                    <a:noFill/>
                    <a:ln>
                      <a:noFill/>
                    </a:ln>
                  </pic:spPr>
                </pic:pic>
              </a:graphicData>
            </a:graphic>
          </wp:inline>
        </w:drawing>
      </w:r>
    </w:p>
    <w:p w:rsidR="00774B02" w:rsidRDefault="00774B02" w:rsidP="00774B02">
      <w:r>
        <w:lastRenderedPageBreak/>
        <w:t xml:space="preserve">Figure </w:t>
      </w:r>
      <w:fldSimple w:instr=" SEQ Figure \* ARABIC ">
        <w:r>
          <w:rPr>
            <w:noProof/>
          </w:rPr>
          <w:t>9</w:t>
        </w:r>
      </w:fldSimple>
      <w:r>
        <w:t xml:space="preserve"> : Protocol 1 - Simple Streaming</w:t>
      </w:r>
    </w:p>
    <w:p w:rsidR="00774B02" w:rsidRDefault="00774B02" w:rsidP="00774B02">
      <w:pPr>
        <w:spacing w:before="100" w:beforeAutospacing="1" w:after="100" w:afterAutospacing="1"/>
        <w:rPr>
          <w:lang w:bidi="ar-SA"/>
        </w:rPr>
      </w:pPr>
      <w:r>
        <w:t>This diagram illustrates the minimal session interaction for a simple (i.e. protocol 1) producer of data. This the scenario that describes how a simple device can perform the functions of something like WITS-0 over this protocol.</w:t>
      </w:r>
    </w:p>
    <w:p w:rsidR="00774B02" w:rsidRDefault="00774B02" w:rsidP="00774B02">
      <w:pPr>
        <w:spacing w:before="100" w:beforeAutospacing="1" w:after="100" w:afterAutospacing="1"/>
      </w:pPr>
      <w:r>
        <w:t>Note that the notions of client and server are independent of this sequence. The roles of producer/consumer will have been requested and agreed in the session initiation sequence of protocol 0.</w:t>
      </w:r>
    </w:p>
    <w:p w:rsidR="00774B02" w:rsidRDefault="00774B02" w:rsidP="00774B02">
      <w:pPr>
        <w:spacing w:before="100" w:beforeAutospacing="1" w:after="100" w:afterAutospacing="1"/>
      </w:pPr>
      <w:r>
        <w:t xml:space="preserve">For simple streaming, the producer must provide a name value pair in the </w:t>
      </w:r>
      <w:proofErr w:type="spellStart"/>
      <w:r>
        <w:t>protocolCapabilities</w:t>
      </w:r>
      <w:proofErr w:type="spellEnd"/>
      <w:r>
        <w:t xml:space="preserve"> field of the </w:t>
      </w:r>
      <w:proofErr w:type="spellStart"/>
      <w:r>
        <w:t>SupportedProtocol</w:t>
      </w:r>
      <w:proofErr w:type="spellEnd"/>
      <w:r>
        <w:t xml:space="preserve"> record that indicates it will not accept requests to stream individual channels but will always send all of its channels. The name of the variable is </w:t>
      </w:r>
      <w:proofErr w:type="spellStart"/>
      <w:r>
        <w:rPr>
          <w:b/>
          <w:bCs/>
        </w:rPr>
        <w:t>SimpleStreamer</w:t>
      </w:r>
      <w:proofErr w:type="spellEnd"/>
      <w:r>
        <w:t xml:space="preserve"> and it </w:t>
      </w:r>
      <w:proofErr w:type="spellStart"/>
      <w:r>
        <w:t>mustd</w:t>
      </w:r>
      <w:proofErr w:type="spellEnd"/>
      <w:r>
        <w:t xml:space="preserve"> have a </w:t>
      </w:r>
      <w:proofErr w:type="spellStart"/>
      <w:r>
        <w:t>boolean</w:t>
      </w:r>
      <w:proofErr w:type="spellEnd"/>
      <w:r>
        <w:t xml:space="preserve"> value of </w:t>
      </w:r>
      <w:r>
        <w:rPr>
          <w:b/>
          <w:bCs/>
        </w:rPr>
        <w:t>true</w:t>
      </w:r>
      <w:r>
        <w:t>.</w:t>
      </w:r>
    </w:p>
    <w:p w:rsidR="00774B02" w:rsidRDefault="00774B02" w:rsidP="00774B02">
      <w:pPr>
        <w:spacing w:before="100" w:beforeAutospacing="1" w:after="100" w:afterAutospacing="1"/>
      </w:pPr>
      <w:r>
        <w:t xml:space="preserve">The producer must not send any data until the </w:t>
      </w:r>
      <w:hyperlink w:anchor="BK_1114427721" w:tooltip="eaDocX Cross ref" w:history="1">
        <w:r w:rsidRPr="00774B02">
          <w:rPr>
            <w:rStyle w:val="Hyperlink"/>
          </w:rPr>
          <w:t>Start</w:t>
        </w:r>
      </w:hyperlink>
      <w:r>
        <w:t xml:space="preserve"> message is received. The start message indicates that the consumer is ready to receive data and establishes any rate control or throttling parameters.</w:t>
      </w:r>
    </w:p>
    <w:p w:rsidR="00774B02" w:rsidRDefault="00774B02" w:rsidP="00774B02">
      <w:pPr>
        <w:spacing w:before="100" w:beforeAutospacing="1" w:after="100" w:afterAutospacing="1"/>
      </w:pPr>
      <w:r>
        <w:t xml:space="preserve">The producer will send at least one </w:t>
      </w:r>
      <w:hyperlink w:anchor="BK_417954746" w:tooltip="eaDocX Cross ref" w:history="1">
        <w:proofErr w:type="spellStart"/>
        <w:r w:rsidRPr="00774B02">
          <w:rPr>
            <w:rStyle w:val="Hyperlink"/>
          </w:rPr>
          <w:t>ChannelMetadata</w:t>
        </w:r>
        <w:proofErr w:type="spellEnd"/>
      </w:hyperlink>
      <w:r>
        <w:t xml:space="preserve"> message, indicating the channels it will stream. For many producers this may be the only such message to be sent. However, if additional channels appear over time, it may send additional such messages.</w:t>
      </w:r>
    </w:p>
    <w:p w:rsidR="00774B02" w:rsidRDefault="00774B02" w:rsidP="00774B02">
      <w:pPr>
        <w:spacing w:before="100" w:beforeAutospacing="1" w:after="100" w:afterAutospacing="1"/>
      </w:pPr>
      <w:r>
        <w:t xml:space="preserve">The consumer will then send a </w:t>
      </w:r>
      <w:proofErr w:type="spellStart"/>
      <w:r>
        <w:t>ChannelStreamingStart</w:t>
      </w:r>
      <w:proofErr w:type="spellEnd"/>
      <w:r>
        <w:t xml:space="preserve"> message, with a zero-length array of </w:t>
      </w:r>
      <w:proofErr w:type="spellStart"/>
      <w:r>
        <w:t>channelIds</w:t>
      </w:r>
      <w:proofErr w:type="spellEnd"/>
      <w:r>
        <w:t>.</w:t>
      </w:r>
    </w:p>
    <w:p w:rsidR="00774B02" w:rsidRDefault="00774B02" w:rsidP="00774B02">
      <w:pPr>
        <w:spacing w:before="100" w:beforeAutospacing="1" w:after="100" w:afterAutospacing="1"/>
      </w:pPr>
      <w:r>
        <w:t> </w:t>
      </w:r>
    </w:p>
    <w:p w:rsidR="00774B02" w:rsidRDefault="00774B02" w:rsidP="00774B02">
      <w:pPr>
        <w:spacing w:before="100" w:beforeAutospacing="1" w:after="100" w:afterAutospacing="1"/>
      </w:pPr>
      <w:r>
        <w:t xml:space="preserve">After this, the producer can begin streaming </w:t>
      </w:r>
      <w:hyperlink w:anchor="BK_891737371" w:tooltip="eaDocX Cross ref" w:history="1">
        <w:proofErr w:type="spellStart"/>
        <w:r w:rsidRPr="00774B02">
          <w:rPr>
            <w:rStyle w:val="Hyperlink"/>
          </w:rPr>
          <w:t>ChannelData</w:t>
        </w:r>
        <w:proofErr w:type="spellEnd"/>
      </w:hyperlink>
      <w:r>
        <w:t>.</w:t>
      </w:r>
    </w:p>
    <w:p w:rsidR="00774B02" w:rsidRDefault="00774B02" w:rsidP="00774B02">
      <w:pPr>
        <w:pStyle w:val="DiagramImage"/>
      </w:pPr>
      <w:r w:rsidRPr="00774B02">
        <w:lastRenderedPageBreak/>
        <w:drawing>
          <wp:inline distT="0" distB="0" distL="0" distR="0">
            <wp:extent cx="4286885" cy="97148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86885" cy="9714865"/>
                    </a:xfrm>
                    <a:prstGeom prst="rect">
                      <a:avLst/>
                    </a:prstGeom>
                    <a:noFill/>
                    <a:ln>
                      <a:noFill/>
                    </a:ln>
                  </pic:spPr>
                </pic:pic>
              </a:graphicData>
            </a:graphic>
          </wp:inline>
        </w:drawing>
      </w:r>
    </w:p>
    <w:p w:rsidR="00774B02" w:rsidRDefault="00774B02" w:rsidP="00774B02">
      <w:r>
        <w:lastRenderedPageBreak/>
        <w:t xml:space="preserve">Figure </w:t>
      </w:r>
      <w:fldSimple w:instr=" SEQ Figure \* ARABIC ">
        <w:r>
          <w:rPr>
            <w:noProof/>
          </w:rPr>
          <w:t>10</w:t>
        </w:r>
      </w:fldSimple>
      <w:r>
        <w:t xml:space="preserve"> : Protocol 1 - Channel Streaming</w:t>
      </w:r>
    </w:p>
    <w:p w:rsidR="00774B02" w:rsidRDefault="00774B02" w:rsidP="00774B02">
      <w:pPr>
        <w:spacing w:before="100" w:beforeAutospacing="1" w:after="100" w:afterAutospacing="1"/>
        <w:rPr>
          <w:lang w:bidi="ar-SA"/>
        </w:rPr>
      </w:pPr>
      <w:r>
        <w:t xml:space="preserve">This interaction diagram illustrates the full range of messages that might be exchanged over Protocol 1. Before streaming channels, or requesting specific ranges, the consumer will start by sending a </w:t>
      </w:r>
      <w:proofErr w:type="spellStart"/>
      <w:r>
        <w:t>ChannelDescribe</w:t>
      </w:r>
      <w:proofErr w:type="spellEnd"/>
      <w:r>
        <w:t xml:space="preserve"> message for at least one </w:t>
      </w:r>
      <w:proofErr w:type="spellStart"/>
      <w:r>
        <w:t>uri</w:t>
      </w:r>
      <w:proofErr w:type="spellEnd"/>
      <w:r>
        <w:t xml:space="preserve">. The resulting </w:t>
      </w:r>
      <w:proofErr w:type="spellStart"/>
      <w:r>
        <w:t>ChannelMetadata</w:t>
      </w:r>
      <w:proofErr w:type="spellEnd"/>
      <w:r>
        <w:t xml:space="preserve"> messages provide a unique </w:t>
      </w:r>
      <w:proofErr w:type="spellStart"/>
      <w:r>
        <w:t>channelId</w:t>
      </w:r>
      <w:proofErr w:type="spellEnd"/>
      <w:r>
        <w:t xml:space="preserve"> (valid on for the life of the session) which is then used in subsequent </w:t>
      </w:r>
      <w:proofErr w:type="spellStart"/>
      <w:r>
        <w:t>ChannelStreamStart</w:t>
      </w:r>
      <w:proofErr w:type="spellEnd"/>
      <w:r>
        <w:t xml:space="preserve"> or </w:t>
      </w:r>
      <w:proofErr w:type="spellStart"/>
      <w:r>
        <w:t>ChangeRangeRequest</w:t>
      </w:r>
      <w:proofErr w:type="spellEnd"/>
      <w:r>
        <w:t xml:space="preserve"> messages.</w:t>
      </w:r>
    </w:p>
    <w:p w:rsidR="00774B02" w:rsidRDefault="00774B02" w:rsidP="00774B02">
      <w:pPr>
        <w:pStyle w:val="Heading3"/>
        <w:rPr>
          <w:lang w:bidi="ar-SA"/>
        </w:rPr>
      </w:pPr>
      <w:bookmarkStart w:id="29" w:name="_Toc395767761"/>
      <w:r>
        <w:t xml:space="preserve">Interface : </w:t>
      </w:r>
      <w:proofErr w:type="spellStart"/>
      <w:r>
        <w:t>IChannelConsumer</w:t>
      </w:r>
      <w:bookmarkEnd w:id="29"/>
      <w:proofErr w:type="spellEnd"/>
    </w:p>
    <w:p w:rsidR="00774B02" w:rsidRDefault="00774B02" w:rsidP="00774B02">
      <w:pPr>
        <w:pStyle w:val="DiagramImage"/>
      </w:pPr>
      <w:r w:rsidRPr="00774B02">
        <w:drawing>
          <wp:inline distT="0" distB="0" distL="0" distR="0">
            <wp:extent cx="5944870" cy="584947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4870" cy="5849478"/>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11</w:t>
        </w:r>
      </w:fldSimple>
      <w:r>
        <w:t xml:space="preserve"> : RaLF Consumer as Client State</w:t>
      </w:r>
    </w:p>
    <w:p w:rsidR="00774B02" w:rsidRDefault="00774B02" w:rsidP="00774B02">
      <w:pPr>
        <w:pStyle w:val="Heading4"/>
        <w:rPr>
          <w:lang w:bidi="ar-SA"/>
        </w:rPr>
      </w:pPr>
      <w:r>
        <w:t>Methods</w:t>
      </w:r>
    </w:p>
    <w:tbl>
      <w:tblPr>
        <w:tblStyle w:val="EADocx1"/>
        <w:tblW w:w="9600" w:type="dxa"/>
        <w:tblCellMar>
          <w:top w:w="15" w:type="dxa"/>
          <w:left w:w="15" w:type="dxa"/>
          <w:bottom w:w="15" w:type="dxa"/>
          <w:right w:w="15" w:type="dxa"/>
        </w:tblCellMar>
        <w:tblLook w:val="04A0" w:firstRow="1" w:lastRow="0" w:firstColumn="1" w:lastColumn="0" w:noHBand="0" w:noVBand="1"/>
      </w:tblPr>
      <w:tblGrid>
        <w:gridCol w:w="2055"/>
        <w:gridCol w:w="3227"/>
        <w:gridCol w:w="728"/>
        <w:gridCol w:w="359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1650" w:type="dxa"/>
            <w:hideMark/>
          </w:tcPr>
          <w:p w:rsidR="00774B02" w:rsidRDefault="00774B02">
            <w:pPr>
              <w:spacing w:after="0"/>
            </w:pPr>
            <w:r>
              <w:t>Method</w:t>
            </w:r>
          </w:p>
        </w:tc>
        <w:tc>
          <w:tcPr>
            <w:tcW w:w="3450" w:type="dxa"/>
            <w:hideMark/>
          </w:tcPr>
          <w:p w:rsidR="00774B02" w:rsidRDefault="00774B02">
            <w:pPr>
              <w:spacing w:after="0"/>
            </w:pPr>
            <w:r>
              <w:t>Description</w:t>
            </w:r>
          </w:p>
        </w:tc>
        <w:tc>
          <w:tcPr>
            <w:tcW w:w="750" w:type="dxa"/>
            <w:hideMark/>
          </w:tcPr>
          <w:p w:rsidR="00774B02" w:rsidRDefault="00774B02">
            <w:pPr>
              <w:spacing w:after="0"/>
            </w:pPr>
            <w:r>
              <w:t>Type</w:t>
            </w:r>
          </w:p>
        </w:tc>
        <w:tc>
          <w:tcPr>
            <w:tcW w:w="3750" w:type="dxa"/>
            <w:hideMark/>
          </w:tcPr>
          <w:p w:rsidR="00774B02" w:rsidRDefault="00774B02">
            <w:pPr>
              <w:spacing w:after="0"/>
            </w:pPr>
            <w:r>
              <w:t>Parameter Summary</w:t>
            </w:r>
          </w:p>
        </w:tc>
      </w:tr>
      <w:tr w:rsidR="00774B02" w:rsidTr="00774B02">
        <w:tc>
          <w:tcPr>
            <w:tcW w:w="1650" w:type="dxa"/>
            <w:hideMark/>
          </w:tcPr>
          <w:p w:rsidR="00774B02" w:rsidRDefault="00774B02">
            <w:pPr>
              <w:spacing w:after="0"/>
            </w:pPr>
            <w:r>
              <w:t>start</w:t>
            </w:r>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Start</w:t>
            </w:r>
          </w:p>
        </w:tc>
      </w:tr>
      <w:tr w:rsidR="00774B02" w:rsidTr="00774B02">
        <w:tc>
          <w:tcPr>
            <w:tcW w:w="1650" w:type="dxa"/>
            <w:hideMark/>
          </w:tcPr>
          <w:p w:rsidR="00774B02" w:rsidRDefault="00774B02">
            <w:pPr>
              <w:spacing w:after="0"/>
            </w:pPr>
            <w:proofErr w:type="spellStart"/>
            <w:r>
              <w:t>channelDescribe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ChannelDescribe</w:t>
            </w:r>
            <w:proofErr w:type="spellEnd"/>
          </w:p>
        </w:tc>
      </w:tr>
      <w:tr w:rsidR="00774B02" w:rsidTr="00774B02">
        <w:tc>
          <w:tcPr>
            <w:tcW w:w="1650" w:type="dxa"/>
            <w:hideMark/>
          </w:tcPr>
          <w:p w:rsidR="00774B02" w:rsidRDefault="00774B02">
            <w:pPr>
              <w:spacing w:after="0"/>
            </w:pPr>
            <w:proofErr w:type="spellStart"/>
            <w:r>
              <w:t>channelStreamingStart</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ChannelStreamingStart</w:t>
            </w:r>
            <w:proofErr w:type="spellEnd"/>
          </w:p>
        </w:tc>
      </w:tr>
      <w:tr w:rsidR="00774B02" w:rsidTr="00774B02">
        <w:tc>
          <w:tcPr>
            <w:tcW w:w="1650" w:type="dxa"/>
            <w:hideMark/>
          </w:tcPr>
          <w:p w:rsidR="00774B02" w:rsidRDefault="00774B02">
            <w:pPr>
              <w:spacing w:after="0"/>
            </w:pPr>
            <w:proofErr w:type="spellStart"/>
            <w:r>
              <w:lastRenderedPageBreak/>
              <w:t>channelStreamingStop</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ChannelStreamingStop</w:t>
            </w:r>
            <w:proofErr w:type="spellEnd"/>
          </w:p>
        </w:tc>
      </w:tr>
      <w:tr w:rsidR="00774B02" w:rsidTr="00774B02">
        <w:tc>
          <w:tcPr>
            <w:tcW w:w="1650" w:type="dxa"/>
            <w:hideMark/>
          </w:tcPr>
          <w:p w:rsidR="00774B02" w:rsidRDefault="00774B02">
            <w:pPr>
              <w:spacing w:after="0"/>
            </w:pPr>
            <w:proofErr w:type="spellStart"/>
            <w:r>
              <w:t>channelRangeRequest</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ChannelRangeRequest</w:t>
            </w:r>
            <w:proofErr w:type="spellEnd"/>
          </w:p>
        </w:tc>
      </w:tr>
      <w:tr w:rsidR="00774B02" w:rsidTr="00774B02">
        <w:tc>
          <w:tcPr>
            <w:tcW w:w="1650" w:type="dxa"/>
            <w:hideMark/>
          </w:tcPr>
          <w:p w:rsidR="00774B02" w:rsidRDefault="00774B02">
            <w:pPr>
              <w:spacing w:after="0"/>
            </w:pPr>
            <w:proofErr w:type="spellStart"/>
            <w:r>
              <w:t>onChannelMetadata</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ChannelMetadata</w:t>
            </w:r>
            <w:proofErr w:type="spellEnd"/>
          </w:p>
        </w:tc>
      </w:tr>
      <w:tr w:rsidR="00774B02" w:rsidTr="00774B02">
        <w:tc>
          <w:tcPr>
            <w:tcW w:w="1650" w:type="dxa"/>
            <w:hideMark/>
          </w:tcPr>
          <w:p w:rsidR="00774B02" w:rsidRDefault="00774B02">
            <w:pPr>
              <w:spacing w:after="0"/>
            </w:pPr>
            <w:proofErr w:type="spellStart"/>
            <w:r>
              <w:t>onChannelData</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w:t>
            </w:r>
            <w:proofErr w:type="spellEnd"/>
          </w:p>
        </w:tc>
      </w:tr>
      <w:tr w:rsidR="00774B02" w:rsidTr="00774B02">
        <w:tc>
          <w:tcPr>
            <w:tcW w:w="1650" w:type="dxa"/>
            <w:hideMark/>
          </w:tcPr>
          <w:p w:rsidR="00774B02" w:rsidRDefault="00774B02">
            <w:pPr>
              <w:spacing w:after="0"/>
            </w:pPr>
            <w:proofErr w:type="spellStart"/>
            <w:r>
              <w:t>onChannelDataDelete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ChannelDataDelete</w:t>
            </w:r>
            <w:proofErr w:type="spellEnd"/>
          </w:p>
        </w:tc>
      </w:tr>
      <w:tr w:rsidR="00774B02" w:rsidTr="00774B02">
        <w:tc>
          <w:tcPr>
            <w:tcW w:w="1650" w:type="dxa"/>
            <w:hideMark/>
          </w:tcPr>
          <w:p w:rsidR="00774B02" w:rsidRDefault="00774B02">
            <w:pPr>
              <w:spacing w:after="0"/>
            </w:pPr>
            <w:proofErr w:type="spellStart"/>
            <w:r>
              <w:t>onChannelDataChange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ChannelDataChange</w:t>
            </w:r>
            <w:proofErr w:type="spellEnd"/>
          </w:p>
        </w:tc>
      </w:tr>
      <w:tr w:rsidR="00774B02" w:rsidTr="00774B02">
        <w:tc>
          <w:tcPr>
            <w:tcW w:w="1650" w:type="dxa"/>
            <w:hideMark/>
          </w:tcPr>
          <w:p w:rsidR="00774B02" w:rsidRDefault="00774B02">
            <w:pPr>
              <w:spacing w:after="0"/>
            </w:pPr>
            <w:proofErr w:type="spellStart"/>
            <w:r>
              <w:t>onChannelDelete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ChannelDelete</w:t>
            </w:r>
            <w:proofErr w:type="spellEnd"/>
          </w:p>
        </w:tc>
      </w:tr>
    </w:tbl>
    <w:p w:rsidR="00774B02" w:rsidRDefault="00774B02" w:rsidP="00774B02">
      <w:pPr>
        <w:pStyle w:val="Heading4"/>
      </w:pPr>
      <w:r>
        <w:t>Session</w:t>
      </w:r>
    </w:p>
    <w:p w:rsidR="00774B02" w:rsidRDefault="00774B02" w:rsidP="00774B02">
      <w:pPr>
        <w:pStyle w:val="Heading3"/>
      </w:pPr>
      <w:bookmarkStart w:id="30" w:name="_Toc395767762"/>
      <w:r>
        <w:t xml:space="preserve">Interface : </w:t>
      </w:r>
      <w:proofErr w:type="spellStart"/>
      <w:r>
        <w:t>IChannelProducer</w:t>
      </w:r>
      <w:bookmarkEnd w:id="30"/>
      <w:proofErr w:type="spellEnd"/>
    </w:p>
    <w:p w:rsidR="00774B02" w:rsidRDefault="00774B02" w:rsidP="00774B02">
      <w:pPr>
        <w:pStyle w:val="DiagramImage"/>
      </w:pPr>
      <w:r w:rsidRPr="00774B02">
        <w:drawing>
          <wp:inline distT="0" distB="0" distL="0" distR="0">
            <wp:extent cx="5340985" cy="55270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40985" cy="552704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12</w:t>
        </w:r>
      </w:fldSimple>
      <w:r>
        <w:t xml:space="preserve"> : Channel Producer State</w:t>
      </w:r>
    </w:p>
    <w:p w:rsidR="00774B02" w:rsidRDefault="00774B02" w:rsidP="00774B02">
      <w:pPr>
        <w:pStyle w:val="Heading4"/>
        <w:rPr>
          <w:lang w:bidi="ar-SA"/>
        </w:rPr>
      </w:pPr>
      <w:r>
        <w:t>Methods</w:t>
      </w:r>
    </w:p>
    <w:tbl>
      <w:tblPr>
        <w:tblStyle w:val="EADocx1"/>
        <w:tblW w:w="9600" w:type="dxa"/>
        <w:tblCellMar>
          <w:top w:w="15" w:type="dxa"/>
          <w:left w:w="15" w:type="dxa"/>
          <w:bottom w:w="15" w:type="dxa"/>
          <w:right w:w="15" w:type="dxa"/>
        </w:tblCellMar>
        <w:tblLook w:val="04A0" w:firstRow="1" w:lastRow="0" w:firstColumn="1" w:lastColumn="0" w:noHBand="0" w:noVBand="1"/>
      </w:tblPr>
      <w:tblGrid>
        <w:gridCol w:w="2248"/>
        <w:gridCol w:w="3121"/>
        <w:gridCol w:w="717"/>
        <w:gridCol w:w="3514"/>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1650" w:type="dxa"/>
            <w:hideMark/>
          </w:tcPr>
          <w:p w:rsidR="00774B02" w:rsidRDefault="00774B02">
            <w:pPr>
              <w:spacing w:after="0"/>
            </w:pPr>
            <w:r>
              <w:t>Method</w:t>
            </w:r>
          </w:p>
        </w:tc>
        <w:tc>
          <w:tcPr>
            <w:tcW w:w="3450" w:type="dxa"/>
            <w:hideMark/>
          </w:tcPr>
          <w:p w:rsidR="00774B02" w:rsidRDefault="00774B02">
            <w:pPr>
              <w:spacing w:after="0"/>
            </w:pPr>
            <w:r>
              <w:t>Description</w:t>
            </w:r>
          </w:p>
        </w:tc>
        <w:tc>
          <w:tcPr>
            <w:tcW w:w="750" w:type="dxa"/>
            <w:hideMark/>
          </w:tcPr>
          <w:p w:rsidR="00774B02" w:rsidRDefault="00774B02">
            <w:pPr>
              <w:spacing w:after="0"/>
            </w:pPr>
            <w:r>
              <w:t>Type</w:t>
            </w:r>
          </w:p>
        </w:tc>
        <w:tc>
          <w:tcPr>
            <w:tcW w:w="3750" w:type="dxa"/>
            <w:hideMark/>
          </w:tcPr>
          <w:p w:rsidR="00774B02" w:rsidRDefault="00774B02">
            <w:pPr>
              <w:spacing w:after="0"/>
            </w:pPr>
            <w:r>
              <w:t>Parameter Summary</w:t>
            </w:r>
          </w:p>
        </w:tc>
      </w:tr>
      <w:tr w:rsidR="00774B02" w:rsidTr="00774B02">
        <w:tc>
          <w:tcPr>
            <w:tcW w:w="1650" w:type="dxa"/>
            <w:hideMark/>
          </w:tcPr>
          <w:p w:rsidR="00774B02" w:rsidRDefault="00774B02">
            <w:pPr>
              <w:spacing w:after="0"/>
            </w:pPr>
            <w:proofErr w:type="spellStart"/>
            <w:r>
              <w:t>channelMetadata</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ChannelMetadata</w:t>
            </w:r>
            <w:proofErr w:type="spellEnd"/>
          </w:p>
        </w:tc>
      </w:tr>
      <w:tr w:rsidR="00774B02" w:rsidTr="00774B02">
        <w:tc>
          <w:tcPr>
            <w:tcW w:w="1650" w:type="dxa"/>
            <w:hideMark/>
          </w:tcPr>
          <w:p w:rsidR="00774B02" w:rsidRDefault="00774B02">
            <w:pPr>
              <w:spacing w:after="0"/>
            </w:pPr>
            <w:proofErr w:type="spellStart"/>
            <w:r>
              <w:t>onChannelRangeRequest</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ChannelRangeRequest</w:t>
            </w:r>
            <w:proofErr w:type="spellEnd"/>
          </w:p>
        </w:tc>
      </w:tr>
      <w:tr w:rsidR="00774B02" w:rsidTr="00774B02">
        <w:tc>
          <w:tcPr>
            <w:tcW w:w="1650" w:type="dxa"/>
            <w:hideMark/>
          </w:tcPr>
          <w:p w:rsidR="00774B02" w:rsidRDefault="00774B02">
            <w:pPr>
              <w:spacing w:after="0"/>
            </w:pPr>
            <w:proofErr w:type="spellStart"/>
            <w:r>
              <w:t>onStart</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Start</w:t>
            </w:r>
          </w:p>
        </w:tc>
      </w:tr>
      <w:tr w:rsidR="00774B02" w:rsidTr="00774B02">
        <w:tc>
          <w:tcPr>
            <w:tcW w:w="1650" w:type="dxa"/>
            <w:hideMark/>
          </w:tcPr>
          <w:p w:rsidR="00774B02" w:rsidRDefault="00774B02">
            <w:pPr>
              <w:spacing w:after="0"/>
            </w:pPr>
            <w:proofErr w:type="spellStart"/>
            <w:r>
              <w:t>onChannelStreamingStart</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ChannelStreamingStart</w:t>
            </w:r>
            <w:proofErr w:type="spellEnd"/>
          </w:p>
        </w:tc>
      </w:tr>
      <w:tr w:rsidR="00774B02" w:rsidTr="00774B02">
        <w:tc>
          <w:tcPr>
            <w:tcW w:w="1650" w:type="dxa"/>
            <w:hideMark/>
          </w:tcPr>
          <w:p w:rsidR="00774B02" w:rsidRDefault="00774B02">
            <w:pPr>
              <w:spacing w:after="0"/>
            </w:pPr>
            <w:proofErr w:type="spellStart"/>
            <w:r>
              <w:lastRenderedPageBreak/>
              <w:t>onChannelStreamingStop</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ChannelStreamingStop</w:t>
            </w:r>
            <w:proofErr w:type="spellEnd"/>
          </w:p>
        </w:tc>
      </w:tr>
      <w:tr w:rsidR="00774B02" w:rsidTr="00774B02">
        <w:tc>
          <w:tcPr>
            <w:tcW w:w="1650" w:type="dxa"/>
            <w:hideMark/>
          </w:tcPr>
          <w:p w:rsidR="00774B02" w:rsidRDefault="00774B02">
            <w:pPr>
              <w:spacing w:after="0"/>
            </w:pPr>
            <w:proofErr w:type="spellStart"/>
            <w:r>
              <w:t>onChannelDescribe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event</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ChannelDescribe</w:t>
            </w:r>
            <w:proofErr w:type="spellEnd"/>
          </w:p>
        </w:tc>
      </w:tr>
      <w:tr w:rsidR="00774B02" w:rsidTr="00774B02">
        <w:tc>
          <w:tcPr>
            <w:tcW w:w="1650" w:type="dxa"/>
            <w:hideMark/>
          </w:tcPr>
          <w:p w:rsidR="00774B02" w:rsidRDefault="00774B02">
            <w:pPr>
              <w:spacing w:after="0"/>
            </w:pPr>
            <w:proofErr w:type="spellStart"/>
            <w:r>
              <w:t>channelDataChange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ChannelDataChange</w:t>
            </w:r>
            <w:proofErr w:type="spellEnd"/>
          </w:p>
        </w:tc>
      </w:tr>
      <w:tr w:rsidR="00774B02" w:rsidTr="00774B02">
        <w:tc>
          <w:tcPr>
            <w:tcW w:w="1650" w:type="dxa"/>
            <w:hideMark/>
          </w:tcPr>
          <w:p w:rsidR="00774B02" w:rsidRDefault="00774B02">
            <w:pPr>
              <w:spacing w:after="0"/>
            </w:pPr>
            <w:proofErr w:type="spellStart"/>
            <w:r>
              <w:t>channelDataDelete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ChannelDataDelete</w:t>
            </w:r>
            <w:proofErr w:type="spellEnd"/>
          </w:p>
        </w:tc>
      </w:tr>
      <w:tr w:rsidR="00774B02" w:rsidTr="00774B02">
        <w:tc>
          <w:tcPr>
            <w:tcW w:w="1650" w:type="dxa"/>
            <w:hideMark/>
          </w:tcPr>
          <w:p w:rsidR="00774B02" w:rsidRDefault="00774B02">
            <w:pPr>
              <w:spacing w:after="0"/>
            </w:pPr>
            <w:proofErr w:type="spellStart"/>
            <w:r>
              <w:t>channelDelete</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ChannelDelete</w:t>
            </w:r>
            <w:proofErr w:type="spellEnd"/>
          </w:p>
        </w:tc>
      </w:tr>
      <w:tr w:rsidR="00774B02" w:rsidTr="00774B02">
        <w:tc>
          <w:tcPr>
            <w:tcW w:w="1650" w:type="dxa"/>
            <w:hideMark/>
          </w:tcPr>
          <w:p w:rsidR="00774B02" w:rsidRDefault="00774B02">
            <w:pPr>
              <w:spacing w:after="0"/>
            </w:pPr>
            <w:proofErr w:type="spellStart"/>
            <w:r>
              <w:t>channelData</w:t>
            </w:r>
            <w:proofErr w:type="spellEnd"/>
          </w:p>
        </w:tc>
        <w:tc>
          <w:tcPr>
            <w:tcW w:w="3450" w:type="dxa"/>
            <w:hideMark/>
          </w:tcPr>
          <w:p w:rsidR="00774B02" w:rsidRDefault="00774B02">
            <w:pPr>
              <w:spacing w:after="0"/>
            </w:pPr>
            <w:r>
              <w:t> </w:t>
            </w:r>
          </w:p>
        </w:tc>
        <w:tc>
          <w:tcPr>
            <w:tcW w:w="750" w:type="dxa"/>
            <w:hideMark/>
          </w:tcPr>
          <w:p w:rsidR="00774B02" w:rsidRDefault="00774B02">
            <w:pPr>
              <w:spacing w:after="0"/>
            </w:pPr>
            <w:r>
              <w:t> </w:t>
            </w:r>
          </w:p>
        </w:tc>
        <w:tc>
          <w:tcPr>
            <w:tcW w:w="3750" w:type="dxa"/>
            <w:hideMark/>
          </w:tcPr>
          <w:p w:rsidR="00774B02" w:rsidRDefault="00774B02">
            <w:pPr>
              <w:spacing w:after="0"/>
            </w:pPr>
            <w:r>
              <w:t xml:space="preserve">(in) </w:t>
            </w:r>
            <w:proofErr w:type="spellStart"/>
            <w:r>
              <w:t>eventData</w:t>
            </w:r>
            <w:proofErr w:type="spellEnd"/>
            <w:r>
              <w:t xml:space="preserve">: </w:t>
            </w:r>
            <w:proofErr w:type="spellStart"/>
            <w:r>
              <w:t>ChannelData</w:t>
            </w:r>
            <w:proofErr w:type="spellEnd"/>
          </w:p>
        </w:tc>
      </w:tr>
    </w:tbl>
    <w:p w:rsidR="00774B02" w:rsidRDefault="00774B02" w:rsidP="00774B02">
      <w:pPr>
        <w:pStyle w:val="Heading4"/>
      </w:pPr>
      <w:r>
        <w:t>Channel Producer State</w:t>
      </w:r>
    </w:p>
    <w:p w:rsidR="00774B02" w:rsidRPr="00774B02" w:rsidRDefault="00774B02" w:rsidP="00774B02"/>
    <w:p w:rsidR="00885B21" w:rsidRDefault="00885B21" w:rsidP="00885B21">
      <w:pPr>
        <w:pStyle w:val="eaDocXSection"/>
      </w:pPr>
      <w:bookmarkStart w:id="31" w:name="INSERT_ProtocolsEnd"/>
      <w:r>
        <w:t>End</w:t>
      </w:r>
    </w:p>
    <w:bookmarkEnd w:id="31"/>
    <w:p w:rsidR="00950A4F" w:rsidRDefault="00950A4F" w:rsidP="00950A4F"/>
    <w:p w:rsidR="00C746E4" w:rsidRDefault="00C746E4" w:rsidP="00950A4F"/>
    <w:p w:rsidR="00834A99" w:rsidRDefault="00834A99" w:rsidP="00C746E4"/>
    <w:p w:rsidR="00457F23" w:rsidRDefault="00834A99" w:rsidP="00774B02">
      <w:pPr>
        <w:pStyle w:val="eaDocXSection"/>
        <w:jc w:val="both"/>
      </w:pPr>
      <w:bookmarkStart w:id="32" w:name="INSERT_Message_Schemas"/>
      <w:r>
        <w:t xml:space="preserve">Section: </w:t>
      </w:r>
      <w:proofErr w:type="spellStart"/>
      <w:r>
        <w:t>Message_Schemas</w:t>
      </w:r>
      <w:proofErr w:type="spellEnd"/>
    </w:p>
    <w:p w:rsidR="00774B02" w:rsidRDefault="00774B02" w:rsidP="00774B02">
      <w:pPr>
        <w:pStyle w:val="Heading1"/>
        <w:rPr>
          <w:lang w:bidi="ar-SA"/>
        </w:rPr>
      </w:pPr>
      <w:bookmarkStart w:id="33" w:name="_Toc395767763"/>
      <w:bookmarkEnd w:id="32"/>
      <w:r>
        <w:lastRenderedPageBreak/>
        <w:t>Schemas</w:t>
      </w:r>
      <w:bookmarkEnd w:id="33"/>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This section is normative.</w:t>
      </w:r>
    </w:p>
    <w:p w:rsidR="00774B02" w:rsidRDefault="00774B02" w:rsidP="00774B02">
      <w:pPr>
        <w:spacing w:before="100" w:beforeAutospacing="1" w:after="100" w:afterAutospacing="1"/>
      </w:pPr>
      <w:r>
        <w:t>This section contains the formal UML and Avro Schema definitions of the messages that are exchanged as part of the Energistics Transfer Protocol. These are defined using the following UML stereotypes and conventions:</w:t>
      </w:r>
    </w:p>
    <w:p w:rsidR="00774B02" w:rsidRDefault="00774B02" w:rsidP="00774B02">
      <w:pPr>
        <w:numPr>
          <w:ilvl w:val="0"/>
          <w:numId w:val="21"/>
        </w:numPr>
        <w:spacing w:after="0"/>
      </w:pPr>
      <w:r>
        <w:t xml:space="preserve">Enumeration - Enumerated values are defined in the schemas as a list of literal names, and serialized on the wire as an integer value. Avro schemas do not allow a bespoke integer to be associated with a given enumeration, and so they are order dependent. This implies a couple of things for design. First, the UML tool used for modeling must be capable of preserving this ordering, and schema authors must be careful to keep the ordering consistent between versions, to provide maximum interoperability. </w:t>
      </w:r>
    </w:p>
    <w:p w:rsidR="00774B02" w:rsidRDefault="00774B02" w:rsidP="00774B02">
      <w:pPr>
        <w:numPr>
          <w:ilvl w:val="0"/>
          <w:numId w:val="21"/>
        </w:numPr>
        <w:spacing w:after="0"/>
      </w:pPr>
      <w:r>
        <w:t xml:space="preserve">Record - An Avro Record is more or less the same as a C or C++ </w:t>
      </w:r>
      <w:proofErr w:type="spellStart"/>
      <w:r>
        <w:t>struct</w:t>
      </w:r>
      <w:proofErr w:type="spellEnd"/>
      <w:r>
        <w:t xml:space="preserve">. The Record stereotype is used to designate low level data types that are composed to create messages. For instance, the </w:t>
      </w:r>
      <w:proofErr w:type="spellStart"/>
      <w:r>
        <w:t>DateTime</w:t>
      </w:r>
      <w:proofErr w:type="spellEnd"/>
      <w:r>
        <w:t xml:space="preserve"> Record is used to define how a date is transferred in all messages. </w:t>
      </w:r>
    </w:p>
    <w:p w:rsidR="00774B02" w:rsidRDefault="00774B02" w:rsidP="00774B02">
      <w:pPr>
        <w:numPr>
          <w:ilvl w:val="0"/>
          <w:numId w:val="21"/>
        </w:numPr>
        <w:spacing w:after="0"/>
      </w:pPr>
      <w:r>
        <w:t xml:space="preserve">Message - Represents a top-level message that can be sent between client and server. Messages are identical to Records in all ways, except that they are designated as being transferable as a top level element. There will be a one to one mapping between the messages used in a Protocol and the </w:t>
      </w:r>
      <w:proofErr w:type="spellStart"/>
      <w:r>
        <w:t>MessageTypes</w:t>
      </w:r>
      <w:proofErr w:type="spellEnd"/>
      <w:r>
        <w:t xml:space="preserve"> enumeration for that Protocol. </w:t>
      </w:r>
    </w:p>
    <w:p w:rsidR="00774B02" w:rsidRDefault="00774B02" w:rsidP="00774B02">
      <w:pPr>
        <w:numPr>
          <w:ilvl w:val="0"/>
          <w:numId w:val="21"/>
        </w:numPr>
        <w:spacing w:after="0"/>
      </w:pPr>
      <w:r>
        <w:t xml:space="preserve">Union - Used to represent a type of a record which can be any one of a selected list. Each type is reflected in the UML as an attribute of the union class itself. Union more or less map to the </w:t>
      </w:r>
      <w:proofErr w:type="spellStart"/>
      <w:r>
        <w:t>xsd:choice</w:t>
      </w:r>
      <w:proofErr w:type="spellEnd"/>
      <w:r>
        <w:t xml:space="preserve"> element in XML Schemas. </w:t>
      </w:r>
    </w:p>
    <w:p w:rsidR="00774B02" w:rsidRDefault="00774B02" w:rsidP="00774B02">
      <w:pPr>
        <w:numPr>
          <w:ilvl w:val="0"/>
          <w:numId w:val="21"/>
        </w:numPr>
        <w:spacing w:after="0"/>
      </w:pPr>
      <w:r>
        <w:t xml:space="preserve">Map - UML does not support maps very well natively. In our case, however, we can simplify because in Avro all maps have string keys. So in UML, a Map type is simply defined as a collection of type X, where X is the value types of the map, and the keys are assumed to be strings. This will be reflected in the Avro schema generation rules. </w:t>
      </w:r>
    </w:p>
    <w:p w:rsidR="00774B02" w:rsidRDefault="00774B02" w:rsidP="00774B02">
      <w:pPr>
        <w:spacing w:before="100" w:beforeAutospacing="1" w:after="100" w:afterAutospacing="1"/>
      </w:pPr>
      <w:r>
        <w:t>The Avro schemas, in JSON form, are produced automatically by the code generation process in Enterprise Architect. The built-in code generation process creates one .</w:t>
      </w:r>
      <w:proofErr w:type="spellStart"/>
      <w:r>
        <w:t>avsc</w:t>
      </w:r>
      <w:proofErr w:type="spellEnd"/>
      <w:r>
        <w:t xml:space="preserve"> file per class, in a folder structure that matches the package hierarchy. There is a second script that can be used to generate all of the schemas in a single .</w:t>
      </w:r>
      <w:proofErr w:type="spellStart"/>
      <w:r>
        <w:t>avpr</w:t>
      </w:r>
      <w:proofErr w:type="spellEnd"/>
      <w:r>
        <w:t xml:space="preserve"> (Avro Protocol) file. Note that while the .</w:t>
      </w:r>
      <w:proofErr w:type="spellStart"/>
      <w:r>
        <w:t>avpr</w:t>
      </w:r>
      <w:proofErr w:type="spellEnd"/>
      <w:r>
        <w:t xml:space="preserve"> format is a convenient way to place all of the schemas in a single file, we DO NOT use the Avro RPC protocol as part of the exchange specification.</w:t>
      </w:r>
    </w:p>
    <w:p w:rsidR="00774B02" w:rsidRDefault="00774B02" w:rsidP="00774B02">
      <w:pPr>
        <w:spacing w:before="100" w:beforeAutospacing="1" w:after="100" w:afterAutospacing="1"/>
      </w:pPr>
      <w:r>
        <w:t>The primitives used for attribute types in the UML class definitions are exactly those used in Avro. The set of primitive type names is:</w:t>
      </w:r>
    </w:p>
    <w:p w:rsidR="00774B02" w:rsidRDefault="00774B02" w:rsidP="00774B02">
      <w:pPr>
        <w:numPr>
          <w:ilvl w:val="0"/>
          <w:numId w:val="22"/>
        </w:numPr>
        <w:spacing w:after="0"/>
      </w:pPr>
      <w:r>
        <w:t>null: no value</w:t>
      </w:r>
    </w:p>
    <w:p w:rsidR="00774B02" w:rsidRDefault="00774B02" w:rsidP="00774B02">
      <w:pPr>
        <w:numPr>
          <w:ilvl w:val="0"/>
          <w:numId w:val="22"/>
        </w:numPr>
        <w:spacing w:after="0"/>
      </w:pPr>
      <w:proofErr w:type="spellStart"/>
      <w:r>
        <w:t>boolean</w:t>
      </w:r>
      <w:proofErr w:type="spellEnd"/>
      <w:r>
        <w:t>: a binary value</w:t>
      </w:r>
    </w:p>
    <w:p w:rsidR="00774B02" w:rsidRDefault="00774B02" w:rsidP="00774B02">
      <w:pPr>
        <w:numPr>
          <w:ilvl w:val="0"/>
          <w:numId w:val="22"/>
        </w:numPr>
        <w:spacing w:after="0"/>
      </w:pPr>
      <w:proofErr w:type="spellStart"/>
      <w:r>
        <w:t>int</w:t>
      </w:r>
      <w:proofErr w:type="spellEnd"/>
      <w:r>
        <w:t>: 32-bit signed integer</w:t>
      </w:r>
    </w:p>
    <w:p w:rsidR="00774B02" w:rsidRDefault="00774B02" w:rsidP="00774B02">
      <w:pPr>
        <w:numPr>
          <w:ilvl w:val="0"/>
          <w:numId w:val="22"/>
        </w:numPr>
        <w:spacing w:after="0"/>
      </w:pPr>
      <w:r>
        <w:t>long: 64-bit signed integer</w:t>
      </w:r>
    </w:p>
    <w:p w:rsidR="00774B02" w:rsidRDefault="00774B02" w:rsidP="00774B02">
      <w:pPr>
        <w:numPr>
          <w:ilvl w:val="0"/>
          <w:numId w:val="22"/>
        </w:numPr>
        <w:spacing w:after="0"/>
      </w:pPr>
      <w:r>
        <w:t>float: single precision (32-bit) IEEE 754 floating-point number</w:t>
      </w:r>
    </w:p>
    <w:p w:rsidR="00774B02" w:rsidRDefault="00774B02" w:rsidP="00774B02">
      <w:pPr>
        <w:numPr>
          <w:ilvl w:val="0"/>
          <w:numId w:val="22"/>
        </w:numPr>
        <w:spacing w:after="0"/>
      </w:pPr>
      <w:r>
        <w:t>double: double precision (64-bit) IEEE 754 floating-point number</w:t>
      </w:r>
    </w:p>
    <w:p w:rsidR="00774B02" w:rsidRDefault="00774B02" w:rsidP="00774B02">
      <w:pPr>
        <w:numPr>
          <w:ilvl w:val="0"/>
          <w:numId w:val="22"/>
        </w:numPr>
        <w:spacing w:after="0"/>
      </w:pPr>
      <w:r>
        <w:t>bytes: sequence of 8-bit unsigned bytes</w:t>
      </w:r>
    </w:p>
    <w:p w:rsidR="00774B02" w:rsidRDefault="00774B02" w:rsidP="00774B02">
      <w:pPr>
        <w:numPr>
          <w:ilvl w:val="0"/>
          <w:numId w:val="22"/>
        </w:numPr>
        <w:spacing w:after="0"/>
      </w:pPr>
      <w:r>
        <w:t xml:space="preserve">string: </w:t>
      </w:r>
      <w:proofErr w:type="spellStart"/>
      <w:r>
        <w:t>unicode</w:t>
      </w:r>
      <w:proofErr w:type="spellEnd"/>
      <w:r>
        <w:t xml:space="preserve"> character sequence</w:t>
      </w:r>
    </w:p>
    <w:p w:rsidR="00774B02" w:rsidRDefault="00774B02" w:rsidP="00774B02">
      <w:pPr>
        <w:spacing w:before="100" w:beforeAutospacing="1" w:after="100" w:afterAutospacing="1"/>
      </w:pPr>
      <w:r>
        <w:t>Conversion from the Avro schema to language-specific proxy classes is described later in this document.</w:t>
      </w:r>
    </w:p>
    <w:p w:rsidR="00774B02" w:rsidRDefault="00774B02" w:rsidP="00774B02">
      <w:pPr>
        <w:pStyle w:val="Heading2"/>
      </w:pPr>
      <w:bookmarkStart w:id="34" w:name="_Toc395767764"/>
      <w:r>
        <w:t>Energistics</w:t>
      </w:r>
      <w:bookmarkEnd w:id="34"/>
    </w:p>
    <w:p w:rsidR="00774B02" w:rsidRDefault="00774B02" w:rsidP="00774B02">
      <w:pPr>
        <w:spacing w:before="100" w:beforeAutospacing="1" w:after="100" w:afterAutospacing="1"/>
      </w:pPr>
      <w:r>
        <w:rPr>
          <w:rStyle w:val="Strong"/>
        </w:rPr>
        <w:lastRenderedPageBreak/>
        <w:t xml:space="preserve">Stability: </w:t>
      </w:r>
      <w:r>
        <w:t>: n/a</w:t>
      </w:r>
    </w:p>
    <w:p w:rsidR="00774B02" w:rsidRDefault="00774B02" w:rsidP="00774B02">
      <w:pPr>
        <w:spacing w:before="100" w:beforeAutospacing="1" w:after="100" w:afterAutospacing="1"/>
      </w:pPr>
      <w:r>
        <w:t>This is the root package, or namespace for all messages and data types in Energistics Transport Protocol. It is not expected that this namespace will contain any types or classes directly, it is just container for other namespaces. All schemas and protocol defined by any of the Energisitics SIGs or working groups MUST exist in this namespace, and extensions or customizations MUST exist in another namespace.</w:t>
      </w:r>
    </w:p>
    <w:p w:rsidR="00774B02" w:rsidRDefault="00774B02" w:rsidP="00774B02">
      <w:pPr>
        <w:pStyle w:val="Heading3"/>
      </w:pPr>
      <w:bookmarkStart w:id="35" w:name="_Toc395767765"/>
      <w:proofErr w:type="spellStart"/>
      <w:r>
        <w:t>Datatypes</w:t>
      </w:r>
      <w:bookmarkEnd w:id="35"/>
      <w:proofErr w:type="spellEnd"/>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 xml:space="preserve">The </w:t>
      </w:r>
      <w:proofErr w:type="spellStart"/>
      <w:r>
        <w:t>datatypes</w:t>
      </w:r>
      <w:proofErr w:type="spellEnd"/>
      <w:r>
        <w:t xml:space="preserve"> package is intended to hold only low-level types that will be broadly re-used in various protocols.</w:t>
      </w:r>
    </w:p>
    <w:p w:rsidR="00774B02" w:rsidRDefault="00774B02" w:rsidP="00774B02">
      <w:pPr>
        <w:pStyle w:val="DiagramImage"/>
        <w:rPr>
          <w:lang w:val="es-MX"/>
        </w:rPr>
      </w:pPr>
      <w:r w:rsidRPr="00774B02">
        <w:drawing>
          <wp:inline distT="0" distB="0" distL="0" distR="0">
            <wp:extent cx="5944870" cy="453691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4870" cy="4536918"/>
                    </a:xfrm>
                    <a:prstGeom prst="rect">
                      <a:avLst/>
                    </a:prstGeom>
                    <a:noFill/>
                    <a:ln>
                      <a:noFill/>
                    </a:ln>
                  </pic:spPr>
                </pic:pic>
              </a:graphicData>
            </a:graphic>
          </wp:inline>
        </w:drawing>
      </w:r>
    </w:p>
    <w:p w:rsidR="00774B02" w:rsidRDefault="00774B02" w:rsidP="00774B02">
      <w:pPr>
        <w:rPr>
          <w:lang w:val="es-MX"/>
        </w:rPr>
      </w:pPr>
      <w:r>
        <w:rPr>
          <w:lang w:val="es-MX"/>
        </w:rPr>
        <w:t xml:space="preserve">Figure </w:t>
      </w:r>
      <w:r>
        <w:rPr>
          <w:lang w:val="es-MX"/>
        </w:rPr>
        <w:fldChar w:fldCharType="begin"/>
      </w:r>
      <w:r>
        <w:rPr>
          <w:lang w:val="es-MX"/>
        </w:rPr>
        <w:instrText xml:space="preserve"> SEQ Figure \* ARABIC </w:instrText>
      </w:r>
      <w:r>
        <w:rPr>
          <w:lang w:val="es-MX"/>
        </w:rPr>
        <w:fldChar w:fldCharType="separate"/>
      </w:r>
      <w:r>
        <w:rPr>
          <w:noProof/>
          <w:lang w:val="es-MX"/>
        </w:rPr>
        <w:t>13</w:t>
      </w:r>
      <w:r>
        <w:rPr>
          <w:lang w:val="es-MX"/>
        </w:rPr>
        <w:fldChar w:fldCharType="end"/>
      </w:r>
      <w:r>
        <w:rPr>
          <w:lang w:val="es-MX"/>
        </w:rPr>
        <w:t xml:space="preserve"> : </w:t>
      </w:r>
      <w:proofErr w:type="spellStart"/>
      <w:r>
        <w:rPr>
          <w:lang w:val="es-MX"/>
        </w:rPr>
        <w:t>Datatypes</w:t>
      </w:r>
      <w:proofErr w:type="spellEnd"/>
    </w:p>
    <w:p w:rsidR="00774B02" w:rsidRDefault="00774B02" w:rsidP="00774B02">
      <w:pPr>
        <w:spacing w:before="100" w:beforeAutospacing="1" w:after="100" w:afterAutospacing="1"/>
        <w:rPr>
          <w:lang w:bidi="ar-SA"/>
        </w:rPr>
      </w:pPr>
      <w:r>
        <w:t xml:space="preserve">These are the lower-level </w:t>
      </w:r>
      <w:proofErr w:type="spellStart"/>
      <w:r>
        <w:t>datatypes</w:t>
      </w:r>
      <w:proofErr w:type="spellEnd"/>
      <w:r>
        <w:t xml:space="preserve"> defined for the protocol. They are only used as fields of messages, not messages in their own right.</w:t>
      </w:r>
    </w:p>
    <w:p w:rsidR="00774B02" w:rsidRDefault="00774B02" w:rsidP="00774B02">
      <w:pPr>
        <w:pStyle w:val="Heading4"/>
        <w:rPr>
          <w:lang w:bidi="ar-SA"/>
        </w:rPr>
      </w:pPr>
      <w:r>
        <w:t>Web Socket Headers</w:t>
      </w:r>
    </w:p>
    <w:p w:rsidR="00774B02" w:rsidRDefault="00774B02" w:rsidP="00774B02">
      <w:pPr>
        <w:spacing w:before="100" w:beforeAutospacing="1" w:after="100" w:afterAutospacing="1"/>
      </w:pPr>
      <w:r>
        <w:t>The majority of information exchange in ETP occurs through the Avro messages. However, a few things are transferred via HTTP headers. The initial web socket connection request makes use of the following headers:</w:t>
      </w:r>
    </w:p>
    <w:p w:rsidR="00774B02" w:rsidRDefault="00774B02" w:rsidP="00774B02">
      <w:pPr>
        <w:numPr>
          <w:ilvl w:val="0"/>
          <w:numId w:val="23"/>
        </w:numPr>
        <w:spacing w:after="0"/>
      </w:pPr>
      <w:r>
        <w:lastRenderedPageBreak/>
        <w:t xml:space="preserve">The </w:t>
      </w:r>
      <w:r>
        <w:rPr>
          <w:b/>
          <w:bCs/>
        </w:rPr>
        <w:t>Sec-</w:t>
      </w:r>
      <w:proofErr w:type="spellStart"/>
      <w:r>
        <w:rPr>
          <w:b/>
          <w:bCs/>
        </w:rPr>
        <w:t>WebSocket</w:t>
      </w:r>
      <w:proofErr w:type="spellEnd"/>
      <w:r>
        <w:rPr>
          <w:b/>
          <w:bCs/>
        </w:rPr>
        <w:t>-Protocol</w:t>
      </w:r>
      <w:r>
        <w:t xml:space="preserve"> header is defined in RFC-6455 and SHALL be used to establish the use of the Energistics Transfer Protocol for this web socket connection. The value MUST be equal to the string "</w:t>
      </w:r>
      <w:r>
        <w:rPr>
          <w:b/>
          <w:bCs/>
        </w:rPr>
        <w:t>energistics-</w:t>
      </w:r>
      <w:proofErr w:type="spellStart"/>
      <w:r>
        <w:rPr>
          <w:b/>
          <w:bCs/>
        </w:rPr>
        <w:t>tp</w:t>
      </w:r>
      <w:proofErr w:type="spellEnd"/>
      <w:r>
        <w:t xml:space="preserve">" (TODO - this needs to be registered with IANA). </w:t>
      </w:r>
    </w:p>
    <w:p w:rsidR="00774B02" w:rsidRDefault="00774B02" w:rsidP="00774B02">
      <w:pPr>
        <w:numPr>
          <w:ilvl w:val="0"/>
          <w:numId w:val="23"/>
        </w:numPr>
        <w:spacing w:after="0"/>
      </w:pPr>
      <w:r>
        <w:t>In addition to the main protocol identifier, the connection request MAY supply a header indicating the encoding to be used for the life of the connection. The name of the header is the string "</w:t>
      </w:r>
      <w:proofErr w:type="spellStart"/>
      <w:r>
        <w:rPr>
          <w:b/>
          <w:bCs/>
        </w:rPr>
        <w:t>etp</w:t>
      </w:r>
      <w:proofErr w:type="spellEnd"/>
      <w:r>
        <w:rPr>
          <w:b/>
          <w:bCs/>
        </w:rPr>
        <w:t>-encoding</w:t>
      </w:r>
      <w:r>
        <w:t>" and the value may be either the string "</w:t>
      </w:r>
      <w:r>
        <w:rPr>
          <w:b/>
          <w:bCs/>
        </w:rPr>
        <w:t>binary</w:t>
      </w:r>
      <w:r>
        <w:t>", or the string "</w:t>
      </w:r>
      <w:proofErr w:type="spellStart"/>
      <w:r>
        <w:rPr>
          <w:b/>
          <w:bCs/>
        </w:rPr>
        <w:t>json</w:t>
      </w:r>
      <w:proofErr w:type="spellEnd"/>
      <w:r>
        <w:t xml:space="preserve">". If the header is not present, the server </w:t>
      </w:r>
      <w:r>
        <w:rPr>
          <w:b/>
          <w:bCs/>
        </w:rPr>
        <w:t xml:space="preserve">MUST </w:t>
      </w:r>
      <w:r>
        <w:t xml:space="preserve">assume a binary encoding. </w:t>
      </w:r>
    </w:p>
    <w:p w:rsidR="00774B02" w:rsidRDefault="00774B02" w:rsidP="00774B02">
      <w:pPr>
        <w:numPr>
          <w:ilvl w:val="0"/>
          <w:numId w:val="23"/>
        </w:numPr>
        <w:spacing w:after="0"/>
      </w:pPr>
      <w:r>
        <w:t xml:space="preserve">The Client </w:t>
      </w:r>
      <w:r>
        <w:rPr>
          <w:b/>
          <w:bCs/>
        </w:rPr>
        <w:t>MAY</w:t>
      </w:r>
      <w:r>
        <w:t xml:space="preserve"> supply a header named </w:t>
      </w:r>
      <w:proofErr w:type="spellStart"/>
      <w:r>
        <w:rPr>
          <w:b/>
          <w:bCs/>
        </w:rPr>
        <w:t>etp</w:t>
      </w:r>
      <w:proofErr w:type="spellEnd"/>
      <w:r>
        <w:rPr>
          <w:b/>
          <w:bCs/>
        </w:rPr>
        <w:t>-session</w:t>
      </w:r>
      <w:r>
        <w:t xml:space="preserve">. The value of this header </w:t>
      </w:r>
      <w:r>
        <w:rPr>
          <w:b/>
          <w:bCs/>
        </w:rPr>
        <w:t xml:space="preserve">MUST </w:t>
      </w:r>
      <w:r>
        <w:t xml:space="preserve">be the </w:t>
      </w:r>
      <w:proofErr w:type="spellStart"/>
      <w:r>
        <w:t>guid</w:t>
      </w:r>
      <w:proofErr w:type="spellEnd"/>
      <w:r>
        <w:t xml:space="preserve"> of a previously established session with this server. If the session stills exists on the server, the server will reconnect the session according to the behavior describe in section ???. </w:t>
      </w:r>
    </w:p>
    <w:p w:rsidR="00774B02" w:rsidRDefault="00774B02" w:rsidP="00774B02">
      <w:pPr>
        <w:spacing w:before="100" w:beforeAutospacing="1" w:after="100" w:afterAutospacing="1"/>
      </w:pPr>
      <w:r>
        <w:t> </w:t>
      </w:r>
    </w:p>
    <w:p w:rsidR="00774B02" w:rsidRDefault="00774B02" w:rsidP="00774B02">
      <w:pPr>
        <w:spacing w:before="100" w:beforeAutospacing="1" w:after="100" w:afterAutospacing="1"/>
      </w:pPr>
      <w:r>
        <w:t xml:space="preserve">There is currently no support in the web browser version of the </w:t>
      </w:r>
      <w:proofErr w:type="spellStart"/>
      <w:r>
        <w:t>websockets</w:t>
      </w:r>
      <w:proofErr w:type="spellEnd"/>
      <w:r>
        <w:t xml:space="preserve"> API for passing any custom headers (the Sec-</w:t>
      </w:r>
      <w:proofErr w:type="spellStart"/>
      <w:r>
        <w:t>WebSocket</w:t>
      </w:r>
      <w:proofErr w:type="spellEnd"/>
      <w:r>
        <w:t xml:space="preserve">-Protocol header is supported by the API, but nothing else). For this reason, in order to support Html5 (i.e. browser-based) clients, servers </w:t>
      </w:r>
      <w:r>
        <w:rPr>
          <w:b/>
          <w:bCs/>
        </w:rPr>
        <w:t xml:space="preserve">MUST </w:t>
      </w:r>
      <w:r>
        <w:t xml:space="preserve">also examine the HTTP request variables (i.e. query string) for any of the </w:t>
      </w:r>
      <w:proofErr w:type="spellStart"/>
      <w:r>
        <w:rPr>
          <w:b/>
          <w:bCs/>
        </w:rPr>
        <w:t>etp-xxxxx</w:t>
      </w:r>
      <w:proofErr w:type="spellEnd"/>
      <w:r>
        <w:t xml:space="preserve"> values and use them, if present. If both are present, the server SHOULD ignore the HTTP headers and use the query string.</w:t>
      </w:r>
    </w:p>
    <w:p w:rsidR="00774B02" w:rsidRDefault="00774B02" w:rsidP="00774B02">
      <w:pPr>
        <w:pStyle w:val="Heading4"/>
      </w:pPr>
      <w:r>
        <w:t>Record : Version</w:t>
      </w:r>
    </w:p>
    <w:p w:rsidR="00774B02" w:rsidRDefault="00774B02" w:rsidP="00774B02">
      <w:pPr>
        <w:spacing w:before="100" w:beforeAutospacing="1" w:after="100" w:afterAutospacing="1"/>
      </w:pPr>
      <w:r>
        <w:t>The Version record is used to identify a unique version of an ETP schema or protocol. The semantics of the individual fields of the record follow those that are generally defined for all Energistics data standards.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"Version",</w:t>
            </w:r>
          </w:p>
          <w:p w:rsidR="00774B02" w:rsidRDefault="00774B02">
            <w:pPr>
              <w:spacing w:after="0"/>
            </w:pPr>
            <w:r>
              <w:t>     "fields":</w:t>
            </w:r>
          </w:p>
          <w:p w:rsidR="00774B02" w:rsidRDefault="00774B02">
            <w:pPr>
              <w:spacing w:after="0"/>
            </w:pPr>
            <w:r>
              <w:t>     [</w:t>
            </w:r>
          </w:p>
          <w:p w:rsidR="00774B02" w:rsidRDefault="00774B02">
            <w:pPr>
              <w:spacing w:after="0"/>
            </w:pPr>
            <w:r>
              <w:t>         { "name": "major", "type": "</w:t>
            </w:r>
            <w:proofErr w:type="spellStart"/>
            <w:r>
              <w:t>int</w:t>
            </w:r>
            <w:proofErr w:type="spellEnd"/>
            <w:r>
              <w:t>" },</w:t>
            </w:r>
          </w:p>
          <w:p w:rsidR="00774B02" w:rsidRDefault="00774B02">
            <w:pPr>
              <w:spacing w:after="0"/>
            </w:pPr>
            <w:r>
              <w:t>         { "name": "minor", "type": "</w:t>
            </w:r>
            <w:proofErr w:type="spellStart"/>
            <w:r>
              <w:t>int</w:t>
            </w:r>
            <w:proofErr w:type="spellEnd"/>
            <w:r>
              <w:t>" },</w:t>
            </w:r>
          </w:p>
          <w:p w:rsidR="00774B02" w:rsidRDefault="00774B02">
            <w:pPr>
              <w:spacing w:after="0"/>
            </w:pPr>
            <w:r>
              <w:t>         { "name": "revision", "type": "</w:t>
            </w:r>
            <w:proofErr w:type="spellStart"/>
            <w:r>
              <w:t>int</w:t>
            </w:r>
            <w:proofErr w:type="spellEnd"/>
            <w:r>
              <w:t>" },</w:t>
            </w:r>
          </w:p>
          <w:p w:rsidR="00774B02" w:rsidRDefault="00774B02">
            <w:pPr>
              <w:spacing w:after="0"/>
            </w:pPr>
            <w:r>
              <w:t>         { "name": "patch", "type": "</w:t>
            </w:r>
            <w:proofErr w:type="spellStart"/>
            <w:r>
              <w:t>int</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major</w:t>
            </w:r>
          </w:p>
        </w:tc>
        <w:tc>
          <w:tcPr>
            <w:tcW w:w="3600" w:type="dxa"/>
            <w:hideMark/>
          </w:tcPr>
          <w:p w:rsidR="00774B02" w:rsidRDefault="00774B02">
            <w:pPr>
              <w:spacing w:after="0"/>
            </w:pPr>
            <w:r>
              <w:t>A major version is one which may involve a significant change to all schemas, protocols, and business rules of a specification.</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minor</w:t>
            </w:r>
          </w:p>
        </w:tc>
        <w:tc>
          <w:tcPr>
            <w:tcW w:w="3600" w:type="dxa"/>
            <w:hideMark/>
          </w:tcPr>
          <w:p w:rsidR="00774B02" w:rsidRDefault="00774B02">
            <w:pPr>
              <w:spacing w:after="0"/>
            </w:pPr>
            <w:r>
              <w:t>A minor version will include significant changes to schemas, most probably with breaking changes. The overall protocols and approach should not change significantly.</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revision</w:t>
            </w:r>
          </w:p>
        </w:tc>
        <w:tc>
          <w:tcPr>
            <w:tcW w:w="3600" w:type="dxa"/>
            <w:hideMark/>
          </w:tcPr>
          <w:p w:rsidR="00774B02" w:rsidRDefault="00774B02">
            <w:pPr>
              <w:spacing w:after="0"/>
            </w:pPr>
            <w:r>
              <w:t xml:space="preserve">A revision may contain additions to existing schemas, but will not remove any schema elements. There may also be changes to enumerated types.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patch</w:t>
            </w:r>
          </w:p>
        </w:tc>
        <w:tc>
          <w:tcPr>
            <w:tcW w:w="3600" w:type="dxa"/>
            <w:hideMark/>
          </w:tcPr>
          <w:p w:rsidR="00774B02" w:rsidRDefault="00774B02">
            <w:pPr>
              <w:spacing w:after="0"/>
            </w:pPr>
            <w:r>
              <w:t>A patch release can only involve minor changes, usually bug fixes to a release, and should not create breaking changes for other clients and servers on the same revision.</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r>
        <w:t xml:space="preserve">Record : </w:t>
      </w:r>
      <w:proofErr w:type="spellStart"/>
      <w:r>
        <w:t>ArrayOfDouble</w:t>
      </w:r>
      <w:proofErr w:type="spellEnd"/>
    </w:p>
    <w:p w:rsidR="00774B02" w:rsidRDefault="00774B02" w:rsidP="00774B02">
      <w:pPr>
        <w:spacing w:before="100" w:beforeAutospacing="1" w:after="100" w:afterAutospacing="1"/>
      </w:pPr>
      <w:r>
        <w:t>Convenience type representing an array of double precision floating numbers.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w:t>
            </w:r>
            <w:proofErr w:type="spellStart"/>
            <w:r>
              <w:t>ArrayOfDouble</w:t>
            </w:r>
            <w:proofErr w:type="spellEnd"/>
            <w:r>
              <w:t>",</w:t>
            </w:r>
          </w:p>
          <w:p w:rsidR="00774B02" w:rsidRDefault="00774B02">
            <w:pPr>
              <w:spacing w:after="0"/>
            </w:pPr>
            <w:r>
              <w:lastRenderedPageBreak/>
              <w:t>     "fields":</w:t>
            </w:r>
          </w:p>
          <w:p w:rsidR="00774B02" w:rsidRDefault="00774B02">
            <w:pPr>
              <w:spacing w:after="0"/>
            </w:pPr>
            <w:r>
              <w:t>     [</w:t>
            </w:r>
          </w:p>
          <w:p w:rsidR="00774B02" w:rsidRDefault="00774B02">
            <w:pPr>
              <w:spacing w:after="0"/>
            </w:pPr>
            <w:r>
              <w:t>         { "name": "values", "type": { "type": "array", "items": "double"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values</w:t>
            </w:r>
          </w:p>
        </w:tc>
        <w:tc>
          <w:tcPr>
            <w:tcW w:w="3600" w:type="dxa"/>
            <w:hideMark/>
          </w:tcPr>
          <w:p w:rsidR="00774B02" w:rsidRDefault="00774B02">
            <w:pPr>
              <w:spacing w:after="0"/>
            </w:pPr>
            <w:r>
              <w:t>An array of double precision numbers.</w:t>
            </w:r>
          </w:p>
        </w:tc>
        <w:tc>
          <w:tcPr>
            <w:tcW w:w="2250" w:type="dxa"/>
            <w:hideMark/>
          </w:tcPr>
          <w:p w:rsidR="00774B02" w:rsidRDefault="00774B02">
            <w:pPr>
              <w:spacing w:after="0"/>
            </w:pPr>
            <w:r>
              <w:t>double</w:t>
            </w:r>
          </w:p>
        </w:tc>
        <w:tc>
          <w:tcPr>
            <w:tcW w:w="450" w:type="dxa"/>
            <w:hideMark/>
          </w:tcPr>
          <w:p w:rsidR="00774B02" w:rsidRDefault="00774B02">
            <w:pPr>
              <w:spacing w:after="0"/>
            </w:pPr>
            <w:r>
              <w:t>0</w:t>
            </w:r>
          </w:p>
        </w:tc>
        <w:tc>
          <w:tcPr>
            <w:tcW w:w="450" w:type="dxa"/>
            <w:hideMark/>
          </w:tcPr>
          <w:p w:rsidR="00774B02" w:rsidRDefault="00774B02">
            <w:pPr>
              <w:spacing w:after="0"/>
            </w:pPr>
            <w:r>
              <w:t>n</w:t>
            </w:r>
          </w:p>
        </w:tc>
      </w:tr>
    </w:tbl>
    <w:p w:rsidR="00774B02" w:rsidRDefault="00774B02" w:rsidP="00774B02">
      <w:pPr>
        <w:pStyle w:val="Heading4"/>
      </w:pPr>
      <w:r>
        <w:t xml:space="preserve">Record : </w:t>
      </w:r>
      <w:proofErr w:type="spellStart"/>
      <w:r>
        <w:t>DataAttribute</w:t>
      </w:r>
      <w:proofErr w:type="spellEnd"/>
    </w:p>
    <w:p w:rsidR="00774B02" w:rsidRDefault="00774B02" w:rsidP="00774B02">
      <w:pPr>
        <w:spacing w:before="100" w:beforeAutospacing="1" w:after="100" w:afterAutospacing="1"/>
      </w:pPr>
      <w:r>
        <w:t>Structure for passing attributes associated with individual data points, such as quality, confidence, audit information, etc. Not used in Release 1.</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w:t>
            </w:r>
            <w:proofErr w:type="spellStart"/>
            <w:r>
              <w:t>DataAttribute</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attributeId</w:t>
            </w:r>
            <w:proofErr w:type="spellEnd"/>
            <w:r>
              <w:t>", "type": "</w:t>
            </w:r>
            <w:proofErr w:type="spellStart"/>
            <w:r>
              <w:t>int</w:t>
            </w:r>
            <w:proofErr w:type="spellEnd"/>
            <w:r>
              <w:t>" },</w:t>
            </w:r>
          </w:p>
          <w:p w:rsidR="00774B02" w:rsidRDefault="00774B02">
            <w:pPr>
              <w:spacing w:after="0"/>
            </w:pPr>
            <w:r>
              <w:t>         { "name": "</w:t>
            </w:r>
            <w:proofErr w:type="spellStart"/>
            <w:r>
              <w:t>attributeValue</w:t>
            </w:r>
            <w:proofErr w:type="spellEnd"/>
            <w:r>
              <w:t>", "type": "</w:t>
            </w:r>
            <w:proofErr w:type="spellStart"/>
            <w:r>
              <w:t>Energistics.Datatypes.DataValue</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attributeId</w:t>
            </w:r>
            <w:proofErr w:type="spellEnd"/>
          </w:p>
        </w:tc>
        <w:tc>
          <w:tcPr>
            <w:tcW w:w="3600" w:type="dxa"/>
            <w:hideMark/>
          </w:tcPr>
          <w:p w:rsidR="00774B02" w:rsidRDefault="00774B02">
            <w:pPr>
              <w:spacing w:after="0"/>
            </w:pPr>
            <w:r>
              <w:rPr>
                <w:color w:val="FF0000"/>
              </w:rPr>
              <w:t>Release 1 of ETP does specify any value metadata, and this field is reserved for future releases.</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attributeValue</w:t>
            </w:r>
            <w:proofErr w:type="spellEnd"/>
          </w:p>
        </w:tc>
        <w:tc>
          <w:tcPr>
            <w:tcW w:w="3600" w:type="dxa"/>
            <w:hideMark/>
          </w:tcPr>
          <w:p w:rsidR="00774B02" w:rsidRDefault="00774B02">
            <w:pPr>
              <w:spacing w:after="0"/>
            </w:pPr>
            <w:r>
              <w:rPr>
                <w:color w:val="FF0000"/>
              </w:rPr>
              <w:t>Release 1 of ETP does specify any value metadata, and this field is reserved for future releases.</w:t>
            </w:r>
          </w:p>
        </w:tc>
        <w:tc>
          <w:tcPr>
            <w:tcW w:w="2250" w:type="dxa"/>
            <w:hideMark/>
          </w:tcPr>
          <w:p w:rsidR="00774B02" w:rsidRDefault="00774B02">
            <w:pPr>
              <w:spacing w:after="0"/>
            </w:pPr>
            <w:proofErr w:type="spellStart"/>
            <w:r>
              <w:t>DataValue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r>
        <w:t xml:space="preserve">Record : </w:t>
      </w:r>
      <w:proofErr w:type="spellStart"/>
      <w:r>
        <w:t>DateTime</w:t>
      </w:r>
      <w:proofErr w:type="spellEnd"/>
    </w:p>
    <w:p w:rsidR="00774B02" w:rsidRDefault="00774B02" w:rsidP="00774B02">
      <w:pPr>
        <w:spacing w:before="100" w:beforeAutospacing="1" w:after="100" w:afterAutospacing="1"/>
      </w:pPr>
      <w:r>
        <w:t xml:space="preserve">The </w:t>
      </w:r>
      <w:proofErr w:type="spellStart"/>
      <w:r>
        <w:t>DateTime</w:t>
      </w:r>
      <w:proofErr w:type="spellEnd"/>
      <w:r>
        <w:t xml:space="preserve"> value type represents dates and times, with an optional </w:t>
      </w:r>
      <w:proofErr w:type="spellStart"/>
      <w:r>
        <w:t>timezone</w:t>
      </w:r>
      <w:proofErr w:type="spellEnd"/>
      <w:r>
        <w:t xml:space="preserve"> offset.</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w:t>
            </w:r>
            <w:proofErr w:type="spellStart"/>
            <w:r>
              <w:t>DateTime</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"time", "type": "long" },</w:t>
            </w:r>
          </w:p>
          <w:p w:rsidR="00774B02" w:rsidRDefault="00774B02">
            <w:pPr>
              <w:spacing w:after="0"/>
            </w:pPr>
            <w:r>
              <w:t>         { "name": "offset", "type": "float"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time</w:t>
            </w:r>
          </w:p>
        </w:tc>
        <w:tc>
          <w:tcPr>
            <w:tcW w:w="3600" w:type="dxa"/>
            <w:hideMark/>
          </w:tcPr>
          <w:p w:rsidR="00774B02" w:rsidRDefault="00774B02">
            <w:pPr>
              <w:spacing w:after="0"/>
            </w:pPr>
            <w:r>
              <w:t>The number of microseconds from the epoch - Jan 1, 1970.</w:t>
            </w:r>
          </w:p>
        </w:tc>
        <w:tc>
          <w:tcPr>
            <w:tcW w:w="2250" w:type="dxa"/>
            <w:hideMark/>
          </w:tcPr>
          <w:p w:rsidR="00774B02" w:rsidRDefault="00774B02">
            <w:pPr>
              <w:spacing w:after="0"/>
            </w:pPr>
            <w:r>
              <w:t>long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offset</w:t>
            </w:r>
          </w:p>
        </w:tc>
        <w:tc>
          <w:tcPr>
            <w:tcW w:w="3600" w:type="dxa"/>
            <w:hideMark/>
          </w:tcPr>
          <w:p w:rsidR="00774B02" w:rsidRDefault="00774B02">
            <w:pPr>
              <w:spacing w:after="0"/>
            </w:pPr>
            <w:r>
              <w:t>The time zone offset from UTC.</w:t>
            </w:r>
          </w:p>
        </w:tc>
        <w:tc>
          <w:tcPr>
            <w:tcW w:w="2250" w:type="dxa"/>
            <w:hideMark/>
          </w:tcPr>
          <w:p w:rsidR="00774B02" w:rsidRDefault="00774B02">
            <w:pPr>
              <w:spacing w:after="0"/>
            </w:pPr>
            <w:r>
              <w:t>float</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r>
        <w:t xml:space="preserve">Record : </w:t>
      </w:r>
      <w:proofErr w:type="spellStart"/>
      <w:r>
        <w:t>MessageHeader</w:t>
      </w:r>
      <w:bookmarkStart w:id="36" w:name="BK_870129603"/>
      <w:bookmarkEnd w:id="36"/>
      <w:proofErr w:type="spellEnd"/>
    </w:p>
    <w:p w:rsidR="00774B02" w:rsidRDefault="00774B02" w:rsidP="00774B02">
      <w:pPr>
        <w:spacing w:before="100" w:beforeAutospacing="1" w:after="100" w:afterAutospacing="1"/>
      </w:pPr>
      <w:r>
        <w:t>The message header is the protocol control block sent at the beginning of every message. On the wire, every Message sent will contain this block first. From an Avro perspective, this can be thought of as the first member of every message, however it will normally be processed independently. This is to allow agents to inspect the protocol and message type fields to determine the appropriate serializer for the rest of the message.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w:t>
            </w:r>
            <w:proofErr w:type="spellStart"/>
            <w:r>
              <w:t>MessageHeader</w:t>
            </w:r>
            <w:proofErr w:type="spellEnd"/>
            <w:r>
              <w:t>",</w:t>
            </w:r>
          </w:p>
          <w:p w:rsidR="00774B02" w:rsidRDefault="00774B02">
            <w:pPr>
              <w:spacing w:after="0"/>
            </w:pPr>
            <w:r>
              <w:t>     "fields":</w:t>
            </w:r>
          </w:p>
          <w:p w:rsidR="00774B02" w:rsidRDefault="00774B02">
            <w:pPr>
              <w:spacing w:after="0"/>
            </w:pPr>
            <w:r>
              <w:lastRenderedPageBreak/>
              <w:t>     [</w:t>
            </w:r>
          </w:p>
          <w:p w:rsidR="00774B02" w:rsidRDefault="00774B02">
            <w:pPr>
              <w:spacing w:after="0"/>
            </w:pPr>
            <w:r>
              <w:t>         { "name": "protocol", "type": "</w:t>
            </w:r>
            <w:proofErr w:type="spellStart"/>
            <w:r>
              <w:t>int</w:t>
            </w:r>
            <w:proofErr w:type="spellEnd"/>
            <w:r>
              <w:t>" },</w:t>
            </w:r>
          </w:p>
          <w:p w:rsidR="00774B02" w:rsidRDefault="00774B02">
            <w:pPr>
              <w:spacing w:after="0"/>
            </w:pPr>
            <w:r>
              <w:t>         { "name": "</w:t>
            </w:r>
            <w:proofErr w:type="spellStart"/>
            <w:r>
              <w:t>messageType</w:t>
            </w:r>
            <w:proofErr w:type="spellEnd"/>
            <w:r>
              <w:t>", "type": "</w:t>
            </w:r>
            <w:proofErr w:type="spellStart"/>
            <w:r>
              <w:t>int</w:t>
            </w:r>
            <w:proofErr w:type="spellEnd"/>
            <w:r>
              <w:t>" },</w:t>
            </w:r>
          </w:p>
          <w:p w:rsidR="00774B02" w:rsidRDefault="00774B02">
            <w:pPr>
              <w:spacing w:after="0"/>
            </w:pPr>
            <w:r>
              <w:t>         { "name": "</w:t>
            </w:r>
            <w:proofErr w:type="spellStart"/>
            <w:r>
              <w:t>correlationId</w:t>
            </w:r>
            <w:proofErr w:type="spellEnd"/>
            <w:r>
              <w:t>", "type": "long" },</w:t>
            </w:r>
          </w:p>
          <w:p w:rsidR="00774B02" w:rsidRDefault="00774B02">
            <w:pPr>
              <w:spacing w:after="0"/>
            </w:pPr>
            <w:r>
              <w:t>         { "name": "</w:t>
            </w:r>
            <w:proofErr w:type="spellStart"/>
            <w:r>
              <w:t>messageId</w:t>
            </w:r>
            <w:proofErr w:type="spellEnd"/>
            <w:r>
              <w:t>", "type": "long" },</w:t>
            </w:r>
          </w:p>
          <w:p w:rsidR="00774B02" w:rsidRDefault="00774B02">
            <w:pPr>
              <w:spacing w:after="0"/>
            </w:pPr>
            <w:r>
              <w:t>         { "name": "</w:t>
            </w:r>
            <w:proofErr w:type="spellStart"/>
            <w:r>
              <w:t>messageFlags</w:t>
            </w:r>
            <w:proofErr w:type="spellEnd"/>
            <w:r>
              <w:t>", "type": "</w:t>
            </w:r>
            <w:proofErr w:type="spellStart"/>
            <w:r>
              <w:t>int</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bookmarkStart w:id="37" w:name="BK_298527717"/>
            <w:bookmarkEnd w:id="37"/>
            <w:r>
              <w:t>protocol</w:t>
            </w:r>
          </w:p>
        </w:tc>
        <w:tc>
          <w:tcPr>
            <w:tcW w:w="3600" w:type="dxa"/>
            <w:hideMark/>
          </w:tcPr>
          <w:p w:rsidR="00774B02" w:rsidRDefault="00774B02">
            <w:pPr>
              <w:spacing w:after="0"/>
            </w:pPr>
            <w:r>
              <w:t xml:space="preserve">This identifies the protocol for which the message is intended. The values must come from the </w:t>
            </w:r>
            <w:hyperlink w:anchor="BK_421402570" w:tooltip="eaDocX Cross ref" w:history="1">
              <w:proofErr w:type="spellStart"/>
              <w:r w:rsidRPr="00774B02">
                <w:rPr>
                  <w:rStyle w:val="Hyperlink"/>
                  <w:rFonts w:ascii="Arial" w:hAnsi="Arial"/>
                </w:rPr>
                <w:t>ProtocolID</w:t>
              </w:r>
              <w:proofErr w:type="spellEnd"/>
            </w:hyperlink>
            <w:r>
              <w:t xml:space="preserve"> enumeration.</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messageType</w:t>
            </w:r>
            <w:proofErr w:type="spellEnd"/>
          </w:p>
        </w:tc>
        <w:tc>
          <w:tcPr>
            <w:tcW w:w="3600" w:type="dxa"/>
            <w:hideMark/>
          </w:tcPr>
          <w:p w:rsidR="00774B02" w:rsidRDefault="00774B02">
            <w:pPr>
              <w:spacing w:after="0"/>
            </w:pPr>
            <w:r>
              <w:t xml:space="preserve">The </w:t>
            </w:r>
            <w:proofErr w:type="spellStart"/>
            <w:r>
              <w:t>messageType</w:t>
            </w:r>
            <w:proofErr w:type="spellEnd"/>
            <w:r>
              <w:t xml:space="preserve"> contains the enumerated value (a protocol-specific value) for the accompanying message. Thus a client or server, can read the Message Type from the message header and then know which schema proxy must be used to decode the rest of the message.</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correlationId</w:t>
            </w:r>
            <w:proofErr w:type="spellEnd"/>
          </w:p>
        </w:tc>
        <w:tc>
          <w:tcPr>
            <w:tcW w:w="3600" w:type="dxa"/>
            <w:hideMark/>
          </w:tcPr>
          <w:p w:rsidR="00774B02" w:rsidRDefault="00774B02">
            <w:pPr>
              <w:spacing w:after="0"/>
            </w:pPr>
            <w:r>
              <w:t xml:space="preserve">ETP generally does not follow a request/response pattern, thus the </w:t>
            </w:r>
            <w:proofErr w:type="spellStart"/>
            <w:r>
              <w:t>correlationId</w:t>
            </w:r>
            <w:proofErr w:type="spellEnd"/>
            <w:r>
              <w:t xml:space="preserve"> is used to allow servers and clients to match, asynchronously, related messages. For instance, an Exception message must have as its </w:t>
            </w:r>
            <w:proofErr w:type="spellStart"/>
            <w:r>
              <w:t>correlationId</w:t>
            </w:r>
            <w:proofErr w:type="spellEnd"/>
            <w:r>
              <w:t xml:space="preserve"> the number of the message which caused the exception to be raised.</w:t>
            </w:r>
          </w:p>
        </w:tc>
        <w:tc>
          <w:tcPr>
            <w:tcW w:w="2250" w:type="dxa"/>
            <w:hideMark/>
          </w:tcPr>
          <w:p w:rsidR="00774B02" w:rsidRDefault="00774B02">
            <w:pPr>
              <w:spacing w:after="0"/>
            </w:pPr>
            <w:r>
              <w:t>long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messageId</w:t>
            </w:r>
            <w:proofErr w:type="spellEnd"/>
          </w:p>
        </w:tc>
        <w:tc>
          <w:tcPr>
            <w:tcW w:w="3600" w:type="dxa"/>
            <w:hideMark/>
          </w:tcPr>
          <w:p w:rsidR="00774B02" w:rsidRDefault="00774B02">
            <w:pPr>
              <w:spacing w:after="0"/>
            </w:pPr>
            <w:r>
              <w:t>The unique identifier for this message with the ETP session.</w:t>
            </w:r>
          </w:p>
        </w:tc>
        <w:tc>
          <w:tcPr>
            <w:tcW w:w="2250" w:type="dxa"/>
            <w:hideMark/>
          </w:tcPr>
          <w:p w:rsidR="00774B02" w:rsidRDefault="00774B02">
            <w:pPr>
              <w:spacing w:after="0"/>
            </w:pPr>
            <w:r>
              <w:t>long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messageFlags</w:t>
            </w:r>
            <w:proofErr w:type="spellEnd"/>
          </w:p>
        </w:tc>
        <w:tc>
          <w:tcPr>
            <w:tcW w:w="3600" w:type="dxa"/>
            <w:hideMark/>
          </w:tcPr>
          <w:p w:rsidR="00774B02" w:rsidRDefault="00774B02">
            <w:pPr>
              <w:spacing w:after="0"/>
            </w:pPr>
            <w:r>
              <w:t>This is a bit map of flags that apply to a message. It has the following bits defined:</w:t>
            </w:r>
          </w:p>
          <w:p w:rsidR="00774B02" w:rsidRDefault="00774B02" w:rsidP="00774B02">
            <w:pPr>
              <w:numPr>
                <w:ilvl w:val="0"/>
                <w:numId w:val="24"/>
              </w:numPr>
              <w:spacing w:after="0"/>
            </w:pPr>
            <w:r>
              <w:t>0x01 - This message is a part of a multi-message response.</w:t>
            </w:r>
          </w:p>
          <w:p w:rsidR="00774B02" w:rsidRDefault="00774B02" w:rsidP="00774B02">
            <w:pPr>
              <w:numPr>
                <w:ilvl w:val="0"/>
                <w:numId w:val="24"/>
              </w:numPr>
              <w:spacing w:after="0"/>
            </w:pPr>
            <w:r>
              <w:t xml:space="preserve">0x02 - This message is the final part of a multi-message response.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r>
        <w:t xml:space="preserve">Record : </w:t>
      </w:r>
      <w:proofErr w:type="spellStart"/>
      <w:r>
        <w:t>SupportedProtocol</w:t>
      </w:r>
      <w:proofErr w:type="spellEnd"/>
    </w:p>
    <w:p w:rsidR="00774B02" w:rsidRDefault="00774B02" w:rsidP="00774B02">
      <w:pPr>
        <w:spacing w:before="100" w:beforeAutospacing="1" w:after="100" w:afterAutospacing="1"/>
      </w:pPr>
      <w:r>
        <w:t>Record to describe a protocol that is supported in a particular role by a given actor. Includes the protocol id and role. Used primarily in initial session negotiation to determine how a client and server will interact for a given session.</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w:t>
            </w:r>
            <w:proofErr w:type="spellEnd"/>
            <w:r>
              <w:t xml:space="preserve">", </w:t>
            </w:r>
          </w:p>
          <w:p w:rsidR="00774B02" w:rsidRDefault="00774B02">
            <w:pPr>
              <w:spacing w:after="0"/>
            </w:pPr>
            <w:r>
              <w:t>     "name": "</w:t>
            </w:r>
            <w:proofErr w:type="spellStart"/>
            <w:r>
              <w:t>SupportedProtocol</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"protocol", "type": "</w:t>
            </w:r>
            <w:proofErr w:type="spellStart"/>
            <w:r>
              <w:t>int</w:t>
            </w:r>
            <w:proofErr w:type="spellEnd"/>
            <w:r>
              <w:t>" },</w:t>
            </w:r>
          </w:p>
          <w:p w:rsidR="00774B02" w:rsidRDefault="00774B02">
            <w:pPr>
              <w:spacing w:after="0"/>
            </w:pPr>
            <w:r>
              <w:t>         { "name": "</w:t>
            </w:r>
            <w:proofErr w:type="spellStart"/>
            <w:r>
              <w:t>protocolVersion</w:t>
            </w:r>
            <w:proofErr w:type="spellEnd"/>
            <w:r>
              <w:t>", "type": "</w:t>
            </w:r>
            <w:proofErr w:type="spellStart"/>
            <w:r>
              <w:t>Energistics.Datatypes.Version</w:t>
            </w:r>
            <w:proofErr w:type="spellEnd"/>
            <w:r>
              <w:t>" },</w:t>
            </w:r>
          </w:p>
          <w:p w:rsidR="00774B02" w:rsidRDefault="00774B02">
            <w:pPr>
              <w:spacing w:after="0"/>
            </w:pPr>
            <w:r>
              <w:t>         { "name": "role", "type": "string" },</w:t>
            </w:r>
          </w:p>
          <w:p w:rsidR="00774B02" w:rsidRDefault="00774B02">
            <w:pPr>
              <w:spacing w:after="0"/>
            </w:pPr>
            <w:r>
              <w:t>         { "name": "</w:t>
            </w:r>
            <w:proofErr w:type="spellStart"/>
            <w:r>
              <w:t>protocolCapabilities</w:t>
            </w:r>
            <w:proofErr w:type="spellEnd"/>
            <w:r>
              <w:t>", "type": { "type": "map", "values": "</w:t>
            </w:r>
            <w:proofErr w:type="spellStart"/>
            <w:r>
              <w:t>Energistics.Datatypes.DataValue</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protocol</w:t>
            </w:r>
          </w:p>
        </w:tc>
        <w:tc>
          <w:tcPr>
            <w:tcW w:w="3600" w:type="dxa"/>
            <w:hideMark/>
          </w:tcPr>
          <w:p w:rsidR="00774B02" w:rsidRDefault="00774B02">
            <w:pPr>
              <w:spacing w:after="0"/>
            </w:pPr>
            <w:r>
              <w:t xml:space="preserve">The ID of the protocol that this represents, as defined in the </w:t>
            </w:r>
            <w:proofErr w:type="spellStart"/>
            <w:r>
              <w:t>Energistics.Core.ProcotolID</w:t>
            </w:r>
            <w:proofErr w:type="spellEnd"/>
            <w:r>
              <w:t xml:space="preserve"> enumeration.</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protocolVersion</w:t>
            </w:r>
            <w:proofErr w:type="spellEnd"/>
          </w:p>
        </w:tc>
        <w:tc>
          <w:tcPr>
            <w:tcW w:w="3600" w:type="dxa"/>
            <w:hideMark/>
          </w:tcPr>
          <w:p w:rsidR="00774B02" w:rsidRDefault="00774B02">
            <w:pPr>
              <w:spacing w:after="0"/>
            </w:pPr>
            <w:r>
              <w:t>The specific version of the protocol to be used.</w:t>
            </w:r>
          </w:p>
        </w:tc>
        <w:tc>
          <w:tcPr>
            <w:tcW w:w="2250" w:type="dxa"/>
            <w:hideMark/>
          </w:tcPr>
          <w:p w:rsidR="00774B02" w:rsidRDefault="00774B02">
            <w:pPr>
              <w:spacing w:after="0"/>
            </w:pPr>
            <w:r>
              <w:t>Version</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role</w:t>
            </w:r>
          </w:p>
        </w:tc>
        <w:tc>
          <w:tcPr>
            <w:tcW w:w="3600" w:type="dxa"/>
            <w:hideMark/>
          </w:tcPr>
          <w:p w:rsidR="00774B02" w:rsidRDefault="00774B02">
            <w:pPr>
              <w:spacing w:after="0"/>
            </w:pPr>
            <w:r>
              <w:t xml:space="preserve">Most of the supported protocols involve two mutually exclusive roles. For example, when using the </w:t>
            </w:r>
            <w:proofErr w:type="spellStart"/>
            <w:r>
              <w:t>ChannelData</w:t>
            </w:r>
            <w:proofErr w:type="spellEnd"/>
            <w:r>
              <w:t xml:space="preserve"> protocols, a given actor will be either a "producer" or "consumer". The values expected for </w:t>
            </w:r>
            <w:r>
              <w:lastRenderedPageBreak/>
              <w:t>this string are defined by the sub-protocols.</w:t>
            </w:r>
          </w:p>
        </w:tc>
        <w:tc>
          <w:tcPr>
            <w:tcW w:w="2250" w:type="dxa"/>
            <w:hideMark/>
          </w:tcPr>
          <w:p w:rsidR="00774B02" w:rsidRDefault="00774B02">
            <w:pPr>
              <w:spacing w:after="0"/>
            </w:pPr>
            <w:r>
              <w:lastRenderedPageBreak/>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lastRenderedPageBreak/>
              <w:t>protocolCapabilities</w:t>
            </w:r>
            <w:proofErr w:type="spellEnd"/>
          </w:p>
        </w:tc>
        <w:tc>
          <w:tcPr>
            <w:tcW w:w="3600" w:type="dxa"/>
            <w:hideMark/>
          </w:tcPr>
          <w:p w:rsidR="00774B02" w:rsidRDefault="00774B02">
            <w:pPr>
              <w:spacing w:after="0"/>
            </w:pPr>
            <w:r>
              <w:t>A name/value map of protocol-specific configuration or capability data. The key names, defaults, optionality, and expected data types will be defined as necessary by each protocol. Key names are case-insensitive in all cases.</w:t>
            </w:r>
          </w:p>
        </w:tc>
        <w:tc>
          <w:tcPr>
            <w:tcW w:w="2250" w:type="dxa"/>
            <w:hideMark/>
          </w:tcPr>
          <w:p w:rsidR="00774B02" w:rsidRDefault="00774B02">
            <w:pPr>
              <w:spacing w:after="0"/>
            </w:pPr>
            <w:proofErr w:type="spellStart"/>
            <w:r>
              <w:t>DataValue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n</w:t>
            </w:r>
          </w:p>
        </w:tc>
      </w:tr>
    </w:tbl>
    <w:p w:rsidR="00774B02" w:rsidRDefault="00774B02" w:rsidP="00774B02">
      <w:pPr>
        <w:pStyle w:val="Heading4"/>
      </w:pPr>
      <w:proofErr w:type="spellStart"/>
      <w:r>
        <w:t>ErrorCodes</w:t>
      </w:r>
      <w:proofErr w:type="spellEnd"/>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ENOROLE</w:t>
            </w:r>
          </w:p>
        </w:tc>
        <w:tc>
          <w:tcPr>
            <w:tcW w:w="3600" w:type="dxa"/>
            <w:hideMark/>
          </w:tcPr>
          <w:p w:rsidR="00774B02" w:rsidRDefault="00774B02">
            <w:pPr>
              <w:spacing w:after="0"/>
            </w:pPr>
            <w:r>
              <w:t>The agent does not support the requested role.</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ENOSUPPORTEDPROTOCOLS</w:t>
            </w:r>
          </w:p>
        </w:tc>
        <w:tc>
          <w:tcPr>
            <w:tcW w:w="3600" w:type="dxa"/>
            <w:hideMark/>
          </w:tcPr>
          <w:p w:rsidR="00774B02" w:rsidRDefault="00774B02">
            <w:pPr>
              <w:spacing w:after="0"/>
            </w:pPr>
            <w:r>
              <w:t>Server does not support any of the requested protocols.</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EINVALID_MESSAGETYPE</w:t>
            </w:r>
          </w:p>
        </w:tc>
        <w:tc>
          <w:tcPr>
            <w:tcW w:w="3600" w:type="dxa"/>
            <w:hideMark/>
          </w:tcPr>
          <w:p w:rsidR="00774B02" w:rsidRDefault="00774B02">
            <w:pPr>
              <w:spacing w:after="0"/>
            </w:pPr>
            <w:r>
              <w:t>The message type ID is invalid for the given protocol.</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EUNSUPPORTED_PROTOCOL</w:t>
            </w:r>
          </w:p>
        </w:tc>
        <w:tc>
          <w:tcPr>
            <w:tcW w:w="3600" w:type="dxa"/>
            <w:hideMark/>
          </w:tcPr>
          <w:p w:rsidR="00774B02" w:rsidRDefault="00774B02">
            <w:pPr>
              <w:spacing w:after="0"/>
            </w:pPr>
            <w:r>
              <w:t>Agent does not support the protocol identified in a message header.</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w:t>
            </w:r>
            <w:proofErr w:type="spellEnd"/>
            <w:r>
              <w:t>",</w:t>
            </w:r>
          </w:p>
          <w:p w:rsidR="00774B02" w:rsidRDefault="00774B02">
            <w:pPr>
              <w:spacing w:after="0"/>
            </w:pPr>
            <w:r>
              <w:t>     "name": "</w:t>
            </w:r>
            <w:proofErr w:type="spellStart"/>
            <w:r>
              <w:t>ErrorCodes</w:t>
            </w:r>
            <w:proofErr w:type="spellEnd"/>
            <w:r>
              <w:t>",</w:t>
            </w:r>
          </w:p>
          <w:p w:rsidR="00774B02" w:rsidRDefault="00774B02">
            <w:pPr>
              <w:spacing w:after="0"/>
            </w:pPr>
            <w:r>
              <w:t>     "symbols":</w:t>
            </w:r>
          </w:p>
          <w:p w:rsidR="00774B02" w:rsidRDefault="00774B02">
            <w:pPr>
              <w:spacing w:after="0"/>
            </w:pPr>
            <w:r>
              <w:t>     [</w:t>
            </w:r>
          </w:p>
          <w:p w:rsidR="00774B02" w:rsidRDefault="00774B02">
            <w:pPr>
              <w:spacing w:after="0"/>
            </w:pPr>
            <w:r>
              <w:t>         "ENOROLE",</w:t>
            </w:r>
          </w:p>
          <w:p w:rsidR="00774B02" w:rsidRDefault="00774B02">
            <w:pPr>
              <w:spacing w:after="0"/>
            </w:pPr>
            <w:r>
              <w:t>         "ENOSUPPORTEDPROTOCOLS",</w:t>
            </w:r>
          </w:p>
          <w:p w:rsidR="00774B02" w:rsidRDefault="00774B02">
            <w:pPr>
              <w:spacing w:after="0"/>
            </w:pPr>
            <w:r>
              <w:t>         "EINVALID_MESSAGETYPE",</w:t>
            </w:r>
          </w:p>
          <w:p w:rsidR="00774B02" w:rsidRDefault="00774B02">
            <w:pPr>
              <w:spacing w:after="0"/>
            </w:pPr>
            <w:r>
              <w:t>         "EUNSUPPORTED_PROTOCOL"</w:t>
            </w:r>
          </w:p>
          <w:p w:rsidR="00774B02" w:rsidRDefault="00774B02">
            <w:pPr>
              <w:spacing w:after="0"/>
            </w:pPr>
            <w:r>
              <w:t>     ]</w:t>
            </w:r>
          </w:p>
          <w:p w:rsidR="00774B02" w:rsidRDefault="00774B02">
            <w:pPr>
              <w:spacing w:after="0"/>
            </w:pPr>
            <w:r>
              <w:t>}</w:t>
            </w:r>
          </w:p>
        </w:tc>
      </w:tr>
    </w:tbl>
    <w:p w:rsidR="00774B02" w:rsidRPr="00774B02" w:rsidRDefault="00774B02" w:rsidP="00774B02">
      <w:pPr>
        <w:pStyle w:val="Heading4"/>
        <w:rPr>
          <w:lang w:val="es-MX"/>
        </w:rPr>
      </w:pPr>
      <w:proofErr w:type="spellStart"/>
      <w:r w:rsidRPr="00774B02">
        <w:rPr>
          <w:lang w:val="es-MX"/>
        </w:rPr>
        <w:t>Protocols</w:t>
      </w:r>
      <w:bookmarkStart w:id="38" w:name="BK_421402570"/>
      <w:bookmarkEnd w:id="38"/>
      <w:proofErr w:type="spellEnd"/>
    </w:p>
    <w:p w:rsidR="00774B02" w:rsidRDefault="00774B02" w:rsidP="00774B02">
      <w:pPr>
        <w:spacing w:before="100" w:beforeAutospacing="1" w:after="100" w:afterAutospacing="1"/>
      </w:pPr>
      <w:r>
        <w:t xml:space="preserve">This enumeration represents all of the known sub-protocols of the Energistics Transfer Protocol specification. The integer values for the enumeration members correspond directly to the value found in the </w:t>
      </w:r>
      <w:hyperlink w:anchor="BK_298527717" w:tooltip="Cross ref" w:history="1">
        <w:r w:rsidRPr="00774B02">
          <w:rPr>
            <w:rStyle w:val="Hyperlink"/>
          </w:rPr>
          <w:t>protocol</w:t>
        </w:r>
      </w:hyperlink>
      <w:r>
        <w:t xml:space="preserve"> field of the </w:t>
      </w:r>
      <w:hyperlink w:anchor="BK_870129603" w:tooltip="eaDocX Cross ref" w:history="1">
        <w:proofErr w:type="spellStart"/>
        <w:r w:rsidRPr="00774B02">
          <w:rPr>
            <w:rStyle w:val="Hyperlink"/>
          </w:rPr>
          <w:t>MessageHeader</w:t>
        </w:r>
        <w:proofErr w:type="spellEnd"/>
      </w:hyperlink>
      <w:r>
        <w:t xml:space="preserve"> record.</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3000"/>
        <w:gridCol w:w="1500"/>
        <w:gridCol w:w="45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3000" w:type="dxa"/>
            <w:hideMark/>
          </w:tcPr>
          <w:p w:rsidR="00774B02" w:rsidRDefault="00774B02">
            <w:pPr>
              <w:spacing w:after="0"/>
            </w:pPr>
            <w:r>
              <w:t>Enumeration</w:t>
            </w:r>
          </w:p>
        </w:tc>
        <w:tc>
          <w:tcPr>
            <w:tcW w:w="1500" w:type="dxa"/>
            <w:hideMark/>
          </w:tcPr>
          <w:p w:rsidR="00774B02" w:rsidRDefault="00774B02">
            <w:pPr>
              <w:spacing w:after="0"/>
            </w:pPr>
            <w:r>
              <w:t>Value</w:t>
            </w:r>
          </w:p>
        </w:tc>
        <w:tc>
          <w:tcPr>
            <w:tcW w:w="4500" w:type="dxa"/>
            <w:hideMark/>
          </w:tcPr>
          <w:p w:rsidR="00774B02" w:rsidRDefault="00774B02">
            <w:pPr>
              <w:spacing w:after="0"/>
            </w:pPr>
            <w:r>
              <w:t>Description</w:t>
            </w:r>
          </w:p>
        </w:tc>
      </w:tr>
      <w:tr w:rsidR="00774B02" w:rsidTr="00774B02">
        <w:tc>
          <w:tcPr>
            <w:tcW w:w="3000" w:type="dxa"/>
            <w:hideMark/>
          </w:tcPr>
          <w:p w:rsidR="00774B02" w:rsidRDefault="00774B02">
            <w:pPr>
              <w:spacing w:after="0"/>
            </w:pPr>
            <w:r>
              <w:t>Core</w:t>
            </w:r>
          </w:p>
        </w:tc>
        <w:tc>
          <w:tcPr>
            <w:tcW w:w="1500" w:type="dxa"/>
            <w:hideMark/>
          </w:tcPr>
          <w:p w:rsidR="00774B02" w:rsidRDefault="00774B02">
            <w:pPr>
              <w:spacing w:after="0"/>
            </w:pPr>
            <w:r>
              <w:t>0</w:t>
            </w:r>
          </w:p>
        </w:tc>
        <w:tc>
          <w:tcPr>
            <w:tcW w:w="4500" w:type="dxa"/>
            <w:hideMark/>
          </w:tcPr>
          <w:p w:rsidR="00774B02" w:rsidRDefault="00774B02">
            <w:pPr>
              <w:spacing w:after="0"/>
            </w:pPr>
            <w:r>
              <w:t>Core protocol, supports connection management, re-connect buffer, exception management, and message acknowledgement.</w:t>
            </w:r>
          </w:p>
        </w:tc>
      </w:tr>
      <w:tr w:rsidR="00774B02" w:rsidTr="00774B02">
        <w:tc>
          <w:tcPr>
            <w:tcW w:w="3000" w:type="dxa"/>
            <w:hideMark/>
          </w:tcPr>
          <w:p w:rsidR="00774B02" w:rsidRDefault="00774B02">
            <w:pPr>
              <w:spacing w:after="0"/>
            </w:pPr>
            <w:proofErr w:type="spellStart"/>
            <w:r>
              <w:t>Channel_Data</w:t>
            </w:r>
            <w:proofErr w:type="spellEnd"/>
          </w:p>
        </w:tc>
        <w:tc>
          <w:tcPr>
            <w:tcW w:w="1500" w:type="dxa"/>
            <w:hideMark/>
          </w:tcPr>
          <w:p w:rsidR="00774B02" w:rsidRDefault="00774B02">
            <w:pPr>
              <w:spacing w:after="0"/>
            </w:pPr>
            <w:r>
              <w:t>1</w:t>
            </w:r>
          </w:p>
        </w:tc>
        <w:tc>
          <w:tcPr>
            <w:tcW w:w="4500" w:type="dxa"/>
            <w:hideMark/>
          </w:tcPr>
          <w:p w:rsidR="00774B02" w:rsidRDefault="00774B02">
            <w:pPr>
              <w:spacing w:after="0"/>
            </w:pPr>
            <w:r>
              <w:t>The basic streaming protocol. This is used for simple devices (which can support only this protocol) and for publish/subscribe to send the channel data.</w:t>
            </w:r>
          </w:p>
        </w:tc>
      </w:tr>
      <w:tr w:rsidR="00774B02" w:rsidTr="00774B02">
        <w:tc>
          <w:tcPr>
            <w:tcW w:w="3000" w:type="dxa"/>
            <w:hideMark/>
          </w:tcPr>
          <w:p w:rsidR="00774B02" w:rsidRDefault="00774B02">
            <w:pPr>
              <w:spacing w:after="0"/>
            </w:pPr>
            <w:proofErr w:type="spellStart"/>
            <w:r>
              <w:t>Channel_Tabular</w:t>
            </w:r>
            <w:proofErr w:type="spellEnd"/>
          </w:p>
        </w:tc>
        <w:tc>
          <w:tcPr>
            <w:tcW w:w="1500" w:type="dxa"/>
            <w:hideMark/>
          </w:tcPr>
          <w:p w:rsidR="00774B02" w:rsidRDefault="00774B02">
            <w:pPr>
              <w:spacing w:after="0"/>
            </w:pPr>
            <w:r>
              <w:t>2</w:t>
            </w:r>
          </w:p>
        </w:tc>
        <w:tc>
          <w:tcPr>
            <w:tcW w:w="4500" w:type="dxa"/>
            <w:hideMark/>
          </w:tcPr>
          <w:p w:rsidR="00774B02" w:rsidRDefault="00774B02">
            <w:pPr>
              <w:spacing w:after="0"/>
            </w:pPr>
            <w:r>
              <w:t>Protocol for retrieving a larger set of historical data from a channel provider, including channels that are no longer growing.</w:t>
            </w:r>
          </w:p>
        </w:tc>
      </w:tr>
      <w:tr w:rsidR="00774B02" w:rsidTr="00774B02">
        <w:tc>
          <w:tcPr>
            <w:tcW w:w="3000" w:type="dxa"/>
            <w:hideMark/>
          </w:tcPr>
          <w:p w:rsidR="00774B02" w:rsidRDefault="00774B02">
            <w:pPr>
              <w:spacing w:after="0"/>
            </w:pPr>
            <w:r>
              <w:t>Discovery</w:t>
            </w:r>
          </w:p>
        </w:tc>
        <w:tc>
          <w:tcPr>
            <w:tcW w:w="1500" w:type="dxa"/>
            <w:hideMark/>
          </w:tcPr>
          <w:p w:rsidR="00774B02" w:rsidRDefault="00774B02">
            <w:pPr>
              <w:spacing w:after="0"/>
            </w:pPr>
            <w:r>
              <w:t>3</w:t>
            </w:r>
          </w:p>
        </w:tc>
        <w:tc>
          <w:tcPr>
            <w:tcW w:w="4500" w:type="dxa"/>
            <w:hideMark/>
          </w:tcPr>
          <w:p w:rsidR="00774B02" w:rsidRDefault="00774B02">
            <w:pPr>
              <w:spacing w:after="0"/>
            </w:pPr>
            <w:r>
              <w:t>Protocol for navigating a data provider to find the objects, channels, etc. for which it can provide data.</w:t>
            </w:r>
          </w:p>
        </w:tc>
      </w:tr>
      <w:tr w:rsidR="00774B02" w:rsidTr="00774B02">
        <w:tc>
          <w:tcPr>
            <w:tcW w:w="3000" w:type="dxa"/>
            <w:hideMark/>
          </w:tcPr>
          <w:p w:rsidR="00774B02" w:rsidRDefault="00774B02">
            <w:pPr>
              <w:spacing w:after="0"/>
            </w:pPr>
            <w:proofErr w:type="spellStart"/>
            <w:r>
              <w:t>Object_Store</w:t>
            </w:r>
            <w:proofErr w:type="spellEnd"/>
          </w:p>
        </w:tc>
        <w:tc>
          <w:tcPr>
            <w:tcW w:w="1500" w:type="dxa"/>
            <w:hideMark/>
          </w:tcPr>
          <w:p w:rsidR="00774B02" w:rsidRDefault="00774B02">
            <w:pPr>
              <w:spacing w:after="0"/>
            </w:pPr>
            <w:r>
              <w:t>4</w:t>
            </w:r>
          </w:p>
        </w:tc>
        <w:tc>
          <w:tcPr>
            <w:tcW w:w="4500" w:type="dxa"/>
            <w:hideMark/>
          </w:tcPr>
          <w:p w:rsidR="00774B02" w:rsidRDefault="00774B02">
            <w:pPr>
              <w:spacing w:after="0"/>
            </w:pPr>
            <w:r>
              <w:t>Protocol for handling CRUD operations on a store.</w:t>
            </w:r>
          </w:p>
        </w:tc>
      </w:tr>
      <w:tr w:rsidR="00774B02" w:rsidTr="00774B02">
        <w:tc>
          <w:tcPr>
            <w:tcW w:w="3000" w:type="dxa"/>
            <w:hideMark/>
          </w:tcPr>
          <w:p w:rsidR="00774B02" w:rsidRDefault="00774B02">
            <w:pPr>
              <w:spacing w:after="0"/>
            </w:pPr>
            <w:proofErr w:type="spellStart"/>
            <w:r>
              <w:t>Object_Query</w:t>
            </w:r>
            <w:proofErr w:type="spellEnd"/>
          </w:p>
        </w:tc>
        <w:tc>
          <w:tcPr>
            <w:tcW w:w="1500" w:type="dxa"/>
            <w:hideMark/>
          </w:tcPr>
          <w:p w:rsidR="00774B02" w:rsidRDefault="00774B02">
            <w:pPr>
              <w:spacing w:after="0"/>
            </w:pPr>
            <w:r>
              <w:t>5</w:t>
            </w:r>
          </w:p>
        </w:tc>
        <w:tc>
          <w:tcPr>
            <w:tcW w:w="4500" w:type="dxa"/>
            <w:hideMark/>
          </w:tcPr>
          <w:p w:rsidR="00774B02" w:rsidRDefault="00774B02">
            <w:pPr>
              <w:spacing w:after="0"/>
            </w:pPr>
            <w:r>
              <w:t>Protocol for querying specific data objects from a store.</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w:t>
            </w:r>
            <w:proofErr w:type="spellEnd"/>
            <w:r>
              <w:t>",</w:t>
            </w:r>
          </w:p>
          <w:p w:rsidR="00774B02" w:rsidRDefault="00774B02">
            <w:pPr>
              <w:spacing w:after="0"/>
            </w:pPr>
            <w:r>
              <w:t>     "name": "Protocols",</w:t>
            </w:r>
          </w:p>
          <w:p w:rsidR="00774B02" w:rsidRDefault="00774B02">
            <w:pPr>
              <w:spacing w:after="0"/>
            </w:pPr>
            <w:r>
              <w:t>     "symbols":</w:t>
            </w:r>
          </w:p>
          <w:p w:rsidR="00774B02" w:rsidRDefault="00774B02">
            <w:pPr>
              <w:spacing w:after="0"/>
            </w:pPr>
            <w:r>
              <w:t>     [</w:t>
            </w:r>
          </w:p>
          <w:p w:rsidR="00774B02" w:rsidRDefault="00774B02">
            <w:pPr>
              <w:spacing w:after="0"/>
            </w:pPr>
            <w:r>
              <w:t>         "Core",</w:t>
            </w:r>
          </w:p>
          <w:p w:rsidR="00774B02" w:rsidRDefault="00774B02">
            <w:pPr>
              <w:spacing w:after="0"/>
            </w:pPr>
            <w:r>
              <w:t>         "</w:t>
            </w:r>
            <w:proofErr w:type="spellStart"/>
            <w:r>
              <w:t>Channel_Data</w:t>
            </w:r>
            <w:proofErr w:type="spellEnd"/>
            <w:r>
              <w:t>",</w:t>
            </w:r>
          </w:p>
          <w:p w:rsidR="00774B02" w:rsidRDefault="00774B02">
            <w:pPr>
              <w:spacing w:after="0"/>
            </w:pPr>
            <w:r>
              <w:t>         "</w:t>
            </w:r>
            <w:proofErr w:type="spellStart"/>
            <w:r>
              <w:t>Channel_Tabular</w:t>
            </w:r>
            <w:proofErr w:type="spellEnd"/>
            <w:r>
              <w:t>",</w:t>
            </w:r>
          </w:p>
          <w:p w:rsidR="00774B02" w:rsidRDefault="00774B02">
            <w:pPr>
              <w:spacing w:after="0"/>
            </w:pPr>
            <w:r>
              <w:t>         "Discovery",</w:t>
            </w:r>
          </w:p>
          <w:p w:rsidR="00774B02" w:rsidRDefault="00774B02">
            <w:pPr>
              <w:spacing w:after="0"/>
            </w:pPr>
            <w:r>
              <w:t>         "</w:t>
            </w:r>
            <w:proofErr w:type="spellStart"/>
            <w:r>
              <w:t>Object_Store</w:t>
            </w:r>
            <w:proofErr w:type="spellEnd"/>
            <w:r>
              <w:t>",</w:t>
            </w:r>
          </w:p>
          <w:p w:rsidR="00774B02" w:rsidRDefault="00774B02">
            <w:pPr>
              <w:spacing w:after="0"/>
            </w:pPr>
            <w:r>
              <w:t>         "</w:t>
            </w:r>
            <w:proofErr w:type="spellStart"/>
            <w:r>
              <w:t>Object_Query</w:t>
            </w:r>
            <w:proofErr w:type="spellEnd"/>
            <w:r>
              <w:t>"</w:t>
            </w:r>
          </w:p>
          <w:p w:rsidR="00774B02" w:rsidRDefault="00774B02">
            <w:pPr>
              <w:spacing w:after="0"/>
            </w:pPr>
            <w:r>
              <w:t>     ]</w:t>
            </w:r>
          </w:p>
          <w:p w:rsidR="00774B02" w:rsidRDefault="00774B02">
            <w:pPr>
              <w:spacing w:after="0"/>
            </w:pPr>
            <w:r>
              <w:t>}</w:t>
            </w:r>
          </w:p>
        </w:tc>
      </w:tr>
    </w:tbl>
    <w:p w:rsidR="00774B02" w:rsidRDefault="00774B02" w:rsidP="00774B02">
      <w:pPr>
        <w:pStyle w:val="Heading4"/>
      </w:pPr>
      <w:r>
        <w:lastRenderedPageBreak/>
        <w:t xml:space="preserve">union : </w:t>
      </w:r>
      <w:proofErr w:type="spellStart"/>
      <w:r>
        <w:t>DataValue</w:t>
      </w:r>
      <w:proofErr w:type="spellEnd"/>
    </w:p>
    <w:p w:rsidR="00774B02" w:rsidRDefault="00774B02" w:rsidP="00774B02">
      <w:pPr>
        <w:spacing w:before="100" w:beforeAutospacing="1" w:after="100" w:afterAutospacing="1"/>
      </w:pPr>
      <w:proofErr w:type="spellStart"/>
      <w:r>
        <w:t>DataValue</w:t>
      </w:r>
      <w:proofErr w:type="spellEnd"/>
      <w:r>
        <w:t xml:space="preserve"> is the basic union that represents a single datum in a </w:t>
      </w:r>
      <w:proofErr w:type="spellStart"/>
      <w:r>
        <w:t>ChannelDataBlock</w:t>
      </w:r>
      <w:proofErr w:type="spellEnd"/>
      <w:r>
        <w:t>. An array of these values makes up one 'row' in a data block.</w:t>
      </w:r>
    </w:p>
    <w:p w:rsidR="00774B02" w:rsidRDefault="00774B02" w:rsidP="00774B02">
      <w:pPr>
        <w:pStyle w:val="Heading5"/>
      </w:pPr>
      <w:r>
        <w:t>Attributes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double</w:t>
            </w:r>
          </w:p>
        </w:tc>
        <w:tc>
          <w:tcPr>
            <w:tcW w:w="3600" w:type="dxa"/>
            <w:hideMark/>
          </w:tcPr>
          <w:p w:rsidR="00774B02" w:rsidRDefault="00774B02">
            <w:pPr>
              <w:spacing w:after="0"/>
            </w:pPr>
            <w:r>
              <w:t> </w:t>
            </w:r>
          </w:p>
        </w:tc>
        <w:tc>
          <w:tcPr>
            <w:tcW w:w="2250" w:type="dxa"/>
            <w:hideMark/>
          </w:tcPr>
          <w:p w:rsidR="00774B02" w:rsidRDefault="00774B02">
            <w:pPr>
              <w:spacing w:after="0"/>
            </w:pPr>
            <w:r>
              <w:t>double</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float</w:t>
            </w:r>
          </w:p>
        </w:tc>
        <w:tc>
          <w:tcPr>
            <w:tcW w:w="3600" w:type="dxa"/>
            <w:hideMark/>
          </w:tcPr>
          <w:p w:rsidR="00774B02" w:rsidRDefault="00774B02">
            <w:pPr>
              <w:spacing w:after="0"/>
            </w:pPr>
            <w:r>
              <w:t> </w:t>
            </w:r>
          </w:p>
        </w:tc>
        <w:tc>
          <w:tcPr>
            <w:tcW w:w="2250" w:type="dxa"/>
            <w:hideMark/>
          </w:tcPr>
          <w:p w:rsidR="00774B02" w:rsidRDefault="00774B02">
            <w:pPr>
              <w:spacing w:after="0"/>
            </w:pPr>
            <w:r>
              <w:t>float</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Pr="00774B02" w:rsidRDefault="00774B02">
            <w:pPr>
              <w:spacing w:after="0"/>
              <w:rPr>
                <w:lang w:val="es-MX"/>
              </w:rPr>
            </w:pPr>
            <w:proofErr w:type="spellStart"/>
            <w:r w:rsidRPr="00774B02">
              <w:rPr>
                <w:lang w:val="es-MX"/>
              </w:rPr>
              <w:t>int</w:t>
            </w:r>
            <w:proofErr w:type="spellEnd"/>
          </w:p>
        </w:tc>
        <w:tc>
          <w:tcPr>
            <w:tcW w:w="3600" w:type="dxa"/>
            <w:hideMark/>
          </w:tcPr>
          <w:p w:rsidR="00774B02" w:rsidRPr="00774B02" w:rsidRDefault="00774B02">
            <w:pPr>
              <w:spacing w:after="0"/>
              <w:rPr>
                <w:lang w:val="es-MX"/>
              </w:rPr>
            </w:pPr>
            <w:r w:rsidRPr="00774B02">
              <w:rPr>
                <w:lang w:val="es-MX"/>
              </w:rPr>
              <w:t>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long</w:t>
            </w:r>
          </w:p>
        </w:tc>
        <w:tc>
          <w:tcPr>
            <w:tcW w:w="3600" w:type="dxa"/>
            <w:hideMark/>
          </w:tcPr>
          <w:p w:rsidR="00774B02" w:rsidRDefault="00774B02">
            <w:pPr>
              <w:spacing w:after="0"/>
            </w:pPr>
            <w:r>
              <w:t> </w:t>
            </w:r>
          </w:p>
        </w:tc>
        <w:tc>
          <w:tcPr>
            <w:tcW w:w="2250" w:type="dxa"/>
            <w:hideMark/>
          </w:tcPr>
          <w:p w:rsidR="00774B02" w:rsidRDefault="00774B02">
            <w:pPr>
              <w:spacing w:after="0"/>
            </w:pPr>
            <w:r>
              <w:t>long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string</w:t>
            </w:r>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date</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DateTime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null</w:t>
            </w:r>
          </w:p>
        </w:tc>
        <w:tc>
          <w:tcPr>
            <w:tcW w:w="3600" w:type="dxa"/>
            <w:hideMark/>
          </w:tcPr>
          <w:p w:rsidR="00774B02" w:rsidRDefault="00774B02">
            <w:pPr>
              <w:spacing w:after="0"/>
            </w:pPr>
            <w:r>
              <w:t> </w:t>
            </w:r>
          </w:p>
        </w:tc>
        <w:tc>
          <w:tcPr>
            <w:tcW w:w="2250" w:type="dxa"/>
            <w:hideMark/>
          </w:tcPr>
          <w:p w:rsidR="00774B02" w:rsidRDefault="00774B02">
            <w:pPr>
              <w:spacing w:after="0"/>
            </w:pPr>
            <w:r>
              <w:t>null</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Pr="00774B02" w:rsidRDefault="00774B02">
            <w:pPr>
              <w:spacing w:after="0"/>
              <w:rPr>
                <w:lang w:val="es-MX"/>
              </w:rPr>
            </w:pPr>
            <w:r w:rsidRPr="00774B02">
              <w:rPr>
                <w:lang w:val="es-MX"/>
              </w:rPr>
              <w:t>vector</w:t>
            </w:r>
          </w:p>
        </w:tc>
        <w:tc>
          <w:tcPr>
            <w:tcW w:w="3600" w:type="dxa"/>
            <w:hideMark/>
          </w:tcPr>
          <w:p w:rsidR="00774B02" w:rsidRPr="00774B02" w:rsidRDefault="00774B02">
            <w:pPr>
              <w:spacing w:after="0"/>
              <w:rPr>
                <w:lang w:val="es-MX"/>
              </w:rPr>
            </w:pPr>
            <w:r w:rsidRPr="00774B02">
              <w:rPr>
                <w:lang w:val="es-MX"/>
              </w:rPr>
              <w:t> </w:t>
            </w:r>
          </w:p>
        </w:tc>
        <w:tc>
          <w:tcPr>
            <w:tcW w:w="2250" w:type="dxa"/>
            <w:hideMark/>
          </w:tcPr>
          <w:p w:rsidR="00774B02" w:rsidRDefault="00774B02">
            <w:pPr>
              <w:spacing w:after="0"/>
            </w:pPr>
            <w:proofErr w:type="spellStart"/>
            <w:r>
              <w:t>ArrayOfDouble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boolean</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boolean</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proofErr w:type="spellStart"/>
      <w:r>
        <w:t>ChannelData</w:t>
      </w:r>
      <w:proofErr w:type="spellEnd"/>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 xml:space="preserve">The </w:t>
      </w:r>
      <w:proofErr w:type="spellStart"/>
      <w:r>
        <w:t>ChannelData</w:t>
      </w:r>
      <w:proofErr w:type="spellEnd"/>
      <w:r>
        <w:t xml:space="preserve"> schema package is used to support both the Streaming (protocol 1) as well as Historical channel data (i.e. Log), protocol 2.</w:t>
      </w:r>
    </w:p>
    <w:p w:rsidR="00774B02" w:rsidRDefault="00774B02" w:rsidP="00774B02">
      <w:pPr>
        <w:pStyle w:val="DiagramImage"/>
      </w:pPr>
      <w:r w:rsidRPr="00774B02">
        <w:lastRenderedPageBreak/>
        <w:drawing>
          <wp:inline distT="0" distB="0" distL="0" distR="0">
            <wp:extent cx="5944870" cy="7056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4870" cy="705600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14</w:t>
        </w:r>
      </w:fldSimple>
      <w:r>
        <w:t xml:space="preserve"> : </w:t>
      </w:r>
      <w:proofErr w:type="spellStart"/>
      <w:r>
        <w:t>ChannelData</w:t>
      </w:r>
      <w:proofErr w:type="spellEnd"/>
      <w:r>
        <w:t xml:space="preserve"> - Common Types</w:t>
      </w:r>
    </w:p>
    <w:p w:rsidR="00774B02" w:rsidRDefault="00774B02" w:rsidP="00774B02">
      <w:pPr>
        <w:pStyle w:val="Heading5"/>
        <w:rPr>
          <w:lang w:bidi="ar-SA"/>
        </w:rPr>
      </w:pPr>
      <w:r>
        <w:t xml:space="preserve">Record : </w:t>
      </w:r>
      <w:proofErr w:type="spellStart"/>
      <w:r>
        <w:t>ChannelStreamingInfo</w:t>
      </w:r>
      <w:bookmarkStart w:id="39" w:name="BK_1144288842"/>
      <w:bookmarkEnd w:id="39"/>
      <w:proofErr w:type="spellEnd"/>
    </w:p>
    <w:p w:rsidR="00774B02" w:rsidRDefault="00774B02" w:rsidP="00774B02">
      <w:pPr>
        <w:spacing w:before="100" w:beforeAutospacing="1" w:after="100" w:afterAutospacing="1"/>
      </w:pPr>
      <w:r>
        <w:t xml:space="preserve">The </w:t>
      </w:r>
      <w:proofErr w:type="spellStart"/>
      <w:r>
        <w:t>ChannelStreamingStart</w:t>
      </w:r>
      <w:proofErr w:type="spellEnd"/>
      <w:r>
        <w:t xml:space="preserve"> information for a single channel. The </w:t>
      </w:r>
      <w:proofErr w:type="spellStart"/>
      <w:r>
        <w:t>ChannelStreamingStart</w:t>
      </w:r>
      <w:proofErr w:type="spellEnd"/>
      <w:r>
        <w:t xml:space="preserve"> message sends and array of these.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lastRenderedPageBreak/>
              <w:t>     "namespace": "</w:t>
            </w:r>
            <w:proofErr w:type="spellStart"/>
            <w:r>
              <w:t>Energistics.Datatypes.ChannelData</w:t>
            </w:r>
            <w:proofErr w:type="spellEnd"/>
            <w:r>
              <w:t xml:space="preserve">", </w:t>
            </w:r>
          </w:p>
          <w:p w:rsidR="00774B02" w:rsidRDefault="00774B02">
            <w:pPr>
              <w:spacing w:after="0"/>
            </w:pPr>
            <w:r>
              <w:t>     "name": "</w:t>
            </w:r>
            <w:proofErr w:type="spellStart"/>
            <w:r>
              <w:t>ChannelStreamingInfo</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w:t>
            </w:r>
            <w:proofErr w:type="spellStart"/>
            <w:r>
              <w:t>startIndex</w:t>
            </w:r>
            <w:proofErr w:type="spellEnd"/>
            <w:r>
              <w:t>", "type": "</w:t>
            </w:r>
            <w:proofErr w:type="spellStart"/>
            <w:r>
              <w:t>Energistics.Datatypes.ChannelData.StreamingStartIndex</w:t>
            </w:r>
            <w:proofErr w:type="spellEnd"/>
            <w:r>
              <w:t>" },</w:t>
            </w:r>
          </w:p>
          <w:p w:rsidR="00774B02" w:rsidRDefault="00774B02">
            <w:pPr>
              <w:spacing w:after="0"/>
            </w:pPr>
            <w:r>
              <w:t>         { "name": "</w:t>
            </w:r>
            <w:proofErr w:type="spellStart"/>
            <w:r>
              <w:t>receiveChangeNotification</w:t>
            </w:r>
            <w:proofErr w:type="spellEnd"/>
            <w:r>
              <w:t>", "type": "</w:t>
            </w:r>
            <w:proofErr w:type="spellStart"/>
            <w:r>
              <w:t>boolean</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442"/>
        <w:gridCol w:w="3452"/>
        <w:gridCol w:w="2224"/>
        <w:gridCol w:w="441"/>
        <w:gridCol w:w="441"/>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A URI for the subscription</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startIndex</w:t>
            </w:r>
            <w:proofErr w:type="spellEnd"/>
          </w:p>
        </w:tc>
        <w:tc>
          <w:tcPr>
            <w:tcW w:w="3600" w:type="dxa"/>
            <w:hideMark/>
          </w:tcPr>
          <w:p w:rsidR="00774B02" w:rsidRDefault="00774B02">
            <w:pPr>
              <w:spacing w:after="0"/>
            </w:pPr>
            <w:r>
              <w:t>The requested starting index point for all channels in the subscription.</w:t>
            </w:r>
          </w:p>
        </w:tc>
        <w:tc>
          <w:tcPr>
            <w:tcW w:w="2250" w:type="dxa"/>
            <w:hideMark/>
          </w:tcPr>
          <w:p w:rsidR="00774B02" w:rsidRDefault="00774B02">
            <w:pPr>
              <w:spacing w:after="0"/>
            </w:pPr>
            <w:proofErr w:type="spellStart"/>
            <w:r>
              <w:t>StreamingStartIndex</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receiveChangeNotification</w:t>
            </w:r>
            <w:proofErr w:type="spellEnd"/>
          </w:p>
        </w:tc>
        <w:tc>
          <w:tcPr>
            <w:tcW w:w="3600" w:type="dxa"/>
            <w:hideMark/>
          </w:tcPr>
          <w:p w:rsidR="00774B02" w:rsidRDefault="00774B02">
            <w:pPr>
              <w:spacing w:after="0"/>
            </w:pPr>
            <w:r>
              <w:t>Indicates that the consumer wishes to receive notification of inserts, updates, and deletes on the channels of this subscription. Acceptance of a subscription with this flag indicates a guarantee that the producer will provide such notifications.</w:t>
            </w:r>
          </w:p>
        </w:tc>
        <w:tc>
          <w:tcPr>
            <w:tcW w:w="2250" w:type="dxa"/>
            <w:hideMark/>
          </w:tcPr>
          <w:p w:rsidR="00774B02" w:rsidRDefault="00774B02">
            <w:pPr>
              <w:spacing w:after="0"/>
            </w:pPr>
            <w:proofErr w:type="spellStart"/>
            <w:r>
              <w:t>boolean</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Record : </w:t>
      </w:r>
      <w:proofErr w:type="spellStart"/>
      <w:r>
        <w:t>DataItem</w:t>
      </w:r>
      <w:proofErr w:type="spellEnd"/>
    </w:p>
    <w:p w:rsidR="00774B02" w:rsidRDefault="00774B02" w:rsidP="00774B02">
      <w:pPr>
        <w:spacing w:before="100" w:beforeAutospacing="1" w:after="100" w:afterAutospacing="1"/>
      </w:pPr>
      <w:r>
        <w:t>A single data point on a channel is the data record used in the Streaming protocol.</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Energistics.Datatypes.ChannelData</w:t>
            </w:r>
            <w:proofErr w:type="spellEnd"/>
            <w:r>
              <w:t xml:space="preserve">", </w:t>
            </w:r>
          </w:p>
          <w:p w:rsidR="00774B02" w:rsidRDefault="00774B02">
            <w:pPr>
              <w:spacing w:after="0"/>
            </w:pPr>
            <w:r>
              <w:t>     "name": "</w:t>
            </w:r>
            <w:proofErr w:type="spellStart"/>
            <w:r>
              <w:t>DataItem</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"indexes", "type": { "type": "array", "items": "</w:t>
            </w:r>
            <w:proofErr w:type="spellStart"/>
            <w:r>
              <w:t>Energistics.Datatypes.ChannelData.IndexValue</w:t>
            </w:r>
            <w:proofErr w:type="spellEnd"/>
            <w:r>
              <w:t>" }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"value", "type": "</w:t>
            </w:r>
            <w:proofErr w:type="spellStart"/>
            <w:r>
              <w:t>Energistics.Datatypes.DataValue</w:t>
            </w:r>
            <w:proofErr w:type="spellEnd"/>
            <w:r>
              <w:t>" },</w:t>
            </w:r>
          </w:p>
          <w:p w:rsidR="00774B02" w:rsidRDefault="00774B02">
            <w:pPr>
              <w:spacing w:after="0"/>
            </w:pPr>
            <w:r>
              <w:t>         { "name": "</w:t>
            </w:r>
            <w:proofErr w:type="spellStart"/>
            <w:r>
              <w:t>valueAttributes</w:t>
            </w:r>
            <w:proofErr w:type="spellEnd"/>
            <w:r>
              <w:t>", "type": { "type": "array", "items": "</w:t>
            </w:r>
            <w:proofErr w:type="spellStart"/>
            <w:r>
              <w:t>Energistics.Datatypes.DataAttribute</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indexes</w:t>
            </w:r>
          </w:p>
        </w:tc>
        <w:tc>
          <w:tcPr>
            <w:tcW w:w="3600" w:type="dxa"/>
            <w:hideMark/>
          </w:tcPr>
          <w:p w:rsidR="00774B02" w:rsidRDefault="00774B02">
            <w:pPr>
              <w:spacing w:after="0"/>
            </w:pPr>
            <w:r>
              <w:t xml:space="preserve">The value of the indexes for this data point. The union members used MUST match the </w:t>
            </w:r>
            <w:proofErr w:type="spellStart"/>
            <w:r>
              <w:t>indexType</w:t>
            </w:r>
            <w:proofErr w:type="spellEnd"/>
            <w:r>
              <w:t xml:space="preserve"> of the index metadata for the associated channel.</w:t>
            </w:r>
          </w:p>
          <w:p w:rsidR="00774B02" w:rsidRDefault="00774B02">
            <w:pPr>
              <w:spacing w:after="0"/>
            </w:pPr>
            <w:r>
              <w:t xml:space="preserve">The array MUST be of length 0, or the length of the corresponding index metadata array for the </w:t>
            </w:r>
            <w:proofErr w:type="spellStart"/>
            <w:r>
              <w:t>channelId</w:t>
            </w:r>
            <w:proofErr w:type="spellEnd"/>
            <w:r>
              <w:t xml:space="preserve">. If the length is 0 then the value is determined from the previous item in the array of </w:t>
            </w:r>
            <w:proofErr w:type="spellStart"/>
            <w:r>
              <w:t>DataItem</w:t>
            </w:r>
            <w:proofErr w:type="spellEnd"/>
            <w:r>
              <w:t xml:space="preserve">, which MUST have identical index metadata as the </w:t>
            </w:r>
            <w:proofErr w:type="spellStart"/>
            <w:r>
              <w:t>channelId</w:t>
            </w:r>
            <w:proofErr w:type="spellEnd"/>
            <w:r>
              <w:t xml:space="preserve"> of this record.</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 xml:space="preserve">The identifier of the channel for this point, as received in a </w:t>
            </w:r>
            <w:proofErr w:type="spellStart"/>
            <w:r>
              <w:t>ChannelMetadata</w:t>
            </w:r>
            <w:proofErr w:type="spellEnd"/>
            <w:r>
              <w:t xml:space="preserve"> record.</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value</w:t>
            </w:r>
          </w:p>
        </w:tc>
        <w:tc>
          <w:tcPr>
            <w:tcW w:w="3600" w:type="dxa"/>
            <w:hideMark/>
          </w:tcPr>
          <w:p w:rsidR="00774B02" w:rsidRDefault="00774B02">
            <w:pPr>
              <w:spacing w:after="0"/>
            </w:pPr>
            <w:r>
              <w:t>The value of this data point.</w:t>
            </w:r>
          </w:p>
        </w:tc>
        <w:tc>
          <w:tcPr>
            <w:tcW w:w="2250" w:type="dxa"/>
            <w:hideMark/>
          </w:tcPr>
          <w:p w:rsidR="00774B02" w:rsidRDefault="00774B02">
            <w:pPr>
              <w:spacing w:after="0"/>
            </w:pPr>
            <w:proofErr w:type="spellStart"/>
            <w:r>
              <w:t>DataValue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valueAttributes</w:t>
            </w:r>
            <w:proofErr w:type="spellEnd"/>
          </w:p>
        </w:tc>
        <w:tc>
          <w:tcPr>
            <w:tcW w:w="3600" w:type="dxa"/>
            <w:hideMark/>
          </w:tcPr>
          <w:p w:rsidR="00774B02" w:rsidRDefault="00774B02">
            <w:pPr>
              <w:spacing w:after="0"/>
            </w:pPr>
            <w:r>
              <w:t xml:space="preserve">Any qualifiers, such as quality, accuracy, etc. attached to this data point. Array of id/value pairs, where the ids and the values are described as part of this specification. </w:t>
            </w:r>
            <w:r>
              <w:rPr>
                <w:color w:val="FF0000"/>
              </w:rPr>
              <w:t>Release 1 of ETP does specify any such value metadata, and this field is reserved for future releases.</w:t>
            </w:r>
          </w:p>
        </w:tc>
        <w:tc>
          <w:tcPr>
            <w:tcW w:w="2250" w:type="dxa"/>
            <w:hideMark/>
          </w:tcPr>
          <w:p w:rsidR="00774B02" w:rsidRDefault="00774B02">
            <w:pPr>
              <w:spacing w:after="0"/>
            </w:pPr>
            <w:proofErr w:type="spellStart"/>
            <w:r>
              <w:t>DataAttribute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n</w:t>
            </w:r>
          </w:p>
        </w:tc>
      </w:tr>
    </w:tbl>
    <w:p w:rsidR="00774B02" w:rsidRDefault="00774B02" w:rsidP="00774B02">
      <w:pPr>
        <w:pStyle w:val="Heading5"/>
      </w:pPr>
      <w:r>
        <w:t xml:space="preserve">Record : </w:t>
      </w:r>
      <w:proofErr w:type="spellStart"/>
      <w:r>
        <w:t>IndexMetadataRecord</w:t>
      </w:r>
      <w:proofErr w:type="spellEnd"/>
    </w:p>
    <w:p w:rsidR="00774B02" w:rsidRDefault="00774B02" w:rsidP="00774B02">
      <w:pPr>
        <w:spacing w:before="100" w:beforeAutospacing="1" w:after="100" w:afterAutospacing="1"/>
      </w:pPr>
      <w:r>
        <w:t>Metadata for an index.</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lastRenderedPageBreak/>
              <w:t xml:space="preserve"> {</w:t>
            </w:r>
          </w:p>
          <w:p w:rsidR="00774B02" w:rsidRDefault="00774B02">
            <w:pPr>
              <w:spacing w:after="0"/>
            </w:pPr>
            <w:r>
              <w:t>     "type": "record",</w:t>
            </w:r>
          </w:p>
          <w:p w:rsidR="00774B02" w:rsidRDefault="00774B02">
            <w:pPr>
              <w:spacing w:after="0"/>
            </w:pPr>
            <w:r>
              <w:t>     "namespace": "</w:t>
            </w:r>
            <w:proofErr w:type="spellStart"/>
            <w:r>
              <w:t>Energistics.Datatypes.ChannelData</w:t>
            </w:r>
            <w:proofErr w:type="spellEnd"/>
            <w:r>
              <w:t xml:space="preserve">", </w:t>
            </w:r>
          </w:p>
          <w:p w:rsidR="00774B02" w:rsidRDefault="00774B02">
            <w:pPr>
              <w:spacing w:after="0"/>
            </w:pPr>
            <w:r>
              <w:t>     "name": "</w:t>
            </w:r>
            <w:proofErr w:type="spellStart"/>
            <w:r>
              <w:t>IndexMetadataRecord</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indexType</w:t>
            </w:r>
            <w:proofErr w:type="spellEnd"/>
            <w:r>
              <w:t>", "type": "</w:t>
            </w:r>
            <w:proofErr w:type="spellStart"/>
            <w:r>
              <w:t>Energistics.Datatypes.ChannelData.ChannelIndexTypes</w:t>
            </w:r>
            <w:proofErr w:type="spellEnd"/>
            <w:r>
              <w:t>" },</w:t>
            </w:r>
          </w:p>
          <w:p w:rsidR="00774B02" w:rsidRDefault="00774B02">
            <w:pPr>
              <w:spacing w:after="0"/>
            </w:pPr>
            <w:r>
              <w:t>         { "name": "</w:t>
            </w:r>
            <w:proofErr w:type="spellStart"/>
            <w:r>
              <w:t>uom</w:t>
            </w:r>
            <w:proofErr w:type="spellEnd"/>
            <w:r>
              <w:t>", "type": "string" },</w:t>
            </w:r>
          </w:p>
          <w:p w:rsidR="00774B02" w:rsidRDefault="00774B02">
            <w:pPr>
              <w:spacing w:after="0"/>
            </w:pPr>
            <w:r>
              <w:t>         { "name": "datum", "type": ["string", "null"] },</w:t>
            </w:r>
          </w:p>
          <w:p w:rsidR="00774B02" w:rsidRDefault="00774B02">
            <w:pPr>
              <w:spacing w:after="0"/>
            </w:pPr>
            <w:r>
              <w:t>         { "name": "direction", "type": "</w:t>
            </w:r>
            <w:proofErr w:type="spellStart"/>
            <w:r>
              <w:t>Energistics.Datatypes.ChannelData.IndexDirections</w:t>
            </w:r>
            <w:proofErr w:type="spellEnd"/>
            <w:r>
              <w:t>" },</w:t>
            </w:r>
          </w:p>
          <w:p w:rsidR="00774B02" w:rsidRDefault="00774B02">
            <w:pPr>
              <w:spacing w:after="0"/>
            </w:pPr>
            <w:r>
              <w:t>         { "name": "mnemonic", "type": ["string", "null"] },</w:t>
            </w:r>
          </w:p>
          <w:p w:rsidR="00774B02" w:rsidRDefault="00774B02">
            <w:pPr>
              <w:spacing w:after="0"/>
            </w:pPr>
            <w:r>
              <w:t>         { "name": "description", "type": ["string", "null"] },</w:t>
            </w:r>
          </w:p>
          <w:p w:rsidR="00774B02" w:rsidRDefault="00774B02">
            <w:pPr>
              <w:spacing w:after="0"/>
            </w:pPr>
            <w:r>
              <w:t>         { "name": "</w:t>
            </w:r>
            <w:proofErr w:type="spellStart"/>
            <w:r>
              <w:t>uri</w:t>
            </w:r>
            <w:proofErr w:type="spellEnd"/>
            <w:r>
              <w:t>", "type": "string"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indexType</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ChannelIndexTypes</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Pr="00774B02" w:rsidRDefault="00774B02">
            <w:pPr>
              <w:spacing w:after="0"/>
              <w:rPr>
                <w:lang w:val="es-MX"/>
              </w:rPr>
            </w:pPr>
            <w:proofErr w:type="spellStart"/>
            <w:r w:rsidRPr="00774B02">
              <w:rPr>
                <w:lang w:val="es-MX"/>
              </w:rPr>
              <w:t>uom</w:t>
            </w:r>
            <w:proofErr w:type="spellEnd"/>
          </w:p>
        </w:tc>
        <w:tc>
          <w:tcPr>
            <w:tcW w:w="3600" w:type="dxa"/>
            <w:hideMark/>
          </w:tcPr>
          <w:p w:rsidR="00774B02" w:rsidRDefault="00774B02">
            <w:pPr>
              <w:spacing w:after="0"/>
            </w:pPr>
            <w:r>
              <w:t xml:space="preserve">The units of measure for the index. In the case of time or relative time indexes this value is ignored, as the units are implicit from the index type (i.e. micro-seconds). For depth indexes, it must be a valid </w:t>
            </w:r>
            <w:proofErr w:type="spellStart"/>
            <w:r>
              <w:t>LengthUom</w:t>
            </w:r>
            <w:proofErr w:type="spellEnd"/>
            <w:r>
              <w:t xml:space="preserve"> from the Energistics </w:t>
            </w:r>
            <w:proofErr w:type="spellStart"/>
            <w:r>
              <w:t>UoM</w:t>
            </w:r>
            <w:proofErr w:type="spellEnd"/>
            <w:r>
              <w:t xml:space="preserve"> Specification.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datum</w:t>
            </w:r>
          </w:p>
        </w:tc>
        <w:tc>
          <w:tcPr>
            <w:tcW w:w="3600" w:type="dxa"/>
            <w:hideMark/>
          </w:tcPr>
          <w:p w:rsidR="00774B02" w:rsidRDefault="00774B02">
            <w:pPr>
              <w:spacing w:after="0"/>
            </w:pPr>
            <w:r>
              <w:t>Describes the vertical datum for depth indexes. This field is reserved for future use, it's meaning is not yet formalized.</w:t>
            </w:r>
          </w:p>
        </w:tc>
        <w:tc>
          <w:tcPr>
            <w:tcW w:w="2250" w:type="dxa"/>
            <w:hideMark/>
          </w:tcPr>
          <w:p w:rsidR="00774B02" w:rsidRDefault="00774B02">
            <w:pPr>
              <w:spacing w:after="0"/>
            </w:pPr>
            <w:r>
              <w:t>string</w:t>
            </w:r>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Pr="00774B02" w:rsidRDefault="00774B02">
            <w:pPr>
              <w:spacing w:after="0"/>
              <w:rPr>
                <w:lang w:val="es-MX"/>
              </w:rPr>
            </w:pPr>
            <w:proofErr w:type="spellStart"/>
            <w:r w:rsidRPr="00774B02">
              <w:rPr>
                <w:lang w:val="es-MX"/>
              </w:rPr>
              <w:t>direction</w:t>
            </w:r>
            <w:proofErr w:type="spellEnd"/>
          </w:p>
        </w:tc>
        <w:tc>
          <w:tcPr>
            <w:tcW w:w="3600" w:type="dxa"/>
            <w:hideMark/>
          </w:tcPr>
          <w:p w:rsidR="00774B02" w:rsidRPr="00774B02" w:rsidRDefault="00774B02">
            <w:pPr>
              <w:spacing w:after="0"/>
              <w:rPr>
                <w:lang w:val="es-MX"/>
              </w:rPr>
            </w:pPr>
            <w:r w:rsidRPr="00774B02">
              <w:rPr>
                <w:lang w:val="es-MX"/>
              </w:rPr>
              <w:t> </w:t>
            </w:r>
          </w:p>
        </w:tc>
        <w:tc>
          <w:tcPr>
            <w:tcW w:w="2250" w:type="dxa"/>
            <w:hideMark/>
          </w:tcPr>
          <w:p w:rsidR="00774B02" w:rsidRDefault="00774B02">
            <w:pPr>
              <w:spacing w:after="0"/>
            </w:pPr>
            <w:proofErr w:type="spellStart"/>
            <w:r>
              <w:t>IndexDirections</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mnemonic</w:t>
            </w:r>
          </w:p>
        </w:tc>
        <w:tc>
          <w:tcPr>
            <w:tcW w:w="3600" w:type="dxa"/>
            <w:hideMark/>
          </w:tcPr>
          <w:p w:rsidR="00774B02" w:rsidRDefault="00774B02">
            <w:pPr>
              <w:spacing w:after="0"/>
            </w:pPr>
            <w:r>
              <w:t xml:space="preserve">A mnemonic description of the index. This is an optional field; in the absence of a value, the string representation of the </w:t>
            </w:r>
            <w:proofErr w:type="spellStart"/>
            <w:r>
              <w:t>indexType</w:t>
            </w:r>
            <w:proofErr w:type="spellEnd"/>
            <w:r>
              <w:t xml:space="preserve"> enumeration should be considered the mnemonic.</w:t>
            </w:r>
          </w:p>
        </w:tc>
        <w:tc>
          <w:tcPr>
            <w:tcW w:w="2250" w:type="dxa"/>
            <w:hideMark/>
          </w:tcPr>
          <w:p w:rsidR="00774B02" w:rsidRDefault="00774B02">
            <w:pPr>
              <w:spacing w:after="0"/>
            </w:pPr>
            <w:r>
              <w:t>string</w:t>
            </w:r>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description</w:t>
            </w:r>
          </w:p>
        </w:tc>
        <w:tc>
          <w:tcPr>
            <w:tcW w:w="3600" w:type="dxa"/>
            <w:hideMark/>
          </w:tcPr>
          <w:p w:rsidR="00774B02" w:rsidRDefault="00774B02">
            <w:pPr>
              <w:spacing w:after="0"/>
            </w:pPr>
            <w:r>
              <w:t>Optional human readable description of the index.</w:t>
            </w:r>
          </w:p>
        </w:tc>
        <w:tc>
          <w:tcPr>
            <w:tcW w:w="2250" w:type="dxa"/>
            <w:hideMark/>
          </w:tcPr>
          <w:p w:rsidR="00774B02" w:rsidRDefault="00774B02">
            <w:pPr>
              <w:spacing w:after="0"/>
            </w:pPr>
            <w:r>
              <w:t>string</w:t>
            </w:r>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A URI for the index. This optional field allows for an index to reference a permanent object on the producer or server.</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Record : </w:t>
      </w:r>
      <w:proofErr w:type="spellStart"/>
      <w:r>
        <w:t>ChannelMetadataRecord</w:t>
      </w:r>
      <w:proofErr w:type="spellEnd"/>
    </w:p>
    <w:p w:rsidR="00774B02" w:rsidRDefault="00774B02" w:rsidP="00774B02">
      <w:pPr>
        <w:spacing w:before="100" w:beforeAutospacing="1" w:after="100" w:afterAutospacing="1"/>
      </w:pPr>
      <w:r>
        <w:t xml:space="preserve">Describes metadata for one channel, corresponds roughly to the </w:t>
      </w:r>
      <w:proofErr w:type="spellStart"/>
      <w:r>
        <w:t>LogCurveInfo</w:t>
      </w:r>
      <w:proofErr w:type="spellEnd"/>
      <w:r>
        <w:t xml:space="preserve"> structure in WITSML. The </w:t>
      </w:r>
      <w:proofErr w:type="spellStart"/>
      <w:r>
        <w:t>ChannelMetadata</w:t>
      </w:r>
      <w:proofErr w:type="spellEnd"/>
      <w:r>
        <w:t xml:space="preserve"> message sends an array of these.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Energistics.Datatypes.ChannelData</w:t>
            </w:r>
            <w:proofErr w:type="spellEnd"/>
            <w:r>
              <w:t xml:space="preserve">", </w:t>
            </w:r>
          </w:p>
          <w:p w:rsidR="00774B02" w:rsidRDefault="00774B02">
            <w:pPr>
              <w:spacing w:after="0"/>
            </w:pPr>
            <w:r>
              <w:t>     "name": "</w:t>
            </w:r>
            <w:proofErr w:type="spellStart"/>
            <w:r>
              <w:t>ChannelMetadataRecord</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channelUri</w:t>
            </w:r>
            <w:proofErr w:type="spellEnd"/>
            <w:r>
              <w:t>", "type": "string"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"indexes", "type": { "type": "array", "items": "</w:t>
            </w:r>
            <w:proofErr w:type="spellStart"/>
            <w:r>
              <w:t>Energistics.Datatypes.ChannelData.IndexMetadataRecord</w:t>
            </w:r>
            <w:proofErr w:type="spellEnd"/>
            <w:r>
              <w:t>" } },</w:t>
            </w:r>
          </w:p>
          <w:p w:rsidR="00774B02" w:rsidRDefault="00774B02">
            <w:pPr>
              <w:spacing w:after="0"/>
            </w:pPr>
            <w:r>
              <w:t>         { "name": "mnemonic", "type": "string" },</w:t>
            </w:r>
          </w:p>
          <w:p w:rsidR="00774B02" w:rsidRDefault="00774B02">
            <w:pPr>
              <w:spacing w:after="0"/>
            </w:pPr>
            <w:r>
              <w:t>         { "name": "</w:t>
            </w:r>
            <w:proofErr w:type="spellStart"/>
            <w:r>
              <w:t>dataType</w:t>
            </w:r>
            <w:proofErr w:type="spellEnd"/>
            <w:r>
              <w:t>", "type": "string" },</w:t>
            </w:r>
          </w:p>
          <w:p w:rsidR="00774B02" w:rsidRDefault="00774B02">
            <w:pPr>
              <w:spacing w:after="0"/>
            </w:pPr>
            <w:r>
              <w:t>         { "name": "</w:t>
            </w:r>
            <w:proofErr w:type="spellStart"/>
            <w:r>
              <w:t>uom</w:t>
            </w:r>
            <w:proofErr w:type="spellEnd"/>
            <w:r>
              <w:t>", "type": "string" },</w:t>
            </w:r>
          </w:p>
          <w:p w:rsidR="00774B02" w:rsidRDefault="00774B02">
            <w:pPr>
              <w:spacing w:after="0"/>
            </w:pPr>
            <w:r>
              <w:t>         { "name": "</w:t>
            </w:r>
            <w:proofErr w:type="spellStart"/>
            <w:r>
              <w:t>startIndex</w:t>
            </w:r>
            <w:proofErr w:type="spellEnd"/>
            <w:r>
              <w:t>", "type": ["</w:t>
            </w:r>
            <w:proofErr w:type="spellStart"/>
            <w:r>
              <w:t>Energistics.Datatypes.ChannelData.IndexValue</w:t>
            </w:r>
            <w:proofErr w:type="spellEnd"/>
            <w:r>
              <w:t>", "null"] },</w:t>
            </w:r>
          </w:p>
          <w:p w:rsidR="00774B02" w:rsidRDefault="00774B02">
            <w:pPr>
              <w:spacing w:after="0"/>
            </w:pPr>
            <w:r>
              <w:t>         { "name": "</w:t>
            </w:r>
            <w:proofErr w:type="spellStart"/>
            <w:r>
              <w:t>endIndex</w:t>
            </w:r>
            <w:proofErr w:type="spellEnd"/>
            <w:r>
              <w:t>", "type": ["</w:t>
            </w:r>
            <w:proofErr w:type="spellStart"/>
            <w:r>
              <w:t>Energistics.Datatypes.ChannelData.IndexValue</w:t>
            </w:r>
            <w:proofErr w:type="spellEnd"/>
            <w:r>
              <w:t>", "null"] },</w:t>
            </w:r>
          </w:p>
          <w:p w:rsidR="00774B02" w:rsidRDefault="00774B02">
            <w:pPr>
              <w:spacing w:after="0"/>
            </w:pPr>
            <w:r>
              <w:t>         { "name": "description", "type": "string" },</w:t>
            </w:r>
          </w:p>
          <w:p w:rsidR="00774B02" w:rsidRDefault="00774B02">
            <w:pPr>
              <w:spacing w:after="0"/>
            </w:pPr>
            <w:r>
              <w:t>         { "name": "status", "type": "</w:t>
            </w:r>
            <w:proofErr w:type="spellStart"/>
            <w:r>
              <w:t>Energistics.Datatypes.ChannelData.ChannelStatuses</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channelUri</w:t>
            </w:r>
            <w:proofErr w:type="spellEnd"/>
          </w:p>
        </w:tc>
        <w:tc>
          <w:tcPr>
            <w:tcW w:w="3600" w:type="dxa"/>
            <w:hideMark/>
          </w:tcPr>
          <w:p w:rsidR="00774B02" w:rsidRDefault="00774B02">
            <w:pPr>
              <w:spacing w:after="0"/>
            </w:pPr>
            <w:r>
              <w:t xml:space="preserve">A </w:t>
            </w:r>
            <w:proofErr w:type="spellStart"/>
            <w:r>
              <w:t>uri</w:t>
            </w:r>
            <w:proofErr w:type="spellEnd"/>
            <w:r>
              <w:t xml:space="preserve"> for the channel. Must be unique within the context of a server.</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 xml:space="preserve">Channel is a producer-defined integer </w:t>
            </w:r>
            <w:r>
              <w:lastRenderedPageBreak/>
              <w:t>identifier for the channel. Channel IDs are only unique or meaningful within a given session. The same channel URI may result in a different ID if you start a new session.</w:t>
            </w:r>
          </w:p>
        </w:tc>
        <w:tc>
          <w:tcPr>
            <w:tcW w:w="2250" w:type="dxa"/>
            <w:hideMark/>
          </w:tcPr>
          <w:p w:rsidR="00774B02" w:rsidRDefault="00774B02">
            <w:pPr>
              <w:spacing w:after="0"/>
            </w:pPr>
            <w:proofErr w:type="spellStart"/>
            <w:r>
              <w:lastRenderedPageBreak/>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lastRenderedPageBreak/>
              <w:t>indexes</w:t>
            </w:r>
          </w:p>
        </w:tc>
        <w:tc>
          <w:tcPr>
            <w:tcW w:w="3600" w:type="dxa"/>
            <w:hideMark/>
          </w:tcPr>
          <w:p w:rsidR="00774B02" w:rsidRDefault="00774B02">
            <w:pPr>
              <w:spacing w:after="0"/>
            </w:pPr>
            <w:r>
              <w:t>The description of the indexes associated with this channel. There MUST be at least one index description in the array. It is considered the primary index and MUST be the first index in the array. The values of the primary index MUST be unique within the channel.</w:t>
            </w:r>
          </w:p>
        </w:tc>
        <w:tc>
          <w:tcPr>
            <w:tcW w:w="2250" w:type="dxa"/>
            <w:hideMark/>
          </w:tcPr>
          <w:p w:rsidR="00774B02" w:rsidRDefault="00774B02">
            <w:pPr>
              <w:spacing w:after="0"/>
            </w:pPr>
            <w:proofErr w:type="spellStart"/>
            <w:r>
              <w:t>IndexMetadataRecord</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r>
              <w:t>mnemonic</w:t>
            </w:r>
          </w:p>
        </w:tc>
        <w:tc>
          <w:tcPr>
            <w:tcW w:w="3600" w:type="dxa"/>
            <w:hideMark/>
          </w:tcPr>
          <w:p w:rsidR="00774B02" w:rsidRDefault="00774B02">
            <w:pPr>
              <w:spacing w:after="0"/>
            </w:pPr>
            <w:r>
              <w:t xml:space="preserve">The mnemonic for the channel. In WITSML this corresponds directly to the mnemonic in </w:t>
            </w:r>
            <w:proofErr w:type="spellStart"/>
            <w:r>
              <w:t>LogCurveInfo</w:t>
            </w:r>
            <w:proofErr w:type="spellEnd"/>
            <w:r>
              <w:t>.</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dataType</w:t>
            </w:r>
            <w:proofErr w:type="spellEnd"/>
          </w:p>
        </w:tc>
        <w:tc>
          <w:tcPr>
            <w:tcW w:w="3600" w:type="dxa"/>
            <w:hideMark/>
          </w:tcPr>
          <w:p w:rsidR="00774B02" w:rsidRDefault="00774B02">
            <w:pPr>
              <w:spacing w:after="0"/>
            </w:pPr>
            <w:r>
              <w:t xml:space="preserve">The </w:t>
            </w:r>
            <w:proofErr w:type="spellStart"/>
            <w:r>
              <w:t>dataType</w:t>
            </w:r>
            <w:proofErr w:type="spellEnd"/>
            <w:r>
              <w:t xml:space="preserve"> is the nominal data type for the channel (i.e. double, float, </w:t>
            </w:r>
            <w:proofErr w:type="spellStart"/>
            <w:r>
              <w:t>int</w:t>
            </w:r>
            <w:proofErr w:type="spellEnd"/>
            <w:r>
              <w:t>, etc.)</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uom</w:t>
            </w:r>
            <w:proofErr w:type="spellEnd"/>
          </w:p>
        </w:tc>
        <w:tc>
          <w:tcPr>
            <w:tcW w:w="3600" w:type="dxa"/>
            <w:hideMark/>
          </w:tcPr>
          <w:p w:rsidR="00774B02" w:rsidRDefault="00774B02">
            <w:pPr>
              <w:spacing w:after="0"/>
            </w:pPr>
            <w:r>
              <w:t xml:space="preserve">The unit of measure for the channel. All </w:t>
            </w:r>
            <w:proofErr w:type="spellStart"/>
            <w:r>
              <w:t>DataItems</w:t>
            </w:r>
            <w:proofErr w:type="spellEnd"/>
            <w:r>
              <w:t xml:space="preserve"> and </w:t>
            </w:r>
            <w:proofErr w:type="spellStart"/>
            <w:r>
              <w:t>DataRows</w:t>
            </w:r>
            <w:proofErr w:type="spellEnd"/>
            <w:r>
              <w:t xml:space="preserve"> will send data using this </w:t>
            </w:r>
            <w:proofErr w:type="spellStart"/>
            <w:r>
              <w:t>UoM</w:t>
            </w:r>
            <w:proofErr w:type="spellEnd"/>
            <w:r>
              <w:t xml:space="preserve">. The </w:t>
            </w:r>
            <w:proofErr w:type="spellStart"/>
            <w:r>
              <w:t>ChannelData</w:t>
            </w:r>
            <w:proofErr w:type="spellEnd"/>
            <w:r>
              <w:t xml:space="preserve"> protocol does not support conversion to a consumer-requested system of measurement.</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startIndex</w:t>
            </w:r>
            <w:proofErr w:type="spellEnd"/>
          </w:p>
        </w:tc>
        <w:tc>
          <w:tcPr>
            <w:tcW w:w="3600" w:type="dxa"/>
            <w:hideMark/>
          </w:tcPr>
          <w:p w:rsidR="00774B02" w:rsidRDefault="00774B02">
            <w:pPr>
              <w:spacing w:after="0"/>
            </w:pPr>
            <w:r>
              <w:t>The first (lowest) recorded primary index value for the channel.</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Pr="00774B02" w:rsidRDefault="00774B02">
            <w:pPr>
              <w:spacing w:after="0"/>
              <w:rPr>
                <w:lang w:val="es-MX"/>
              </w:rPr>
            </w:pPr>
            <w:proofErr w:type="spellStart"/>
            <w:r w:rsidRPr="00774B02">
              <w:rPr>
                <w:lang w:val="es-MX"/>
              </w:rPr>
              <w:t>endIndex</w:t>
            </w:r>
            <w:proofErr w:type="spellEnd"/>
          </w:p>
        </w:tc>
        <w:tc>
          <w:tcPr>
            <w:tcW w:w="3600" w:type="dxa"/>
            <w:hideMark/>
          </w:tcPr>
          <w:p w:rsidR="00774B02" w:rsidRDefault="00774B02">
            <w:pPr>
              <w:spacing w:after="0"/>
            </w:pPr>
            <w:r>
              <w:t xml:space="preserve">The last (highest) recorded primary index value for the channel. For active channels, this value is only good at the time the </w:t>
            </w:r>
            <w:proofErr w:type="spellStart"/>
            <w:r>
              <w:t>meatadata</w:t>
            </w:r>
            <w:proofErr w:type="spellEnd"/>
            <w:r>
              <w:t xml:space="preserve"> is sent.</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description</w:t>
            </w:r>
          </w:p>
        </w:tc>
        <w:tc>
          <w:tcPr>
            <w:tcW w:w="3600" w:type="dxa"/>
            <w:hideMark/>
          </w:tcPr>
          <w:p w:rsidR="00774B02" w:rsidRDefault="00774B02">
            <w:pPr>
              <w:spacing w:after="0"/>
            </w:pPr>
            <w:r>
              <w:t>Human readable description of the channel.</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status</w:t>
            </w:r>
          </w:p>
        </w:tc>
        <w:tc>
          <w:tcPr>
            <w:tcW w:w="3600" w:type="dxa"/>
            <w:hideMark/>
          </w:tcPr>
          <w:p w:rsidR="00774B02" w:rsidRDefault="00774B02">
            <w:pPr>
              <w:spacing w:after="0"/>
            </w:pPr>
            <w:r>
              <w:t xml:space="preserve">Current status of this channel, any changes to this status during session will result in </w:t>
            </w:r>
            <w:proofErr w:type="spellStart"/>
            <w:r>
              <w:t>ChannelStatusChange</w:t>
            </w:r>
            <w:proofErr w:type="spellEnd"/>
            <w:r>
              <w:t xml:space="preserve"> notification.</w:t>
            </w:r>
          </w:p>
        </w:tc>
        <w:tc>
          <w:tcPr>
            <w:tcW w:w="2250" w:type="dxa"/>
            <w:hideMark/>
          </w:tcPr>
          <w:p w:rsidR="00774B02" w:rsidRDefault="00774B02">
            <w:pPr>
              <w:spacing w:after="0"/>
            </w:pPr>
            <w:proofErr w:type="spellStart"/>
            <w:r>
              <w:t>ChannelStatuses</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Record : </w:t>
      </w:r>
      <w:proofErr w:type="spellStart"/>
      <w:r>
        <w:t>ChannelRangeInfo</w:t>
      </w:r>
      <w:proofErr w:type="spellEnd"/>
    </w:p>
    <w:p w:rsidR="00774B02" w:rsidRDefault="00774B02" w:rsidP="00774B02">
      <w:pPr>
        <w:spacing w:before="100" w:beforeAutospacing="1" w:after="100" w:afterAutospacing="1"/>
      </w:pPr>
      <w:r>
        <w:t>Sent from Consumer to Producer to request data over a specific range for one or more Channels.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Energistics.Datatypes.ChannelData</w:t>
            </w:r>
            <w:proofErr w:type="spellEnd"/>
            <w:r>
              <w:t xml:space="preserve">", </w:t>
            </w:r>
          </w:p>
          <w:p w:rsidR="00774B02" w:rsidRDefault="00774B02">
            <w:pPr>
              <w:spacing w:after="0"/>
            </w:pPr>
            <w:r>
              <w:t>     "name": "</w:t>
            </w:r>
            <w:proofErr w:type="spellStart"/>
            <w:r>
              <w:t>ChannelRangeInfo</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w:t>
            </w:r>
            <w:proofErr w:type="spellStart"/>
            <w:r>
              <w:t>startIndex</w:t>
            </w:r>
            <w:proofErr w:type="spellEnd"/>
            <w:r>
              <w:t>", "type": "</w:t>
            </w:r>
            <w:proofErr w:type="spellStart"/>
            <w:r>
              <w:t>Energistics.Datatypes.ChannelData.IndexValue</w:t>
            </w:r>
            <w:proofErr w:type="spellEnd"/>
            <w:r>
              <w:t>" },</w:t>
            </w:r>
          </w:p>
          <w:p w:rsidR="00774B02" w:rsidRDefault="00774B02">
            <w:pPr>
              <w:spacing w:after="0"/>
            </w:pPr>
            <w:r>
              <w:t>         { "name": "</w:t>
            </w:r>
            <w:proofErr w:type="spellStart"/>
            <w:r>
              <w:t>endIndex</w:t>
            </w:r>
            <w:proofErr w:type="spellEnd"/>
            <w:r>
              <w:t>", "type": "</w:t>
            </w:r>
            <w:proofErr w:type="spellStart"/>
            <w:r>
              <w:t>Energistics.Datatypes.ChannelData.IndexValue</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startIndex</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endIndex</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proofErr w:type="spellStart"/>
      <w:r>
        <w:t>ErrorCodes</w:t>
      </w:r>
      <w:proofErr w:type="spellEnd"/>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EINVALID_URI</w:t>
            </w:r>
          </w:p>
        </w:tc>
        <w:tc>
          <w:tcPr>
            <w:tcW w:w="3600" w:type="dxa"/>
            <w:hideMark/>
          </w:tcPr>
          <w:p w:rsidR="00774B02" w:rsidRDefault="00774B02">
            <w:pPr>
              <w:spacing w:after="0"/>
            </w:pPr>
            <w:r>
              <w:t>Sent from producer to consumer when a request is made to describe a URI which does not exist on the producer.</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EINVALID_CHANNELID</w:t>
            </w:r>
          </w:p>
        </w:tc>
        <w:tc>
          <w:tcPr>
            <w:tcW w:w="3600" w:type="dxa"/>
            <w:hideMark/>
          </w:tcPr>
          <w:p w:rsidR="00774B02" w:rsidRDefault="00774B02">
            <w:pPr>
              <w:spacing w:after="0"/>
            </w:pPr>
            <w:r>
              <w:t>Send from producer to consumer when operations are requested on a channel that does not exist.</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Energistics.Datatypes.ChannelData</w:t>
            </w:r>
            <w:proofErr w:type="spellEnd"/>
            <w:r>
              <w:t>",</w:t>
            </w:r>
          </w:p>
          <w:p w:rsidR="00774B02" w:rsidRDefault="00774B02">
            <w:pPr>
              <w:spacing w:after="0"/>
            </w:pPr>
            <w:r>
              <w:t>     "name": "</w:t>
            </w:r>
            <w:proofErr w:type="spellStart"/>
            <w:r>
              <w:t>ErrorCodes</w:t>
            </w:r>
            <w:proofErr w:type="spellEnd"/>
            <w:r>
              <w:t>",</w:t>
            </w:r>
          </w:p>
          <w:p w:rsidR="00774B02" w:rsidRDefault="00774B02">
            <w:pPr>
              <w:spacing w:after="0"/>
            </w:pPr>
            <w:r>
              <w:t>     "symbols":</w:t>
            </w:r>
          </w:p>
          <w:p w:rsidR="00774B02" w:rsidRDefault="00774B02">
            <w:pPr>
              <w:spacing w:after="0"/>
            </w:pPr>
            <w:r>
              <w:lastRenderedPageBreak/>
              <w:t>     [</w:t>
            </w:r>
          </w:p>
          <w:p w:rsidR="00774B02" w:rsidRDefault="00774B02">
            <w:pPr>
              <w:spacing w:after="0"/>
            </w:pPr>
            <w:r>
              <w:t>         "EINVALID_URI",</w:t>
            </w:r>
          </w:p>
          <w:p w:rsidR="00774B02" w:rsidRDefault="00774B02">
            <w:pPr>
              <w:spacing w:after="0"/>
            </w:pPr>
            <w:r>
              <w:t>         "EINVALID_CHANNELID"</w:t>
            </w:r>
          </w:p>
          <w:p w:rsidR="00774B02" w:rsidRDefault="00774B02">
            <w:pPr>
              <w:spacing w:after="0"/>
            </w:pPr>
            <w:r>
              <w:t>     ]</w:t>
            </w:r>
          </w:p>
          <w:p w:rsidR="00774B02" w:rsidRDefault="00774B02">
            <w:pPr>
              <w:spacing w:after="0"/>
            </w:pPr>
            <w:r>
              <w:t>}</w:t>
            </w:r>
          </w:p>
        </w:tc>
      </w:tr>
    </w:tbl>
    <w:p w:rsidR="00774B02" w:rsidRDefault="00774B02" w:rsidP="00774B02">
      <w:pPr>
        <w:pStyle w:val="Heading5"/>
      </w:pPr>
      <w:proofErr w:type="spellStart"/>
      <w:r>
        <w:lastRenderedPageBreak/>
        <w:t>ChannelStatuses</w:t>
      </w:r>
      <w:proofErr w:type="spellEnd"/>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Active</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Inactive</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Closed</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Energistics.Datatypes.ChannelData</w:t>
            </w:r>
            <w:proofErr w:type="spellEnd"/>
            <w:r>
              <w:t>",</w:t>
            </w:r>
          </w:p>
          <w:p w:rsidR="00774B02" w:rsidRDefault="00774B02">
            <w:pPr>
              <w:spacing w:after="0"/>
            </w:pPr>
            <w:r>
              <w:t>     "name": "</w:t>
            </w:r>
            <w:proofErr w:type="spellStart"/>
            <w:r>
              <w:t>ChannelStatuses</w:t>
            </w:r>
            <w:proofErr w:type="spellEnd"/>
            <w:r>
              <w:t>",</w:t>
            </w:r>
          </w:p>
          <w:p w:rsidR="00774B02" w:rsidRDefault="00774B02">
            <w:pPr>
              <w:spacing w:after="0"/>
            </w:pPr>
            <w:r>
              <w:t>     "symbols":</w:t>
            </w:r>
          </w:p>
          <w:p w:rsidR="00774B02" w:rsidRDefault="00774B02">
            <w:pPr>
              <w:spacing w:after="0"/>
            </w:pPr>
            <w:r>
              <w:t>     [</w:t>
            </w:r>
          </w:p>
          <w:p w:rsidR="00774B02" w:rsidRDefault="00774B02">
            <w:pPr>
              <w:spacing w:after="0"/>
            </w:pPr>
            <w:r>
              <w:t>         "Active",</w:t>
            </w:r>
          </w:p>
          <w:p w:rsidR="00774B02" w:rsidRDefault="00774B02">
            <w:pPr>
              <w:spacing w:after="0"/>
            </w:pPr>
            <w:r>
              <w:t>         "Inactive",</w:t>
            </w:r>
          </w:p>
          <w:p w:rsidR="00774B02" w:rsidRDefault="00774B02">
            <w:pPr>
              <w:spacing w:after="0"/>
            </w:pPr>
            <w:r>
              <w:t>         "Closed"</w:t>
            </w:r>
          </w:p>
          <w:p w:rsidR="00774B02" w:rsidRDefault="00774B02">
            <w:pPr>
              <w:spacing w:after="0"/>
            </w:pPr>
            <w:r>
              <w:t>     ]</w:t>
            </w:r>
          </w:p>
          <w:p w:rsidR="00774B02" w:rsidRDefault="00774B02">
            <w:pPr>
              <w:spacing w:after="0"/>
            </w:pPr>
            <w:r>
              <w:t>}</w:t>
            </w:r>
          </w:p>
        </w:tc>
      </w:tr>
    </w:tbl>
    <w:p w:rsidR="00774B02" w:rsidRDefault="00774B02" w:rsidP="00774B02">
      <w:pPr>
        <w:pStyle w:val="Heading5"/>
      </w:pPr>
      <w:r>
        <w:t>Roles</w:t>
      </w:r>
    </w:p>
    <w:p w:rsidR="00774B02" w:rsidRDefault="00774B02" w:rsidP="00774B02">
      <w:pPr>
        <w:spacing w:before="100" w:beforeAutospacing="1" w:after="100" w:afterAutospacing="1"/>
      </w:pPr>
      <w:r>
        <w:t xml:space="preserve">These are the classes of actors in all of the Streaming Channel Data protocols. They can be either </w:t>
      </w:r>
      <w:r>
        <w:rPr>
          <w:b/>
          <w:bCs/>
        </w:rPr>
        <w:t>Consumers</w:t>
      </w:r>
      <w:r>
        <w:t xml:space="preserve"> of data or </w:t>
      </w:r>
      <w:r>
        <w:rPr>
          <w:b/>
          <w:bCs/>
        </w:rPr>
        <w:t>Producers</w:t>
      </w:r>
      <w:r>
        <w:t xml:space="preserve"> of data. Specifically, this role is independent of the client/server roles associated with the web socket connection. Both clients and servers can be either producers or consumers.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Producer</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Consumer</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Energistics.Datatypes.ChannelData</w:t>
            </w:r>
            <w:proofErr w:type="spellEnd"/>
            <w:r>
              <w:t>",</w:t>
            </w:r>
          </w:p>
          <w:p w:rsidR="00774B02" w:rsidRDefault="00774B02">
            <w:pPr>
              <w:spacing w:after="0"/>
            </w:pPr>
            <w:r>
              <w:t>     "name": "Roles",</w:t>
            </w:r>
          </w:p>
          <w:p w:rsidR="00774B02" w:rsidRDefault="00774B02">
            <w:pPr>
              <w:spacing w:after="0"/>
            </w:pPr>
            <w:r>
              <w:t>     "symbols":</w:t>
            </w:r>
          </w:p>
          <w:p w:rsidR="00774B02" w:rsidRDefault="00774B02">
            <w:pPr>
              <w:spacing w:after="0"/>
            </w:pPr>
            <w:r>
              <w:t>     [</w:t>
            </w:r>
          </w:p>
          <w:p w:rsidR="00774B02" w:rsidRDefault="00774B02">
            <w:pPr>
              <w:spacing w:after="0"/>
            </w:pPr>
            <w:r>
              <w:t>         "Producer",</w:t>
            </w:r>
          </w:p>
          <w:p w:rsidR="00774B02" w:rsidRDefault="00774B02">
            <w:pPr>
              <w:spacing w:after="0"/>
            </w:pPr>
            <w:r>
              <w:t>         "Consumer"</w:t>
            </w:r>
          </w:p>
          <w:p w:rsidR="00774B02" w:rsidRDefault="00774B02">
            <w:pPr>
              <w:spacing w:after="0"/>
            </w:pPr>
            <w:r>
              <w:t>     ]</w:t>
            </w:r>
          </w:p>
          <w:p w:rsidR="00774B02" w:rsidRDefault="00774B02">
            <w:pPr>
              <w:spacing w:after="0"/>
            </w:pPr>
            <w:r>
              <w:t>}</w:t>
            </w:r>
          </w:p>
        </w:tc>
      </w:tr>
    </w:tbl>
    <w:p w:rsidR="00774B02" w:rsidRDefault="00774B02" w:rsidP="00774B02">
      <w:pPr>
        <w:pStyle w:val="Heading5"/>
      </w:pPr>
      <w:proofErr w:type="spellStart"/>
      <w:r>
        <w:t>IndexDirections</w:t>
      </w:r>
      <w:proofErr w:type="spellEnd"/>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Increasing</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Decreasing</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Energistics.Datatypes.ChannelData</w:t>
            </w:r>
            <w:proofErr w:type="spellEnd"/>
            <w:r>
              <w:t>",</w:t>
            </w:r>
          </w:p>
          <w:p w:rsidR="00774B02" w:rsidRDefault="00774B02">
            <w:pPr>
              <w:spacing w:after="0"/>
            </w:pPr>
            <w:r>
              <w:t>     "name": "</w:t>
            </w:r>
            <w:proofErr w:type="spellStart"/>
            <w:r>
              <w:t>IndexDirections</w:t>
            </w:r>
            <w:proofErr w:type="spellEnd"/>
            <w:r>
              <w:t>",</w:t>
            </w:r>
          </w:p>
          <w:p w:rsidR="00774B02" w:rsidRDefault="00774B02">
            <w:pPr>
              <w:spacing w:after="0"/>
            </w:pPr>
            <w:r>
              <w:t>     "symbols":</w:t>
            </w:r>
          </w:p>
          <w:p w:rsidR="00774B02" w:rsidRDefault="00774B02">
            <w:pPr>
              <w:spacing w:after="0"/>
            </w:pPr>
            <w:r>
              <w:t>     [</w:t>
            </w:r>
          </w:p>
          <w:p w:rsidR="00774B02" w:rsidRDefault="00774B02">
            <w:pPr>
              <w:spacing w:after="0"/>
            </w:pPr>
            <w:r>
              <w:t>         "Increasing",</w:t>
            </w:r>
          </w:p>
          <w:p w:rsidR="00774B02" w:rsidRDefault="00774B02">
            <w:pPr>
              <w:spacing w:after="0"/>
            </w:pPr>
            <w:r>
              <w:t>         "Decreasing"</w:t>
            </w:r>
          </w:p>
          <w:p w:rsidR="00774B02" w:rsidRDefault="00774B02">
            <w:pPr>
              <w:spacing w:after="0"/>
            </w:pPr>
            <w:r>
              <w:t>     ]</w:t>
            </w:r>
          </w:p>
          <w:p w:rsidR="00774B02" w:rsidRDefault="00774B02">
            <w:pPr>
              <w:spacing w:after="0"/>
            </w:pPr>
            <w:r>
              <w:t>}</w:t>
            </w:r>
          </w:p>
        </w:tc>
      </w:tr>
    </w:tbl>
    <w:p w:rsidR="00774B02" w:rsidRDefault="00774B02" w:rsidP="00774B02">
      <w:pPr>
        <w:pStyle w:val="Heading5"/>
      </w:pPr>
      <w:proofErr w:type="spellStart"/>
      <w:r>
        <w:t>ChannelIndexTypes</w:t>
      </w:r>
      <w:proofErr w:type="spellEnd"/>
    </w:p>
    <w:p w:rsidR="00774B02" w:rsidRDefault="00774B02" w:rsidP="00774B02">
      <w:pPr>
        <w:spacing w:before="100" w:beforeAutospacing="1" w:after="100" w:afterAutospacing="1"/>
      </w:pPr>
      <w:r>
        <w:t xml:space="preserve">The kinds of indexes that are allowed for channels. These are currently limited to Time and Depth. Depth indexes must be related to a datum, which must be provided in the </w:t>
      </w:r>
      <w:proofErr w:type="spellStart"/>
      <w:r>
        <w:t>ChannelMetadata</w:t>
      </w:r>
      <w:proofErr w:type="spellEnd"/>
      <w:r>
        <w:t>.</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Time</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lastRenderedPageBreak/>
              <w:t>Depth</w:t>
            </w:r>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ElapsedTime</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 </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w:t>
            </w:r>
            <w:proofErr w:type="spellStart"/>
            <w:r>
              <w:t>enum</w:t>
            </w:r>
            <w:proofErr w:type="spellEnd"/>
            <w:r>
              <w:t>",</w:t>
            </w:r>
          </w:p>
          <w:p w:rsidR="00774B02" w:rsidRDefault="00774B02">
            <w:pPr>
              <w:spacing w:after="0"/>
            </w:pPr>
            <w:r>
              <w:t>     "namespace": "</w:t>
            </w:r>
            <w:proofErr w:type="spellStart"/>
            <w:r>
              <w:t>Energistics.Datatypes.ChannelData</w:t>
            </w:r>
            <w:proofErr w:type="spellEnd"/>
            <w:r>
              <w:t>",</w:t>
            </w:r>
          </w:p>
          <w:p w:rsidR="00774B02" w:rsidRDefault="00774B02">
            <w:pPr>
              <w:spacing w:after="0"/>
            </w:pPr>
            <w:r>
              <w:t>     "name": "</w:t>
            </w:r>
            <w:proofErr w:type="spellStart"/>
            <w:r>
              <w:t>ChannelIndexTypes</w:t>
            </w:r>
            <w:proofErr w:type="spellEnd"/>
            <w:r>
              <w:t>",</w:t>
            </w:r>
          </w:p>
          <w:p w:rsidR="00774B02" w:rsidRDefault="00774B02">
            <w:pPr>
              <w:spacing w:after="0"/>
            </w:pPr>
            <w:r>
              <w:t>     "symbols":</w:t>
            </w:r>
          </w:p>
          <w:p w:rsidR="00774B02" w:rsidRDefault="00774B02">
            <w:pPr>
              <w:spacing w:after="0"/>
            </w:pPr>
            <w:r>
              <w:t>     [</w:t>
            </w:r>
          </w:p>
          <w:p w:rsidR="00774B02" w:rsidRDefault="00774B02">
            <w:pPr>
              <w:spacing w:after="0"/>
            </w:pPr>
            <w:r>
              <w:t>         "Time",</w:t>
            </w:r>
          </w:p>
          <w:p w:rsidR="00774B02" w:rsidRDefault="00774B02">
            <w:pPr>
              <w:spacing w:after="0"/>
            </w:pPr>
            <w:r>
              <w:t>         "Depth",</w:t>
            </w:r>
          </w:p>
          <w:p w:rsidR="00774B02" w:rsidRDefault="00774B02">
            <w:pPr>
              <w:spacing w:after="0"/>
            </w:pPr>
            <w:r>
              <w:t>         "</w:t>
            </w:r>
            <w:proofErr w:type="spellStart"/>
            <w:r>
              <w:t>ElapsedTime</w:t>
            </w:r>
            <w:proofErr w:type="spellEnd"/>
            <w:r>
              <w:t>"</w:t>
            </w:r>
          </w:p>
          <w:p w:rsidR="00774B02" w:rsidRDefault="00774B02">
            <w:pPr>
              <w:spacing w:after="0"/>
            </w:pPr>
            <w:r>
              <w:t>     ]</w:t>
            </w:r>
          </w:p>
          <w:p w:rsidR="00774B02" w:rsidRDefault="00774B02">
            <w:pPr>
              <w:spacing w:after="0"/>
            </w:pPr>
            <w:r>
              <w:t>}</w:t>
            </w:r>
          </w:p>
        </w:tc>
      </w:tr>
    </w:tbl>
    <w:p w:rsidR="00774B02" w:rsidRDefault="00774B02" w:rsidP="00774B02">
      <w:pPr>
        <w:pStyle w:val="Heading5"/>
      </w:pPr>
      <w:r>
        <w:t xml:space="preserve">union : </w:t>
      </w:r>
      <w:proofErr w:type="spellStart"/>
      <w:r>
        <w:t>StreamingStartIndex</w:t>
      </w:r>
      <w:proofErr w:type="spellEnd"/>
    </w:p>
    <w:p w:rsidR="00774B02" w:rsidRDefault="00774B02" w:rsidP="00774B02">
      <w:pPr>
        <w:spacing w:before="100" w:beforeAutospacing="1" w:after="100" w:afterAutospacing="1"/>
      </w:pPr>
      <w:r>
        <w:t>This union represents the various ways in which a subscriber can request the starting index for a subscription to a set of channels.</w:t>
      </w:r>
    </w:p>
    <w:p w:rsidR="00774B02" w:rsidRDefault="00774B02" w:rsidP="00774B02">
      <w:pPr>
        <w:pStyle w:val="Heading6"/>
      </w:pPr>
      <w:r>
        <w:t>Attributes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LatestValue</w:t>
            </w:r>
            <w:proofErr w:type="spellEnd"/>
          </w:p>
        </w:tc>
        <w:tc>
          <w:tcPr>
            <w:tcW w:w="3600" w:type="dxa"/>
            <w:hideMark/>
          </w:tcPr>
          <w:p w:rsidR="00774B02" w:rsidRDefault="00774B02">
            <w:pPr>
              <w:spacing w:after="0"/>
            </w:pPr>
            <w:r>
              <w:t xml:space="preserve">Each channel in the subscription will be streamed starting with </w:t>
            </w:r>
            <w:proofErr w:type="spellStart"/>
            <w:r>
              <w:t>it's</w:t>
            </w:r>
            <w:proofErr w:type="spellEnd"/>
            <w:r>
              <w:t xml:space="preserve"> latest measured value.</w:t>
            </w:r>
          </w:p>
        </w:tc>
        <w:tc>
          <w:tcPr>
            <w:tcW w:w="2250" w:type="dxa"/>
            <w:hideMark/>
          </w:tcPr>
          <w:p w:rsidR="00774B02" w:rsidRDefault="00774B02">
            <w:pPr>
              <w:spacing w:after="0"/>
            </w:pPr>
            <w:r>
              <w:t>null</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IndexCount</w:t>
            </w:r>
            <w:proofErr w:type="spellEnd"/>
          </w:p>
        </w:tc>
        <w:tc>
          <w:tcPr>
            <w:tcW w:w="3600" w:type="dxa"/>
            <w:hideMark/>
          </w:tcPr>
          <w:p w:rsidR="00774B02" w:rsidRDefault="00774B02">
            <w:pPr>
              <w:spacing w:after="0"/>
            </w:pPr>
            <w:r>
              <w:t>Begin streaming the channel from '</w:t>
            </w:r>
            <w:proofErr w:type="spellStart"/>
            <w:r>
              <w:t>IndexCount</w:t>
            </w:r>
            <w:proofErr w:type="spellEnd"/>
            <w:r>
              <w:t>' values prior to latest value.</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IndexValue</w:t>
            </w:r>
            <w:proofErr w:type="spellEnd"/>
          </w:p>
        </w:tc>
        <w:tc>
          <w:tcPr>
            <w:tcW w:w="3600" w:type="dxa"/>
            <w:hideMark/>
          </w:tcPr>
          <w:p w:rsidR="00774B02" w:rsidRDefault="00774B02">
            <w:pPr>
              <w:spacing w:after="0"/>
            </w:pPr>
            <w:r>
              <w:t>Begin streaming all channels from the specified index value. If the subscription does not support an index of the specified type (i.e. Depth or Time) the producer must signal an exception and the subscription will not be valid.</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union : </w:t>
      </w:r>
      <w:proofErr w:type="spellStart"/>
      <w:r>
        <w:t>IndexValue</w:t>
      </w:r>
      <w:proofErr w:type="spellEnd"/>
    </w:p>
    <w:p w:rsidR="00774B02" w:rsidRDefault="00774B02" w:rsidP="00774B02">
      <w:pPr>
        <w:spacing w:before="100" w:beforeAutospacing="1" w:after="100" w:afterAutospacing="1"/>
      </w:pPr>
      <w:r>
        <w:t xml:space="preserve">Every data item must begin with this element, which cannot be null, and cannot be anything except for the acceptable types of Indexes. Thus, in Avro it is represented as a union of </w:t>
      </w:r>
      <w:proofErr w:type="spellStart"/>
      <w:r>
        <w:t>DateTime</w:t>
      </w:r>
      <w:proofErr w:type="spellEnd"/>
      <w:r>
        <w:t>, double, and float.</w:t>
      </w:r>
    </w:p>
    <w:p w:rsidR="00774B02" w:rsidRDefault="00774B02" w:rsidP="00774B02">
      <w:pPr>
        <w:pStyle w:val="Heading6"/>
      </w:pPr>
      <w:r>
        <w:t>Attributes</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time</w:t>
            </w:r>
          </w:p>
        </w:tc>
        <w:tc>
          <w:tcPr>
            <w:tcW w:w="3600" w:type="dxa"/>
            <w:hideMark/>
          </w:tcPr>
          <w:p w:rsidR="00774B02" w:rsidRDefault="00774B02">
            <w:pPr>
              <w:spacing w:after="0"/>
            </w:pPr>
            <w:r>
              <w:t>The absolute time index of the data point.</w:t>
            </w:r>
          </w:p>
        </w:tc>
        <w:tc>
          <w:tcPr>
            <w:tcW w:w="2250" w:type="dxa"/>
            <w:hideMark/>
          </w:tcPr>
          <w:p w:rsidR="00774B02" w:rsidRDefault="00774B02">
            <w:pPr>
              <w:spacing w:after="0"/>
            </w:pPr>
            <w:proofErr w:type="spellStart"/>
            <w:r>
              <w:t>DateTime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double</w:t>
            </w:r>
          </w:p>
        </w:tc>
        <w:tc>
          <w:tcPr>
            <w:tcW w:w="3600" w:type="dxa"/>
            <w:hideMark/>
          </w:tcPr>
          <w:p w:rsidR="00774B02" w:rsidRDefault="00774B02">
            <w:pPr>
              <w:spacing w:after="0"/>
            </w:pPr>
            <w:r>
              <w:t>The measured depth of the data point, in the units and relative to the datum specified in the channel's metadata.</w:t>
            </w:r>
          </w:p>
        </w:tc>
        <w:tc>
          <w:tcPr>
            <w:tcW w:w="2250" w:type="dxa"/>
            <w:hideMark/>
          </w:tcPr>
          <w:p w:rsidR="00774B02" w:rsidRDefault="00774B02">
            <w:pPr>
              <w:spacing w:after="0"/>
            </w:pPr>
            <w:r>
              <w:t>double</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elapsedTime</w:t>
            </w:r>
            <w:proofErr w:type="spellEnd"/>
          </w:p>
        </w:tc>
        <w:tc>
          <w:tcPr>
            <w:tcW w:w="3600" w:type="dxa"/>
            <w:hideMark/>
          </w:tcPr>
          <w:p w:rsidR="00774B02" w:rsidRDefault="00774B02">
            <w:pPr>
              <w:spacing w:after="0"/>
            </w:pPr>
            <w:r>
              <w:t>The elapsed time, in microseconds of the data point, relative to any starting time datum specified in the channel metadata.</w:t>
            </w:r>
          </w:p>
        </w:tc>
        <w:tc>
          <w:tcPr>
            <w:tcW w:w="2250" w:type="dxa"/>
            <w:hideMark/>
          </w:tcPr>
          <w:p w:rsidR="00774B02" w:rsidRDefault="00774B02">
            <w:pPr>
              <w:spacing w:after="0"/>
            </w:pPr>
            <w:r>
              <w:t>long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proofErr w:type="spellStart"/>
      <w:r>
        <w:t>ChannelDataFrame</w:t>
      </w:r>
      <w:proofErr w:type="spellEnd"/>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pStyle w:val="Heading5"/>
      </w:pPr>
      <w:r>
        <w:t xml:space="preserve">Record : </w:t>
      </w:r>
      <w:proofErr w:type="spellStart"/>
      <w:r>
        <w:t>DataRow</w:t>
      </w:r>
      <w:proofErr w:type="spellEnd"/>
    </w:p>
    <w:p w:rsidR="00774B02" w:rsidRDefault="00774B02" w:rsidP="00774B02">
      <w:pPr>
        <w:spacing w:before="100" w:beforeAutospacing="1" w:after="100" w:afterAutospacing="1"/>
      </w:pPr>
      <w:r>
        <w:t>Represents one row in a data block, as used by the historical protocol. Each row in the data array MUST have the same number of elements as the channel array.</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lastRenderedPageBreak/>
              <w:t>     "type": "record",</w:t>
            </w:r>
          </w:p>
          <w:p w:rsidR="00774B02" w:rsidRDefault="00774B02">
            <w:pPr>
              <w:spacing w:after="0"/>
            </w:pPr>
            <w:r>
              <w:t>     "namespace": "</w:t>
            </w:r>
            <w:proofErr w:type="spellStart"/>
            <w:r>
              <w:t>Energistics.Datatypes.ChannelDataFrame</w:t>
            </w:r>
            <w:proofErr w:type="spellEnd"/>
            <w:r>
              <w:t xml:space="preserve">", </w:t>
            </w:r>
          </w:p>
          <w:p w:rsidR="00774B02" w:rsidRDefault="00774B02">
            <w:pPr>
              <w:spacing w:after="0"/>
            </w:pPr>
            <w:r>
              <w:t>     "name": "</w:t>
            </w:r>
            <w:proofErr w:type="spellStart"/>
            <w:r>
              <w:t>DataRow</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"index", "type": { "type": "array", "items": "</w:t>
            </w:r>
            <w:proofErr w:type="spellStart"/>
            <w:r>
              <w:t>Energistics.Datatypes.ChannelData.IndexValue</w:t>
            </w:r>
            <w:proofErr w:type="spellEnd"/>
            <w:r>
              <w:t>" } },</w:t>
            </w:r>
          </w:p>
          <w:p w:rsidR="00774B02" w:rsidRDefault="00774B02">
            <w:pPr>
              <w:spacing w:after="0"/>
            </w:pPr>
            <w:r>
              <w:t>         { "name": "data", "type": { "type": "array", "items": "</w:t>
            </w:r>
            <w:proofErr w:type="spellStart"/>
            <w:r>
              <w:t>Energistics.Datatypes.DataValue</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index</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DataValue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4"/>
      </w:pPr>
      <w:r>
        <w:t>Object</w:t>
      </w:r>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 xml:space="preserve">The Object namespace contains </w:t>
      </w:r>
      <w:proofErr w:type="spellStart"/>
      <w:r>
        <w:t>datatypes</w:t>
      </w:r>
      <w:proofErr w:type="spellEnd"/>
      <w:r>
        <w:t xml:space="preserve"> for working with static objects.</w:t>
      </w:r>
    </w:p>
    <w:p w:rsidR="00774B02" w:rsidRDefault="00774B02" w:rsidP="00774B02">
      <w:pPr>
        <w:pStyle w:val="DiagramImage"/>
      </w:pPr>
      <w:r w:rsidRPr="00774B02">
        <w:drawing>
          <wp:inline distT="0" distB="0" distL="0" distR="0">
            <wp:extent cx="4845685" cy="43795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845685" cy="4379595"/>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15</w:t>
        </w:r>
      </w:fldSimple>
      <w:r>
        <w:t xml:space="preserve"> : Object - Common Types</w:t>
      </w:r>
    </w:p>
    <w:p w:rsidR="00774B02" w:rsidRDefault="00774B02" w:rsidP="00774B02">
      <w:pPr>
        <w:spacing w:before="100" w:beforeAutospacing="1" w:after="100" w:afterAutospacing="1"/>
        <w:rPr>
          <w:lang w:bidi="ar-SA"/>
        </w:rPr>
      </w:pPr>
      <w:r>
        <w:t>Common Types</w:t>
      </w:r>
    </w:p>
    <w:p w:rsidR="00774B02" w:rsidRDefault="00774B02" w:rsidP="00774B02">
      <w:pPr>
        <w:pStyle w:val="Heading5"/>
        <w:rPr>
          <w:lang w:bidi="ar-SA"/>
        </w:rPr>
      </w:pPr>
      <w:r>
        <w:t xml:space="preserve">Record : </w:t>
      </w:r>
      <w:proofErr w:type="spellStart"/>
      <w:r>
        <w:t>DataObject</w:t>
      </w:r>
      <w:proofErr w:type="spellEnd"/>
    </w:p>
    <w:p w:rsidR="00774B02" w:rsidRDefault="00774B02" w:rsidP="00774B02">
      <w:pPr>
        <w:spacing w:before="100" w:beforeAutospacing="1" w:after="100" w:afterAutospacing="1"/>
      </w:pPr>
      <w:r>
        <w:t>Record structure to carry a single data object.</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lastRenderedPageBreak/>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Energistics.Datatypes.Object</w:t>
            </w:r>
            <w:proofErr w:type="spellEnd"/>
            <w:r>
              <w:t xml:space="preserve">", </w:t>
            </w:r>
          </w:p>
          <w:p w:rsidR="00774B02" w:rsidRDefault="00774B02">
            <w:pPr>
              <w:spacing w:after="0"/>
            </w:pPr>
            <w:r>
              <w:t>     "name": "</w:t>
            </w:r>
            <w:proofErr w:type="spellStart"/>
            <w:r>
              <w:t>DataObject</w:t>
            </w:r>
            <w:proofErr w:type="spellEnd"/>
            <w:r>
              <w:t>",</w:t>
            </w:r>
          </w:p>
          <w:p w:rsidR="00774B02" w:rsidRDefault="00774B02">
            <w:pPr>
              <w:spacing w:after="0"/>
            </w:pPr>
            <w:r>
              <w:t>     "fields":</w:t>
            </w:r>
          </w:p>
          <w:p w:rsidR="00774B02" w:rsidRDefault="00774B02">
            <w:pPr>
              <w:spacing w:after="0"/>
            </w:pPr>
            <w:r>
              <w:t>     [</w:t>
            </w:r>
          </w:p>
          <w:p w:rsidR="00774B02" w:rsidRDefault="00774B02">
            <w:pPr>
              <w:spacing w:after="0"/>
            </w:pPr>
            <w:r>
              <w:t>         { "name": "namespace", "type": "string" },</w:t>
            </w:r>
          </w:p>
          <w:p w:rsidR="00774B02" w:rsidRDefault="00774B02">
            <w:pPr>
              <w:spacing w:after="0"/>
            </w:pPr>
            <w:r>
              <w:t>         { "name": "version", "type": "string" },</w:t>
            </w:r>
          </w:p>
          <w:p w:rsidR="00774B02" w:rsidRDefault="00774B02">
            <w:pPr>
              <w:spacing w:after="0"/>
            </w:pPr>
            <w:r>
              <w:t>         { "name": "</w:t>
            </w:r>
            <w:proofErr w:type="spellStart"/>
            <w:r>
              <w:t>objectType</w:t>
            </w:r>
            <w:proofErr w:type="spellEnd"/>
            <w:r>
              <w:t>", "type": "string" },</w:t>
            </w:r>
          </w:p>
          <w:p w:rsidR="00774B02" w:rsidRDefault="00774B02">
            <w:pPr>
              <w:spacing w:after="0"/>
            </w:pPr>
            <w:r>
              <w:t>         { "name": "</w:t>
            </w:r>
            <w:proofErr w:type="spellStart"/>
            <w:r>
              <w:t>contentType</w:t>
            </w:r>
            <w:proofErr w:type="spellEnd"/>
            <w:r>
              <w:t>", "type": "string" },</w:t>
            </w:r>
          </w:p>
          <w:p w:rsidR="00774B02" w:rsidRDefault="00774B02">
            <w:pPr>
              <w:spacing w:after="0"/>
            </w:pPr>
            <w:r>
              <w:t>         { "name": "</w:t>
            </w:r>
            <w:proofErr w:type="spellStart"/>
            <w:r>
              <w:t>contentEncoding</w:t>
            </w:r>
            <w:proofErr w:type="spellEnd"/>
            <w:r>
              <w:t>", "type": "string" },</w:t>
            </w:r>
          </w:p>
          <w:p w:rsidR="00774B02" w:rsidRDefault="00774B02">
            <w:pPr>
              <w:spacing w:after="0"/>
            </w:pPr>
            <w:r>
              <w:t>         { "name": "data", "type": "bytes"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namespace</w:t>
            </w:r>
          </w:p>
        </w:tc>
        <w:tc>
          <w:tcPr>
            <w:tcW w:w="3600" w:type="dxa"/>
            <w:hideMark/>
          </w:tcPr>
          <w:p w:rsidR="00774B02" w:rsidRDefault="00774B02">
            <w:pPr>
              <w:spacing w:after="0"/>
            </w:pPr>
            <w:r>
              <w:t xml:space="preserve">The namespace of the schema for the contained object. Currently a WITSML/PRODML/RESQML </w:t>
            </w:r>
            <w:proofErr w:type="spellStart"/>
            <w:r>
              <w:t>namspace</w:t>
            </w:r>
            <w:proofErr w:type="spellEnd"/>
            <w:r>
              <w:t>. Other could be supported in the future.</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version</w:t>
            </w:r>
          </w:p>
        </w:tc>
        <w:tc>
          <w:tcPr>
            <w:tcW w:w="3600" w:type="dxa"/>
            <w:hideMark/>
          </w:tcPr>
          <w:p w:rsidR="00774B02" w:rsidRDefault="00774B02">
            <w:pPr>
              <w:spacing w:after="0"/>
            </w:pPr>
            <w:r>
              <w:t>The version of the schema for the contained object, exactly as written in the XML data.</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objectType</w:t>
            </w:r>
            <w:proofErr w:type="spellEnd"/>
          </w:p>
        </w:tc>
        <w:tc>
          <w:tcPr>
            <w:tcW w:w="3600" w:type="dxa"/>
            <w:hideMark/>
          </w:tcPr>
          <w:p w:rsidR="00774B02" w:rsidRDefault="00774B02">
            <w:pPr>
              <w:spacing w:after="0"/>
            </w:pPr>
            <w:r>
              <w:t xml:space="preserve">The top level (singular) element name of the contained XML data. Normally will map one-to-one with an </w:t>
            </w:r>
            <w:proofErr w:type="spellStart"/>
            <w:r>
              <w:t>obj_Xxx</w:t>
            </w:r>
            <w:proofErr w:type="spellEnd"/>
            <w:r>
              <w:t xml:space="preserve"> schema in one of the Energistics specification, however it will not contain the </w:t>
            </w:r>
            <w:proofErr w:type="spellStart"/>
            <w:r>
              <w:t>obj</w:t>
            </w:r>
            <w:proofErr w:type="spellEnd"/>
            <w:r>
              <w:t>_, but will be exactly the name of the element itself. So, for example, the WITSML well object would be identified by the string "well".</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contentType</w:t>
            </w:r>
            <w:proofErr w:type="spellEnd"/>
          </w:p>
        </w:tc>
        <w:tc>
          <w:tcPr>
            <w:tcW w:w="3600" w:type="dxa"/>
            <w:hideMark/>
          </w:tcPr>
          <w:p w:rsidR="00774B02" w:rsidRDefault="00774B02">
            <w:pPr>
              <w:spacing w:after="0"/>
            </w:pPr>
            <w:r>
              <w:t>Currently must be the string "text/xml".</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contentEncoding</w:t>
            </w:r>
            <w:proofErr w:type="spellEnd"/>
          </w:p>
        </w:tc>
        <w:tc>
          <w:tcPr>
            <w:tcW w:w="3600" w:type="dxa"/>
            <w:hideMark/>
          </w:tcPr>
          <w:p w:rsidR="00774B02" w:rsidRDefault="00774B02">
            <w:pPr>
              <w:spacing w:after="0"/>
            </w:pPr>
            <w:r>
              <w:t>Indicates if compression is used. Currently must be either an empty string or the string "</w:t>
            </w:r>
            <w:proofErr w:type="spellStart"/>
            <w:r>
              <w:t>gzip</w:t>
            </w:r>
            <w:proofErr w:type="spellEnd"/>
            <w:r>
              <w:t>".</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 xml:space="preserve">A byte array containing the encoded object, either as a utf-8 string or its </w:t>
            </w:r>
            <w:proofErr w:type="spellStart"/>
            <w:r>
              <w:t>gzipped</w:t>
            </w:r>
            <w:proofErr w:type="spellEnd"/>
            <w:r>
              <w:t xml:space="preserve"> form. </w:t>
            </w:r>
          </w:p>
        </w:tc>
        <w:tc>
          <w:tcPr>
            <w:tcW w:w="2250" w:type="dxa"/>
            <w:hideMark/>
          </w:tcPr>
          <w:p w:rsidR="00774B02" w:rsidRDefault="00774B02">
            <w:pPr>
              <w:spacing w:after="0"/>
            </w:pPr>
            <w:r>
              <w:t>bytes</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Record : Component</w:t>
      </w:r>
    </w:p>
    <w:p w:rsidR="00774B02" w:rsidRDefault="00774B02" w:rsidP="00774B02">
      <w:pPr>
        <w:spacing w:before="100" w:beforeAutospacing="1" w:after="100" w:afterAutospacing="1"/>
      </w:pPr>
      <w:r>
        <w:rPr>
          <w:color w:val="1F497D"/>
        </w:rPr>
        <w:t xml:space="preserve">Not a message, the data structure for the resource descriptions in the previous message. This is the one that requires the most thought. The Uri provides the identification of the child object., the name is a human-readable string for a GUI, and I added </w:t>
      </w:r>
      <w:proofErr w:type="spellStart"/>
      <w:r>
        <w:rPr>
          <w:color w:val="1F497D"/>
        </w:rPr>
        <w:t>subscribable</w:t>
      </w:r>
      <w:proofErr w:type="spellEnd"/>
      <w:r>
        <w:rPr>
          <w:color w:val="1F497D"/>
        </w:rPr>
        <w:t xml:space="preserve"> just because it was needed for my prototype. I’m not sure it belongs here, but maybe.</w:t>
      </w:r>
    </w:p>
    <w:p w:rsidR="00774B02" w:rsidRDefault="00774B02" w:rsidP="00774B02">
      <w:pPr>
        <w:spacing w:before="100" w:beforeAutospacing="1" w:after="100" w:afterAutospacing="1"/>
      </w:pPr>
      <w:r>
        <w:rPr>
          <w:color w:val="1F497D"/>
        </w:rPr>
        <w:t>The one thing I would like to add is some sort of ‘node type’ information. This would be something closely tied to our energistics information model, so that node types of ‘well’, ‘wellbore’, ‘log’, etc. would have unambiguous meanings.</w:t>
      </w:r>
    </w:p>
    <w:p w:rsidR="00774B02" w:rsidRDefault="00774B02" w:rsidP="00774B02">
      <w:pPr>
        <w:spacing w:before="100" w:beforeAutospacing="1" w:after="100" w:afterAutospacing="1"/>
      </w:pPr>
      <w:r>
        <w:rPr>
          <w:color w:val="1F497D"/>
        </w:rPr>
        <w:t>It might also be useful to have ‘</w:t>
      </w:r>
      <w:proofErr w:type="spellStart"/>
      <w:r>
        <w:rPr>
          <w:color w:val="1F497D"/>
        </w:rPr>
        <w:t>hasChildren</w:t>
      </w:r>
      <w:proofErr w:type="spellEnd"/>
      <w:r>
        <w:rPr>
          <w:color w:val="1F497D"/>
        </w:rPr>
        <w:t>’ attribute that could be used in the UI to determine whether or not to make a node expandable. I’m not 100% in favor of this idea, because it could also be an expensive operation on the server to actually know whether there are children and it could really slow things down.</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Energistics.Datatypes.Object</w:t>
            </w:r>
            <w:proofErr w:type="spellEnd"/>
            <w:r>
              <w:t xml:space="preserve">", </w:t>
            </w:r>
          </w:p>
          <w:p w:rsidR="00774B02" w:rsidRDefault="00774B02">
            <w:pPr>
              <w:spacing w:after="0"/>
            </w:pPr>
            <w:r>
              <w:t>     "name": "Component",</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"string" },</w:t>
            </w:r>
          </w:p>
          <w:p w:rsidR="00774B02" w:rsidRDefault="00774B02">
            <w:pPr>
              <w:spacing w:after="0"/>
            </w:pPr>
            <w:r>
              <w:t>         { "name": "name", "type": "string" },</w:t>
            </w:r>
          </w:p>
          <w:p w:rsidR="00774B02" w:rsidRDefault="00774B02">
            <w:pPr>
              <w:spacing w:after="0"/>
            </w:pPr>
            <w:r>
              <w:t>         { "name": "</w:t>
            </w:r>
            <w:proofErr w:type="spellStart"/>
            <w:r>
              <w:t>subscribable</w:t>
            </w:r>
            <w:proofErr w:type="spellEnd"/>
            <w:r>
              <w:t>", "type": "</w:t>
            </w:r>
            <w:proofErr w:type="spellStart"/>
            <w:r>
              <w:t>boolean</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name</w:t>
            </w:r>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lastRenderedPageBreak/>
              <w:t>subscribable</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boolean</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3"/>
      </w:pPr>
      <w:bookmarkStart w:id="40" w:name="_Toc395767766"/>
      <w:r>
        <w:t>Protocol</w:t>
      </w:r>
      <w:bookmarkEnd w:id="40"/>
    </w:p>
    <w:p w:rsidR="00774B02" w:rsidRDefault="00774B02" w:rsidP="00774B02">
      <w:pPr>
        <w:spacing w:before="100" w:beforeAutospacing="1" w:after="100" w:afterAutospacing="1"/>
      </w:pPr>
      <w:r>
        <w:rPr>
          <w:rStyle w:val="Strong"/>
        </w:rPr>
        <w:t xml:space="preserve">Stability: </w:t>
      </w:r>
      <w:r>
        <w:t>: n/a</w:t>
      </w:r>
    </w:p>
    <w:p w:rsidR="00774B02" w:rsidRDefault="00774B02" w:rsidP="00774B02">
      <w:pPr>
        <w:spacing w:before="100" w:beforeAutospacing="1" w:after="100" w:afterAutospacing="1"/>
      </w:pPr>
      <w:r>
        <w:t xml:space="preserve">This package is the root namespace for all sub-protocols of the Energistics Transfer Protocol. Each child package represents a protocol and has a UML Tagged Value of the Protocol ID, and each in this section will have the &lt;&lt;Message&gt;&gt; stereotype. The attributes of the message can be either primitives or any of the structured Record classes from the </w:t>
      </w:r>
      <w:proofErr w:type="spellStart"/>
      <w:r>
        <w:t>Datatypes</w:t>
      </w:r>
      <w:proofErr w:type="spellEnd"/>
      <w:r>
        <w:t xml:space="preserve"> package. Each Message is decorated with the following UML Tagged Values </w:t>
      </w:r>
    </w:p>
    <w:p w:rsidR="00774B02" w:rsidRDefault="00774B02" w:rsidP="00774B02">
      <w:pPr>
        <w:numPr>
          <w:ilvl w:val="0"/>
          <w:numId w:val="25"/>
        </w:numPr>
        <w:spacing w:after="0"/>
      </w:pPr>
      <w:proofErr w:type="spellStart"/>
      <w:r>
        <w:t>MessageTypeID</w:t>
      </w:r>
      <w:proofErr w:type="spellEnd"/>
      <w:r>
        <w:t xml:space="preserve"> (the integer value of this message type) </w:t>
      </w:r>
    </w:p>
    <w:p w:rsidR="00774B02" w:rsidRDefault="00774B02" w:rsidP="00774B02">
      <w:pPr>
        <w:numPr>
          <w:ilvl w:val="0"/>
          <w:numId w:val="25"/>
        </w:numPr>
        <w:spacing w:after="0"/>
      </w:pPr>
      <w:r>
        <w:t xml:space="preserve">Correlation Id Usage. Specifies how the </w:t>
      </w:r>
      <w:proofErr w:type="spellStart"/>
      <w:r>
        <w:t>correlationId</w:t>
      </w:r>
      <w:proofErr w:type="spellEnd"/>
      <w:r>
        <w:t xml:space="preserve"> is used for this message. A value of "n/a" means that the </w:t>
      </w:r>
      <w:proofErr w:type="spellStart"/>
      <w:r>
        <w:t>correlationId</w:t>
      </w:r>
      <w:proofErr w:type="spellEnd"/>
      <w:r>
        <w:t xml:space="preserve"> is not used for this message and MUST be set to a value of 0 in the message header. </w:t>
      </w:r>
    </w:p>
    <w:p w:rsidR="00774B02" w:rsidRDefault="00774B02" w:rsidP="00774B02">
      <w:pPr>
        <w:numPr>
          <w:ilvl w:val="0"/>
          <w:numId w:val="25"/>
        </w:numPr>
        <w:spacing w:after="0"/>
      </w:pPr>
      <w:proofErr w:type="spellStart"/>
      <w:r>
        <w:t>MultiPart</w:t>
      </w:r>
      <w:proofErr w:type="spellEnd"/>
      <w:r>
        <w:t xml:space="preserve">. Specifies if the Message can be multipart. </w:t>
      </w:r>
    </w:p>
    <w:p w:rsidR="00774B02" w:rsidRPr="00774B02" w:rsidRDefault="00774B02" w:rsidP="00774B02">
      <w:pPr>
        <w:pStyle w:val="Heading4"/>
        <w:rPr>
          <w:lang w:val="es-MX"/>
        </w:rPr>
      </w:pPr>
      <w:r w:rsidRPr="00774B02">
        <w:rPr>
          <w:lang w:val="es-MX"/>
        </w:rPr>
        <w:t>Core</w:t>
      </w:r>
    </w:p>
    <w:p w:rsidR="00774B02" w:rsidRDefault="00774B02" w:rsidP="00774B02">
      <w:pPr>
        <w:shd w:val="clear" w:color="auto" w:fill="B3C516"/>
        <w:spacing w:before="100" w:beforeAutospacing="1" w:after="100" w:afterAutospacing="1"/>
      </w:pPr>
      <w:r>
        <w:rPr>
          <w:rStyle w:val="Strong"/>
        </w:rPr>
        <w:t xml:space="preserve">Stability: </w:t>
      </w:r>
      <w:r>
        <w:t>: 3 - Stable</w:t>
      </w:r>
    </w:p>
    <w:p w:rsidR="00774B02" w:rsidRDefault="00774B02" w:rsidP="00774B02">
      <w:pPr>
        <w:pStyle w:val="DiagramImage"/>
      </w:pPr>
      <w:r w:rsidRPr="00774B02">
        <w:lastRenderedPageBreak/>
        <w:drawing>
          <wp:inline distT="0" distB="0" distL="0" distR="0">
            <wp:extent cx="5944870" cy="673459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4870" cy="6734596"/>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16</w:t>
        </w:r>
      </w:fldSimple>
      <w:r>
        <w:t xml:space="preserve"> : Core</w:t>
      </w:r>
    </w:p>
    <w:p w:rsidR="00774B02" w:rsidRDefault="00774B02" w:rsidP="00774B02">
      <w:pPr>
        <w:pStyle w:val="Heading5"/>
        <w:rPr>
          <w:lang w:bidi="ar-SA"/>
        </w:rPr>
      </w:pPr>
      <w:r>
        <w:t xml:space="preserve">Message : </w:t>
      </w:r>
      <w:proofErr w:type="spellStart"/>
      <w:r>
        <w:t>RequestSession</w:t>
      </w:r>
      <w:proofErr w:type="spellEnd"/>
    </w:p>
    <w:p w:rsidR="00774B02" w:rsidRDefault="00774B02" w:rsidP="00774B02">
      <w:pPr>
        <w:spacing w:before="100" w:beforeAutospacing="1" w:after="100" w:afterAutospacing="1"/>
      </w:pPr>
      <w:r>
        <w:t>Sent by the Client to request a new session with a Server.</w:t>
      </w:r>
    </w:p>
    <w:p w:rsidR="00774B02" w:rsidRDefault="00774B02" w:rsidP="00774B02">
      <w:pPr>
        <w:spacing w:before="100" w:beforeAutospacing="1" w:after="100" w:afterAutospacing="1"/>
      </w:pPr>
      <w:r>
        <w:rPr>
          <w:rStyle w:val="Strong"/>
        </w:rPr>
        <w:t>Message Type ID</w:t>
      </w:r>
      <w:r>
        <w:t>: 1</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12000" w:type="dxa"/>
        <w:tblCellMar>
          <w:top w:w="15" w:type="dxa"/>
          <w:left w:w="15" w:type="dxa"/>
          <w:bottom w:w="15" w:type="dxa"/>
          <w:right w:w="15" w:type="dxa"/>
        </w:tblCellMar>
        <w:tblLook w:val="04A0" w:firstRow="1" w:lastRow="0" w:firstColumn="1" w:lastColumn="0" w:noHBand="0" w:noVBand="1"/>
      </w:tblPr>
      <w:tblGrid>
        <w:gridCol w:w="3000"/>
        <w:gridCol w:w="3000"/>
        <w:gridCol w:w="6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3000" w:type="dxa"/>
            <w:hideMark/>
          </w:tcPr>
          <w:p w:rsidR="00774B02" w:rsidRDefault="00774B02">
            <w:pPr>
              <w:spacing w:after="0"/>
            </w:pPr>
            <w:r>
              <w:lastRenderedPageBreak/>
              <w:t>Constraint</w:t>
            </w:r>
          </w:p>
        </w:tc>
        <w:tc>
          <w:tcPr>
            <w:tcW w:w="3000" w:type="dxa"/>
            <w:hideMark/>
          </w:tcPr>
          <w:p w:rsidR="00774B02" w:rsidRDefault="00774B02">
            <w:pPr>
              <w:spacing w:after="0"/>
            </w:pPr>
            <w:r>
              <w:t>Details</w:t>
            </w:r>
          </w:p>
        </w:tc>
        <w:tc>
          <w:tcPr>
            <w:tcW w:w="6000" w:type="dxa"/>
            <w:hideMark/>
          </w:tcPr>
          <w:p w:rsidR="00774B02" w:rsidRDefault="00774B02">
            <w:pPr>
              <w:spacing w:after="0"/>
            </w:pPr>
            <w:r>
              <w:t>Description</w:t>
            </w:r>
          </w:p>
        </w:tc>
      </w:tr>
      <w:tr w:rsidR="00774B02" w:rsidTr="00774B02">
        <w:tc>
          <w:tcPr>
            <w:tcW w:w="3000" w:type="dxa"/>
            <w:hideMark/>
          </w:tcPr>
          <w:p w:rsidR="00774B02" w:rsidRDefault="00774B02">
            <w:pPr>
              <w:spacing w:after="0"/>
            </w:pPr>
            <w:r>
              <w:t>Within a given request/response for protocol support, protocol id must be unique.</w:t>
            </w:r>
          </w:p>
          <w:p w:rsidR="00774B02" w:rsidRDefault="00774B02">
            <w:pPr>
              <w:spacing w:after="0"/>
            </w:pPr>
            <w:r>
              <w:t> </w:t>
            </w:r>
          </w:p>
        </w:tc>
        <w:tc>
          <w:tcPr>
            <w:tcW w:w="3000" w:type="dxa"/>
            <w:hideMark/>
          </w:tcPr>
          <w:p w:rsidR="00774B02" w:rsidRDefault="00774B02">
            <w:pPr>
              <w:spacing w:after="0"/>
            </w:pPr>
            <w:proofErr w:type="spellStart"/>
            <w:r>
              <w:t>inv</w:t>
            </w:r>
            <w:proofErr w:type="spellEnd"/>
            <w:r>
              <w:t xml:space="preserve">: </w:t>
            </w:r>
            <w:proofErr w:type="spellStart"/>
            <w:r>
              <w:t>self.requestedProtocols</w:t>
            </w:r>
            <w:proofErr w:type="spellEnd"/>
            <w:r>
              <w:t>-&gt;</w:t>
            </w:r>
            <w:proofErr w:type="spellStart"/>
            <w:r>
              <w:t>isUnique</w:t>
            </w:r>
            <w:proofErr w:type="spellEnd"/>
            <w:r>
              <w:t xml:space="preserve">(p | </w:t>
            </w:r>
            <w:proofErr w:type="spellStart"/>
            <w:r>
              <w:t>p.protocol</w:t>
            </w:r>
            <w:proofErr w:type="spellEnd"/>
            <w:r>
              <w:t xml:space="preserve">) </w:t>
            </w:r>
          </w:p>
        </w:tc>
        <w:tc>
          <w:tcPr>
            <w:tcW w:w="6000" w:type="dxa"/>
            <w:hideMark/>
          </w:tcPr>
          <w:p w:rsidR="00774B02" w:rsidRDefault="00774B02">
            <w:pPr>
              <w:spacing w:after="0"/>
            </w:pPr>
            <w:proofErr w:type="spellStart"/>
            <w:r>
              <w:t>inv</w:t>
            </w:r>
            <w:proofErr w:type="spellEnd"/>
            <w:r>
              <w:t xml:space="preserve">: </w:t>
            </w:r>
            <w:proofErr w:type="spellStart"/>
            <w:r>
              <w:t>self.requestedProtocols</w:t>
            </w:r>
            <w:proofErr w:type="spellEnd"/>
            <w:r>
              <w:t>-&gt;</w:t>
            </w:r>
            <w:proofErr w:type="spellStart"/>
            <w:r>
              <w:t>isUnique</w:t>
            </w:r>
            <w:proofErr w:type="spellEnd"/>
            <w:r>
              <w:t xml:space="preserve">(p | </w:t>
            </w:r>
            <w:proofErr w:type="spellStart"/>
            <w:r>
              <w:t>p.protocol</w:t>
            </w:r>
            <w:proofErr w:type="spellEnd"/>
            <w:r>
              <w:t xml:space="preserve">) </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Energistics.Protocol.Core</w:t>
            </w:r>
            <w:proofErr w:type="spellEnd"/>
            <w:r>
              <w:t xml:space="preserve">", </w:t>
            </w:r>
          </w:p>
          <w:p w:rsidR="00774B02" w:rsidRDefault="00774B02">
            <w:pPr>
              <w:spacing w:after="0"/>
            </w:pPr>
            <w:r>
              <w:t>     "name": "</w:t>
            </w:r>
            <w:proofErr w:type="spellStart"/>
            <w:r>
              <w:t>RequestSession</w:t>
            </w:r>
            <w:proofErr w:type="spellEnd"/>
            <w:r>
              <w:t>",</w:t>
            </w:r>
          </w:p>
          <w:p w:rsidR="00774B02" w:rsidRDefault="00774B02">
            <w:pPr>
              <w:spacing w:after="0"/>
            </w:pPr>
            <w:r>
              <w:t>     "</w:t>
            </w:r>
            <w:proofErr w:type="spellStart"/>
            <w:r>
              <w:t>messageType</w:t>
            </w:r>
            <w:proofErr w:type="spellEnd"/>
            <w:r>
              <w:t>": "1",</w:t>
            </w:r>
          </w:p>
          <w:p w:rsidR="00774B02" w:rsidRDefault="00774B02">
            <w:pPr>
              <w:spacing w:after="0"/>
            </w:pPr>
            <w:r>
              <w:t>     "protocol": "0",</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requestedProtocols</w:t>
            </w:r>
            <w:proofErr w:type="spellEnd"/>
            <w:r>
              <w:t>", "type": { "type": "array", "items": "</w:t>
            </w:r>
            <w:proofErr w:type="spellStart"/>
            <w:r>
              <w:t>Energistics.Datatypes.SupportedProtocol</w:t>
            </w:r>
            <w:proofErr w:type="spellEnd"/>
            <w:r>
              <w:t>" } },</w:t>
            </w:r>
          </w:p>
          <w:p w:rsidR="00774B02" w:rsidRDefault="00774B02">
            <w:pPr>
              <w:spacing w:after="0"/>
            </w:pPr>
            <w:r>
              <w:t>         { "name": "</w:t>
            </w:r>
            <w:proofErr w:type="spellStart"/>
            <w:r>
              <w:t>applicationName</w:t>
            </w:r>
            <w:proofErr w:type="spellEnd"/>
            <w:r>
              <w:t>", "type": "string"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requestedProtocols</w:t>
            </w:r>
            <w:proofErr w:type="spellEnd"/>
          </w:p>
        </w:tc>
        <w:tc>
          <w:tcPr>
            <w:tcW w:w="3600" w:type="dxa"/>
            <w:hideMark/>
          </w:tcPr>
          <w:p w:rsidR="00774B02" w:rsidRDefault="00774B02">
            <w:pPr>
              <w:spacing w:after="0"/>
            </w:pPr>
            <w:r>
              <w:t>An array of protocol IDs which the client expects to communicate on for this session. If the server does not support all of the protocols, the client may or may not continue with the protocols which are supported.</w:t>
            </w:r>
          </w:p>
        </w:tc>
        <w:tc>
          <w:tcPr>
            <w:tcW w:w="2250" w:type="dxa"/>
            <w:hideMark/>
          </w:tcPr>
          <w:p w:rsidR="00774B02" w:rsidRDefault="00774B02">
            <w:pPr>
              <w:spacing w:after="0"/>
            </w:pPr>
            <w:proofErr w:type="spellStart"/>
            <w:r>
              <w:t>SupportedProtocol</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proofErr w:type="spellStart"/>
            <w:r>
              <w:t>applicationName</w:t>
            </w:r>
            <w:proofErr w:type="spellEnd"/>
          </w:p>
        </w:tc>
        <w:tc>
          <w:tcPr>
            <w:tcW w:w="3600" w:type="dxa"/>
            <w:hideMark/>
          </w:tcPr>
          <w:p w:rsidR="00774B02" w:rsidRDefault="00774B02">
            <w:pPr>
              <w:spacing w:after="0"/>
            </w:pPr>
            <w:r>
              <w:t xml:space="preserve">The string by which the client identifies itself, normally a software product or </w:t>
            </w:r>
            <w:proofErr w:type="spellStart"/>
            <w:r>
              <w:t>systemname</w:t>
            </w:r>
            <w:proofErr w:type="spellEnd"/>
            <w:r>
              <w:t>. This may or may not include a version, and the format is entirely application dependent. Vendors are encouraged to identify their company name somehow as part of this string.</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OpenSession</w:t>
      </w:r>
      <w:proofErr w:type="spellEnd"/>
    </w:p>
    <w:p w:rsidR="00774B02" w:rsidRDefault="00774B02" w:rsidP="00774B02">
      <w:pPr>
        <w:spacing w:before="100" w:beforeAutospacing="1" w:after="100" w:afterAutospacing="1"/>
      </w:pPr>
      <w:r>
        <w:t xml:space="preserve">A positive response from the Server to the </w:t>
      </w:r>
      <w:proofErr w:type="spellStart"/>
      <w:r>
        <w:t>RequestSession</w:t>
      </w:r>
      <w:proofErr w:type="spellEnd"/>
      <w:r>
        <w:t xml:space="preserve"> message, providing the Session ID and supported sub-protocols.</w:t>
      </w:r>
    </w:p>
    <w:p w:rsidR="00774B02" w:rsidRDefault="00774B02" w:rsidP="00774B02">
      <w:pPr>
        <w:spacing w:before="100" w:beforeAutospacing="1" w:after="100" w:afterAutospacing="1"/>
      </w:pPr>
      <w:r>
        <w:rPr>
          <w:rStyle w:val="Strong"/>
        </w:rPr>
        <w:t>Message Type ID</w:t>
      </w:r>
      <w:r>
        <w:t>: 2</w:t>
      </w:r>
    </w:p>
    <w:p w:rsidR="00774B02" w:rsidRDefault="00774B02" w:rsidP="00774B02">
      <w:pPr>
        <w:spacing w:before="100" w:beforeAutospacing="1" w:after="100" w:afterAutospacing="1"/>
      </w:pPr>
      <w:r>
        <w:rPr>
          <w:rStyle w:val="Strong"/>
        </w:rPr>
        <w:t>Correlation Id Usage</w:t>
      </w:r>
      <w:r>
        <w:t xml:space="preserve">: </w:t>
      </w:r>
    </w:p>
    <w:p w:rsidR="00774B02" w:rsidRDefault="00774B02" w:rsidP="00774B02">
      <w:pPr>
        <w:spacing w:before="100" w:beforeAutospacing="1" w:after="100" w:afterAutospacing="1"/>
      </w:pPr>
      <w:r>
        <w:t xml:space="preserve">MUST contain the message id of the </w:t>
      </w:r>
      <w:proofErr w:type="spellStart"/>
      <w:r>
        <w:t>RequestSession</w:t>
      </w:r>
      <w:proofErr w:type="spellEnd"/>
      <w:r>
        <w:t xml:space="preserve"> message that resulted in this session being created. </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Energistics.Protocol.Core</w:t>
            </w:r>
            <w:proofErr w:type="spellEnd"/>
            <w:r>
              <w:t xml:space="preserve">", </w:t>
            </w:r>
          </w:p>
          <w:p w:rsidR="00774B02" w:rsidRDefault="00774B02">
            <w:pPr>
              <w:spacing w:after="0"/>
            </w:pPr>
            <w:r>
              <w:t>     "name": "</w:t>
            </w:r>
            <w:proofErr w:type="spellStart"/>
            <w:r>
              <w:t>OpenSession</w:t>
            </w:r>
            <w:proofErr w:type="spellEnd"/>
            <w:r>
              <w:t>",</w:t>
            </w:r>
          </w:p>
          <w:p w:rsidR="00774B02" w:rsidRDefault="00774B02">
            <w:pPr>
              <w:spacing w:after="0"/>
            </w:pPr>
            <w:r>
              <w:t>     "</w:t>
            </w:r>
            <w:proofErr w:type="spellStart"/>
            <w:r>
              <w:t>messageType</w:t>
            </w:r>
            <w:proofErr w:type="spellEnd"/>
            <w:r>
              <w:t>": "2",</w:t>
            </w:r>
          </w:p>
          <w:p w:rsidR="00774B02" w:rsidRDefault="00774B02">
            <w:pPr>
              <w:spacing w:after="0"/>
            </w:pPr>
            <w:r>
              <w:t>     "protocol": "0",</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applicationName</w:t>
            </w:r>
            <w:proofErr w:type="spellEnd"/>
            <w:r>
              <w:t>", "type": "string" },</w:t>
            </w:r>
          </w:p>
          <w:p w:rsidR="00774B02" w:rsidRDefault="00774B02">
            <w:pPr>
              <w:spacing w:after="0"/>
            </w:pPr>
            <w:r>
              <w:t>         { "name": "</w:t>
            </w:r>
            <w:proofErr w:type="spellStart"/>
            <w:r>
              <w:t>sessionId</w:t>
            </w:r>
            <w:proofErr w:type="spellEnd"/>
            <w:r>
              <w:t>", "type": "string" },</w:t>
            </w:r>
          </w:p>
          <w:p w:rsidR="00774B02" w:rsidRDefault="00774B02">
            <w:pPr>
              <w:spacing w:after="0"/>
            </w:pPr>
            <w:r>
              <w:t>         { "name": "</w:t>
            </w:r>
            <w:proofErr w:type="spellStart"/>
            <w:r>
              <w:t>supportedProtocols</w:t>
            </w:r>
            <w:proofErr w:type="spellEnd"/>
            <w:r>
              <w:t>", "type": { "type": "array", "items": "</w:t>
            </w:r>
            <w:proofErr w:type="spellStart"/>
            <w:r>
              <w:t>Energistics.Datatypes.SupportedProtocol</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applicationName</w:t>
            </w:r>
            <w:proofErr w:type="spellEnd"/>
          </w:p>
        </w:tc>
        <w:tc>
          <w:tcPr>
            <w:tcW w:w="3600" w:type="dxa"/>
            <w:hideMark/>
          </w:tcPr>
          <w:p w:rsidR="00774B02" w:rsidRDefault="00774B02">
            <w:pPr>
              <w:spacing w:after="0"/>
            </w:pPr>
            <w:r>
              <w:t xml:space="preserve">The string by which the server identifies itself. This may or may not include a version, and is entirely application dependent. Vendors are encouraged to identify their company name somehow as part of </w:t>
            </w:r>
            <w:r>
              <w:lastRenderedPageBreak/>
              <w:t>this string.</w:t>
            </w:r>
          </w:p>
        </w:tc>
        <w:tc>
          <w:tcPr>
            <w:tcW w:w="2250" w:type="dxa"/>
            <w:hideMark/>
          </w:tcPr>
          <w:p w:rsidR="00774B02" w:rsidRDefault="00774B02">
            <w:pPr>
              <w:spacing w:after="0"/>
            </w:pPr>
            <w:r>
              <w:lastRenderedPageBreak/>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lastRenderedPageBreak/>
              <w:t>sessionId</w:t>
            </w:r>
            <w:proofErr w:type="spellEnd"/>
          </w:p>
        </w:tc>
        <w:tc>
          <w:tcPr>
            <w:tcW w:w="3600" w:type="dxa"/>
            <w:hideMark/>
          </w:tcPr>
          <w:p w:rsidR="00774B02" w:rsidRDefault="00774B02">
            <w:pPr>
              <w:spacing w:after="0"/>
            </w:pPr>
            <w:r>
              <w:t xml:space="preserve">An Identifier for this session. This must be a </w:t>
            </w:r>
            <w:proofErr w:type="spellStart"/>
            <w:r>
              <w:t>uuid</w:t>
            </w:r>
            <w:proofErr w:type="spellEnd"/>
            <w:r>
              <w:t xml:space="preserve"> as specified by </w:t>
            </w:r>
            <w:hyperlink r:id="rId35" w:history="1">
              <w:r w:rsidRPr="00774B02">
                <w:rPr>
                  <w:rStyle w:val="Hyperlink"/>
                  <w:rFonts w:ascii="Arial" w:hAnsi="Arial"/>
                </w:rPr>
                <w:t>RFC 4122</w:t>
              </w:r>
            </w:hyperlink>
            <w:r>
              <w:t>. The UUID must be formatted as a string, in the form commonly known as "windows registry format", without the enclosing curly braces. Example:</w:t>
            </w:r>
          </w:p>
          <w:p w:rsidR="00774B02" w:rsidRDefault="00774B02">
            <w:pPr>
              <w:spacing w:after="0"/>
            </w:pPr>
            <w:r>
              <w:t> </w:t>
            </w:r>
          </w:p>
          <w:p w:rsidR="00774B02" w:rsidRDefault="00774B02">
            <w:pPr>
              <w:spacing w:after="0"/>
            </w:pPr>
            <w:r>
              <w:rPr>
                <w:b/>
                <w:bCs/>
              </w:rPr>
              <w:t>65CCC68E-C0B4-454E-8757-3284F94AE861</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supportedProtocols</w:t>
            </w:r>
            <w:proofErr w:type="spellEnd"/>
          </w:p>
        </w:tc>
        <w:tc>
          <w:tcPr>
            <w:tcW w:w="3600" w:type="dxa"/>
            <w:hideMark/>
          </w:tcPr>
          <w:p w:rsidR="00774B02" w:rsidRDefault="00774B02">
            <w:pPr>
              <w:spacing w:after="0"/>
            </w:pPr>
            <w:r>
              <w:t>An array of identifiers of the sub-protocols supported by the server.</w:t>
            </w:r>
          </w:p>
        </w:tc>
        <w:tc>
          <w:tcPr>
            <w:tcW w:w="2250" w:type="dxa"/>
            <w:hideMark/>
          </w:tcPr>
          <w:p w:rsidR="00774B02" w:rsidRDefault="00774B02">
            <w:pPr>
              <w:spacing w:after="0"/>
            </w:pPr>
            <w:proofErr w:type="spellStart"/>
            <w:r>
              <w:t>SupportedProtocol</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CloseSession</w:t>
      </w:r>
      <w:proofErr w:type="spellEnd"/>
    </w:p>
    <w:p w:rsidR="00774B02" w:rsidRDefault="00774B02" w:rsidP="00774B02">
      <w:pPr>
        <w:spacing w:before="100" w:beforeAutospacing="1" w:after="100" w:afterAutospacing="1"/>
      </w:pPr>
      <w:r>
        <w:t xml:space="preserve">Sent from either consumer or producer to close the current session. Receiver of this message should respond by doing a clean shutdown of the </w:t>
      </w:r>
      <w:proofErr w:type="spellStart"/>
      <w:r>
        <w:t>WebSocket</w:t>
      </w:r>
      <w:proofErr w:type="spellEnd"/>
      <w:r>
        <w:t xml:space="preserve"> connection.</w:t>
      </w:r>
    </w:p>
    <w:p w:rsidR="00774B02" w:rsidRDefault="00774B02" w:rsidP="00774B02">
      <w:pPr>
        <w:spacing w:before="100" w:beforeAutospacing="1" w:after="100" w:afterAutospacing="1"/>
      </w:pPr>
      <w:r>
        <w:rPr>
          <w:rStyle w:val="Strong"/>
        </w:rPr>
        <w:t>Message Type ID</w:t>
      </w:r>
      <w:r>
        <w:t>: 5</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Energistics.Protocol.Core</w:t>
            </w:r>
            <w:proofErr w:type="spellEnd"/>
            <w:r>
              <w:t xml:space="preserve">", </w:t>
            </w:r>
          </w:p>
          <w:p w:rsidR="00774B02" w:rsidRDefault="00774B02">
            <w:pPr>
              <w:spacing w:after="0"/>
            </w:pPr>
            <w:r>
              <w:t>     "name": "</w:t>
            </w:r>
            <w:proofErr w:type="spellStart"/>
            <w:r>
              <w:t>CloseSession</w:t>
            </w:r>
            <w:proofErr w:type="spellEnd"/>
            <w:r>
              <w:t>",</w:t>
            </w:r>
          </w:p>
          <w:p w:rsidR="00774B02" w:rsidRDefault="00774B02">
            <w:pPr>
              <w:spacing w:after="0"/>
            </w:pPr>
            <w:r>
              <w:t>     "</w:t>
            </w:r>
            <w:proofErr w:type="spellStart"/>
            <w:r>
              <w:t>messageType</w:t>
            </w:r>
            <w:proofErr w:type="spellEnd"/>
            <w:r>
              <w:t>": "5",</w:t>
            </w:r>
          </w:p>
          <w:p w:rsidR="00774B02" w:rsidRDefault="00774B02">
            <w:pPr>
              <w:spacing w:after="0"/>
            </w:pPr>
            <w:r>
              <w:t>     "protocol": "0",</w:t>
            </w:r>
          </w:p>
          <w:p w:rsidR="00774B02" w:rsidRDefault="00774B02">
            <w:pPr>
              <w:spacing w:after="0"/>
            </w:pPr>
            <w:r>
              <w:t>     "fields":</w:t>
            </w:r>
          </w:p>
          <w:p w:rsidR="00774B02" w:rsidRDefault="00774B02">
            <w:pPr>
              <w:spacing w:after="0"/>
            </w:pPr>
            <w:r>
              <w:t>     [</w:t>
            </w:r>
          </w:p>
          <w:p w:rsidR="00774B02" w:rsidRDefault="00774B02">
            <w:pPr>
              <w:spacing w:after="0"/>
            </w:pPr>
            <w:r>
              <w:t>         { "name": "reason", "type": ["string", "null"]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reason</w:t>
            </w:r>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0</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ProtocolException</w:t>
      </w:r>
      <w:proofErr w:type="spellEnd"/>
    </w:p>
    <w:p w:rsidR="00774B02" w:rsidRDefault="00774B02" w:rsidP="00774B02">
      <w:pPr>
        <w:spacing w:before="100" w:beforeAutospacing="1" w:after="100" w:afterAutospacing="1"/>
      </w:pPr>
      <w:r>
        <w:t xml:space="preserve">A message used to indicate an error condition in a protocol. This message MUST NOT be used to indicate general failures of low level protocols (such as web sockets, HTTP, or TCP/IP) on which the Energistics </w:t>
      </w:r>
      <w:proofErr w:type="spellStart"/>
      <w:r>
        <w:t>TransferProtocol</w:t>
      </w:r>
      <w:proofErr w:type="spellEnd"/>
      <w:r>
        <w:t xml:space="preserve"> depends. A given protocol may dictate that Error information is sent as a stand-alone message, or may also define situations where error information is sent embedded in another message.</w:t>
      </w:r>
    </w:p>
    <w:p w:rsidR="00774B02" w:rsidRDefault="00774B02" w:rsidP="00774B02">
      <w:pPr>
        <w:spacing w:before="100" w:beforeAutospacing="1" w:after="100" w:afterAutospacing="1"/>
      </w:pPr>
      <w:r>
        <w:rPr>
          <w:rStyle w:val="Strong"/>
        </w:rPr>
        <w:t>Message Type ID</w:t>
      </w:r>
      <w:r>
        <w:t>: 1000</w:t>
      </w:r>
    </w:p>
    <w:p w:rsidR="00774B02" w:rsidRDefault="00774B02" w:rsidP="00774B02">
      <w:pPr>
        <w:spacing w:before="100" w:beforeAutospacing="1" w:after="100" w:afterAutospacing="1"/>
      </w:pPr>
      <w:r>
        <w:rPr>
          <w:rStyle w:val="Strong"/>
        </w:rPr>
        <w:t>Correlation Id Usage</w:t>
      </w:r>
      <w:r>
        <w:t xml:space="preserve">: </w:t>
      </w:r>
    </w:p>
    <w:p w:rsidR="00774B02" w:rsidRDefault="00774B02" w:rsidP="00774B02">
      <w:pPr>
        <w:spacing w:before="100" w:beforeAutospacing="1" w:after="100" w:afterAutospacing="1"/>
      </w:pPr>
      <w:r>
        <w:t>MUST contain the message id of the message that caused the exception to be raised.</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Energistics.Protocol.Core</w:t>
            </w:r>
            <w:proofErr w:type="spellEnd"/>
            <w:r>
              <w:t xml:space="preserve">", </w:t>
            </w:r>
          </w:p>
          <w:p w:rsidR="00774B02" w:rsidRDefault="00774B02">
            <w:pPr>
              <w:spacing w:after="0"/>
            </w:pPr>
            <w:r>
              <w:t>     "name": "</w:t>
            </w:r>
            <w:proofErr w:type="spellStart"/>
            <w:r>
              <w:t>ProtocolException</w:t>
            </w:r>
            <w:proofErr w:type="spellEnd"/>
            <w:r>
              <w:t>",</w:t>
            </w:r>
          </w:p>
          <w:p w:rsidR="00774B02" w:rsidRDefault="00774B02">
            <w:pPr>
              <w:spacing w:after="0"/>
            </w:pPr>
            <w:r>
              <w:t>     "</w:t>
            </w:r>
            <w:proofErr w:type="spellStart"/>
            <w:r>
              <w:t>messageType</w:t>
            </w:r>
            <w:proofErr w:type="spellEnd"/>
            <w:r>
              <w:t>": "1000",</w:t>
            </w:r>
          </w:p>
          <w:p w:rsidR="00774B02" w:rsidRDefault="00774B02">
            <w:pPr>
              <w:spacing w:after="0"/>
            </w:pPr>
            <w:r>
              <w:t>     "protocol": "0",</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errorCode</w:t>
            </w:r>
            <w:proofErr w:type="spellEnd"/>
            <w:r>
              <w:t>", "type": "</w:t>
            </w:r>
            <w:proofErr w:type="spellStart"/>
            <w:r>
              <w:t>int</w:t>
            </w:r>
            <w:proofErr w:type="spellEnd"/>
            <w:r>
              <w:t>" },</w:t>
            </w:r>
          </w:p>
          <w:p w:rsidR="00774B02" w:rsidRDefault="00774B02">
            <w:pPr>
              <w:spacing w:after="0"/>
            </w:pPr>
            <w:r>
              <w:lastRenderedPageBreak/>
              <w:t>         { "name": "</w:t>
            </w:r>
            <w:proofErr w:type="spellStart"/>
            <w:r>
              <w:t>errorMessage</w:t>
            </w:r>
            <w:proofErr w:type="spellEnd"/>
            <w:r>
              <w:t>", "type": "string"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errorCode</w:t>
            </w:r>
            <w:proofErr w:type="spellEnd"/>
          </w:p>
        </w:tc>
        <w:tc>
          <w:tcPr>
            <w:tcW w:w="3600" w:type="dxa"/>
            <w:hideMark/>
          </w:tcPr>
          <w:p w:rsidR="00774B02" w:rsidRDefault="00774B02">
            <w:pPr>
              <w:spacing w:after="0"/>
            </w:pPr>
            <w:r>
              <w:t xml:space="preserve">Unique number, defined by the specification for an error. Error numbers are defined separately for each sub-protocol, thus to unambiguously identify an error message, you must combine the </w:t>
            </w:r>
            <w:proofErr w:type="spellStart"/>
            <w:r>
              <w:t>ProtocolID</w:t>
            </w:r>
            <w:proofErr w:type="spellEnd"/>
            <w:r>
              <w:t xml:space="preserve"> with </w:t>
            </w:r>
            <w:proofErr w:type="spellStart"/>
            <w:r>
              <w:t>errorCode</w:t>
            </w:r>
            <w:proofErr w:type="spellEnd"/>
            <w:r>
              <w:t>.</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errorMessage</w:t>
            </w:r>
            <w:proofErr w:type="spellEnd"/>
          </w:p>
        </w:tc>
        <w:tc>
          <w:tcPr>
            <w:tcW w:w="3600" w:type="dxa"/>
            <w:hideMark/>
          </w:tcPr>
          <w:p w:rsidR="00774B02" w:rsidRDefault="00774B02">
            <w:pPr>
              <w:spacing w:after="0"/>
            </w:pPr>
            <w:r>
              <w:t>A string representation of the error message. TODO - define language requirements for the description, describe how placeholders and substitution might work.</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Message : Acknowledge</w:t>
      </w:r>
    </w:p>
    <w:p w:rsidR="00774B02" w:rsidRDefault="00774B02" w:rsidP="00774B02">
      <w:pPr>
        <w:spacing w:before="100" w:beforeAutospacing="1" w:after="100" w:afterAutospacing="1"/>
      </w:pPr>
      <w:r>
        <w:t xml:space="preserve">This message is used in any Protocol where specific acknowledgement of receipt of a message is required. In general, the ETP does not follow a Request/Response pattern, so this is not often needed. There is no content to this message. The </w:t>
      </w:r>
      <w:proofErr w:type="spellStart"/>
      <w:r>
        <w:t>correlationId</w:t>
      </w:r>
      <w:proofErr w:type="spellEnd"/>
      <w:r>
        <w:t xml:space="preserve"> in the message header must be the id of the message that is being acknowledged.</w:t>
      </w:r>
    </w:p>
    <w:p w:rsidR="00774B02" w:rsidRDefault="00774B02" w:rsidP="00774B02">
      <w:pPr>
        <w:spacing w:before="100" w:beforeAutospacing="1" w:after="100" w:afterAutospacing="1"/>
      </w:pPr>
      <w:r>
        <w:rPr>
          <w:rStyle w:val="Strong"/>
        </w:rPr>
        <w:t>Message Type ID</w:t>
      </w:r>
      <w:r>
        <w:t>: 1001</w:t>
      </w:r>
    </w:p>
    <w:p w:rsidR="00774B02" w:rsidRDefault="00774B02" w:rsidP="00774B02">
      <w:pPr>
        <w:spacing w:before="100" w:beforeAutospacing="1" w:after="100" w:afterAutospacing="1"/>
      </w:pPr>
      <w:r>
        <w:rPr>
          <w:rStyle w:val="Strong"/>
        </w:rPr>
        <w:t>Correlation Id Usage</w:t>
      </w:r>
      <w:r>
        <w:t xml:space="preserve">: </w:t>
      </w:r>
    </w:p>
    <w:p w:rsidR="00774B02" w:rsidRDefault="00774B02" w:rsidP="00774B02">
      <w:pPr>
        <w:spacing w:before="100" w:beforeAutospacing="1" w:after="100" w:afterAutospacing="1"/>
      </w:pPr>
      <w:r>
        <w:t>MUST contain the message id of the message who's receipt is being acknowledged.</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Energistics.Protocol.Core</w:t>
            </w:r>
            <w:proofErr w:type="spellEnd"/>
            <w:r>
              <w:t xml:space="preserve">", </w:t>
            </w:r>
          </w:p>
          <w:p w:rsidR="00774B02" w:rsidRDefault="00774B02">
            <w:pPr>
              <w:spacing w:after="0"/>
            </w:pPr>
            <w:r>
              <w:t>     "name": "Acknowledge",</w:t>
            </w:r>
          </w:p>
          <w:p w:rsidR="00774B02" w:rsidRDefault="00774B02">
            <w:pPr>
              <w:spacing w:after="0"/>
            </w:pPr>
            <w:r>
              <w:t>     "</w:t>
            </w:r>
            <w:proofErr w:type="spellStart"/>
            <w:r>
              <w:t>messageType</w:t>
            </w:r>
            <w:proofErr w:type="spellEnd"/>
            <w:r>
              <w:t>": "1001",</w:t>
            </w:r>
          </w:p>
          <w:p w:rsidR="00774B02" w:rsidRDefault="00774B02">
            <w:pPr>
              <w:spacing w:after="0"/>
            </w:pPr>
            <w:r>
              <w:t>     "protocol": "0",</w:t>
            </w:r>
          </w:p>
          <w:p w:rsidR="00774B02" w:rsidRDefault="00774B02">
            <w:pPr>
              <w:spacing w:after="0"/>
            </w:pPr>
            <w:r>
              <w:t>     "fields":</w:t>
            </w:r>
          </w:p>
          <w:p w:rsidR="00774B02" w:rsidRDefault="00774B02">
            <w:pPr>
              <w:spacing w:after="0"/>
            </w:pPr>
            <w:r>
              <w:t>     [</w:t>
            </w:r>
          </w:p>
          <w:p w:rsidR="00774B02" w:rsidRDefault="00774B02">
            <w:pPr>
              <w:spacing w:after="0"/>
            </w:pPr>
            <w:r>
              <w:t>     </w:t>
            </w:r>
          </w:p>
          <w:p w:rsidR="00774B02" w:rsidRDefault="00774B02">
            <w:pPr>
              <w:spacing w:after="0"/>
            </w:pPr>
            <w:r>
              <w:t>     ]</w:t>
            </w:r>
          </w:p>
          <w:p w:rsidR="00774B02" w:rsidRDefault="00774B02">
            <w:pPr>
              <w:spacing w:after="0"/>
            </w:pPr>
            <w:r>
              <w:t>}</w:t>
            </w:r>
          </w:p>
        </w:tc>
      </w:tr>
    </w:tbl>
    <w:p w:rsidR="00774B02" w:rsidRDefault="00774B02" w:rsidP="00774B02">
      <w:pPr>
        <w:pStyle w:val="Heading4"/>
      </w:pPr>
      <w:proofErr w:type="spellStart"/>
      <w:r>
        <w:t>ChannelStreaming</w:t>
      </w:r>
      <w:proofErr w:type="spellEnd"/>
    </w:p>
    <w:p w:rsidR="00774B02" w:rsidRDefault="00774B02" w:rsidP="00774B02">
      <w:pPr>
        <w:shd w:val="clear" w:color="auto" w:fill="B3C516"/>
        <w:spacing w:before="100" w:beforeAutospacing="1" w:after="100" w:afterAutospacing="1"/>
      </w:pPr>
      <w:r>
        <w:rPr>
          <w:rStyle w:val="Strong"/>
        </w:rPr>
        <w:t xml:space="preserve">Stability: </w:t>
      </w:r>
      <w:r>
        <w:t>: 3 - Stable</w:t>
      </w:r>
    </w:p>
    <w:p w:rsidR="00774B02" w:rsidRDefault="00774B02" w:rsidP="00774B02">
      <w:pPr>
        <w:spacing w:before="100" w:beforeAutospacing="1" w:after="100" w:afterAutospacing="1"/>
      </w:pPr>
      <w:r>
        <w:t xml:space="preserve">The </w:t>
      </w:r>
      <w:proofErr w:type="spellStart"/>
      <w:r>
        <w:t>ChannelStreaming</w:t>
      </w:r>
      <w:proofErr w:type="spellEnd"/>
      <w:r>
        <w:t xml:space="preserve"> protocol supports the streaming of channel data. </w:t>
      </w:r>
    </w:p>
    <w:p w:rsidR="00774B02" w:rsidRDefault="00774B02" w:rsidP="00774B02">
      <w:pPr>
        <w:pStyle w:val="DiagramImage"/>
      </w:pPr>
      <w:r w:rsidRPr="00774B02">
        <w:lastRenderedPageBreak/>
        <w:drawing>
          <wp:inline distT="0" distB="0" distL="0" distR="0">
            <wp:extent cx="5944870" cy="769111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4870" cy="7691115"/>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17</w:t>
        </w:r>
      </w:fldSimple>
      <w:r>
        <w:t xml:space="preserve"> : </w:t>
      </w:r>
      <w:proofErr w:type="spellStart"/>
      <w:r>
        <w:t>ChannelStreaming</w:t>
      </w:r>
      <w:proofErr w:type="spellEnd"/>
    </w:p>
    <w:p w:rsidR="00774B02" w:rsidRDefault="00774B02" w:rsidP="00774B02">
      <w:pPr>
        <w:pStyle w:val="Heading5"/>
        <w:rPr>
          <w:lang w:bidi="ar-SA"/>
        </w:rPr>
      </w:pPr>
      <w:r>
        <w:t>Message : Start</w:t>
      </w:r>
      <w:bookmarkStart w:id="41" w:name="BK_1114427721"/>
      <w:bookmarkEnd w:id="41"/>
    </w:p>
    <w:p w:rsidR="00774B02" w:rsidRDefault="00774B02" w:rsidP="00774B02">
      <w:pPr>
        <w:spacing w:before="100" w:beforeAutospacing="1" w:after="100" w:afterAutospacing="1"/>
      </w:pPr>
      <w:r>
        <w:lastRenderedPageBreak/>
        <w:t>Start the protocol. For unsubscribed producers, this message indicates they should start streaming data. Includes parameters to throttle size and rate of messages.</w:t>
      </w:r>
    </w:p>
    <w:p w:rsidR="00774B02" w:rsidRDefault="00774B02" w:rsidP="00774B02">
      <w:pPr>
        <w:spacing w:before="100" w:beforeAutospacing="1" w:after="100" w:afterAutospacing="1"/>
      </w:pPr>
      <w:r>
        <w:rPr>
          <w:rStyle w:val="Strong"/>
        </w:rPr>
        <w:t>Message Type ID</w:t>
      </w:r>
      <w:r>
        <w:t>: 0</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"Start",</w:t>
            </w:r>
          </w:p>
          <w:p w:rsidR="00774B02" w:rsidRDefault="00774B02">
            <w:pPr>
              <w:spacing w:after="0"/>
            </w:pPr>
            <w:r>
              <w:t>     "</w:t>
            </w:r>
            <w:proofErr w:type="spellStart"/>
            <w:r>
              <w:t>messageType</w:t>
            </w:r>
            <w:proofErr w:type="spellEnd"/>
            <w:r>
              <w:t>": "0",</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maxMessageRate</w:t>
            </w:r>
            <w:proofErr w:type="spellEnd"/>
            <w:r>
              <w:t>", "type": "</w:t>
            </w:r>
            <w:proofErr w:type="spellStart"/>
            <w:r>
              <w:t>int</w:t>
            </w:r>
            <w:proofErr w:type="spellEnd"/>
            <w:r>
              <w:t>" },</w:t>
            </w:r>
          </w:p>
          <w:p w:rsidR="00774B02" w:rsidRDefault="00774B02">
            <w:pPr>
              <w:spacing w:after="0"/>
            </w:pPr>
            <w:r>
              <w:t>         { "name": "</w:t>
            </w:r>
            <w:proofErr w:type="spellStart"/>
            <w:r>
              <w:t>maxDataItems</w:t>
            </w:r>
            <w:proofErr w:type="spellEnd"/>
            <w:r>
              <w:t>", "type": "</w:t>
            </w:r>
            <w:proofErr w:type="spellStart"/>
            <w:r>
              <w:t>int</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maxMessageRate</w:t>
            </w:r>
            <w:proofErr w:type="spellEnd"/>
          </w:p>
        </w:tc>
        <w:tc>
          <w:tcPr>
            <w:tcW w:w="3600" w:type="dxa"/>
            <w:hideMark/>
          </w:tcPr>
          <w:p w:rsidR="00774B02" w:rsidRDefault="00774B02">
            <w:pPr>
              <w:spacing w:after="0"/>
            </w:pPr>
            <w:r>
              <w:t>Do not send two channel messages within a smaller window that this (in milliseconds)</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maxDataItems</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ChannelDescribe</w:t>
      </w:r>
      <w:proofErr w:type="spellEnd"/>
    </w:p>
    <w:p w:rsidR="00774B02" w:rsidRDefault="00774B02" w:rsidP="00774B02">
      <w:pPr>
        <w:spacing w:before="100" w:beforeAutospacing="1" w:after="100" w:afterAutospacing="1"/>
      </w:pPr>
      <w:r>
        <w:t xml:space="preserve">Sent from Consumer to Producer to request metadata about one or more channels, specified by URI. The URI may refer to a single channel or a higher level object - such as a Well, Wellbore, or Log. Producer will respond with (TODO - one or more?) </w:t>
      </w:r>
      <w:proofErr w:type="spellStart"/>
      <w:r>
        <w:t>ChannelMetadata</w:t>
      </w:r>
      <w:proofErr w:type="spellEnd"/>
      <w:r>
        <w:t xml:space="preserve"> messages.</w:t>
      </w:r>
    </w:p>
    <w:p w:rsidR="00774B02" w:rsidRDefault="00774B02" w:rsidP="00774B02">
      <w:pPr>
        <w:spacing w:before="100" w:beforeAutospacing="1" w:after="100" w:afterAutospacing="1"/>
      </w:pPr>
      <w:r>
        <w:rPr>
          <w:rStyle w:val="Strong"/>
        </w:rPr>
        <w:t>Message Type ID</w:t>
      </w:r>
      <w:r>
        <w:t>: 1</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ChannelDescribe</w:t>
            </w:r>
            <w:proofErr w:type="spellEnd"/>
            <w:r>
              <w:t>",</w:t>
            </w:r>
          </w:p>
          <w:p w:rsidR="00774B02" w:rsidRDefault="00774B02">
            <w:pPr>
              <w:spacing w:after="0"/>
            </w:pPr>
            <w:r>
              <w:t>     "</w:t>
            </w:r>
            <w:proofErr w:type="spellStart"/>
            <w:r>
              <w:t>messageType</w:t>
            </w:r>
            <w:proofErr w:type="spellEnd"/>
            <w:r>
              <w:t>": "1",</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uris</w:t>
            </w:r>
            <w:proofErr w:type="spellEnd"/>
            <w:r>
              <w:t>", "type": { "type": "array", "items": "string"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uris</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ChannelMetadata</w:t>
      </w:r>
      <w:bookmarkStart w:id="42" w:name="BK_417954746"/>
      <w:bookmarkEnd w:id="42"/>
      <w:proofErr w:type="spellEnd"/>
    </w:p>
    <w:p w:rsidR="00774B02" w:rsidRDefault="00774B02" w:rsidP="00774B02">
      <w:pPr>
        <w:spacing w:before="100" w:beforeAutospacing="1" w:after="100" w:afterAutospacing="1"/>
      </w:pPr>
      <w:r>
        <w:t>Send from Producer to Consumer to describe channels which may be streamed to the Consumer in future messages.</w:t>
      </w:r>
    </w:p>
    <w:p w:rsidR="00774B02" w:rsidRDefault="00774B02" w:rsidP="00774B02">
      <w:pPr>
        <w:spacing w:before="100" w:beforeAutospacing="1" w:after="100" w:afterAutospacing="1"/>
      </w:pPr>
      <w:r>
        <w:rPr>
          <w:rStyle w:val="Strong"/>
        </w:rPr>
        <w:t>Message Type ID</w:t>
      </w:r>
      <w:r>
        <w:t>: 2</w:t>
      </w:r>
    </w:p>
    <w:p w:rsidR="00774B02" w:rsidRDefault="00774B02" w:rsidP="00774B02">
      <w:pPr>
        <w:spacing w:before="100" w:beforeAutospacing="1" w:after="100" w:afterAutospacing="1"/>
      </w:pPr>
      <w:r>
        <w:rPr>
          <w:rStyle w:val="Strong"/>
        </w:rPr>
        <w:t>Correlation Id Usage</w:t>
      </w:r>
      <w:r>
        <w:t xml:space="preserve">: </w:t>
      </w:r>
    </w:p>
    <w:p w:rsidR="00774B02" w:rsidRDefault="00774B02" w:rsidP="00774B02">
      <w:pPr>
        <w:spacing w:before="100" w:beforeAutospacing="1" w:after="100" w:afterAutospacing="1"/>
      </w:pPr>
      <w:r>
        <w:lastRenderedPageBreak/>
        <w:t xml:space="preserve">MUST contain the id of the </w:t>
      </w:r>
      <w:proofErr w:type="spellStart"/>
      <w:r>
        <w:t>ChannelDescribe</w:t>
      </w:r>
      <w:proofErr w:type="spellEnd"/>
      <w:r>
        <w:t xml:space="preserve"> message which caused this metadata to be sent.</w:t>
      </w:r>
    </w:p>
    <w:p w:rsidR="00774B02" w:rsidRDefault="00774B02" w:rsidP="00774B02">
      <w:pPr>
        <w:spacing w:before="100" w:beforeAutospacing="1" w:after="100" w:afterAutospacing="1"/>
      </w:pPr>
      <w:r>
        <w:rPr>
          <w:rStyle w:val="Strong"/>
        </w:rPr>
        <w:t>Multi-part</w:t>
      </w:r>
      <w:r>
        <w:t>: True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ChannelMetadata</w:t>
            </w:r>
            <w:proofErr w:type="spellEnd"/>
            <w:r>
              <w:t>",</w:t>
            </w:r>
          </w:p>
          <w:p w:rsidR="00774B02" w:rsidRDefault="00774B02">
            <w:pPr>
              <w:spacing w:after="0"/>
            </w:pPr>
            <w:r>
              <w:t>     "</w:t>
            </w:r>
            <w:proofErr w:type="spellStart"/>
            <w:r>
              <w:t>messageType</w:t>
            </w:r>
            <w:proofErr w:type="spellEnd"/>
            <w:r>
              <w:t>": "2",</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"channels", "type": { "type": "array", "items": "</w:t>
            </w:r>
            <w:proofErr w:type="spellStart"/>
            <w:r>
              <w:t>Energistics.Datatypes.ChannelData.ChannelMetadataRecord</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channels</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ChannelMetadataRecord</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ChannelData</w:t>
      </w:r>
      <w:bookmarkStart w:id="43" w:name="BK_891737371"/>
      <w:bookmarkEnd w:id="43"/>
      <w:proofErr w:type="spellEnd"/>
    </w:p>
    <w:p w:rsidR="00774B02" w:rsidRDefault="00774B02" w:rsidP="00774B02">
      <w:pPr>
        <w:spacing w:before="100" w:beforeAutospacing="1" w:after="100" w:afterAutospacing="1"/>
      </w:pPr>
      <w:r>
        <w:t>Contains an array of &lt;</w:t>
      </w:r>
      <w:proofErr w:type="spellStart"/>
      <w:r>
        <w:t>index,value</w:t>
      </w:r>
      <w:proofErr w:type="spellEnd"/>
      <w:r>
        <w:t xml:space="preserve">&gt; 2-tuples for one or more channels. Unlike the </w:t>
      </w:r>
      <w:proofErr w:type="spellStart"/>
      <w:r>
        <w:t>ChannelDataBlock</w:t>
      </w:r>
      <w:proofErr w:type="spellEnd"/>
      <w:r>
        <w:t xml:space="preserve">, which is structured like the &lt;data/&gt; element of a WITSML Log, there is no requirement that any given channel appear in an individual </w:t>
      </w:r>
      <w:proofErr w:type="spellStart"/>
      <w:r>
        <w:t>ChannelData</w:t>
      </w:r>
      <w:proofErr w:type="spellEnd"/>
      <w:r>
        <w:t xml:space="preserve"> message, or that a given channel appear only once in </w:t>
      </w:r>
      <w:proofErr w:type="spellStart"/>
      <w:r>
        <w:t>ChannelData</w:t>
      </w:r>
      <w:proofErr w:type="spellEnd"/>
      <w:r>
        <w:t xml:space="preserve"> message (i.e. a range of several index values in one message). </w:t>
      </w:r>
    </w:p>
    <w:p w:rsidR="00774B02" w:rsidRDefault="00774B02" w:rsidP="00774B02">
      <w:pPr>
        <w:spacing w:before="100" w:beforeAutospacing="1" w:after="100" w:afterAutospacing="1"/>
      </w:pPr>
      <w:r>
        <w:rPr>
          <w:rStyle w:val="Strong"/>
        </w:rPr>
        <w:t>Message Type ID</w:t>
      </w:r>
      <w:r>
        <w:t>: 3</w:t>
      </w:r>
    </w:p>
    <w:p w:rsidR="00774B02" w:rsidRDefault="00774B02" w:rsidP="00774B02">
      <w:pPr>
        <w:spacing w:before="100" w:beforeAutospacing="1" w:after="100" w:afterAutospacing="1"/>
      </w:pPr>
      <w:r>
        <w:rPr>
          <w:rStyle w:val="Strong"/>
        </w:rPr>
        <w:t>Correlation Id Usage</w:t>
      </w:r>
      <w:r>
        <w:t xml:space="preserve">: </w:t>
      </w:r>
    </w:p>
    <w:p w:rsidR="00774B02" w:rsidRDefault="00774B02" w:rsidP="00774B02">
      <w:pPr>
        <w:spacing w:before="100" w:beforeAutospacing="1" w:after="100" w:afterAutospacing="1"/>
      </w:pPr>
      <w:r>
        <w:t xml:space="preserve">If this </w:t>
      </w:r>
      <w:proofErr w:type="spellStart"/>
      <w:r>
        <w:t>ChannelData</w:t>
      </w:r>
      <w:proofErr w:type="spellEnd"/>
      <w:r>
        <w:t xml:space="preserve"> is a response to a </w:t>
      </w:r>
      <w:proofErr w:type="spellStart"/>
      <w:r>
        <w:t>ChannelRangeRequest</w:t>
      </w:r>
      <w:proofErr w:type="spellEnd"/>
      <w:r>
        <w:t xml:space="preserve"> MUST be equal to the message id of the </w:t>
      </w:r>
      <w:proofErr w:type="spellStart"/>
      <w:r>
        <w:t>ChannelRangeRequest</w:t>
      </w:r>
      <w:proofErr w:type="spellEnd"/>
      <w:r>
        <w:t>. Otherwise, MUST be 0.</w:t>
      </w:r>
    </w:p>
    <w:p w:rsidR="00774B02" w:rsidRDefault="00774B02" w:rsidP="00774B02">
      <w:pPr>
        <w:spacing w:before="100" w:beforeAutospacing="1" w:after="100" w:afterAutospacing="1"/>
      </w:pPr>
      <w:r>
        <w:rPr>
          <w:rStyle w:val="Strong"/>
        </w:rPr>
        <w:t>Multi-part</w:t>
      </w:r>
      <w:r>
        <w:t>: True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ChannelData</w:t>
            </w:r>
            <w:proofErr w:type="spellEnd"/>
            <w:r>
              <w:t>",</w:t>
            </w:r>
          </w:p>
          <w:p w:rsidR="00774B02" w:rsidRDefault="00774B02">
            <w:pPr>
              <w:spacing w:after="0"/>
            </w:pPr>
            <w:r>
              <w:t>     "</w:t>
            </w:r>
            <w:proofErr w:type="spellStart"/>
            <w:r>
              <w:t>messageType</w:t>
            </w:r>
            <w:proofErr w:type="spellEnd"/>
            <w:r>
              <w:t>": "3",</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"data", "type": { "type": "array", "items": "</w:t>
            </w:r>
            <w:proofErr w:type="spellStart"/>
            <w:r>
              <w:t>Energistics.Datatypes.ChannelData.DataItem</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DataItem</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ChannelStreamingStart</w:t>
      </w:r>
      <w:proofErr w:type="spellEnd"/>
    </w:p>
    <w:p w:rsidR="00774B02" w:rsidRDefault="00774B02" w:rsidP="00774B02">
      <w:pPr>
        <w:spacing w:before="100" w:beforeAutospacing="1" w:after="100" w:afterAutospacing="1"/>
      </w:pPr>
      <w:r>
        <w:t xml:space="preserve">Sent from Consumer to Producer to request that the Producer begin streaming one or more channels. The </w:t>
      </w:r>
      <w:proofErr w:type="spellStart"/>
      <w:r>
        <w:t>startIndex</w:t>
      </w:r>
      <w:proofErr w:type="spellEnd"/>
      <w:r>
        <w:t xml:space="preserve"> value is union possible points to begin the stream (latest, n-points back from now, etc.), see </w:t>
      </w:r>
      <w:hyperlink w:anchor="BK_1144288842" w:tooltip="eaDocX Cross ref" w:history="1">
        <w:proofErr w:type="spellStart"/>
        <w:r w:rsidRPr="00774B02">
          <w:rPr>
            <w:rStyle w:val="Hyperlink"/>
          </w:rPr>
          <w:t>ChannelStreamingInfo</w:t>
        </w:r>
        <w:proofErr w:type="spellEnd"/>
      </w:hyperlink>
      <w:r>
        <w:t xml:space="preserve"> for more information on these options.</w:t>
      </w:r>
    </w:p>
    <w:p w:rsidR="00774B02" w:rsidRDefault="00774B02" w:rsidP="00774B02">
      <w:pPr>
        <w:spacing w:before="100" w:beforeAutospacing="1" w:after="100" w:afterAutospacing="1"/>
      </w:pPr>
      <w:r>
        <w:rPr>
          <w:rStyle w:val="Strong"/>
        </w:rPr>
        <w:t>Message Type ID</w:t>
      </w:r>
      <w:r>
        <w:t>: 4</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lastRenderedPageBreak/>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ChannelStreamingStart</w:t>
            </w:r>
            <w:proofErr w:type="spellEnd"/>
            <w:r>
              <w:t>",</w:t>
            </w:r>
          </w:p>
          <w:p w:rsidR="00774B02" w:rsidRDefault="00774B02">
            <w:pPr>
              <w:spacing w:after="0"/>
            </w:pPr>
            <w:r>
              <w:t>     "</w:t>
            </w:r>
            <w:proofErr w:type="spellStart"/>
            <w:r>
              <w:t>messageType</w:t>
            </w:r>
            <w:proofErr w:type="spellEnd"/>
            <w:r>
              <w:t>": "4",</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"channels", "type": { "type": "array", "items": "</w:t>
            </w:r>
            <w:proofErr w:type="spellStart"/>
            <w:r>
              <w:t>Energistics.Datatypes.ChannelData.ChannelStreamingInfo</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channels</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ChannelStreamingInfo</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ChannelStreamingStop</w:t>
      </w:r>
      <w:proofErr w:type="spellEnd"/>
    </w:p>
    <w:p w:rsidR="00774B02" w:rsidRDefault="00774B02" w:rsidP="00774B02">
      <w:pPr>
        <w:spacing w:before="100" w:beforeAutospacing="1" w:after="100" w:afterAutospacing="1"/>
      </w:pPr>
      <w:r>
        <w:t>Sent from Consumer to Producer to request that streaming be discontinued on one or more channels.</w:t>
      </w:r>
    </w:p>
    <w:p w:rsidR="00774B02" w:rsidRDefault="00774B02" w:rsidP="00774B02">
      <w:pPr>
        <w:spacing w:before="100" w:beforeAutospacing="1" w:after="100" w:afterAutospacing="1"/>
      </w:pPr>
      <w:r>
        <w:rPr>
          <w:rStyle w:val="Strong"/>
        </w:rPr>
        <w:t>Message Type ID</w:t>
      </w:r>
      <w:r>
        <w:t>: 5</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ChannelStreamingStop</w:t>
            </w:r>
            <w:proofErr w:type="spellEnd"/>
            <w:r>
              <w:t>",</w:t>
            </w:r>
          </w:p>
          <w:p w:rsidR="00774B02" w:rsidRDefault="00774B02">
            <w:pPr>
              <w:spacing w:after="0"/>
            </w:pPr>
            <w:r>
              <w:t>     "</w:t>
            </w:r>
            <w:proofErr w:type="spellStart"/>
            <w:r>
              <w:t>messageType</w:t>
            </w:r>
            <w:proofErr w:type="spellEnd"/>
            <w:r>
              <w:t>": "5",</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"channels", "type": { "type": "array", "items": "</w:t>
            </w:r>
            <w:proofErr w:type="spellStart"/>
            <w:r>
              <w:t>int</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channels</w:t>
            </w:r>
          </w:p>
        </w:tc>
        <w:tc>
          <w:tcPr>
            <w:tcW w:w="3600" w:type="dxa"/>
            <w:hideMark/>
          </w:tcPr>
          <w:p w:rsidR="00774B02" w:rsidRDefault="00774B02">
            <w:pPr>
              <w:spacing w:after="0"/>
            </w:pPr>
            <w:r>
              <w:t>An array of the channels to stop streaming.</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ChannelDataChange</w:t>
      </w:r>
      <w:proofErr w:type="spellEnd"/>
    </w:p>
    <w:p w:rsidR="00774B02" w:rsidRDefault="00774B02" w:rsidP="00774B02">
      <w:pPr>
        <w:spacing w:before="100" w:beforeAutospacing="1" w:after="100" w:afterAutospacing="1"/>
      </w:pPr>
      <w:r>
        <w:t xml:space="preserve">Sent from Producer to Consumer to notify the consumer of changed date points on the Channel. Sent for all changes, whether or not this particular Consumer has previously been sent the original point. All data items must belong to the same channel, which MUST be specified in the </w:t>
      </w:r>
      <w:proofErr w:type="spellStart"/>
      <w:r>
        <w:t>channelId</w:t>
      </w:r>
      <w:proofErr w:type="spellEnd"/>
      <w:r>
        <w:t xml:space="preserve"> field of the main message. Processors MUST ignore the </w:t>
      </w:r>
      <w:proofErr w:type="spellStart"/>
      <w:r>
        <w:t>channelId</w:t>
      </w:r>
      <w:proofErr w:type="spellEnd"/>
      <w:r>
        <w:t xml:space="preserve"> field of the data items.</w:t>
      </w:r>
    </w:p>
    <w:p w:rsidR="00774B02" w:rsidRDefault="00774B02" w:rsidP="00774B02">
      <w:pPr>
        <w:spacing w:before="100" w:beforeAutospacing="1" w:after="100" w:afterAutospacing="1"/>
      </w:pPr>
      <w:r>
        <w:t> </w:t>
      </w:r>
    </w:p>
    <w:p w:rsidR="00774B02" w:rsidRDefault="00774B02" w:rsidP="00774B02">
      <w:pPr>
        <w:spacing w:before="100" w:beforeAutospacing="1" w:after="100" w:afterAutospacing="1"/>
      </w:pPr>
      <w:r>
        <w:t>The message should be processed in the following way:</w:t>
      </w:r>
    </w:p>
    <w:p w:rsidR="00774B02" w:rsidRDefault="00774B02" w:rsidP="00774B02">
      <w:pPr>
        <w:numPr>
          <w:ilvl w:val="0"/>
          <w:numId w:val="26"/>
        </w:numPr>
        <w:spacing w:after="0"/>
      </w:pPr>
      <w:r>
        <w:t xml:space="preserve">Delete the data between, and inclusive of, </w:t>
      </w:r>
      <w:proofErr w:type="spellStart"/>
      <w:r>
        <w:t>startIndex</w:t>
      </w:r>
      <w:proofErr w:type="spellEnd"/>
      <w:r>
        <w:t xml:space="preserve"> and </w:t>
      </w:r>
      <w:proofErr w:type="spellStart"/>
      <w:r>
        <w:t>endIndex</w:t>
      </w:r>
      <w:proofErr w:type="spellEnd"/>
      <w:r>
        <w:t>.</w:t>
      </w:r>
    </w:p>
    <w:p w:rsidR="00774B02" w:rsidRDefault="00774B02" w:rsidP="00774B02">
      <w:pPr>
        <w:numPr>
          <w:ilvl w:val="0"/>
          <w:numId w:val="26"/>
        </w:numPr>
        <w:spacing w:after="0"/>
      </w:pPr>
      <w:r>
        <w:t>Insert the points in the provider data element in its place.</w:t>
      </w:r>
    </w:p>
    <w:p w:rsidR="00774B02" w:rsidRDefault="00774B02" w:rsidP="00774B02">
      <w:pPr>
        <w:spacing w:before="100" w:beforeAutospacing="1" w:after="100" w:afterAutospacing="1"/>
      </w:pPr>
      <w:r>
        <w:t> </w:t>
      </w:r>
    </w:p>
    <w:p w:rsidR="00774B02" w:rsidRDefault="00774B02" w:rsidP="00774B02">
      <w:pPr>
        <w:spacing w:before="100" w:beforeAutospacing="1" w:after="100" w:afterAutospacing="1"/>
      </w:pPr>
      <w:r>
        <w:t>This message is also used for data deletions, in which case the data element would simply have zero records.</w:t>
      </w:r>
    </w:p>
    <w:p w:rsidR="00774B02" w:rsidRDefault="00774B02" w:rsidP="00774B02">
      <w:pPr>
        <w:spacing w:before="100" w:beforeAutospacing="1" w:after="100" w:afterAutospacing="1"/>
      </w:pPr>
      <w:r>
        <w:rPr>
          <w:rStyle w:val="Strong"/>
        </w:rPr>
        <w:t>Message Type ID</w:t>
      </w:r>
      <w:r>
        <w:t>: 6</w:t>
      </w:r>
    </w:p>
    <w:p w:rsidR="00774B02" w:rsidRDefault="00774B02" w:rsidP="00774B02">
      <w:pPr>
        <w:spacing w:before="100" w:beforeAutospacing="1" w:after="100" w:afterAutospacing="1"/>
      </w:pPr>
      <w:r>
        <w:rPr>
          <w:rStyle w:val="Strong"/>
        </w:rPr>
        <w:lastRenderedPageBreak/>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ChannelDataChange</w:t>
            </w:r>
            <w:proofErr w:type="spellEnd"/>
            <w:r>
              <w:t>",</w:t>
            </w:r>
          </w:p>
          <w:p w:rsidR="00774B02" w:rsidRDefault="00774B02">
            <w:pPr>
              <w:spacing w:after="0"/>
            </w:pPr>
            <w:r>
              <w:t>     "</w:t>
            </w:r>
            <w:proofErr w:type="spellStart"/>
            <w:r>
              <w:t>messageType</w:t>
            </w:r>
            <w:proofErr w:type="spellEnd"/>
            <w:r>
              <w:t>": "6",</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w:t>
            </w:r>
            <w:proofErr w:type="spellStart"/>
            <w:r>
              <w:t>startIndex</w:t>
            </w:r>
            <w:proofErr w:type="spellEnd"/>
            <w:r>
              <w:t>", "type": "</w:t>
            </w:r>
            <w:proofErr w:type="spellStart"/>
            <w:r>
              <w:t>Energistics.Datatypes.ChannelData.IndexValue</w:t>
            </w:r>
            <w:proofErr w:type="spellEnd"/>
            <w:r>
              <w:t>" },</w:t>
            </w:r>
          </w:p>
          <w:p w:rsidR="00774B02" w:rsidRDefault="00774B02">
            <w:pPr>
              <w:spacing w:after="0"/>
            </w:pPr>
            <w:r>
              <w:t>         { "name": "</w:t>
            </w:r>
            <w:proofErr w:type="spellStart"/>
            <w:r>
              <w:t>endIndex</w:t>
            </w:r>
            <w:proofErr w:type="spellEnd"/>
            <w:r>
              <w:t>", "type": "</w:t>
            </w:r>
            <w:proofErr w:type="spellStart"/>
            <w:r>
              <w:t>Energistics.Datatypes.ChannelData.IndexValue</w:t>
            </w:r>
            <w:proofErr w:type="spellEnd"/>
            <w:r>
              <w:t>" },</w:t>
            </w:r>
          </w:p>
          <w:p w:rsidR="00774B02" w:rsidRDefault="00774B02">
            <w:pPr>
              <w:spacing w:after="0"/>
            </w:pPr>
            <w:r>
              <w:t>         { "name": "data", "type": { "type": "array", "items": "</w:t>
            </w:r>
            <w:proofErr w:type="spellStart"/>
            <w:r>
              <w:t>Energistics.Datatypes.ChannelData.DataItem</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 xml:space="preserve">The channel to which all changes to apply. The </w:t>
            </w:r>
            <w:proofErr w:type="spellStart"/>
            <w:r>
              <w:t>channelId</w:t>
            </w:r>
            <w:proofErr w:type="spellEnd"/>
            <w:r>
              <w:t xml:space="preserve"> in all data records MUST be the same as this value.</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startIndex</w:t>
            </w:r>
            <w:proofErr w:type="spellEnd"/>
          </w:p>
        </w:tc>
        <w:tc>
          <w:tcPr>
            <w:tcW w:w="3600" w:type="dxa"/>
            <w:hideMark/>
          </w:tcPr>
          <w:p w:rsidR="00774B02" w:rsidRDefault="00774B02">
            <w:pPr>
              <w:spacing w:after="0"/>
            </w:pPr>
            <w:r>
              <w:t>The starting index of the data to be replaced by the supplied data.</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endIndex</w:t>
            </w:r>
            <w:proofErr w:type="spellEnd"/>
          </w:p>
        </w:tc>
        <w:tc>
          <w:tcPr>
            <w:tcW w:w="3600" w:type="dxa"/>
            <w:hideMark/>
          </w:tcPr>
          <w:p w:rsidR="00774B02" w:rsidRDefault="00774B02">
            <w:pPr>
              <w:spacing w:after="0"/>
            </w:pPr>
            <w:r>
              <w:t>The ending index of the range to be replaced by the supplied data.</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An array of data items to be replaced. An empty array should be sent if a complete deletion of points in the range is desired.</w:t>
            </w:r>
          </w:p>
        </w:tc>
        <w:tc>
          <w:tcPr>
            <w:tcW w:w="2250" w:type="dxa"/>
            <w:hideMark/>
          </w:tcPr>
          <w:p w:rsidR="00774B02" w:rsidRDefault="00774B02">
            <w:pPr>
              <w:spacing w:after="0"/>
            </w:pPr>
            <w:proofErr w:type="spellStart"/>
            <w:r>
              <w:t>DataItem</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ChannelDelete</w:t>
      </w:r>
      <w:proofErr w:type="spellEnd"/>
    </w:p>
    <w:p w:rsidR="00774B02" w:rsidRDefault="00774B02" w:rsidP="00774B02">
      <w:pPr>
        <w:spacing w:before="100" w:beforeAutospacing="1" w:after="100" w:afterAutospacing="1"/>
      </w:pPr>
      <w:r>
        <w:t xml:space="preserve">Sent from Producer to Consumer to indicate that a Channel is no longer actively streaming data. Producer MUST NOT send additional </w:t>
      </w:r>
      <w:proofErr w:type="spellStart"/>
      <w:r>
        <w:t>ChannelData</w:t>
      </w:r>
      <w:proofErr w:type="spellEnd"/>
      <w:r>
        <w:t xml:space="preserve"> messages on this channel once it has been deleted. The optional </w:t>
      </w:r>
      <w:proofErr w:type="spellStart"/>
      <w:r>
        <w:t>deleteReason</w:t>
      </w:r>
      <w:proofErr w:type="spellEnd"/>
      <w:r>
        <w:t xml:space="preserve"> should be a human readable description of why the channel is being deleted. At this point the Channel's ID is retired for the balance of the session. Producer MAY reactivate a Channel with the same URI</w:t>
      </w:r>
    </w:p>
    <w:p w:rsidR="00774B02" w:rsidRDefault="00774B02" w:rsidP="00774B02">
      <w:pPr>
        <w:spacing w:before="100" w:beforeAutospacing="1" w:after="100" w:afterAutospacing="1"/>
      </w:pPr>
      <w:r>
        <w:rPr>
          <w:rStyle w:val="Strong"/>
        </w:rPr>
        <w:t>Message Type ID</w:t>
      </w:r>
      <w:r>
        <w:t>: 8</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ChannelDelete</w:t>
            </w:r>
            <w:proofErr w:type="spellEnd"/>
            <w:r>
              <w:t>",</w:t>
            </w:r>
          </w:p>
          <w:p w:rsidR="00774B02" w:rsidRDefault="00774B02">
            <w:pPr>
              <w:spacing w:after="0"/>
            </w:pPr>
            <w:r>
              <w:t>     "</w:t>
            </w:r>
            <w:proofErr w:type="spellStart"/>
            <w:r>
              <w:t>messageType</w:t>
            </w:r>
            <w:proofErr w:type="spellEnd"/>
            <w:r>
              <w:t>": "8",</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w:t>
            </w:r>
            <w:proofErr w:type="spellStart"/>
            <w:r>
              <w:t>deleteReason</w:t>
            </w:r>
            <w:proofErr w:type="spellEnd"/>
            <w:r>
              <w:t>", "type": ["string", "null"]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The ID of the channel to be deleted.</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deleteReason</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0</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ChannelRangeRequest</w:t>
      </w:r>
      <w:proofErr w:type="spellEnd"/>
    </w:p>
    <w:p w:rsidR="00774B02" w:rsidRDefault="00774B02" w:rsidP="00774B02">
      <w:pPr>
        <w:spacing w:before="100" w:beforeAutospacing="1" w:after="100" w:afterAutospacing="1"/>
      </w:pPr>
      <w:r>
        <w:t>Sent from Consumer to Producer to request data over a specific range for one or more Channels.</w:t>
      </w:r>
    </w:p>
    <w:p w:rsidR="00774B02" w:rsidRDefault="00774B02" w:rsidP="00774B02">
      <w:pPr>
        <w:spacing w:before="100" w:beforeAutospacing="1" w:after="100" w:afterAutospacing="1"/>
      </w:pPr>
      <w:r>
        <w:rPr>
          <w:rStyle w:val="Strong"/>
        </w:rPr>
        <w:lastRenderedPageBreak/>
        <w:t>Message Type ID</w:t>
      </w:r>
      <w:r>
        <w:t>: 9</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ChannelRangeRequest</w:t>
            </w:r>
            <w:proofErr w:type="spellEnd"/>
            <w:r>
              <w:t>",</w:t>
            </w:r>
          </w:p>
          <w:p w:rsidR="00774B02" w:rsidRDefault="00774B02">
            <w:pPr>
              <w:spacing w:after="0"/>
            </w:pPr>
            <w:r>
              <w:t>     "</w:t>
            </w:r>
            <w:proofErr w:type="spellStart"/>
            <w:r>
              <w:t>messageType</w:t>
            </w:r>
            <w:proofErr w:type="spellEnd"/>
            <w:r>
              <w:t>": "9",</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channelRanges</w:t>
            </w:r>
            <w:proofErr w:type="spellEnd"/>
            <w:r>
              <w:t>", "type": { "type": "array", "items": "</w:t>
            </w:r>
            <w:proofErr w:type="spellStart"/>
            <w:r>
              <w:t>Energistics.Datatypes.ChannelData.ChannelRangeInfo</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channelRanges</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ChannelRangeInfo</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ChannelStatusChange</w:t>
      </w:r>
      <w:proofErr w:type="spellEnd"/>
    </w:p>
    <w:p w:rsidR="00774B02" w:rsidRDefault="00774B02" w:rsidP="00774B02">
      <w:pPr>
        <w:spacing w:before="100" w:beforeAutospacing="1" w:after="100" w:afterAutospacing="1"/>
      </w:pPr>
      <w:r>
        <w:rPr>
          <w:rStyle w:val="Strong"/>
        </w:rPr>
        <w:t>Message Type ID</w:t>
      </w:r>
      <w:r>
        <w:t>: 10</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False</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Energistics.Protocol.ChannelStreaming</w:t>
            </w:r>
            <w:proofErr w:type="spellEnd"/>
            <w:r>
              <w:t xml:space="preserve">", </w:t>
            </w:r>
          </w:p>
          <w:p w:rsidR="00774B02" w:rsidRDefault="00774B02">
            <w:pPr>
              <w:spacing w:after="0"/>
            </w:pPr>
            <w:r>
              <w:t>     "name": "</w:t>
            </w:r>
            <w:proofErr w:type="spellStart"/>
            <w:r>
              <w:t>ChannelStatusChange</w:t>
            </w:r>
            <w:proofErr w:type="spellEnd"/>
            <w:r>
              <w:t>",</w:t>
            </w:r>
          </w:p>
          <w:p w:rsidR="00774B02" w:rsidRDefault="00774B02">
            <w:pPr>
              <w:spacing w:after="0"/>
            </w:pPr>
            <w:r>
              <w:t>     "</w:t>
            </w:r>
            <w:proofErr w:type="spellStart"/>
            <w:r>
              <w:t>messageType</w:t>
            </w:r>
            <w:proofErr w:type="spellEnd"/>
            <w:r>
              <w:t>": "10",</w:t>
            </w:r>
          </w:p>
          <w:p w:rsidR="00774B02" w:rsidRDefault="00774B02">
            <w:pPr>
              <w:spacing w:after="0"/>
            </w:pPr>
            <w:r>
              <w:t>     "protocol": "1",</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channelId</w:t>
            </w:r>
            <w:proofErr w:type="spellEnd"/>
            <w:r>
              <w:t>", "type": "</w:t>
            </w:r>
            <w:proofErr w:type="spellStart"/>
            <w:r>
              <w:t>int</w:t>
            </w:r>
            <w:proofErr w:type="spellEnd"/>
            <w:r>
              <w:t>" },</w:t>
            </w:r>
          </w:p>
          <w:p w:rsidR="00774B02" w:rsidRDefault="00774B02">
            <w:pPr>
              <w:spacing w:after="0"/>
            </w:pPr>
            <w:r>
              <w:t>         { "name": "status", "type": "</w:t>
            </w:r>
            <w:proofErr w:type="spellStart"/>
            <w:r>
              <w:t>Energistics.Datatypes.ChannelData.ChannelStatuses</w:t>
            </w:r>
            <w:proofErr w:type="spellEnd"/>
            <w:r>
              <w:t>"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channelId</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status</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ChannelStatuses</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proofErr w:type="spellStart"/>
      <w:r>
        <w:t>ChannelDataFrame</w:t>
      </w:r>
      <w:proofErr w:type="spellEnd"/>
    </w:p>
    <w:p w:rsidR="00774B02" w:rsidRDefault="00774B02" w:rsidP="00774B02">
      <w:pPr>
        <w:shd w:val="clear" w:color="auto" w:fill="EC5315"/>
        <w:spacing w:before="100" w:beforeAutospacing="1" w:after="100" w:afterAutospacing="1"/>
      </w:pPr>
      <w:r>
        <w:rPr>
          <w:rStyle w:val="Strong"/>
        </w:rPr>
        <w:t xml:space="preserve">Stability: </w:t>
      </w:r>
      <w:r>
        <w:t>: 1 - Experimental</w:t>
      </w:r>
    </w:p>
    <w:p w:rsidR="00774B02" w:rsidRDefault="00774B02" w:rsidP="00774B02">
      <w:pPr>
        <w:spacing w:before="100" w:beforeAutospacing="1" w:after="100" w:afterAutospacing="1"/>
      </w:pPr>
      <w:r>
        <w:t xml:space="preserve">The Historical protocol is used for sending a data 'frame' for complete well logs. </w:t>
      </w:r>
    </w:p>
    <w:p w:rsidR="00774B02" w:rsidRDefault="00774B02" w:rsidP="00774B02">
      <w:pPr>
        <w:pStyle w:val="DiagramImage"/>
      </w:pPr>
      <w:r w:rsidRPr="00774B02">
        <w:lastRenderedPageBreak/>
        <w:drawing>
          <wp:inline distT="0" distB="0" distL="0" distR="0">
            <wp:extent cx="5381625" cy="43738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1625" cy="437388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18</w:t>
        </w:r>
      </w:fldSimple>
      <w:r>
        <w:t xml:space="preserve"> : Tabular</w:t>
      </w:r>
    </w:p>
    <w:p w:rsidR="00774B02" w:rsidRDefault="00774B02" w:rsidP="00774B02">
      <w:pPr>
        <w:pStyle w:val="Heading5"/>
        <w:rPr>
          <w:lang w:bidi="ar-SA"/>
        </w:rPr>
      </w:pPr>
      <w:r>
        <w:t xml:space="preserve">Message : </w:t>
      </w:r>
      <w:proofErr w:type="spellStart"/>
      <w:r>
        <w:t>RequestChannelData</w:t>
      </w:r>
      <w:proofErr w:type="spellEnd"/>
    </w:p>
    <w:p w:rsidR="00774B02" w:rsidRDefault="00774B02" w:rsidP="00774B02">
      <w:pPr>
        <w:spacing w:before="100" w:beforeAutospacing="1" w:after="100" w:afterAutospacing="1"/>
      </w:pPr>
      <w:r>
        <w:rPr>
          <w:rStyle w:val="Strong"/>
        </w:rPr>
        <w:t>Message Type ID</w:t>
      </w:r>
      <w:r>
        <w:t>: 1</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Energistics.Protocol.ChannelDataFrame</w:t>
            </w:r>
            <w:proofErr w:type="spellEnd"/>
            <w:r>
              <w:t xml:space="preserve">", </w:t>
            </w:r>
          </w:p>
          <w:p w:rsidR="00774B02" w:rsidRDefault="00774B02">
            <w:pPr>
              <w:spacing w:after="0"/>
            </w:pPr>
            <w:r>
              <w:t>     "name": "</w:t>
            </w:r>
            <w:proofErr w:type="spellStart"/>
            <w:r>
              <w:t>RequestChannelData</w:t>
            </w:r>
            <w:proofErr w:type="spellEnd"/>
            <w:r>
              <w:t>",</w:t>
            </w:r>
          </w:p>
          <w:p w:rsidR="00774B02" w:rsidRDefault="00774B02">
            <w:pPr>
              <w:spacing w:after="0"/>
            </w:pPr>
            <w:r>
              <w:t>     "</w:t>
            </w:r>
            <w:proofErr w:type="spellStart"/>
            <w:r>
              <w:t>messageType</w:t>
            </w:r>
            <w:proofErr w:type="spellEnd"/>
            <w:r>
              <w:t>": "1",</w:t>
            </w:r>
          </w:p>
          <w:p w:rsidR="00774B02" w:rsidRDefault="00774B02">
            <w:pPr>
              <w:spacing w:after="0"/>
            </w:pPr>
            <w:r>
              <w:t>     "protocol": "2",</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"string" },</w:t>
            </w:r>
          </w:p>
          <w:p w:rsidR="00774B02" w:rsidRDefault="00774B02">
            <w:pPr>
              <w:spacing w:after="0"/>
            </w:pPr>
            <w:r>
              <w:t>         { "name": "</w:t>
            </w:r>
            <w:proofErr w:type="spellStart"/>
            <w:r>
              <w:t>fromIndex</w:t>
            </w:r>
            <w:proofErr w:type="spellEnd"/>
            <w:r>
              <w:t>", "type": ["</w:t>
            </w:r>
            <w:proofErr w:type="spellStart"/>
            <w:r>
              <w:t>Energistics.Datatypes.ChannelData.IndexValue</w:t>
            </w:r>
            <w:proofErr w:type="spellEnd"/>
            <w:r>
              <w:t>", "null"] },</w:t>
            </w:r>
          </w:p>
          <w:p w:rsidR="00774B02" w:rsidRDefault="00774B02">
            <w:pPr>
              <w:spacing w:after="0"/>
            </w:pPr>
            <w:r>
              <w:t>         { "name": "</w:t>
            </w:r>
            <w:proofErr w:type="spellStart"/>
            <w:r>
              <w:t>toIndex</w:t>
            </w:r>
            <w:proofErr w:type="spellEnd"/>
            <w:r>
              <w:t>", "type": ["</w:t>
            </w:r>
            <w:proofErr w:type="spellStart"/>
            <w:r>
              <w:t>Energistics.Datatypes.ChannelData.IndexValue</w:t>
            </w:r>
            <w:proofErr w:type="spellEnd"/>
            <w:r>
              <w:t>", "null"]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fromIndex</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proofErr w:type="spellStart"/>
            <w:r>
              <w:t>toIndex</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IndexValue</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ChannelMetadata</w:t>
      </w:r>
      <w:proofErr w:type="spellEnd"/>
    </w:p>
    <w:p w:rsidR="00774B02" w:rsidRDefault="00774B02" w:rsidP="00774B02">
      <w:pPr>
        <w:spacing w:before="100" w:beforeAutospacing="1" w:after="100" w:afterAutospacing="1"/>
      </w:pPr>
      <w:r>
        <w:lastRenderedPageBreak/>
        <w:t>Send from Producer to Consumer to describe channels which may be streamed to the Consumer in future messages.</w:t>
      </w:r>
    </w:p>
    <w:p w:rsidR="00774B02" w:rsidRDefault="00774B02" w:rsidP="00774B02">
      <w:pPr>
        <w:spacing w:before="100" w:beforeAutospacing="1" w:after="100" w:afterAutospacing="1"/>
      </w:pPr>
      <w:r>
        <w:rPr>
          <w:rStyle w:val="Strong"/>
        </w:rPr>
        <w:t>Message Type ID</w:t>
      </w:r>
      <w:r>
        <w:t>: 3</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Energistics.Protocol.ChannelDataFrame</w:t>
            </w:r>
            <w:proofErr w:type="spellEnd"/>
            <w:r>
              <w:t xml:space="preserve">", </w:t>
            </w:r>
          </w:p>
          <w:p w:rsidR="00774B02" w:rsidRDefault="00774B02">
            <w:pPr>
              <w:spacing w:after="0"/>
            </w:pPr>
            <w:r>
              <w:t>     "name": "</w:t>
            </w:r>
            <w:proofErr w:type="spellStart"/>
            <w:r>
              <w:t>ChannelMetadata</w:t>
            </w:r>
            <w:proofErr w:type="spellEnd"/>
            <w:r>
              <w:t>",</w:t>
            </w:r>
          </w:p>
          <w:p w:rsidR="00774B02" w:rsidRDefault="00774B02">
            <w:pPr>
              <w:spacing w:after="0"/>
            </w:pPr>
            <w:r>
              <w:t>     "</w:t>
            </w:r>
            <w:proofErr w:type="spellStart"/>
            <w:r>
              <w:t>messageType</w:t>
            </w:r>
            <w:proofErr w:type="spellEnd"/>
            <w:r>
              <w:t>": "3",</w:t>
            </w:r>
          </w:p>
          <w:p w:rsidR="00774B02" w:rsidRDefault="00774B02">
            <w:pPr>
              <w:spacing w:after="0"/>
            </w:pPr>
            <w:r>
              <w:t>     "protocol": "2",</w:t>
            </w:r>
          </w:p>
          <w:p w:rsidR="00774B02" w:rsidRDefault="00774B02">
            <w:pPr>
              <w:spacing w:after="0"/>
            </w:pPr>
            <w:r>
              <w:t>     "fields":</w:t>
            </w:r>
          </w:p>
          <w:p w:rsidR="00774B02" w:rsidRDefault="00774B02">
            <w:pPr>
              <w:spacing w:after="0"/>
            </w:pPr>
            <w:r>
              <w:t>     [</w:t>
            </w:r>
          </w:p>
          <w:p w:rsidR="00774B02" w:rsidRDefault="00774B02">
            <w:pPr>
              <w:spacing w:after="0"/>
            </w:pPr>
            <w:r>
              <w:t>         { "name": "indexes", "type": { "type": "array", "items": "</w:t>
            </w:r>
            <w:proofErr w:type="spellStart"/>
            <w:r>
              <w:t>Energistics.Datatypes.ChannelData.IndexMetadataRecord</w:t>
            </w:r>
            <w:proofErr w:type="spellEnd"/>
            <w:r>
              <w:t>" } },</w:t>
            </w:r>
          </w:p>
          <w:p w:rsidR="00774B02" w:rsidRDefault="00774B02">
            <w:pPr>
              <w:spacing w:after="0"/>
            </w:pPr>
            <w:r>
              <w:t>         { "name": "channels", "type": { "type": "array", "items": "</w:t>
            </w:r>
            <w:proofErr w:type="spellStart"/>
            <w:r>
              <w:t>Energistics.Datatypes.ChannelData.ChannelMetadataRecord</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indexes</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IndexMetadataRecord</w:t>
            </w:r>
            <w:proofErr w:type="spellEnd"/>
          </w:p>
        </w:tc>
        <w:tc>
          <w:tcPr>
            <w:tcW w:w="450" w:type="dxa"/>
            <w:hideMark/>
          </w:tcPr>
          <w:p w:rsidR="00774B02" w:rsidRDefault="00774B02">
            <w:pPr>
              <w:spacing w:after="0"/>
            </w:pPr>
            <w:r>
              <w:t>0</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r>
              <w:t>channels</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ChannelMetadataRecord</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ChannelDataFrame</w:t>
      </w:r>
      <w:proofErr w:type="spellEnd"/>
    </w:p>
    <w:p w:rsidR="00774B02" w:rsidRDefault="00774B02" w:rsidP="00774B02">
      <w:pPr>
        <w:spacing w:before="100" w:beforeAutospacing="1" w:after="100" w:afterAutospacing="1"/>
      </w:pPr>
      <w:r>
        <w:t>Sent from Producer to Consumer, this is the main data transfer message for logs, or any channel report that is oriented in tabular fashion, with rows of aligned data on index values. The size of the channel array must match the size of every row in the data array. The data array may contain nulls, which use only 1 byte in the data row.</w:t>
      </w:r>
    </w:p>
    <w:p w:rsidR="00774B02" w:rsidRDefault="00774B02" w:rsidP="00774B02">
      <w:pPr>
        <w:spacing w:before="100" w:beforeAutospacing="1" w:after="100" w:afterAutospacing="1"/>
      </w:pPr>
      <w:r>
        <w:rPr>
          <w:rStyle w:val="Strong"/>
        </w:rPr>
        <w:t>Message Type ID</w:t>
      </w:r>
      <w:r>
        <w:t>: 4</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Energistics.Protocol.ChannelDataFrame</w:t>
            </w:r>
            <w:proofErr w:type="spellEnd"/>
            <w:r>
              <w:t xml:space="preserve">", </w:t>
            </w:r>
          </w:p>
          <w:p w:rsidR="00774B02" w:rsidRDefault="00774B02">
            <w:pPr>
              <w:spacing w:after="0"/>
            </w:pPr>
            <w:r>
              <w:t>     "name": "</w:t>
            </w:r>
            <w:proofErr w:type="spellStart"/>
            <w:r>
              <w:t>ChannelDataFrame</w:t>
            </w:r>
            <w:proofErr w:type="spellEnd"/>
            <w:r>
              <w:t>",</w:t>
            </w:r>
          </w:p>
          <w:p w:rsidR="00774B02" w:rsidRDefault="00774B02">
            <w:pPr>
              <w:spacing w:after="0"/>
            </w:pPr>
            <w:r>
              <w:t>     "</w:t>
            </w:r>
            <w:proofErr w:type="spellStart"/>
            <w:r>
              <w:t>messageType</w:t>
            </w:r>
            <w:proofErr w:type="spellEnd"/>
            <w:r>
              <w:t>": "4",</w:t>
            </w:r>
          </w:p>
          <w:p w:rsidR="00774B02" w:rsidRDefault="00774B02">
            <w:pPr>
              <w:spacing w:after="0"/>
            </w:pPr>
            <w:r>
              <w:t>     "protocol": "2",</w:t>
            </w:r>
          </w:p>
          <w:p w:rsidR="00774B02" w:rsidRDefault="00774B02">
            <w:pPr>
              <w:spacing w:after="0"/>
            </w:pPr>
            <w:r>
              <w:t>     "fields":</w:t>
            </w:r>
          </w:p>
          <w:p w:rsidR="00774B02" w:rsidRDefault="00774B02">
            <w:pPr>
              <w:spacing w:after="0"/>
            </w:pPr>
            <w:r>
              <w:t>     [</w:t>
            </w:r>
          </w:p>
          <w:p w:rsidR="00774B02" w:rsidRDefault="00774B02">
            <w:pPr>
              <w:spacing w:after="0"/>
            </w:pPr>
            <w:r>
              <w:t>         { "name": "channels", "type": { "type": "array", "items": "</w:t>
            </w:r>
            <w:proofErr w:type="spellStart"/>
            <w:r>
              <w:t>int</w:t>
            </w:r>
            <w:proofErr w:type="spellEnd"/>
            <w:r>
              <w:t>" } },</w:t>
            </w:r>
          </w:p>
          <w:p w:rsidR="00774B02" w:rsidRDefault="00774B02">
            <w:pPr>
              <w:spacing w:after="0"/>
            </w:pPr>
            <w:r>
              <w:t>         { "name": "data", "type": { "type": "array", "items": "</w:t>
            </w:r>
            <w:proofErr w:type="spellStart"/>
            <w:r>
              <w:t>Energistics.Datatypes.ChannelDataFrame.DataRow</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channels</w:t>
            </w:r>
          </w:p>
        </w:tc>
        <w:tc>
          <w:tcPr>
            <w:tcW w:w="3600" w:type="dxa"/>
            <w:hideMark/>
          </w:tcPr>
          <w:p w:rsidR="00774B02" w:rsidRDefault="00774B02">
            <w:pPr>
              <w:spacing w:after="0"/>
            </w:pPr>
            <w:r>
              <w:t xml:space="preserve">An array of </w:t>
            </w:r>
            <w:proofErr w:type="spellStart"/>
            <w:r>
              <w:t>channelIDs</w:t>
            </w:r>
            <w:proofErr w:type="spellEnd"/>
            <w:r>
              <w:t xml:space="preserve"> (integers) of the channels that are contained in each of the contained data rows.</w:t>
            </w:r>
          </w:p>
        </w:tc>
        <w:tc>
          <w:tcPr>
            <w:tcW w:w="2250" w:type="dxa"/>
            <w:hideMark/>
          </w:tcPr>
          <w:p w:rsidR="00774B02" w:rsidRDefault="00774B02">
            <w:pPr>
              <w:spacing w:after="0"/>
            </w:pPr>
            <w:proofErr w:type="spellStart"/>
            <w:r>
              <w:t>int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DataRow</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4"/>
      </w:pPr>
      <w:r>
        <w:t>Discovery</w:t>
      </w:r>
    </w:p>
    <w:p w:rsidR="00774B02" w:rsidRDefault="00774B02" w:rsidP="00774B02">
      <w:pPr>
        <w:shd w:val="clear" w:color="auto" w:fill="EC5315"/>
        <w:spacing w:before="100" w:beforeAutospacing="1" w:after="100" w:afterAutospacing="1"/>
      </w:pPr>
      <w:r>
        <w:rPr>
          <w:rStyle w:val="Strong"/>
        </w:rPr>
        <w:t xml:space="preserve">Stability: </w:t>
      </w:r>
      <w:r>
        <w:t>: 1 - Experimental</w:t>
      </w:r>
    </w:p>
    <w:p w:rsidR="00774B02" w:rsidRDefault="00774B02" w:rsidP="00774B02">
      <w:pPr>
        <w:spacing w:before="100" w:beforeAutospacing="1" w:after="100" w:afterAutospacing="1"/>
      </w:pPr>
      <w:r>
        <w:lastRenderedPageBreak/>
        <w:t>The discovery protocol includes messages for discovering the contents of a store or server.</w:t>
      </w:r>
    </w:p>
    <w:p w:rsidR="00774B02" w:rsidRDefault="00774B02" w:rsidP="00774B02">
      <w:pPr>
        <w:pStyle w:val="DiagramImage"/>
      </w:pPr>
      <w:r w:rsidRPr="00774B02">
        <w:drawing>
          <wp:inline distT="0" distB="0" distL="0" distR="0">
            <wp:extent cx="5236210" cy="25742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36210" cy="257429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19</w:t>
        </w:r>
      </w:fldSimple>
      <w:r>
        <w:t xml:space="preserve"> : Discovery</w:t>
      </w:r>
    </w:p>
    <w:p w:rsidR="00774B02" w:rsidRDefault="00774B02" w:rsidP="00774B02">
      <w:pPr>
        <w:spacing w:before="100" w:beforeAutospacing="1" w:after="100" w:afterAutospacing="1"/>
        <w:rPr>
          <w:lang w:bidi="ar-SA"/>
        </w:rPr>
      </w:pPr>
      <w:r>
        <w:t>Discovery</w:t>
      </w:r>
    </w:p>
    <w:p w:rsidR="00774B02" w:rsidRDefault="00774B02" w:rsidP="00774B02">
      <w:pPr>
        <w:pStyle w:val="Heading5"/>
        <w:rPr>
          <w:lang w:bidi="ar-SA"/>
        </w:rPr>
      </w:pPr>
      <w:r>
        <w:t>Message : Resource</w:t>
      </w:r>
    </w:p>
    <w:p w:rsidR="00774B02" w:rsidRDefault="00774B02" w:rsidP="00774B02">
      <w:pPr>
        <w:spacing w:before="100" w:beforeAutospacing="1" w:after="100" w:afterAutospacing="1"/>
      </w:pPr>
      <w:r>
        <w:rPr>
          <w:color w:val="1F497D"/>
        </w:rPr>
        <w:t xml:space="preserve">The </w:t>
      </w:r>
      <w:proofErr w:type="spellStart"/>
      <w:r>
        <w:rPr>
          <w:color w:val="1F497D"/>
        </w:rPr>
        <w:t>async</w:t>
      </w:r>
      <w:proofErr w:type="spellEnd"/>
      <w:r>
        <w:rPr>
          <w:color w:val="1F497D"/>
        </w:rPr>
        <w:t xml:space="preserve"> response message to the Get, containing the child URIs. In addition to the correlation ID in the message header, it also has the original URI that was requested, as a convenience.</w:t>
      </w:r>
    </w:p>
    <w:p w:rsidR="00774B02" w:rsidRDefault="00774B02" w:rsidP="00774B02">
      <w:pPr>
        <w:spacing w:before="100" w:beforeAutospacing="1" w:after="100" w:afterAutospacing="1"/>
      </w:pPr>
      <w:r>
        <w:rPr>
          <w:rStyle w:val="Strong"/>
        </w:rPr>
        <w:t>Message Type ID</w:t>
      </w:r>
      <w:r>
        <w:t>: 2</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Energistics.Protocol.Discovery</w:t>
            </w:r>
            <w:proofErr w:type="spellEnd"/>
            <w:r>
              <w:t xml:space="preserve">", </w:t>
            </w:r>
          </w:p>
          <w:p w:rsidR="00774B02" w:rsidRDefault="00774B02">
            <w:pPr>
              <w:spacing w:after="0"/>
            </w:pPr>
            <w:r>
              <w:t>     "name": "Resource",</w:t>
            </w:r>
          </w:p>
          <w:p w:rsidR="00774B02" w:rsidRDefault="00774B02">
            <w:pPr>
              <w:spacing w:after="0"/>
            </w:pPr>
            <w:r>
              <w:t>     "</w:t>
            </w:r>
            <w:proofErr w:type="spellStart"/>
            <w:r>
              <w:t>messageType</w:t>
            </w:r>
            <w:proofErr w:type="spellEnd"/>
            <w:r>
              <w:t>": "2",</w:t>
            </w:r>
          </w:p>
          <w:p w:rsidR="00774B02" w:rsidRDefault="00774B02">
            <w:pPr>
              <w:spacing w:after="0"/>
            </w:pPr>
            <w:r>
              <w:t>     "protocol": "3",</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"string" },</w:t>
            </w:r>
          </w:p>
          <w:p w:rsidR="00774B02" w:rsidRDefault="00774B02">
            <w:pPr>
              <w:spacing w:after="0"/>
            </w:pPr>
            <w:r>
              <w:t>         { "name": "components", "type": { "type": "array", "items": "</w:t>
            </w:r>
            <w:proofErr w:type="spellStart"/>
            <w:r>
              <w:t>Energistics.Datatypes.Object.Component</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 xml:space="preserve">The original </w:t>
            </w:r>
            <w:proofErr w:type="spellStart"/>
            <w:r>
              <w:t>uri</w:t>
            </w:r>
            <w:proofErr w:type="spellEnd"/>
            <w:r>
              <w:t xml:space="preserve"> for which this message contains children.</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r w:rsidR="00774B02" w:rsidTr="00774B02">
        <w:tc>
          <w:tcPr>
            <w:tcW w:w="2250" w:type="dxa"/>
            <w:hideMark/>
          </w:tcPr>
          <w:p w:rsidR="00774B02" w:rsidRDefault="00774B02">
            <w:pPr>
              <w:spacing w:after="0"/>
            </w:pPr>
            <w:r>
              <w:t>components</w:t>
            </w:r>
          </w:p>
        </w:tc>
        <w:tc>
          <w:tcPr>
            <w:tcW w:w="3600" w:type="dxa"/>
            <w:hideMark/>
          </w:tcPr>
          <w:p w:rsidR="00774B02" w:rsidRDefault="00774B02">
            <w:pPr>
              <w:spacing w:after="0"/>
            </w:pPr>
            <w:r>
              <w:t>A collection of child, or related URIs, which can in turn be enumerated.</w:t>
            </w:r>
          </w:p>
        </w:tc>
        <w:tc>
          <w:tcPr>
            <w:tcW w:w="2250" w:type="dxa"/>
            <w:hideMark/>
          </w:tcPr>
          <w:p w:rsidR="00774B02" w:rsidRDefault="00774B02">
            <w:pPr>
              <w:spacing w:after="0"/>
            </w:pPr>
            <w:r>
              <w:t>Component</w:t>
            </w:r>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Message : Get</w:t>
      </w:r>
    </w:p>
    <w:p w:rsidR="00774B02" w:rsidRDefault="00774B02" w:rsidP="00774B02">
      <w:pPr>
        <w:spacing w:before="100" w:beforeAutospacing="1" w:after="100" w:afterAutospacing="1"/>
      </w:pPr>
      <w:r>
        <w:rPr>
          <w:color w:val="1F497D"/>
        </w:rPr>
        <w:t xml:space="preserve">A request to enumerate a </w:t>
      </w:r>
      <w:proofErr w:type="spellStart"/>
      <w:r>
        <w:rPr>
          <w:color w:val="1F497D"/>
        </w:rPr>
        <w:t>uri</w:t>
      </w:r>
      <w:proofErr w:type="spellEnd"/>
      <w:r>
        <w:rPr>
          <w:color w:val="1F497D"/>
        </w:rPr>
        <w:t>. Every ETP server must support a URI of “/”. The server will either send the Resource message, below, or will send an exception message saying the URI doesn’t exist, isn’t available, etc.</w:t>
      </w:r>
    </w:p>
    <w:p w:rsidR="00774B02" w:rsidRDefault="00774B02" w:rsidP="00774B02">
      <w:pPr>
        <w:spacing w:before="100" w:beforeAutospacing="1" w:after="100" w:afterAutospacing="1"/>
      </w:pPr>
      <w:r>
        <w:rPr>
          <w:color w:val="1F497D"/>
        </w:rPr>
        <w:lastRenderedPageBreak/>
        <w:t>Note that because this is the discovery protocol (not static object or query) the meaning of the ‘Get’ message is unambiguously ‘get child URIs’. So if I do a Get on /well(‘23423423432423’), I will get back it’s wellbores, not the static well object itself.</w:t>
      </w:r>
    </w:p>
    <w:p w:rsidR="00774B02" w:rsidRDefault="00774B02" w:rsidP="00774B02">
      <w:pPr>
        <w:spacing w:before="100" w:beforeAutospacing="1" w:after="100" w:afterAutospacing="1"/>
      </w:pPr>
      <w:r>
        <w:rPr>
          <w:rStyle w:val="Strong"/>
        </w:rPr>
        <w:t>Message Type ID</w:t>
      </w:r>
      <w:r>
        <w:t>: 1</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Energistics.Protocol.Discovery</w:t>
            </w:r>
            <w:proofErr w:type="spellEnd"/>
            <w:r>
              <w:t xml:space="preserve">", </w:t>
            </w:r>
          </w:p>
          <w:p w:rsidR="00774B02" w:rsidRDefault="00774B02">
            <w:pPr>
              <w:spacing w:after="0"/>
            </w:pPr>
            <w:r>
              <w:t>     "name": "Get",</w:t>
            </w:r>
          </w:p>
          <w:p w:rsidR="00774B02" w:rsidRDefault="00774B02">
            <w:pPr>
              <w:spacing w:after="0"/>
            </w:pPr>
            <w:r>
              <w:t>     "</w:t>
            </w:r>
            <w:proofErr w:type="spellStart"/>
            <w:r>
              <w:t>messageType</w:t>
            </w:r>
            <w:proofErr w:type="spellEnd"/>
            <w:r>
              <w:t>": "1",</w:t>
            </w:r>
          </w:p>
          <w:p w:rsidR="00774B02" w:rsidRDefault="00774B02">
            <w:pPr>
              <w:spacing w:after="0"/>
            </w:pPr>
            <w:r>
              <w:t>     "protocol": "3",</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"string"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4"/>
      </w:pPr>
      <w:r>
        <w:t>Store</w:t>
      </w:r>
    </w:p>
    <w:p w:rsidR="00774B02" w:rsidRDefault="00774B02" w:rsidP="00774B02">
      <w:pPr>
        <w:shd w:val="clear" w:color="auto" w:fill="EC5315"/>
        <w:spacing w:before="100" w:beforeAutospacing="1" w:after="100" w:afterAutospacing="1"/>
      </w:pPr>
      <w:r>
        <w:rPr>
          <w:rStyle w:val="Strong"/>
        </w:rPr>
        <w:t xml:space="preserve">Stability: </w:t>
      </w:r>
      <w:r>
        <w:t>: 1 - Experimental</w:t>
      </w:r>
    </w:p>
    <w:p w:rsidR="00774B02" w:rsidRDefault="00774B02" w:rsidP="00774B02">
      <w:pPr>
        <w:pStyle w:val="DiagramImage"/>
      </w:pPr>
      <w:r w:rsidRPr="00774B02">
        <w:drawing>
          <wp:inline distT="0" distB="0" distL="0" distR="0">
            <wp:extent cx="5515610" cy="23063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515610" cy="2306320"/>
                    </a:xfrm>
                    <a:prstGeom prst="rect">
                      <a:avLst/>
                    </a:prstGeom>
                    <a:noFill/>
                    <a:ln>
                      <a:noFill/>
                    </a:ln>
                  </pic:spPr>
                </pic:pic>
              </a:graphicData>
            </a:graphic>
          </wp:inline>
        </w:drawing>
      </w:r>
    </w:p>
    <w:p w:rsidR="00774B02" w:rsidRDefault="00774B02" w:rsidP="00774B02">
      <w:r>
        <w:t xml:space="preserve">Figure </w:t>
      </w:r>
      <w:fldSimple w:instr=" SEQ Figure \* ARABIC ">
        <w:r>
          <w:rPr>
            <w:noProof/>
          </w:rPr>
          <w:t>20</w:t>
        </w:r>
      </w:fldSimple>
      <w:r>
        <w:t xml:space="preserve"> : Store</w:t>
      </w:r>
    </w:p>
    <w:p w:rsidR="00774B02" w:rsidRDefault="00774B02" w:rsidP="00774B02">
      <w:pPr>
        <w:pStyle w:val="Heading5"/>
        <w:rPr>
          <w:lang w:bidi="ar-SA"/>
        </w:rPr>
      </w:pPr>
      <w:r>
        <w:t>Message : GetFromStore</w:t>
      </w:r>
    </w:p>
    <w:p w:rsidR="00774B02" w:rsidRDefault="00774B02" w:rsidP="00774B02">
      <w:pPr>
        <w:spacing w:before="100" w:beforeAutospacing="1" w:after="100" w:afterAutospacing="1"/>
      </w:pPr>
      <w:r>
        <w:t>Get a single object from the store, by its URI. For growing objects, the growing portion is NOT returned. If the object is actively growing, the records are retrieved using the Streaming protocol; for inactive, or not currently objects, it is retrieved using the Historical protocol.</w:t>
      </w:r>
    </w:p>
    <w:p w:rsidR="00774B02" w:rsidRDefault="00774B02" w:rsidP="00774B02">
      <w:pPr>
        <w:spacing w:before="100" w:beforeAutospacing="1" w:after="100" w:afterAutospacing="1"/>
      </w:pPr>
      <w:r>
        <w:rPr>
          <w:rStyle w:val="Strong"/>
        </w:rPr>
        <w:t>Message Type ID</w:t>
      </w:r>
      <w:r>
        <w:t>: 0</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lastRenderedPageBreak/>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Energistics.Protocol.Store</w:t>
            </w:r>
            <w:proofErr w:type="spellEnd"/>
            <w:r>
              <w:t xml:space="preserve">", </w:t>
            </w:r>
          </w:p>
          <w:p w:rsidR="00774B02" w:rsidRDefault="00774B02">
            <w:pPr>
              <w:spacing w:after="0"/>
            </w:pPr>
            <w:r>
              <w:t>     "name": "GetFromStore",</w:t>
            </w:r>
          </w:p>
          <w:p w:rsidR="00774B02" w:rsidRDefault="00774B02">
            <w:pPr>
              <w:spacing w:after="0"/>
            </w:pPr>
            <w:r>
              <w:t>     "</w:t>
            </w:r>
            <w:proofErr w:type="spellStart"/>
            <w:r>
              <w:t>messageType</w:t>
            </w:r>
            <w:proofErr w:type="spellEnd"/>
            <w:r>
              <w:t>": "0",</w:t>
            </w:r>
          </w:p>
          <w:p w:rsidR="00774B02" w:rsidRDefault="00774B02">
            <w:pPr>
              <w:spacing w:after="0"/>
            </w:pPr>
            <w:r>
              <w:t>     "protocol": "4",</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"string"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1</w:t>
            </w:r>
          </w:p>
        </w:tc>
      </w:tr>
    </w:tbl>
    <w:p w:rsidR="00774B02" w:rsidRDefault="00774B02" w:rsidP="00774B02">
      <w:pPr>
        <w:pStyle w:val="Heading5"/>
      </w:pPr>
      <w:r>
        <w:t xml:space="preserve">Message : </w:t>
      </w:r>
      <w:proofErr w:type="spellStart"/>
      <w:r>
        <w:t>AddToStore</w:t>
      </w:r>
      <w:proofErr w:type="spellEnd"/>
    </w:p>
    <w:p w:rsidR="00774B02" w:rsidRDefault="00774B02" w:rsidP="00774B02">
      <w:pPr>
        <w:spacing w:before="100" w:beforeAutospacing="1" w:after="100" w:afterAutospacing="1"/>
      </w:pPr>
      <w:r>
        <w:t>Adds an object to the store. Uses '</w:t>
      </w:r>
      <w:proofErr w:type="spellStart"/>
      <w:r>
        <w:t>Upsert</w:t>
      </w:r>
      <w:proofErr w:type="spellEnd"/>
      <w:r>
        <w:t>' semantics, where update and insert use the same message, and the object is created for the first time if it does not exist.</w:t>
      </w:r>
    </w:p>
    <w:p w:rsidR="00774B02" w:rsidRDefault="00774B02" w:rsidP="00774B02">
      <w:pPr>
        <w:spacing w:before="100" w:beforeAutospacing="1" w:after="100" w:afterAutospacing="1"/>
      </w:pPr>
      <w:r>
        <w:t> </w:t>
      </w:r>
    </w:p>
    <w:p w:rsidR="00774B02" w:rsidRDefault="00774B02" w:rsidP="00774B02">
      <w:pPr>
        <w:spacing w:before="100" w:beforeAutospacing="1" w:after="100" w:afterAutospacing="1"/>
      </w:pPr>
      <w:r>
        <w:t>The initial support is for the static objects defined for WITSML 1.4.1</w:t>
      </w:r>
    </w:p>
    <w:p w:rsidR="00774B02" w:rsidRDefault="00774B02" w:rsidP="00774B02">
      <w:pPr>
        <w:spacing w:before="100" w:beforeAutospacing="1" w:after="100" w:afterAutospacing="1"/>
      </w:pPr>
      <w:r>
        <w:rPr>
          <w:rStyle w:val="Strong"/>
        </w:rPr>
        <w:t>Message Type ID</w:t>
      </w:r>
      <w:r>
        <w:t>: 1</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Energistics.Protocol.Store</w:t>
            </w:r>
            <w:proofErr w:type="spellEnd"/>
            <w:r>
              <w:t xml:space="preserve">", </w:t>
            </w:r>
          </w:p>
          <w:p w:rsidR="00774B02" w:rsidRDefault="00774B02">
            <w:pPr>
              <w:spacing w:after="0"/>
            </w:pPr>
            <w:r>
              <w:t>     "name": "</w:t>
            </w:r>
            <w:proofErr w:type="spellStart"/>
            <w:r>
              <w:t>AddToStore</w:t>
            </w:r>
            <w:proofErr w:type="spellEnd"/>
            <w:r>
              <w:t>",</w:t>
            </w:r>
          </w:p>
          <w:p w:rsidR="00774B02" w:rsidRDefault="00774B02">
            <w:pPr>
              <w:spacing w:after="0"/>
            </w:pPr>
            <w:r>
              <w:t>     "</w:t>
            </w:r>
            <w:proofErr w:type="spellStart"/>
            <w:r>
              <w:t>messageType</w:t>
            </w:r>
            <w:proofErr w:type="spellEnd"/>
            <w:r>
              <w:t>": "1",</w:t>
            </w:r>
          </w:p>
          <w:p w:rsidR="00774B02" w:rsidRDefault="00774B02">
            <w:pPr>
              <w:spacing w:after="0"/>
            </w:pPr>
            <w:r>
              <w:t>     "protocol": "4",</w:t>
            </w:r>
          </w:p>
          <w:p w:rsidR="00774B02" w:rsidRDefault="00774B02">
            <w:pPr>
              <w:spacing w:after="0"/>
            </w:pPr>
            <w:r>
              <w:t>     "fields":</w:t>
            </w:r>
          </w:p>
          <w:p w:rsidR="00774B02" w:rsidRDefault="00774B02">
            <w:pPr>
              <w:spacing w:after="0"/>
            </w:pPr>
            <w:r>
              <w:t>     [</w:t>
            </w:r>
          </w:p>
          <w:p w:rsidR="00774B02" w:rsidRDefault="00774B02">
            <w:pPr>
              <w:spacing w:after="0"/>
            </w:pPr>
            <w:r>
              <w:t>         { "name": "data", "type": { "type": "array", "items": "</w:t>
            </w:r>
            <w:proofErr w:type="spellStart"/>
            <w:r>
              <w:t>Energistics.Datatypes.Object.DataObject</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r>
              <w:t>data</w:t>
            </w:r>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DataObject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 xml:space="preserve">Message : </w:t>
      </w:r>
      <w:proofErr w:type="spellStart"/>
      <w:r>
        <w:t>DeleteFromStore</w:t>
      </w:r>
      <w:proofErr w:type="spellEnd"/>
    </w:p>
    <w:p w:rsidR="00774B02" w:rsidRDefault="00774B02" w:rsidP="00774B02">
      <w:pPr>
        <w:spacing w:before="100" w:beforeAutospacing="1" w:after="100" w:afterAutospacing="1"/>
      </w:pPr>
      <w:r>
        <w:t>Deletes one or more objects from a store.</w:t>
      </w:r>
    </w:p>
    <w:p w:rsidR="00774B02" w:rsidRDefault="00774B02" w:rsidP="00774B02">
      <w:pPr>
        <w:spacing w:before="100" w:beforeAutospacing="1" w:after="100" w:afterAutospacing="1"/>
      </w:pPr>
      <w:r>
        <w:rPr>
          <w:rStyle w:val="Strong"/>
        </w:rPr>
        <w:t>Message Type ID</w:t>
      </w:r>
      <w:r>
        <w:t>: 2</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Energistics.Protocol.Store</w:t>
            </w:r>
            <w:proofErr w:type="spellEnd"/>
            <w:r>
              <w:t xml:space="preserve">", </w:t>
            </w:r>
          </w:p>
          <w:p w:rsidR="00774B02" w:rsidRDefault="00774B02">
            <w:pPr>
              <w:spacing w:after="0"/>
            </w:pPr>
            <w:r>
              <w:t>     "name": "</w:t>
            </w:r>
            <w:proofErr w:type="spellStart"/>
            <w:r>
              <w:t>DeleteFromStore</w:t>
            </w:r>
            <w:proofErr w:type="spellEnd"/>
            <w:r>
              <w:t>",</w:t>
            </w:r>
          </w:p>
          <w:p w:rsidR="00774B02" w:rsidRDefault="00774B02">
            <w:pPr>
              <w:spacing w:after="0"/>
            </w:pPr>
            <w:r>
              <w:lastRenderedPageBreak/>
              <w:t>     "</w:t>
            </w:r>
            <w:proofErr w:type="spellStart"/>
            <w:r>
              <w:t>messageType</w:t>
            </w:r>
            <w:proofErr w:type="spellEnd"/>
            <w:r>
              <w:t>": "2",</w:t>
            </w:r>
          </w:p>
          <w:p w:rsidR="00774B02" w:rsidRDefault="00774B02">
            <w:pPr>
              <w:spacing w:after="0"/>
            </w:pPr>
            <w:r>
              <w:t>     "protocol": "4",</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uri</w:t>
            </w:r>
            <w:proofErr w:type="spellEnd"/>
            <w:r>
              <w:t>", "type": { "type": "array", "items": "string"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uri</w:t>
            </w:r>
            <w:proofErr w:type="spellEnd"/>
          </w:p>
        </w:tc>
        <w:tc>
          <w:tcPr>
            <w:tcW w:w="3600" w:type="dxa"/>
            <w:hideMark/>
          </w:tcPr>
          <w:p w:rsidR="00774B02" w:rsidRDefault="00774B02">
            <w:pPr>
              <w:spacing w:after="0"/>
            </w:pPr>
            <w:r>
              <w:t>The URIs of objects to be deleted.</w:t>
            </w:r>
          </w:p>
        </w:tc>
        <w:tc>
          <w:tcPr>
            <w:tcW w:w="2250" w:type="dxa"/>
            <w:hideMark/>
          </w:tcPr>
          <w:p w:rsidR="00774B02" w:rsidRDefault="00774B02">
            <w:pPr>
              <w:spacing w:after="0"/>
            </w:pPr>
            <w:r>
              <w:t>string</w:t>
            </w:r>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5"/>
      </w:pPr>
      <w:r>
        <w:t>Message : Object</w:t>
      </w:r>
    </w:p>
    <w:p w:rsidR="00774B02" w:rsidRDefault="00774B02" w:rsidP="00774B02">
      <w:pPr>
        <w:spacing w:before="100" w:beforeAutospacing="1" w:after="100" w:afterAutospacing="1"/>
      </w:pPr>
      <w:r>
        <w:rPr>
          <w:rStyle w:val="Strong"/>
        </w:rPr>
        <w:t>Message Type ID</w:t>
      </w:r>
      <w:r>
        <w:t>: 3</w:t>
      </w:r>
    </w:p>
    <w:p w:rsidR="00774B02" w:rsidRDefault="00774B02" w:rsidP="00774B02">
      <w:pPr>
        <w:spacing w:before="100" w:beforeAutospacing="1" w:after="100" w:afterAutospacing="1"/>
      </w:pPr>
      <w:r>
        <w:rPr>
          <w:rStyle w:val="Strong"/>
        </w:rPr>
        <w:t>Correlation Id Usage</w:t>
      </w:r>
      <w:r>
        <w:t>: n/a</w:t>
      </w:r>
    </w:p>
    <w:p w:rsidR="00774B02" w:rsidRDefault="00774B02" w:rsidP="00774B02">
      <w:pPr>
        <w:spacing w:before="100" w:beforeAutospacing="1" w:after="100" w:afterAutospacing="1"/>
      </w:pPr>
      <w:r>
        <w:rPr>
          <w:rStyle w:val="Strong"/>
        </w:rPr>
        <w:t>Multi-part</w:t>
      </w:r>
      <w:r>
        <w:t>: n/a</w:t>
      </w: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900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9000" w:type="dxa"/>
            <w:hideMark/>
          </w:tcPr>
          <w:p w:rsidR="00774B02" w:rsidRDefault="00774B02">
            <w:pPr>
              <w:spacing w:after="0"/>
            </w:pPr>
            <w:r>
              <w:t>Avro Schema</w:t>
            </w:r>
          </w:p>
        </w:tc>
      </w:tr>
      <w:tr w:rsidR="00774B02" w:rsidTr="00774B02">
        <w:tc>
          <w:tcPr>
            <w:tcW w:w="9000" w:type="dxa"/>
            <w:hideMark/>
          </w:tcPr>
          <w:p w:rsidR="00774B02" w:rsidRDefault="00774B02">
            <w:pPr>
              <w:spacing w:after="0"/>
            </w:pPr>
            <w:r>
              <w:t xml:space="preserve"> {</w:t>
            </w:r>
          </w:p>
          <w:p w:rsidR="00774B02" w:rsidRDefault="00774B02">
            <w:pPr>
              <w:spacing w:after="0"/>
            </w:pPr>
            <w:r>
              <w:t>     "type": "record",</w:t>
            </w:r>
          </w:p>
          <w:p w:rsidR="00774B02" w:rsidRDefault="00774B02">
            <w:pPr>
              <w:spacing w:after="0"/>
            </w:pPr>
            <w:r>
              <w:t>     "namespace": "</w:t>
            </w:r>
            <w:proofErr w:type="spellStart"/>
            <w:r>
              <w:t>Energistics.Protocol.Store</w:t>
            </w:r>
            <w:proofErr w:type="spellEnd"/>
            <w:r>
              <w:t xml:space="preserve">", </w:t>
            </w:r>
          </w:p>
          <w:p w:rsidR="00774B02" w:rsidRDefault="00774B02">
            <w:pPr>
              <w:spacing w:after="0"/>
            </w:pPr>
            <w:r>
              <w:t>     "name": "Object",</w:t>
            </w:r>
          </w:p>
          <w:p w:rsidR="00774B02" w:rsidRDefault="00774B02">
            <w:pPr>
              <w:spacing w:after="0"/>
            </w:pPr>
            <w:r>
              <w:t>     "</w:t>
            </w:r>
            <w:proofErr w:type="spellStart"/>
            <w:r>
              <w:t>messageType</w:t>
            </w:r>
            <w:proofErr w:type="spellEnd"/>
            <w:r>
              <w:t>": "3",</w:t>
            </w:r>
          </w:p>
          <w:p w:rsidR="00774B02" w:rsidRDefault="00774B02">
            <w:pPr>
              <w:spacing w:after="0"/>
            </w:pPr>
            <w:r>
              <w:t>     "protocol": "4",</w:t>
            </w:r>
          </w:p>
          <w:p w:rsidR="00774B02" w:rsidRDefault="00774B02">
            <w:pPr>
              <w:spacing w:after="0"/>
            </w:pPr>
            <w:r>
              <w:t>     "fields":</w:t>
            </w:r>
          </w:p>
          <w:p w:rsidR="00774B02" w:rsidRDefault="00774B02">
            <w:pPr>
              <w:spacing w:after="0"/>
            </w:pPr>
            <w:r>
              <w:t>     [</w:t>
            </w:r>
          </w:p>
          <w:p w:rsidR="00774B02" w:rsidRDefault="00774B02">
            <w:pPr>
              <w:spacing w:after="0"/>
            </w:pPr>
            <w:r>
              <w:t>         { "name": "</w:t>
            </w:r>
            <w:proofErr w:type="spellStart"/>
            <w:r>
              <w:t>dataObjects</w:t>
            </w:r>
            <w:proofErr w:type="spellEnd"/>
            <w:r>
              <w:t>", "type": { "type": "array", "items": "</w:t>
            </w:r>
            <w:proofErr w:type="spellStart"/>
            <w:r>
              <w:t>Energistics.Datatypes.Object.DataObject</w:t>
            </w:r>
            <w:proofErr w:type="spellEnd"/>
            <w:r>
              <w:t>" } }</w:t>
            </w:r>
          </w:p>
          <w:p w:rsidR="00774B02" w:rsidRDefault="00774B02">
            <w:pPr>
              <w:spacing w:after="0"/>
            </w:pPr>
            <w:r>
              <w:t>     ]</w:t>
            </w:r>
          </w:p>
          <w:p w:rsidR="00774B02" w:rsidRDefault="00774B02">
            <w:pPr>
              <w:spacing w:after="0"/>
            </w:pPr>
            <w:r>
              <w:t>}</w:t>
            </w:r>
          </w:p>
        </w:tc>
      </w:tr>
    </w:tbl>
    <w:p w:rsidR="00774B02" w:rsidRDefault="00774B02" w:rsidP="00774B02">
      <w:pPr>
        <w:rPr>
          <w:vanish/>
        </w:rPr>
      </w:pPr>
    </w:p>
    <w:tbl>
      <w:tblPr>
        <w:tblStyle w:val="EADocx1"/>
        <w:tblW w:w="9000" w:type="dxa"/>
        <w:tblCellMar>
          <w:top w:w="15" w:type="dxa"/>
          <w:left w:w="15" w:type="dxa"/>
          <w:bottom w:w="15" w:type="dxa"/>
          <w:right w:w="15" w:type="dxa"/>
        </w:tblCellMar>
        <w:tblLook w:val="04A0" w:firstRow="1" w:lastRow="0" w:firstColumn="1" w:lastColumn="0" w:noHBand="0" w:noVBand="1"/>
      </w:tblPr>
      <w:tblGrid>
        <w:gridCol w:w="2250"/>
        <w:gridCol w:w="3600"/>
        <w:gridCol w:w="2250"/>
        <w:gridCol w:w="450"/>
        <w:gridCol w:w="450"/>
      </w:tblGrid>
      <w:tr w:rsidR="00774B02" w:rsidTr="00774B02">
        <w:trPr>
          <w:cnfStyle w:val="100000000000" w:firstRow="1" w:lastRow="0" w:firstColumn="0" w:lastColumn="0" w:oddVBand="0" w:evenVBand="0" w:oddHBand="0" w:evenHBand="0" w:firstRowFirstColumn="0" w:firstRowLastColumn="0" w:lastRowFirstColumn="0" w:lastRowLastColumn="0"/>
          <w:tblHeader/>
        </w:trPr>
        <w:tc>
          <w:tcPr>
            <w:tcW w:w="2250" w:type="dxa"/>
            <w:hideMark/>
          </w:tcPr>
          <w:p w:rsidR="00774B02" w:rsidRDefault="00774B02">
            <w:pPr>
              <w:spacing w:after="0"/>
            </w:pPr>
            <w:r>
              <w:t>Attribute</w:t>
            </w:r>
          </w:p>
        </w:tc>
        <w:tc>
          <w:tcPr>
            <w:tcW w:w="3600" w:type="dxa"/>
            <w:hideMark/>
          </w:tcPr>
          <w:p w:rsidR="00774B02" w:rsidRDefault="00774B02">
            <w:pPr>
              <w:spacing w:after="0"/>
            </w:pPr>
            <w:r>
              <w:t>Description</w:t>
            </w:r>
          </w:p>
        </w:tc>
        <w:tc>
          <w:tcPr>
            <w:tcW w:w="2250" w:type="dxa"/>
            <w:hideMark/>
          </w:tcPr>
          <w:p w:rsidR="00774B02" w:rsidRDefault="00774B02">
            <w:pPr>
              <w:spacing w:after="0"/>
            </w:pPr>
            <w:r>
              <w:t>Data Type</w:t>
            </w:r>
          </w:p>
        </w:tc>
        <w:tc>
          <w:tcPr>
            <w:tcW w:w="450" w:type="dxa"/>
            <w:hideMark/>
          </w:tcPr>
          <w:p w:rsidR="00774B02" w:rsidRDefault="00774B02">
            <w:pPr>
              <w:spacing w:after="0"/>
            </w:pPr>
            <w:r>
              <w:t>Min</w:t>
            </w:r>
          </w:p>
        </w:tc>
        <w:tc>
          <w:tcPr>
            <w:tcW w:w="450" w:type="dxa"/>
            <w:hideMark/>
          </w:tcPr>
          <w:p w:rsidR="00774B02" w:rsidRDefault="00774B02">
            <w:pPr>
              <w:spacing w:after="0"/>
            </w:pPr>
            <w:r>
              <w:t>Max</w:t>
            </w:r>
          </w:p>
        </w:tc>
      </w:tr>
      <w:tr w:rsidR="00774B02" w:rsidTr="00774B02">
        <w:tc>
          <w:tcPr>
            <w:tcW w:w="2250" w:type="dxa"/>
            <w:hideMark/>
          </w:tcPr>
          <w:p w:rsidR="00774B02" w:rsidRDefault="00774B02">
            <w:pPr>
              <w:spacing w:after="0"/>
            </w:pPr>
            <w:proofErr w:type="spellStart"/>
            <w:r>
              <w:t>dataObjects</w:t>
            </w:r>
            <w:proofErr w:type="spellEnd"/>
          </w:p>
        </w:tc>
        <w:tc>
          <w:tcPr>
            <w:tcW w:w="3600" w:type="dxa"/>
            <w:hideMark/>
          </w:tcPr>
          <w:p w:rsidR="00774B02" w:rsidRDefault="00774B02">
            <w:pPr>
              <w:spacing w:after="0"/>
            </w:pPr>
            <w:r>
              <w:t> </w:t>
            </w:r>
          </w:p>
        </w:tc>
        <w:tc>
          <w:tcPr>
            <w:tcW w:w="2250" w:type="dxa"/>
            <w:hideMark/>
          </w:tcPr>
          <w:p w:rsidR="00774B02" w:rsidRDefault="00774B02">
            <w:pPr>
              <w:spacing w:after="0"/>
            </w:pPr>
            <w:proofErr w:type="spellStart"/>
            <w:r>
              <w:t>DataObject</w:t>
            </w:r>
            <w:proofErr w:type="spellEnd"/>
          </w:p>
        </w:tc>
        <w:tc>
          <w:tcPr>
            <w:tcW w:w="450" w:type="dxa"/>
            <w:hideMark/>
          </w:tcPr>
          <w:p w:rsidR="00774B02" w:rsidRDefault="00774B02">
            <w:pPr>
              <w:spacing w:after="0"/>
            </w:pPr>
            <w:r>
              <w:t>1</w:t>
            </w:r>
          </w:p>
        </w:tc>
        <w:tc>
          <w:tcPr>
            <w:tcW w:w="450" w:type="dxa"/>
            <w:hideMark/>
          </w:tcPr>
          <w:p w:rsidR="00774B02" w:rsidRDefault="00774B02">
            <w:pPr>
              <w:spacing w:after="0"/>
            </w:pPr>
            <w:r>
              <w:t>n</w:t>
            </w:r>
          </w:p>
        </w:tc>
      </w:tr>
    </w:tbl>
    <w:p w:rsidR="00774B02" w:rsidRDefault="00774B02" w:rsidP="00774B02">
      <w:pPr>
        <w:pStyle w:val="Heading4"/>
      </w:pPr>
      <w:r>
        <w:t>Query</w:t>
      </w:r>
    </w:p>
    <w:p w:rsidR="00774B02" w:rsidRDefault="00774B02" w:rsidP="00774B02">
      <w:pPr>
        <w:shd w:val="clear" w:color="auto" w:fill="EC5315"/>
        <w:spacing w:before="100" w:beforeAutospacing="1" w:after="100" w:afterAutospacing="1"/>
      </w:pPr>
      <w:r>
        <w:rPr>
          <w:rStyle w:val="Strong"/>
        </w:rPr>
        <w:t xml:space="preserve">Stability: </w:t>
      </w:r>
      <w:r>
        <w:t>: 1 - Experimental</w:t>
      </w:r>
    </w:p>
    <w:p w:rsidR="00774B02" w:rsidRPr="00774B02" w:rsidRDefault="00774B02" w:rsidP="00774B02"/>
    <w:p w:rsidR="00834A99" w:rsidRDefault="00834A99" w:rsidP="00834A99">
      <w:pPr>
        <w:pStyle w:val="eaDocXSection"/>
      </w:pPr>
      <w:bookmarkStart w:id="44" w:name="INSERT_Message_SchemasEnd"/>
      <w:r>
        <w:t>End</w:t>
      </w:r>
    </w:p>
    <w:bookmarkEnd w:id="44"/>
    <w:p w:rsidR="00672732" w:rsidRDefault="00672732" w:rsidP="00457F23"/>
    <w:p w:rsidR="00672732" w:rsidRDefault="00672732" w:rsidP="00672732"/>
    <w:p w:rsidR="00457F23" w:rsidRDefault="00457F23" w:rsidP="00672732"/>
    <w:p w:rsidR="00C746E4" w:rsidRDefault="00C746E4" w:rsidP="00457F23"/>
    <w:p w:rsidR="00C746E4" w:rsidRDefault="00C746E4" w:rsidP="00C746E4"/>
    <w:p w:rsidR="00CC6A95" w:rsidRDefault="00CC6A95" w:rsidP="00C746E4"/>
    <w:sectPr w:rsidR="00CC6A95" w:rsidSect="004E7A33">
      <w:headerReference w:type="default" r:id="rId40"/>
      <w:footerReference w:type="first" r:id="rId41"/>
      <w:pgSz w:w="12242" w:h="15842" w:code="1"/>
      <w:pgMar w:top="1138" w:right="1440" w:bottom="1138"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9E" w:rsidRDefault="00B66D9E" w:rsidP="00970D1F">
      <w:pPr>
        <w:spacing w:after="0"/>
      </w:pPr>
      <w:r>
        <w:separator/>
      </w:r>
    </w:p>
  </w:endnote>
  <w:endnote w:type="continuationSeparator" w:id="0">
    <w:p w:rsidR="00B66D9E" w:rsidRDefault="00B66D9E" w:rsidP="00970D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02"/>
    <w:family w:val="auto"/>
    <w:pitch w:val="default"/>
  </w:font>
  <w:font w:name="Times New (W1)">
    <w:altName w:val="Times New Roman"/>
    <w:charset w:val="00"/>
    <w:family w:val="roman"/>
    <w:pitch w:val="variable"/>
    <w:sig w:usb0="20007A87"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F9" w:rsidRDefault="000369F9" w:rsidP="00B36A90">
    <w:pPr>
      <w:pStyle w:val="Footer"/>
      <w:pBdr>
        <w:top w:val="single" w:sz="4" w:space="1" w:color="FF6600"/>
      </w:pBdr>
      <w:jc w:val="right"/>
    </w:pPr>
    <w:r>
      <w:t xml:space="preserve">Page </w:t>
    </w:r>
    <w:r>
      <w:rPr>
        <w:b/>
        <w:sz w:val="24"/>
        <w:szCs w:val="24"/>
      </w:rPr>
      <w:fldChar w:fldCharType="begin"/>
    </w:r>
    <w:r>
      <w:rPr>
        <w:b/>
      </w:rPr>
      <w:instrText xml:space="preserve"> PAGE </w:instrText>
    </w:r>
    <w:r>
      <w:rPr>
        <w:b/>
        <w:sz w:val="24"/>
        <w:szCs w:val="24"/>
      </w:rPr>
      <w:fldChar w:fldCharType="separate"/>
    </w:r>
    <w:r w:rsidR="00774B02">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74B02">
      <w:rPr>
        <w:b/>
        <w:noProof/>
      </w:rPr>
      <w:t>56</w:t>
    </w:r>
    <w:r>
      <w:rPr>
        <w:b/>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F9" w:rsidRDefault="000369F9" w:rsidP="00C05278">
    <w:pPr>
      <w:pStyle w:val="Footer"/>
      <w:pBdr>
        <w:top w:val="single" w:sz="4" w:space="1" w:color="4F81BD"/>
      </w:pBd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41</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9E" w:rsidRDefault="00B66D9E" w:rsidP="00970D1F">
      <w:pPr>
        <w:spacing w:after="0"/>
      </w:pPr>
      <w:r>
        <w:separator/>
      </w:r>
    </w:p>
  </w:footnote>
  <w:footnote w:type="continuationSeparator" w:id="0">
    <w:p w:rsidR="00B66D9E" w:rsidRDefault="00B66D9E" w:rsidP="00970D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F9" w:rsidRDefault="000369F9" w:rsidP="009F5ED6">
    <w:pPr>
      <w:pStyle w:val="Header"/>
      <w:pBdr>
        <w:bottom w:val="single" w:sz="4" w:space="1" w:color="FF6600"/>
      </w:pBdr>
    </w:pPr>
    <w:r>
      <w:rPr>
        <w:noProof/>
        <w:lang w:bidi="ar-SA"/>
      </w:rPr>
      <w:drawing>
        <wp:anchor distT="0" distB="0" distL="114300" distR="114300" simplePos="0" relativeHeight="251656704" behindDoc="0" locked="0" layoutInCell="1" allowOverlap="1" wp14:anchorId="0890D7B0" wp14:editId="37AF24F9">
          <wp:simplePos x="0" y="0"/>
          <wp:positionH relativeFrom="column">
            <wp:posOffset>4889500</wp:posOffset>
          </wp:positionH>
          <wp:positionV relativeFrom="paragraph">
            <wp:posOffset>-308610</wp:posOffset>
          </wp:positionV>
          <wp:extent cx="1078865" cy="364490"/>
          <wp:effectExtent l="19050" t="0" r="6985" b="0"/>
          <wp:wrapSquare wrapText="bothSides"/>
          <wp:docPr id="31" name="Picture 31" descr="Energist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nergistics1"/>
                  <pic:cNvPicPr>
                    <a:picLocks noChangeAspect="1" noChangeArrowheads="1"/>
                  </pic:cNvPicPr>
                </pic:nvPicPr>
                <pic:blipFill>
                  <a:blip r:embed="rId1"/>
                  <a:srcRect/>
                  <a:stretch>
                    <a:fillRect/>
                  </a:stretch>
                </pic:blipFill>
                <pic:spPr bwMode="auto">
                  <a:xfrm>
                    <a:off x="0" y="0"/>
                    <a:ext cx="1078865" cy="364490"/>
                  </a:xfrm>
                  <a:prstGeom prst="rect">
                    <a:avLst/>
                  </a:prstGeom>
                  <a:noFill/>
                  <a:ln w="9525">
                    <a:noFill/>
                    <a:miter lim="800000"/>
                    <a:headEnd/>
                    <a:tailEnd/>
                  </a:ln>
                </pic:spPr>
              </pic:pic>
            </a:graphicData>
          </a:graphic>
        </wp:anchor>
      </w:drawing>
    </w:r>
    <w:r>
      <w:t>Add Header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F9" w:rsidRDefault="000369F9" w:rsidP="00CC5FB0">
    <w:pPr>
      <w:pStyle w:val="Header"/>
      <w:pBdr>
        <w:bottom w:val="single" w:sz="4" w:space="1" w:color="FF660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F9" w:rsidRDefault="000369F9" w:rsidP="002A603A">
    <w:pPr>
      <w:pStyle w:val="Header"/>
      <w:pBdr>
        <w:bottom w:val="single" w:sz="4" w:space="1" w:color="D27C32"/>
      </w:pBdr>
    </w:pPr>
    <w:r>
      <w:rPr>
        <w:noProof/>
        <w:lang w:bidi="ar-SA"/>
      </w:rPr>
      <w:drawing>
        <wp:anchor distT="0" distB="0" distL="114300" distR="114300" simplePos="0" relativeHeight="251657728" behindDoc="0" locked="0" layoutInCell="1" allowOverlap="1" wp14:anchorId="76E39E6D" wp14:editId="1541A3AD">
          <wp:simplePos x="0" y="0"/>
          <wp:positionH relativeFrom="column">
            <wp:posOffset>4889500</wp:posOffset>
          </wp:positionH>
          <wp:positionV relativeFrom="paragraph">
            <wp:posOffset>-308610</wp:posOffset>
          </wp:positionV>
          <wp:extent cx="1078865" cy="364490"/>
          <wp:effectExtent l="19050" t="0" r="6985" b="0"/>
          <wp:wrapSquare wrapText="bothSides"/>
          <wp:docPr id="35" name="Picture 35" descr="Energist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nergistics1"/>
                  <pic:cNvPicPr>
                    <a:picLocks noChangeAspect="1" noChangeArrowheads="1"/>
                  </pic:cNvPicPr>
                </pic:nvPicPr>
                <pic:blipFill>
                  <a:blip r:embed="rId1"/>
                  <a:srcRect/>
                  <a:stretch>
                    <a:fillRect/>
                  </a:stretch>
                </pic:blipFill>
                <pic:spPr bwMode="auto">
                  <a:xfrm>
                    <a:off x="0" y="0"/>
                    <a:ext cx="1078865" cy="3644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701EA23C"/>
    <w:lvl w:ilvl="0">
      <w:start w:val="1"/>
      <w:numFmt w:val="decimal"/>
      <w:pStyle w:val="ListNumber2"/>
      <w:lvlText w:val="%1."/>
      <w:lvlJc w:val="left"/>
      <w:pPr>
        <w:tabs>
          <w:tab w:val="num" w:pos="720"/>
        </w:tabs>
        <w:ind w:left="720" w:hanging="360"/>
      </w:pPr>
    </w:lvl>
  </w:abstractNum>
  <w:abstractNum w:abstractNumId="1">
    <w:nsid w:val="FFFFFF81"/>
    <w:multiLevelType w:val="singleLevel"/>
    <w:tmpl w:val="80F0E626"/>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31BA072C"/>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17CE8388"/>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00000003"/>
    <w:multiLevelType w:val="singleLevel"/>
    <w:tmpl w:val="00000003"/>
    <w:name w:val="WW8Num2"/>
    <w:lvl w:ilvl="0">
      <w:start w:val="1"/>
      <w:numFmt w:val="bullet"/>
      <w:lvlText w:val=""/>
      <w:lvlJc w:val="left"/>
      <w:pPr>
        <w:tabs>
          <w:tab w:val="num" w:pos="720"/>
        </w:tabs>
        <w:ind w:left="720" w:hanging="360"/>
      </w:pPr>
      <w:rPr>
        <w:rFonts w:ascii="Symbol" w:hAnsi="Symbol"/>
      </w:rPr>
    </w:lvl>
  </w:abstractNum>
  <w:abstractNum w:abstractNumId="5">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6">
    <w:nsid w:val="00000005"/>
    <w:multiLevelType w:val="singleLevel"/>
    <w:tmpl w:val="00000005"/>
    <w:name w:val="WW8Num4"/>
    <w:lvl w:ilvl="0">
      <w:start w:val="1"/>
      <w:numFmt w:val="lowerRoman"/>
      <w:lvlText w:val="%1)"/>
      <w:lvlJc w:val="left"/>
      <w:pPr>
        <w:tabs>
          <w:tab w:val="num" w:pos="1440"/>
        </w:tabs>
        <w:ind w:left="1440" w:hanging="720"/>
      </w:pPr>
    </w:lvl>
  </w:abstractNum>
  <w:abstractNum w:abstractNumId="7">
    <w:nsid w:val="00000006"/>
    <w:multiLevelType w:val="singleLevel"/>
    <w:tmpl w:val="FE4EBD58"/>
    <w:name w:val="WW8Num5"/>
    <w:lvl w:ilvl="0">
      <w:start w:val="1"/>
      <w:numFmt w:val="decimal"/>
      <w:lvlText w:val="(%1)"/>
      <w:lvlJc w:val="left"/>
      <w:pPr>
        <w:tabs>
          <w:tab w:val="num" w:pos="900"/>
        </w:tabs>
        <w:ind w:left="900" w:hanging="360"/>
      </w:pPr>
      <w:rPr>
        <w:rFonts w:hint="default"/>
        <w:bCs/>
        <w:iCs w:val="0"/>
        <w:color w:val="008000"/>
      </w:rPr>
    </w:lvl>
  </w:abstractNum>
  <w:abstractNum w:abstractNumId="8">
    <w:nsid w:val="00000007"/>
    <w:multiLevelType w:val="singleLevel"/>
    <w:tmpl w:val="00000007"/>
    <w:name w:val="WW8Num6"/>
    <w:lvl w:ilvl="0">
      <w:start w:val="1"/>
      <w:numFmt w:val="bullet"/>
      <w:lvlText w:val=""/>
      <w:lvlJc w:val="left"/>
      <w:pPr>
        <w:tabs>
          <w:tab w:val="num" w:pos="720"/>
        </w:tabs>
        <w:ind w:left="720" w:hanging="360"/>
      </w:pPr>
      <w:rPr>
        <w:rFonts w:ascii="Symbol" w:hAnsi="Symbol"/>
      </w:rPr>
    </w:lvl>
  </w:abstractNum>
  <w:abstractNum w:abstractNumId="9">
    <w:nsid w:val="00000008"/>
    <w:multiLevelType w:val="singleLevel"/>
    <w:tmpl w:val="00000008"/>
    <w:name w:val="WW8Num7"/>
    <w:lvl w:ilvl="0">
      <w:start w:val="1"/>
      <w:numFmt w:val="upperLetter"/>
      <w:lvlText w:val="%1)"/>
      <w:lvlJc w:val="left"/>
      <w:pPr>
        <w:tabs>
          <w:tab w:val="num" w:pos="720"/>
        </w:tabs>
        <w:ind w:left="720" w:hanging="360"/>
      </w:pPr>
    </w:lvl>
  </w:abstractNum>
  <w:abstractNum w:abstractNumId="10">
    <w:nsid w:val="00000009"/>
    <w:multiLevelType w:val="singleLevel"/>
    <w:tmpl w:val="00000009"/>
    <w:name w:val="WW8Num8"/>
    <w:lvl w:ilvl="0">
      <w:start w:val="1"/>
      <w:numFmt w:val="bullet"/>
      <w:lvlText w:val=""/>
      <w:lvlJc w:val="left"/>
      <w:pPr>
        <w:tabs>
          <w:tab w:val="num" w:pos="1080"/>
        </w:tabs>
        <w:ind w:left="1080" w:hanging="360"/>
      </w:pPr>
      <w:rPr>
        <w:rFonts w:ascii="Symbol" w:hAnsi="Symbol"/>
      </w:rPr>
    </w:lvl>
  </w:abstractNum>
  <w:abstractNum w:abstractNumId="11">
    <w:nsid w:val="0000000A"/>
    <w:multiLevelType w:val="singleLevel"/>
    <w:tmpl w:val="0000000A"/>
    <w:name w:val="WW8Num9"/>
    <w:lvl w:ilvl="0">
      <w:start w:val="1"/>
      <w:numFmt w:val="bullet"/>
      <w:lvlText w:val=""/>
      <w:lvlJc w:val="left"/>
      <w:pPr>
        <w:tabs>
          <w:tab w:val="num" w:pos="720"/>
        </w:tabs>
        <w:ind w:left="720" w:hanging="360"/>
      </w:pPr>
      <w:rPr>
        <w:rFonts w:ascii="Symbol" w:hAnsi="Symbol"/>
      </w:rPr>
    </w:lvl>
  </w:abstractNum>
  <w:abstractNum w:abstractNumId="12">
    <w:nsid w:val="0000000B"/>
    <w:multiLevelType w:val="singleLevel"/>
    <w:tmpl w:val="0000000B"/>
    <w:name w:val="WW8Num10"/>
    <w:lvl w:ilvl="0">
      <w:start w:val="1"/>
      <w:numFmt w:val="bullet"/>
      <w:lvlText w:val=""/>
      <w:lvlJc w:val="left"/>
      <w:pPr>
        <w:tabs>
          <w:tab w:val="num" w:pos="720"/>
        </w:tabs>
        <w:ind w:left="720" w:hanging="360"/>
      </w:pPr>
      <w:rPr>
        <w:rFonts w:ascii="Symbol" w:hAnsi="Symbol"/>
      </w:rPr>
    </w:lvl>
  </w:abstractNum>
  <w:abstractNum w:abstractNumId="13">
    <w:nsid w:val="0000000C"/>
    <w:multiLevelType w:val="singleLevel"/>
    <w:tmpl w:val="0000000C"/>
    <w:name w:val="WW8Num11"/>
    <w:lvl w:ilvl="0">
      <w:start w:val="1"/>
      <w:numFmt w:val="bullet"/>
      <w:lvlText w:val=""/>
      <w:lvlJc w:val="left"/>
      <w:pPr>
        <w:tabs>
          <w:tab w:val="num" w:pos="720"/>
        </w:tabs>
        <w:ind w:left="720" w:hanging="360"/>
      </w:pPr>
      <w:rPr>
        <w:rFonts w:ascii="Symbol" w:hAnsi="Symbol"/>
      </w:rPr>
    </w:lvl>
  </w:abstractNum>
  <w:abstractNum w:abstractNumId="14">
    <w:nsid w:val="0000000D"/>
    <w:multiLevelType w:val="singleLevel"/>
    <w:tmpl w:val="0000000D"/>
    <w:name w:val="WW8Num12"/>
    <w:lvl w:ilvl="0">
      <w:start w:val="1"/>
      <w:numFmt w:val="bullet"/>
      <w:lvlText w:val=""/>
      <w:lvlJc w:val="left"/>
      <w:pPr>
        <w:tabs>
          <w:tab w:val="num" w:pos="1296"/>
        </w:tabs>
        <w:ind w:left="1296" w:hanging="360"/>
      </w:pPr>
      <w:rPr>
        <w:rFonts w:ascii="Symbol" w:hAnsi="Symbol"/>
      </w:rPr>
    </w:lvl>
  </w:abstractNum>
  <w:abstractNum w:abstractNumId="15">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6">
    <w:nsid w:val="0000000F"/>
    <w:multiLevelType w:val="singleLevel"/>
    <w:tmpl w:val="0000000F"/>
    <w:name w:val="WW8Num14"/>
    <w:lvl w:ilvl="0">
      <w:start w:val="1"/>
      <w:numFmt w:val="bullet"/>
      <w:lvlText w:val=""/>
      <w:lvlJc w:val="left"/>
      <w:pPr>
        <w:tabs>
          <w:tab w:val="num" w:pos="720"/>
        </w:tabs>
        <w:ind w:left="720" w:hanging="360"/>
      </w:pPr>
      <w:rPr>
        <w:rFonts w:ascii="Symbol" w:hAnsi="Symbol"/>
      </w:rPr>
    </w:lvl>
  </w:abstractNum>
  <w:abstractNum w:abstractNumId="17">
    <w:nsid w:val="00000010"/>
    <w:multiLevelType w:val="singleLevel"/>
    <w:tmpl w:val="00000010"/>
    <w:name w:val="WW8Num15"/>
    <w:lvl w:ilvl="0">
      <w:start w:val="1"/>
      <w:numFmt w:val="bullet"/>
      <w:lvlText w:val=""/>
      <w:lvlJc w:val="left"/>
      <w:pPr>
        <w:tabs>
          <w:tab w:val="num" w:pos="720"/>
        </w:tabs>
        <w:ind w:left="720" w:hanging="360"/>
      </w:pPr>
      <w:rPr>
        <w:rFonts w:ascii="Symbol" w:hAnsi="Symbol"/>
      </w:rPr>
    </w:lvl>
  </w:abstractNum>
  <w:abstractNum w:abstractNumId="18">
    <w:nsid w:val="00000011"/>
    <w:multiLevelType w:val="multilevel"/>
    <w:tmpl w:val="00000011"/>
    <w:name w:val="WW8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0"/>
        </w:tabs>
        <w:ind w:left="0" w:hanging="360"/>
      </w:pPr>
      <w:rPr>
        <w:rFonts w:ascii="Courier New" w:hAnsi="Courier New" w:cs="Courier New"/>
      </w:rPr>
    </w:lvl>
    <w:lvl w:ilvl="2">
      <w:start w:val="1"/>
      <w:numFmt w:val="bullet"/>
      <w:lvlText w:val=""/>
      <w:lvlJc w:val="left"/>
      <w:pPr>
        <w:tabs>
          <w:tab w:val="num" w:pos="720"/>
        </w:tabs>
        <w:ind w:left="720" w:hanging="360"/>
      </w:pPr>
      <w:rPr>
        <w:rFonts w:ascii="Wingdings" w:hAnsi="Wingdings"/>
      </w:rPr>
    </w:lvl>
    <w:lvl w:ilvl="3">
      <w:start w:val="1"/>
      <w:numFmt w:val="bullet"/>
      <w:lvlText w:val=""/>
      <w:lvlJc w:val="left"/>
      <w:pPr>
        <w:tabs>
          <w:tab w:val="num" w:pos="1440"/>
        </w:tabs>
        <w:ind w:left="144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880"/>
        </w:tabs>
        <w:ind w:left="2880" w:hanging="360"/>
      </w:pPr>
      <w:rPr>
        <w:rFonts w:ascii="Wingdings" w:hAnsi="Wingdings"/>
      </w:rPr>
    </w:lvl>
    <w:lvl w:ilvl="6">
      <w:start w:val="1"/>
      <w:numFmt w:val="bullet"/>
      <w:lvlText w:val=""/>
      <w:lvlJc w:val="left"/>
      <w:pPr>
        <w:tabs>
          <w:tab w:val="num" w:pos="3600"/>
        </w:tabs>
        <w:ind w:left="3600" w:hanging="360"/>
      </w:pPr>
      <w:rPr>
        <w:rFonts w:ascii="Wingdings" w:hAnsi="Wingdings"/>
      </w:rPr>
    </w:lvl>
    <w:lvl w:ilvl="7">
      <w:start w:val="1"/>
      <w:numFmt w:val="bullet"/>
      <w:lvlText w:val=""/>
      <w:lvlJc w:val="left"/>
      <w:pPr>
        <w:tabs>
          <w:tab w:val="num" w:pos="4320"/>
        </w:tabs>
        <w:ind w:left="4320" w:hanging="360"/>
      </w:pPr>
      <w:rPr>
        <w:rFonts w:ascii="Wingdings" w:hAnsi="Wingdings"/>
      </w:rPr>
    </w:lvl>
    <w:lvl w:ilvl="8">
      <w:start w:val="1"/>
      <w:numFmt w:val="bullet"/>
      <w:lvlText w:val=""/>
      <w:lvlJc w:val="left"/>
      <w:pPr>
        <w:tabs>
          <w:tab w:val="num" w:pos="5040"/>
        </w:tabs>
        <w:ind w:left="5040" w:hanging="360"/>
      </w:pPr>
      <w:rPr>
        <w:rFonts w:ascii="Wingdings" w:hAnsi="Wingdings"/>
      </w:rPr>
    </w:lvl>
  </w:abstractNum>
  <w:abstractNum w:abstractNumId="19">
    <w:nsid w:val="00000012"/>
    <w:multiLevelType w:val="singleLevel"/>
    <w:tmpl w:val="00000012"/>
    <w:name w:val="WW8Num17"/>
    <w:lvl w:ilvl="0">
      <w:start w:val="1"/>
      <w:numFmt w:val="bullet"/>
      <w:lvlText w:val=""/>
      <w:lvlJc w:val="left"/>
      <w:pPr>
        <w:tabs>
          <w:tab w:val="num" w:pos="360"/>
        </w:tabs>
        <w:ind w:left="360" w:hanging="360"/>
      </w:pPr>
      <w:rPr>
        <w:rFonts w:ascii="Symbol" w:hAnsi="Symbol"/>
      </w:rPr>
    </w:lvl>
  </w:abstractNum>
  <w:abstractNum w:abstractNumId="20">
    <w:nsid w:val="000322C3"/>
    <w:multiLevelType w:val="hybridMultilevel"/>
    <w:tmpl w:val="7BA61B12"/>
    <w:name w:val="WW8Num18"/>
    <w:lvl w:ilvl="0" w:tplc="F692FFAE">
      <w:start w:val="1"/>
      <w:numFmt w:val="bullet"/>
      <w:lvlText w:val=""/>
      <w:lvlJc w:val="left"/>
      <w:pPr>
        <w:tabs>
          <w:tab w:val="num" w:pos="720"/>
        </w:tabs>
        <w:ind w:left="720" w:hanging="360"/>
      </w:pPr>
      <w:rPr>
        <w:rFonts w:ascii="Symbol" w:hAnsi="Symbol" w:hint="default"/>
      </w:rPr>
    </w:lvl>
    <w:lvl w:ilvl="1" w:tplc="573E428E" w:tentative="1">
      <w:start w:val="1"/>
      <w:numFmt w:val="bullet"/>
      <w:lvlText w:val="o"/>
      <w:lvlJc w:val="left"/>
      <w:pPr>
        <w:tabs>
          <w:tab w:val="num" w:pos="1440"/>
        </w:tabs>
        <w:ind w:left="1440" w:hanging="360"/>
      </w:pPr>
      <w:rPr>
        <w:rFonts w:ascii="Courier New" w:hAnsi="Courier New" w:cs="Courier New" w:hint="default"/>
      </w:rPr>
    </w:lvl>
    <w:lvl w:ilvl="2" w:tplc="A112B5FA" w:tentative="1">
      <w:start w:val="1"/>
      <w:numFmt w:val="bullet"/>
      <w:lvlText w:val=""/>
      <w:lvlJc w:val="left"/>
      <w:pPr>
        <w:tabs>
          <w:tab w:val="num" w:pos="2160"/>
        </w:tabs>
        <w:ind w:left="2160" w:hanging="360"/>
      </w:pPr>
      <w:rPr>
        <w:rFonts w:ascii="Wingdings" w:hAnsi="Wingdings" w:hint="default"/>
      </w:rPr>
    </w:lvl>
    <w:lvl w:ilvl="3" w:tplc="ADDA2E82" w:tentative="1">
      <w:start w:val="1"/>
      <w:numFmt w:val="bullet"/>
      <w:lvlText w:val=""/>
      <w:lvlJc w:val="left"/>
      <w:pPr>
        <w:tabs>
          <w:tab w:val="num" w:pos="2880"/>
        </w:tabs>
        <w:ind w:left="2880" w:hanging="360"/>
      </w:pPr>
      <w:rPr>
        <w:rFonts w:ascii="Symbol" w:hAnsi="Symbol" w:hint="default"/>
      </w:rPr>
    </w:lvl>
    <w:lvl w:ilvl="4" w:tplc="91D2A64E" w:tentative="1">
      <w:start w:val="1"/>
      <w:numFmt w:val="bullet"/>
      <w:lvlText w:val="o"/>
      <w:lvlJc w:val="left"/>
      <w:pPr>
        <w:tabs>
          <w:tab w:val="num" w:pos="3600"/>
        </w:tabs>
        <w:ind w:left="3600" w:hanging="360"/>
      </w:pPr>
      <w:rPr>
        <w:rFonts w:ascii="Courier New" w:hAnsi="Courier New" w:cs="Courier New" w:hint="default"/>
      </w:rPr>
    </w:lvl>
    <w:lvl w:ilvl="5" w:tplc="9D148676" w:tentative="1">
      <w:start w:val="1"/>
      <w:numFmt w:val="bullet"/>
      <w:lvlText w:val=""/>
      <w:lvlJc w:val="left"/>
      <w:pPr>
        <w:tabs>
          <w:tab w:val="num" w:pos="4320"/>
        </w:tabs>
        <w:ind w:left="4320" w:hanging="360"/>
      </w:pPr>
      <w:rPr>
        <w:rFonts w:ascii="Wingdings" w:hAnsi="Wingdings" w:hint="default"/>
      </w:rPr>
    </w:lvl>
    <w:lvl w:ilvl="6" w:tplc="D6D680B0" w:tentative="1">
      <w:start w:val="1"/>
      <w:numFmt w:val="bullet"/>
      <w:lvlText w:val=""/>
      <w:lvlJc w:val="left"/>
      <w:pPr>
        <w:tabs>
          <w:tab w:val="num" w:pos="5040"/>
        </w:tabs>
        <w:ind w:left="5040" w:hanging="360"/>
      </w:pPr>
      <w:rPr>
        <w:rFonts w:ascii="Symbol" w:hAnsi="Symbol" w:hint="default"/>
      </w:rPr>
    </w:lvl>
    <w:lvl w:ilvl="7" w:tplc="4FD03C08" w:tentative="1">
      <w:start w:val="1"/>
      <w:numFmt w:val="bullet"/>
      <w:lvlText w:val="o"/>
      <w:lvlJc w:val="left"/>
      <w:pPr>
        <w:tabs>
          <w:tab w:val="num" w:pos="5760"/>
        </w:tabs>
        <w:ind w:left="5760" w:hanging="360"/>
      </w:pPr>
      <w:rPr>
        <w:rFonts w:ascii="Courier New" w:hAnsi="Courier New" w:cs="Courier New" w:hint="default"/>
      </w:rPr>
    </w:lvl>
    <w:lvl w:ilvl="8" w:tplc="4790D140" w:tentative="1">
      <w:start w:val="1"/>
      <w:numFmt w:val="bullet"/>
      <w:lvlText w:val=""/>
      <w:lvlJc w:val="left"/>
      <w:pPr>
        <w:tabs>
          <w:tab w:val="num" w:pos="6480"/>
        </w:tabs>
        <w:ind w:left="6480" w:hanging="360"/>
      </w:pPr>
      <w:rPr>
        <w:rFonts w:ascii="Wingdings" w:hAnsi="Wingdings" w:hint="default"/>
      </w:rPr>
    </w:lvl>
  </w:abstractNum>
  <w:abstractNum w:abstractNumId="21">
    <w:nsid w:val="043800EB"/>
    <w:multiLevelType w:val="hybridMultilevel"/>
    <w:tmpl w:val="B3B4B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5007544"/>
    <w:multiLevelType w:val="hybridMultilevel"/>
    <w:tmpl w:val="EE828398"/>
    <w:name w:val="Outline"/>
    <w:lvl w:ilvl="0" w:tplc="745682B4">
      <w:start w:val="1"/>
      <w:numFmt w:val="bullet"/>
      <w:lvlText w:val=""/>
      <w:lvlJc w:val="left"/>
      <w:pPr>
        <w:tabs>
          <w:tab w:val="num" w:pos="720"/>
        </w:tabs>
        <w:ind w:left="720" w:hanging="360"/>
      </w:pPr>
      <w:rPr>
        <w:rFonts w:ascii="Symbol" w:hAnsi="Symbol" w:hint="default"/>
      </w:rPr>
    </w:lvl>
    <w:lvl w:ilvl="1" w:tplc="B186CFDC" w:tentative="1">
      <w:start w:val="1"/>
      <w:numFmt w:val="bullet"/>
      <w:lvlText w:val="o"/>
      <w:lvlJc w:val="left"/>
      <w:pPr>
        <w:tabs>
          <w:tab w:val="num" w:pos="1440"/>
        </w:tabs>
        <w:ind w:left="1440" w:hanging="360"/>
      </w:pPr>
      <w:rPr>
        <w:rFonts w:ascii="Courier New" w:hAnsi="Courier New" w:cs="Courier New" w:hint="default"/>
      </w:rPr>
    </w:lvl>
    <w:lvl w:ilvl="2" w:tplc="A7F25A90" w:tentative="1">
      <w:start w:val="1"/>
      <w:numFmt w:val="bullet"/>
      <w:lvlText w:val=""/>
      <w:lvlJc w:val="left"/>
      <w:pPr>
        <w:tabs>
          <w:tab w:val="num" w:pos="2160"/>
        </w:tabs>
        <w:ind w:left="2160" w:hanging="360"/>
      </w:pPr>
      <w:rPr>
        <w:rFonts w:ascii="Wingdings" w:hAnsi="Wingdings" w:hint="default"/>
      </w:rPr>
    </w:lvl>
    <w:lvl w:ilvl="3" w:tplc="BB88C768" w:tentative="1">
      <w:start w:val="1"/>
      <w:numFmt w:val="bullet"/>
      <w:lvlText w:val=""/>
      <w:lvlJc w:val="left"/>
      <w:pPr>
        <w:tabs>
          <w:tab w:val="num" w:pos="2880"/>
        </w:tabs>
        <w:ind w:left="2880" w:hanging="360"/>
      </w:pPr>
      <w:rPr>
        <w:rFonts w:ascii="Symbol" w:hAnsi="Symbol" w:hint="default"/>
      </w:rPr>
    </w:lvl>
    <w:lvl w:ilvl="4" w:tplc="909A05F4" w:tentative="1">
      <w:start w:val="1"/>
      <w:numFmt w:val="bullet"/>
      <w:lvlText w:val="o"/>
      <w:lvlJc w:val="left"/>
      <w:pPr>
        <w:tabs>
          <w:tab w:val="num" w:pos="3600"/>
        </w:tabs>
        <w:ind w:left="3600" w:hanging="360"/>
      </w:pPr>
      <w:rPr>
        <w:rFonts w:ascii="Courier New" w:hAnsi="Courier New" w:cs="Courier New" w:hint="default"/>
      </w:rPr>
    </w:lvl>
    <w:lvl w:ilvl="5" w:tplc="CBC843AA" w:tentative="1">
      <w:start w:val="1"/>
      <w:numFmt w:val="bullet"/>
      <w:lvlText w:val=""/>
      <w:lvlJc w:val="left"/>
      <w:pPr>
        <w:tabs>
          <w:tab w:val="num" w:pos="4320"/>
        </w:tabs>
        <w:ind w:left="4320" w:hanging="360"/>
      </w:pPr>
      <w:rPr>
        <w:rFonts w:ascii="Wingdings" w:hAnsi="Wingdings" w:hint="default"/>
      </w:rPr>
    </w:lvl>
    <w:lvl w:ilvl="6" w:tplc="595ED530" w:tentative="1">
      <w:start w:val="1"/>
      <w:numFmt w:val="bullet"/>
      <w:lvlText w:val=""/>
      <w:lvlJc w:val="left"/>
      <w:pPr>
        <w:tabs>
          <w:tab w:val="num" w:pos="5040"/>
        </w:tabs>
        <w:ind w:left="5040" w:hanging="360"/>
      </w:pPr>
      <w:rPr>
        <w:rFonts w:ascii="Symbol" w:hAnsi="Symbol" w:hint="default"/>
      </w:rPr>
    </w:lvl>
    <w:lvl w:ilvl="7" w:tplc="552604F8" w:tentative="1">
      <w:start w:val="1"/>
      <w:numFmt w:val="bullet"/>
      <w:lvlText w:val="o"/>
      <w:lvlJc w:val="left"/>
      <w:pPr>
        <w:tabs>
          <w:tab w:val="num" w:pos="5760"/>
        </w:tabs>
        <w:ind w:left="5760" w:hanging="360"/>
      </w:pPr>
      <w:rPr>
        <w:rFonts w:ascii="Courier New" w:hAnsi="Courier New" w:cs="Courier New" w:hint="default"/>
      </w:rPr>
    </w:lvl>
    <w:lvl w:ilvl="8" w:tplc="E1760A7C" w:tentative="1">
      <w:start w:val="1"/>
      <w:numFmt w:val="bullet"/>
      <w:lvlText w:val=""/>
      <w:lvlJc w:val="left"/>
      <w:pPr>
        <w:tabs>
          <w:tab w:val="num" w:pos="6480"/>
        </w:tabs>
        <w:ind w:left="6480" w:hanging="360"/>
      </w:pPr>
      <w:rPr>
        <w:rFonts w:ascii="Wingdings" w:hAnsi="Wingdings" w:hint="default"/>
      </w:rPr>
    </w:lvl>
  </w:abstractNum>
  <w:abstractNum w:abstractNumId="23">
    <w:nsid w:val="076024AF"/>
    <w:multiLevelType w:val="multilevel"/>
    <w:tmpl w:val="EC10E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8FF3C95"/>
    <w:multiLevelType w:val="hybridMultilevel"/>
    <w:tmpl w:val="CD2A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1B5339"/>
    <w:multiLevelType w:val="multilevel"/>
    <w:tmpl w:val="FAFC6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A5224D8"/>
    <w:multiLevelType w:val="multilevel"/>
    <w:tmpl w:val="6360D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C9F6150"/>
    <w:multiLevelType w:val="multilevel"/>
    <w:tmpl w:val="F9EEC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FDB01FA"/>
    <w:multiLevelType w:val="multilevel"/>
    <w:tmpl w:val="1984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7FB2C0B"/>
    <w:multiLevelType w:val="multilevel"/>
    <w:tmpl w:val="D35E6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3CC1075"/>
    <w:multiLevelType w:val="multilevel"/>
    <w:tmpl w:val="10E46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F7C3C"/>
    <w:multiLevelType w:val="multilevel"/>
    <w:tmpl w:val="C462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80347EF"/>
    <w:multiLevelType w:val="multilevel"/>
    <w:tmpl w:val="E012A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1537499"/>
    <w:multiLevelType w:val="multilevel"/>
    <w:tmpl w:val="BDAE3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3951FCD"/>
    <w:multiLevelType w:val="multilevel"/>
    <w:tmpl w:val="59822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0554C89"/>
    <w:multiLevelType w:val="multilevel"/>
    <w:tmpl w:val="61706D0E"/>
    <w:lvl w:ilvl="0">
      <w:start w:val="1"/>
      <w:numFmt w:val="decimal"/>
      <w:pStyle w:val="Heading1"/>
      <w:lvlText w:val="%1."/>
      <w:lvlJc w:val="left"/>
      <w:pPr>
        <w:tabs>
          <w:tab w:val="num" w:pos="0"/>
        </w:tabs>
        <w:ind w:left="360" w:hanging="360"/>
      </w:pPr>
      <w:rPr>
        <w:rFonts w:hint="default"/>
      </w:rPr>
    </w:lvl>
    <w:lvl w:ilvl="1">
      <w:start w:val="1"/>
      <w:numFmt w:val="decimal"/>
      <w:pStyle w:val="Heading2"/>
      <w:isLgl/>
      <w:lvlText w:val="%1.%2"/>
      <w:lvlJc w:val="left"/>
      <w:pPr>
        <w:tabs>
          <w:tab w:val="num" w:pos="0"/>
        </w:tabs>
        <w:ind w:left="405" w:hanging="405"/>
      </w:pPr>
      <w:rPr>
        <w:rFonts w:hint="default"/>
      </w:rPr>
    </w:lvl>
    <w:lvl w:ilvl="2">
      <w:start w:val="1"/>
      <w:numFmt w:val="decimal"/>
      <w:pStyle w:val="Heading3"/>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6">
    <w:nsid w:val="4CDB23E2"/>
    <w:multiLevelType w:val="multilevel"/>
    <w:tmpl w:val="89CCE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2A60044"/>
    <w:multiLevelType w:val="multilevel"/>
    <w:tmpl w:val="AD7AD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B7E3AB2"/>
    <w:multiLevelType w:val="hybridMultilevel"/>
    <w:tmpl w:val="39B8D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B9C3466"/>
    <w:multiLevelType w:val="multilevel"/>
    <w:tmpl w:val="BD26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1007B0F"/>
    <w:multiLevelType w:val="hybridMultilevel"/>
    <w:tmpl w:val="630AE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AA7412"/>
    <w:multiLevelType w:val="hybridMultilevel"/>
    <w:tmpl w:val="37B20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7619E8"/>
    <w:multiLevelType w:val="multilevel"/>
    <w:tmpl w:val="1AD48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F725D8"/>
    <w:multiLevelType w:val="multilevel"/>
    <w:tmpl w:val="07DCF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3"/>
  </w:num>
  <w:num w:numId="3">
    <w:abstractNumId w:val="0"/>
  </w:num>
  <w:num w:numId="4">
    <w:abstractNumId w:val="2"/>
  </w:num>
  <w:num w:numId="5">
    <w:abstractNumId w:val="1"/>
  </w:num>
  <w:num w:numId="6">
    <w:abstractNumId w:val="38"/>
  </w:num>
  <w:num w:numId="7">
    <w:abstractNumId w:val="40"/>
  </w:num>
  <w:num w:numId="8">
    <w:abstractNumId w:val="41"/>
  </w:num>
  <w:num w:numId="9">
    <w:abstractNumId w:val="21"/>
  </w:num>
  <w:num w:numId="10">
    <w:abstractNumId w:val="24"/>
  </w:num>
  <w:num w:numId="11">
    <w:abstractNumId w:val="39"/>
  </w:num>
  <w:num w:numId="12">
    <w:abstractNumId w:val="37"/>
  </w:num>
  <w:num w:numId="13">
    <w:abstractNumId w:val="36"/>
  </w:num>
  <w:num w:numId="14">
    <w:abstractNumId w:val="30"/>
  </w:num>
  <w:num w:numId="15">
    <w:abstractNumId w:val="34"/>
  </w:num>
  <w:num w:numId="16">
    <w:abstractNumId w:val="23"/>
  </w:num>
  <w:num w:numId="17">
    <w:abstractNumId w:val="32"/>
  </w:num>
  <w:num w:numId="18">
    <w:abstractNumId w:val="43"/>
  </w:num>
  <w:num w:numId="19">
    <w:abstractNumId w:val="26"/>
  </w:num>
  <w:num w:numId="20">
    <w:abstractNumId w:val="29"/>
  </w:num>
  <w:num w:numId="21">
    <w:abstractNumId w:val="42"/>
  </w:num>
  <w:num w:numId="22">
    <w:abstractNumId w:val="28"/>
  </w:num>
  <w:num w:numId="23">
    <w:abstractNumId w:val="33"/>
  </w:num>
  <w:num w:numId="24">
    <w:abstractNumId w:val="31"/>
  </w:num>
  <w:num w:numId="25">
    <w:abstractNumId w:val="27"/>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1"/>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s-MX" w:vendorID="64" w:dllVersion="131078" w:nlCheck="1" w:checkStyle="1"/>
  <w:proofState w:spelling="clean"/>
  <w:defaultTabStop w:val="720"/>
  <w:doNotHyphenateCaps/>
  <w:drawingGridHorizontalSpacing w:val="110"/>
  <w:displayHorizontalDrawingGridEvery w:val="2"/>
  <w:characterSpacingControl w:val="doNotCompress"/>
  <w:hdrShapeDefaults>
    <o:shapedefaults v:ext="edit" spidmax="8193">
      <o:colormru v:ext="edit" colors="#36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E2"/>
    <w:rsid w:val="0000280F"/>
    <w:rsid w:val="00003497"/>
    <w:rsid w:val="0000409A"/>
    <w:rsid w:val="000050D0"/>
    <w:rsid w:val="00005347"/>
    <w:rsid w:val="00006A91"/>
    <w:rsid w:val="0000729F"/>
    <w:rsid w:val="00010385"/>
    <w:rsid w:val="00012057"/>
    <w:rsid w:val="0001248A"/>
    <w:rsid w:val="00013744"/>
    <w:rsid w:val="00014C89"/>
    <w:rsid w:val="00015620"/>
    <w:rsid w:val="00016C3E"/>
    <w:rsid w:val="0001756A"/>
    <w:rsid w:val="00020031"/>
    <w:rsid w:val="0002044A"/>
    <w:rsid w:val="00022160"/>
    <w:rsid w:val="00022269"/>
    <w:rsid w:val="00024DD4"/>
    <w:rsid w:val="00024F63"/>
    <w:rsid w:val="000261DD"/>
    <w:rsid w:val="000279E2"/>
    <w:rsid w:val="00030519"/>
    <w:rsid w:val="00031DED"/>
    <w:rsid w:val="000343D3"/>
    <w:rsid w:val="0003545A"/>
    <w:rsid w:val="00035AAE"/>
    <w:rsid w:val="000362FB"/>
    <w:rsid w:val="000369F9"/>
    <w:rsid w:val="00037A5F"/>
    <w:rsid w:val="000452AB"/>
    <w:rsid w:val="00045C46"/>
    <w:rsid w:val="00045CA9"/>
    <w:rsid w:val="00046FEB"/>
    <w:rsid w:val="000508C1"/>
    <w:rsid w:val="0005189D"/>
    <w:rsid w:val="00052E48"/>
    <w:rsid w:val="00053D2F"/>
    <w:rsid w:val="00055ABC"/>
    <w:rsid w:val="00055D7F"/>
    <w:rsid w:val="00056245"/>
    <w:rsid w:val="00056E4F"/>
    <w:rsid w:val="00057540"/>
    <w:rsid w:val="00057B22"/>
    <w:rsid w:val="00061533"/>
    <w:rsid w:val="0006174C"/>
    <w:rsid w:val="0006248E"/>
    <w:rsid w:val="00064BEC"/>
    <w:rsid w:val="00065101"/>
    <w:rsid w:val="00066714"/>
    <w:rsid w:val="00066C13"/>
    <w:rsid w:val="000678BC"/>
    <w:rsid w:val="00070F65"/>
    <w:rsid w:val="000711AF"/>
    <w:rsid w:val="00071372"/>
    <w:rsid w:val="00072B2F"/>
    <w:rsid w:val="00072E25"/>
    <w:rsid w:val="0007488A"/>
    <w:rsid w:val="00074C8D"/>
    <w:rsid w:val="00075BFC"/>
    <w:rsid w:val="00080835"/>
    <w:rsid w:val="0008085A"/>
    <w:rsid w:val="000848DA"/>
    <w:rsid w:val="000857C3"/>
    <w:rsid w:val="00087102"/>
    <w:rsid w:val="0009093A"/>
    <w:rsid w:val="00092C58"/>
    <w:rsid w:val="0009338C"/>
    <w:rsid w:val="0009391E"/>
    <w:rsid w:val="00095442"/>
    <w:rsid w:val="000A04E0"/>
    <w:rsid w:val="000A2860"/>
    <w:rsid w:val="000A4511"/>
    <w:rsid w:val="000A5DAB"/>
    <w:rsid w:val="000A6019"/>
    <w:rsid w:val="000A61E3"/>
    <w:rsid w:val="000A6C9C"/>
    <w:rsid w:val="000A7125"/>
    <w:rsid w:val="000A7493"/>
    <w:rsid w:val="000A7A68"/>
    <w:rsid w:val="000B0E27"/>
    <w:rsid w:val="000B23E1"/>
    <w:rsid w:val="000B2DEB"/>
    <w:rsid w:val="000B3833"/>
    <w:rsid w:val="000B42D5"/>
    <w:rsid w:val="000B5BFB"/>
    <w:rsid w:val="000B6187"/>
    <w:rsid w:val="000B6FCF"/>
    <w:rsid w:val="000B7050"/>
    <w:rsid w:val="000B7AE2"/>
    <w:rsid w:val="000C0728"/>
    <w:rsid w:val="000C117E"/>
    <w:rsid w:val="000C281C"/>
    <w:rsid w:val="000C34B9"/>
    <w:rsid w:val="000C4512"/>
    <w:rsid w:val="000C5107"/>
    <w:rsid w:val="000C5D12"/>
    <w:rsid w:val="000C692D"/>
    <w:rsid w:val="000D319B"/>
    <w:rsid w:val="000D446A"/>
    <w:rsid w:val="000D4E6E"/>
    <w:rsid w:val="000D5CD2"/>
    <w:rsid w:val="000D6C2F"/>
    <w:rsid w:val="000D7C36"/>
    <w:rsid w:val="000E10F5"/>
    <w:rsid w:val="000E210E"/>
    <w:rsid w:val="000E4898"/>
    <w:rsid w:val="000E6304"/>
    <w:rsid w:val="000E75B4"/>
    <w:rsid w:val="000E7AE1"/>
    <w:rsid w:val="000F0A7C"/>
    <w:rsid w:val="000F0B8A"/>
    <w:rsid w:val="000F0D1A"/>
    <w:rsid w:val="000F58FD"/>
    <w:rsid w:val="000F657F"/>
    <w:rsid w:val="000F6FAB"/>
    <w:rsid w:val="000F7EA3"/>
    <w:rsid w:val="00101139"/>
    <w:rsid w:val="001016A3"/>
    <w:rsid w:val="00103D07"/>
    <w:rsid w:val="001069D7"/>
    <w:rsid w:val="00111364"/>
    <w:rsid w:val="00111F9A"/>
    <w:rsid w:val="00112A37"/>
    <w:rsid w:val="001139B4"/>
    <w:rsid w:val="0011431D"/>
    <w:rsid w:val="00114B53"/>
    <w:rsid w:val="001173CD"/>
    <w:rsid w:val="00120B3A"/>
    <w:rsid w:val="00121561"/>
    <w:rsid w:val="001219E3"/>
    <w:rsid w:val="00123DF5"/>
    <w:rsid w:val="00124F1D"/>
    <w:rsid w:val="00125010"/>
    <w:rsid w:val="001251AF"/>
    <w:rsid w:val="00125702"/>
    <w:rsid w:val="00126E4B"/>
    <w:rsid w:val="0012737B"/>
    <w:rsid w:val="00132709"/>
    <w:rsid w:val="0013282D"/>
    <w:rsid w:val="00132E47"/>
    <w:rsid w:val="00134D52"/>
    <w:rsid w:val="00135779"/>
    <w:rsid w:val="001357FE"/>
    <w:rsid w:val="0013590F"/>
    <w:rsid w:val="00135932"/>
    <w:rsid w:val="001362EC"/>
    <w:rsid w:val="00137304"/>
    <w:rsid w:val="00140E75"/>
    <w:rsid w:val="001410EB"/>
    <w:rsid w:val="00141BE3"/>
    <w:rsid w:val="00142075"/>
    <w:rsid w:val="00143195"/>
    <w:rsid w:val="00145047"/>
    <w:rsid w:val="001452EE"/>
    <w:rsid w:val="0014612B"/>
    <w:rsid w:val="00146801"/>
    <w:rsid w:val="00146A75"/>
    <w:rsid w:val="00146BD7"/>
    <w:rsid w:val="00147148"/>
    <w:rsid w:val="00151D16"/>
    <w:rsid w:val="001526BC"/>
    <w:rsid w:val="00155AB0"/>
    <w:rsid w:val="00156897"/>
    <w:rsid w:val="00156B2D"/>
    <w:rsid w:val="0015733B"/>
    <w:rsid w:val="0015747F"/>
    <w:rsid w:val="00160C31"/>
    <w:rsid w:val="0016117D"/>
    <w:rsid w:val="00162D47"/>
    <w:rsid w:val="00163D68"/>
    <w:rsid w:val="0016436A"/>
    <w:rsid w:val="0016476D"/>
    <w:rsid w:val="001659F0"/>
    <w:rsid w:val="00165EC9"/>
    <w:rsid w:val="0016698C"/>
    <w:rsid w:val="00171A4D"/>
    <w:rsid w:val="0017626C"/>
    <w:rsid w:val="00177487"/>
    <w:rsid w:val="001809A6"/>
    <w:rsid w:val="00183119"/>
    <w:rsid w:val="00185964"/>
    <w:rsid w:val="00187268"/>
    <w:rsid w:val="001878F0"/>
    <w:rsid w:val="00191FD4"/>
    <w:rsid w:val="0019214D"/>
    <w:rsid w:val="00193103"/>
    <w:rsid w:val="0019560D"/>
    <w:rsid w:val="00196663"/>
    <w:rsid w:val="001973C7"/>
    <w:rsid w:val="00197932"/>
    <w:rsid w:val="00197C2F"/>
    <w:rsid w:val="00197E76"/>
    <w:rsid w:val="001A2E1D"/>
    <w:rsid w:val="001A36BB"/>
    <w:rsid w:val="001A551B"/>
    <w:rsid w:val="001B17B0"/>
    <w:rsid w:val="001B2461"/>
    <w:rsid w:val="001B2547"/>
    <w:rsid w:val="001B29B8"/>
    <w:rsid w:val="001B3B0F"/>
    <w:rsid w:val="001B3B8E"/>
    <w:rsid w:val="001B55E5"/>
    <w:rsid w:val="001C0339"/>
    <w:rsid w:val="001C12EE"/>
    <w:rsid w:val="001C1400"/>
    <w:rsid w:val="001C1416"/>
    <w:rsid w:val="001C27CF"/>
    <w:rsid w:val="001C668A"/>
    <w:rsid w:val="001C69D0"/>
    <w:rsid w:val="001D2819"/>
    <w:rsid w:val="001D4A49"/>
    <w:rsid w:val="001D4F5E"/>
    <w:rsid w:val="001D7D48"/>
    <w:rsid w:val="001E0B4E"/>
    <w:rsid w:val="001E12B1"/>
    <w:rsid w:val="001E2B49"/>
    <w:rsid w:val="001E2E96"/>
    <w:rsid w:val="001E3167"/>
    <w:rsid w:val="001E5651"/>
    <w:rsid w:val="001E59C6"/>
    <w:rsid w:val="001E6591"/>
    <w:rsid w:val="001E6756"/>
    <w:rsid w:val="001E6DB8"/>
    <w:rsid w:val="001F1386"/>
    <w:rsid w:val="001F4B7C"/>
    <w:rsid w:val="001F5599"/>
    <w:rsid w:val="001F60AF"/>
    <w:rsid w:val="001F73D0"/>
    <w:rsid w:val="00200594"/>
    <w:rsid w:val="00203313"/>
    <w:rsid w:val="00204810"/>
    <w:rsid w:val="002048A4"/>
    <w:rsid w:val="002056F0"/>
    <w:rsid w:val="0020589C"/>
    <w:rsid w:val="00206E3E"/>
    <w:rsid w:val="00211015"/>
    <w:rsid w:val="0021103F"/>
    <w:rsid w:val="00211E69"/>
    <w:rsid w:val="00213BEE"/>
    <w:rsid w:val="0021652F"/>
    <w:rsid w:val="00217B9F"/>
    <w:rsid w:val="002237F2"/>
    <w:rsid w:val="00223819"/>
    <w:rsid w:val="00223B6C"/>
    <w:rsid w:val="00225A9B"/>
    <w:rsid w:val="002275CB"/>
    <w:rsid w:val="0023020B"/>
    <w:rsid w:val="00230A23"/>
    <w:rsid w:val="00231625"/>
    <w:rsid w:val="00232471"/>
    <w:rsid w:val="00232514"/>
    <w:rsid w:val="002342F1"/>
    <w:rsid w:val="00234E08"/>
    <w:rsid w:val="00236A9C"/>
    <w:rsid w:val="00241DB5"/>
    <w:rsid w:val="0024283A"/>
    <w:rsid w:val="002429F6"/>
    <w:rsid w:val="0024342B"/>
    <w:rsid w:val="00243C4A"/>
    <w:rsid w:val="00243CA7"/>
    <w:rsid w:val="002468E0"/>
    <w:rsid w:val="00247545"/>
    <w:rsid w:val="00247E19"/>
    <w:rsid w:val="002521D9"/>
    <w:rsid w:val="0025525A"/>
    <w:rsid w:val="0025565B"/>
    <w:rsid w:val="00257046"/>
    <w:rsid w:val="00261AFF"/>
    <w:rsid w:val="00261BA6"/>
    <w:rsid w:val="00262139"/>
    <w:rsid w:val="00264A0F"/>
    <w:rsid w:val="00266389"/>
    <w:rsid w:val="00266BB5"/>
    <w:rsid w:val="0026704A"/>
    <w:rsid w:val="0026716C"/>
    <w:rsid w:val="00267D8A"/>
    <w:rsid w:val="002716CD"/>
    <w:rsid w:val="00271821"/>
    <w:rsid w:val="002730ED"/>
    <w:rsid w:val="00273454"/>
    <w:rsid w:val="0027392F"/>
    <w:rsid w:val="00276D2B"/>
    <w:rsid w:val="00282578"/>
    <w:rsid w:val="0028487F"/>
    <w:rsid w:val="00284EED"/>
    <w:rsid w:val="00284F05"/>
    <w:rsid w:val="0028543C"/>
    <w:rsid w:val="00285FFB"/>
    <w:rsid w:val="00286A44"/>
    <w:rsid w:val="00290B82"/>
    <w:rsid w:val="00293270"/>
    <w:rsid w:val="002939FD"/>
    <w:rsid w:val="00293BD4"/>
    <w:rsid w:val="00296E6B"/>
    <w:rsid w:val="002A2165"/>
    <w:rsid w:val="002A2917"/>
    <w:rsid w:val="002A3B17"/>
    <w:rsid w:val="002A5698"/>
    <w:rsid w:val="002A603A"/>
    <w:rsid w:val="002A650B"/>
    <w:rsid w:val="002B0ED8"/>
    <w:rsid w:val="002B3DD8"/>
    <w:rsid w:val="002B407B"/>
    <w:rsid w:val="002B43FB"/>
    <w:rsid w:val="002B635D"/>
    <w:rsid w:val="002B691E"/>
    <w:rsid w:val="002B7F85"/>
    <w:rsid w:val="002C023B"/>
    <w:rsid w:val="002C0617"/>
    <w:rsid w:val="002C09CD"/>
    <w:rsid w:val="002C0C6D"/>
    <w:rsid w:val="002C1701"/>
    <w:rsid w:val="002C2A49"/>
    <w:rsid w:val="002C2E4E"/>
    <w:rsid w:val="002C35F9"/>
    <w:rsid w:val="002C60AC"/>
    <w:rsid w:val="002C633C"/>
    <w:rsid w:val="002D149C"/>
    <w:rsid w:val="002D489D"/>
    <w:rsid w:val="002D530F"/>
    <w:rsid w:val="002D5517"/>
    <w:rsid w:val="002D6757"/>
    <w:rsid w:val="002D705C"/>
    <w:rsid w:val="002E06D8"/>
    <w:rsid w:val="002E1B42"/>
    <w:rsid w:val="002E2801"/>
    <w:rsid w:val="002E4DC1"/>
    <w:rsid w:val="002E5961"/>
    <w:rsid w:val="002E6801"/>
    <w:rsid w:val="002F1095"/>
    <w:rsid w:val="002F1DDB"/>
    <w:rsid w:val="002F241E"/>
    <w:rsid w:val="002F2DA8"/>
    <w:rsid w:val="002F5B81"/>
    <w:rsid w:val="00300BC2"/>
    <w:rsid w:val="003017B6"/>
    <w:rsid w:val="00302460"/>
    <w:rsid w:val="00302E64"/>
    <w:rsid w:val="003053C4"/>
    <w:rsid w:val="00305A4E"/>
    <w:rsid w:val="00307C70"/>
    <w:rsid w:val="003104B6"/>
    <w:rsid w:val="00310A82"/>
    <w:rsid w:val="00311281"/>
    <w:rsid w:val="003152D1"/>
    <w:rsid w:val="003153C6"/>
    <w:rsid w:val="00315BA8"/>
    <w:rsid w:val="003177F0"/>
    <w:rsid w:val="00320A22"/>
    <w:rsid w:val="00320DCC"/>
    <w:rsid w:val="00321D79"/>
    <w:rsid w:val="00322BFD"/>
    <w:rsid w:val="0032364D"/>
    <w:rsid w:val="00323EBE"/>
    <w:rsid w:val="00324714"/>
    <w:rsid w:val="00327348"/>
    <w:rsid w:val="00327922"/>
    <w:rsid w:val="00330569"/>
    <w:rsid w:val="00330F26"/>
    <w:rsid w:val="003316C7"/>
    <w:rsid w:val="00331C5D"/>
    <w:rsid w:val="00332B78"/>
    <w:rsid w:val="00332DCA"/>
    <w:rsid w:val="00336198"/>
    <w:rsid w:val="0033725C"/>
    <w:rsid w:val="003403F2"/>
    <w:rsid w:val="003419EF"/>
    <w:rsid w:val="00341E35"/>
    <w:rsid w:val="00343F52"/>
    <w:rsid w:val="00346594"/>
    <w:rsid w:val="00347294"/>
    <w:rsid w:val="0035018E"/>
    <w:rsid w:val="0035142D"/>
    <w:rsid w:val="0035192A"/>
    <w:rsid w:val="00352496"/>
    <w:rsid w:val="003528F1"/>
    <w:rsid w:val="00353056"/>
    <w:rsid w:val="003567E2"/>
    <w:rsid w:val="00361640"/>
    <w:rsid w:val="00361A08"/>
    <w:rsid w:val="003627A3"/>
    <w:rsid w:val="00363C48"/>
    <w:rsid w:val="00363DF4"/>
    <w:rsid w:val="0036524C"/>
    <w:rsid w:val="00365932"/>
    <w:rsid w:val="00365AD6"/>
    <w:rsid w:val="00366396"/>
    <w:rsid w:val="003723A2"/>
    <w:rsid w:val="00372941"/>
    <w:rsid w:val="003749A6"/>
    <w:rsid w:val="003805A6"/>
    <w:rsid w:val="00380E8C"/>
    <w:rsid w:val="00382082"/>
    <w:rsid w:val="00383034"/>
    <w:rsid w:val="0038467C"/>
    <w:rsid w:val="00385E29"/>
    <w:rsid w:val="0038617F"/>
    <w:rsid w:val="00386C42"/>
    <w:rsid w:val="00387305"/>
    <w:rsid w:val="0039035E"/>
    <w:rsid w:val="003920B3"/>
    <w:rsid w:val="00392419"/>
    <w:rsid w:val="00392906"/>
    <w:rsid w:val="00393CD3"/>
    <w:rsid w:val="00394EFF"/>
    <w:rsid w:val="00395C8A"/>
    <w:rsid w:val="00395E41"/>
    <w:rsid w:val="0039623F"/>
    <w:rsid w:val="00396430"/>
    <w:rsid w:val="003A0363"/>
    <w:rsid w:val="003A1F9D"/>
    <w:rsid w:val="003A2875"/>
    <w:rsid w:val="003A2C23"/>
    <w:rsid w:val="003A59C1"/>
    <w:rsid w:val="003A647F"/>
    <w:rsid w:val="003A6B61"/>
    <w:rsid w:val="003A7C7F"/>
    <w:rsid w:val="003B0FA0"/>
    <w:rsid w:val="003B22A9"/>
    <w:rsid w:val="003B2681"/>
    <w:rsid w:val="003B4188"/>
    <w:rsid w:val="003B4275"/>
    <w:rsid w:val="003B4380"/>
    <w:rsid w:val="003B64C8"/>
    <w:rsid w:val="003C1927"/>
    <w:rsid w:val="003C2F87"/>
    <w:rsid w:val="003C38B4"/>
    <w:rsid w:val="003C3DAB"/>
    <w:rsid w:val="003C5234"/>
    <w:rsid w:val="003C5C6E"/>
    <w:rsid w:val="003C7428"/>
    <w:rsid w:val="003D0EBC"/>
    <w:rsid w:val="003D1467"/>
    <w:rsid w:val="003D37CF"/>
    <w:rsid w:val="003E05E0"/>
    <w:rsid w:val="003E1946"/>
    <w:rsid w:val="003E5C19"/>
    <w:rsid w:val="003E62B2"/>
    <w:rsid w:val="003F0537"/>
    <w:rsid w:val="003F1BB6"/>
    <w:rsid w:val="003F38EE"/>
    <w:rsid w:val="003F3A4A"/>
    <w:rsid w:val="003F3C63"/>
    <w:rsid w:val="003F3F09"/>
    <w:rsid w:val="003F5ED7"/>
    <w:rsid w:val="00400A94"/>
    <w:rsid w:val="00401244"/>
    <w:rsid w:val="00402026"/>
    <w:rsid w:val="00402257"/>
    <w:rsid w:val="00403B8B"/>
    <w:rsid w:val="004047DB"/>
    <w:rsid w:val="00404B53"/>
    <w:rsid w:val="00406F9A"/>
    <w:rsid w:val="004105F2"/>
    <w:rsid w:val="00410FD9"/>
    <w:rsid w:val="00411414"/>
    <w:rsid w:val="0041450C"/>
    <w:rsid w:val="004157E9"/>
    <w:rsid w:val="00417D25"/>
    <w:rsid w:val="00420613"/>
    <w:rsid w:val="004227EA"/>
    <w:rsid w:val="004235CD"/>
    <w:rsid w:val="004238B9"/>
    <w:rsid w:val="00424A9D"/>
    <w:rsid w:val="0042768C"/>
    <w:rsid w:val="00431ACA"/>
    <w:rsid w:val="00432C72"/>
    <w:rsid w:val="00433B24"/>
    <w:rsid w:val="004354D2"/>
    <w:rsid w:val="004355FB"/>
    <w:rsid w:val="00435CA4"/>
    <w:rsid w:val="0043792E"/>
    <w:rsid w:val="00441819"/>
    <w:rsid w:val="00441BF3"/>
    <w:rsid w:val="00442094"/>
    <w:rsid w:val="00444A71"/>
    <w:rsid w:val="004466F7"/>
    <w:rsid w:val="00446747"/>
    <w:rsid w:val="00454013"/>
    <w:rsid w:val="0045521D"/>
    <w:rsid w:val="00455938"/>
    <w:rsid w:val="00457764"/>
    <w:rsid w:val="00457F23"/>
    <w:rsid w:val="0046493A"/>
    <w:rsid w:val="0046575B"/>
    <w:rsid w:val="00467929"/>
    <w:rsid w:val="00467CED"/>
    <w:rsid w:val="00470128"/>
    <w:rsid w:val="004719C8"/>
    <w:rsid w:val="0047378E"/>
    <w:rsid w:val="00474A25"/>
    <w:rsid w:val="00475B5C"/>
    <w:rsid w:val="004766E5"/>
    <w:rsid w:val="004803A3"/>
    <w:rsid w:val="0048088A"/>
    <w:rsid w:val="00480E6D"/>
    <w:rsid w:val="004838F2"/>
    <w:rsid w:val="004846B1"/>
    <w:rsid w:val="0048522C"/>
    <w:rsid w:val="00485AE1"/>
    <w:rsid w:val="00486608"/>
    <w:rsid w:val="00486F34"/>
    <w:rsid w:val="004876F8"/>
    <w:rsid w:val="00487C5D"/>
    <w:rsid w:val="00490434"/>
    <w:rsid w:val="00490593"/>
    <w:rsid w:val="00490A68"/>
    <w:rsid w:val="004922A3"/>
    <w:rsid w:val="0049340E"/>
    <w:rsid w:val="00493A04"/>
    <w:rsid w:val="004969D0"/>
    <w:rsid w:val="00496F3C"/>
    <w:rsid w:val="004A1C23"/>
    <w:rsid w:val="004A3A9F"/>
    <w:rsid w:val="004A3B83"/>
    <w:rsid w:val="004A4774"/>
    <w:rsid w:val="004A47BF"/>
    <w:rsid w:val="004B02A0"/>
    <w:rsid w:val="004B2B0B"/>
    <w:rsid w:val="004B2D20"/>
    <w:rsid w:val="004B4F11"/>
    <w:rsid w:val="004B6EEE"/>
    <w:rsid w:val="004B77FA"/>
    <w:rsid w:val="004B7EE4"/>
    <w:rsid w:val="004C2458"/>
    <w:rsid w:val="004C63AE"/>
    <w:rsid w:val="004C6789"/>
    <w:rsid w:val="004C7089"/>
    <w:rsid w:val="004D1789"/>
    <w:rsid w:val="004D20A3"/>
    <w:rsid w:val="004D240C"/>
    <w:rsid w:val="004D34EA"/>
    <w:rsid w:val="004D3F3E"/>
    <w:rsid w:val="004D4A98"/>
    <w:rsid w:val="004D7098"/>
    <w:rsid w:val="004D763D"/>
    <w:rsid w:val="004E00E0"/>
    <w:rsid w:val="004E1DD9"/>
    <w:rsid w:val="004E2EE2"/>
    <w:rsid w:val="004E35F4"/>
    <w:rsid w:val="004E3674"/>
    <w:rsid w:val="004E4DF8"/>
    <w:rsid w:val="004E5468"/>
    <w:rsid w:val="004E5592"/>
    <w:rsid w:val="004E5CE8"/>
    <w:rsid w:val="004E62EC"/>
    <w:rsid w:val="004E64F8"/>
    <w:rsid w:val="004E6A15"/>
    <w:rsid w:val="004E7A33"/>
    <w:rsid w:val="004F06F9"/>
    <w:rsid w:val="004F42A5"/>
    <w:rsid w:val="004F436E"/>
    <w:rsid w:val="004F47AC"/>
    <w:rsid w:val="004F5452"/>
    <w:rsid w:val="004F620A"/>
    <w:rsid w:val="004F6E78"/>
    <w:rsid w:val="005048B9"/>
    <w:rsid w:val="005058B2"/>
    <w:rsid w:val="005069DB"/>
    <w:rsid w:val="00506E17"/>
    <w:rsid w:val="00506FFB"/>
    <w:rsid w:val="005075A6"/>
    <w:rsid w:val="0051092C"/>
    <w:rsid w:val="00512880"/>
    <w:rsid w:val="005130A7"/>
    <w:rsid w:val="00513BB1"/>
    <w:rsid w:val="00514D5E"/>
    <w:rsid w:val="00514F24"/>
    <w:rsid w:val="005158BC"/>
    <w:rsid w:val="00517225"/>
    <w:rsid w:val="00520214"/>
    <w:rsid w:val="00522951"/>
    <w:rsid w:val="00523BC8"/>
    <w:rsid w:val="005246FE"/>
    <w:rsid w:val="00524887"/>
    <w:rsid w:val="00524BD4"/>
    <w:rsid w:val="00524FC8"/>
    <w:rsid w:val="00532183"/>
    <w:rsid w:val="005338DD"/>
    <w:rsid w:val="00533DE1"/>
    <w:rsid w:val="00533FBE"/>
    <w:rsid w:val="00534602"/>
    <w:rsid w:val="00535537"/>
    <w:rsid w:val="00535790"/>
    <w:rsid w:val="00540264"/>
    <w:rsid w:val="00542E27"/>
    <w:rsid w:val="00544A16"/>
    <w:rsid w:val="00546048"/>
    <w:rsid w:val="005500B9"/>
    <w:rsid w:val="005507D4"/>
    <w:rsid w:val="00551354"/>
    <w:rsid w:val="00553CFF"/>
    <w:rsid w:val="00556670"/>
    <w:rsid w:val="00564DEF"/>
    <w:rsid w:val="00565083"/>
    <w:rsid w:val="00566084"/>
    <w:rsid w:val="00570D76"/>
    <w:rsid w:val="00571022"/>
    <w:rsid w:val="00575CEB"/>
    <w:rsid w:val="005772F3"/>
    <w:rsid w:val="005801DF"/>
    <w:rsid w:val="00580F9D"/>
    <w:rsid w:val="005825AC"/>
    <w:rsid w:val="00583987"/>
    <w:rsid w:val="005842CE"/>
    <w:rsid w:val="005851A4"/>
    <w:rsid w:val="00585324"/>
    <w:rsid w:val="00590137"/>
    <w:rsid w:val="005929DA"/>
    <w:rsid w:val="005932A2"/>
    <w:rsid w:val="00594E6B"/>
    <w:rsid w:val="005976D9"/>
    <w:rsid w:val="00597CD5"/>
    <w:rsid w:val="005A244A"/>
    <w:rsid w:val="005A3447"/>
    <w:rsid w:val="005A37E5"/>
    <w:rsid w:val="005A5443"/>
    <w:rsid w:val="005A76D9"/>
    <w:rsid w:val="005B0FBB"/>
    <w:rsid w:val="005B1536"/>
    <w:rsid w:val="005B1630"/>
    <w:rsid w:val="005B26DD"/>
    <w:rsid w:val="005B3936"/>
    <w:rsid w:val="005B394B"/>
    <w:rsid w:val="005B3AC0"/>
    <w:rsid w:val="005B4D87"/>
    <w:rsid w:val="005B5889"/>
    <w:rsid w:val="005B5F13"/>
    <w:rsid w:val="005B6495"/>
    <w:rsid w:val="005B7329"/>
    <w:rsid w:val="005C1CA7"/>
    <w:rsid w:val="005C5AC1"/>
    <w:rsid w:val="005C7E12"/>
    <w:rsid w:val="005D1245"/>
    <w:rsid w:val="005D41C6"/>
    <w:rsid w:val="005D4ACF"/>
    <w:rsid w:val="005D5E86"/>
    <w:rsid w:val="005D6E45"/>
    <w:rsid w:val="005E193A"/>
    <w:rsid w:val="005E60DE"/>
    <w:rsid w:val="005E7E08"/>
    <w:rsid w:val="005E7E49"/>
    <w:rsid w:val="005F2346"/>
    <w:rsid w:val="005F3358"/>
    <w:rsid w:val="005F4BF2"/>
    <w:rsid w:val="005F5013"/>
    <w:rsid w:val="005F550B"/>
    <w:rsid w:val="005F5AF1"/>
    <w:rsid w:val="00601BE5"/>
    <w:rsid w:val="00602D9E"/>
    <w:rsid w:val="00603095"/>
    <w:rsid w:val="0060437D"/>
    <w:rsid w:val="0060574D"/>
    <w:rsid w:val="0061043F"/>
    <w:rsid w:val="00610B90"/>
    <w:rsid w:val="00611620"/>
    <w:rsid w:val="00611EF2"/>
    <w:rsid w:val="00612EB7"/>
    <w:rsid w:val="00612F52"/>
    <w:rsid w:val="00614740"/>
    <w:rsid w:val="00614E82"/>
    <w:rsid w:val="00620773"/>
    <w:rsid w:val="00621DB7"/>
    <w:rsid w:val="00622727"/>
    <w:rsid w:val="0062432A"/>
    <w:rsid w:val="00626137"/>
    <w:rsid w:val="00626202"/>
    <w:rsid w:val="0062654A"/>
    <w:rsid w:val="00631FD7"/>
    <w:rsid w:val="00634221"/>
    <w:rsid w:val="00635773"/>
    <w:rsid w:val="00636D16"/>
    <w:rsid w:val="006374B6"/>
    <w:rsid w:val="006434F8"/>
    <w:rsid w:val="00643C0B"/>
    <w:rsid w:val="0064415A"/>
    <w:rsid w:val="00644DDE"/>
    <w:rsid w:val="00651792"/>
    <w:rsid w:val="006550C0"/>
    <w:rsid w:val="00657AD6"/>
    <w:rsid w:val="00662023"/>
    <w:rsid w:val="00662BA6"/>
    <w:rsid w:val="00663268"/>
    <w:rsid w:val="00663DED"/>
    <w:rsid w:val="0066523D"/>
    <w:rsid w:val="006662D1"/>
    <w:rsid w:val="006668AC"/>
    <w:rsid w:val="00667342"/>
    <w:rsid w:val="0066776F"/>
    <w:rsid w:val="00667BAF"/>
    <w:rsid w:val="00670529"/>
    <w:rsid w:val="006715C6"/>
    <w:rsid w:val="00672732"/>
    <w:rsid w:val="00672F28"/>
    <w:rsid w:val="006764D2"/>
    <w:rsid w:val="006764F7"/>
    <w:rsid w:val="006765F1"/>
    <w:rsid w:val="006769C5"/>
    <w:rsid w:val="0067792E"/>
    <w:rsid w:val="00680406"/>
    <w:rsid w:val="0068098E"/>
    <w:rsid w:val="00683DBB"/>
    <w:rsid w:val="00684A9E"/>
    <w:rsid w:val="006851CC"/>
    <w:rsid w:val="00685225"/>
    <w:rsid w:val="0068607C"/>
    <w:rsid w:val="006864CC"/>
    <w:rsid w:val="00687551"/>
    <w:rsid w:val="006927F5"/>
    <w:rsid w:val="00694368"/>
    <w:rsid w:val="00697A2B"/>
    <w:rsid w:val="00697F62"/>
    <w:rsid w:val="006A2FB1"/>
    <w:rsid w:val="006A4209"/>
    <w:rsid w:val="006A5970"/>
    <w:rsid w:val="006A64A1"/>
    <w:rsid w:val="006A654B"/>
    <w:rsid w:val="006A6D78"/>
    <w:rsid w:val="006A7D15"/>
    <w:rsid w:val="006B1C61"/>
    <w:rsid w:val="006B2382"/>
    <w:rsid w:val="006B4C86"/>
    <w:rsid w:val="006B4EB2"/>
    <w:rsid w:val="006B6869"/>
    <w:rsid w:val="006B712A"/>
    <w:rsid w:val="006B72B0"/>
    <w:rsid w:val="006C0520"/>
    <w:rsid w:val="006C08D5"/>
    <w:rsid w:val="006C1984"/>
    <w:rsid w:val="006C1B6A"/>
    <w:rsid w:val="006C2089"/>
    <w:rsid w:val="006C333A"/>
    <w:rsid w:val="006C34AC"/>
    <w:rsid w:val="006C402E"/>
    <w:rsid w:val="006C7584"/>
    <w:rsid w:val="006D04CD"/>
    <w:rsid w:val="006D1CE9"/>
    <w:rsid w:val="006D2690"/>
    <w:rsid w:val="006D5404"/>
    <w:rsid w:val="006D62AC"/>
    <w:rsid w:val="006D73D9"/>
    <w:rsid w:val="006E0B3F"/>
    <w:rsid w:val="006E1031"/>
    <w:rsid w:val="006E38A0"/>
    <w:rsid w:val="006E4CA6"/>
    <w:rsid w:val="006E5306"/>
    <w:rsid w:val="006E5B10"/>
    <w:rsid w:val="006E5E90"/>
    <w:rsid w:val="006E5EC8"/>
    <w:rsid w:val="006F106C"/>
    <w:rsid w:val="006F3424"/>
    <w:rsid w:val="006F3CA7"/>
    <w:rsid w:val="006F4E1B"/>
    <w:rsid w:val="006F55D9"/>
    <w:rsid w:val="006F563B"/>
    <w:rsid w:val="0070024D"/>
    <w:rsid w:val="00700680"/>
    <w:rsid w:val="007007A6"/>
    <w:rsid w:val="00700D7A"/>
    <w:rsid w:val="00700FFF"/>
    <w:rsid w:val="00703661"/>
    <w:rsid w:val="00704472"/>
    <w:rsid w:val="0070486C"/>
    <w:rsid w:val="0070492D"/>
    <w:rsid w:val="00706158"/>
    <w:rsid w:val="00707993"/>
    <w:rsid w:val="00707E65"/>
    <w:rsid w:val="00711422"/>
    <w:rsid w:val="00712B93"/>
    <w:rsid w:val="00715BE3"/>
    <w:rsid w:val="0071609F"/>
    <w:rsid w:val="0071643C"/>
    <w:rsid w:val="00716BD2"/>
    <w:rsid w:val="00717909"/>
    <w:rsid w:val="00722908"/>
    <w:rsid w:val="00722953"/>
    <w:rsid w:val="0072370A"/>
    <w:rsid w:val="00723F62"/>
    <w:rsid w:val="007242D6"/>
    <w:rsid w:val="00725223"/>
    <w:rsid w:val="007261B8"/>
    <w:rsid w:val="007264DF"/>
    <w:rsid w:val="0072768A"/>
    <w:rsid w:val="00732BC9"/>
    <w:rsid w:val="0073365F"/>
    <w:rsid w:val="00735C95"/>
    <w:rsid w:val="00737390"/>
    <w:rsid w:val="007400A4"/>
    <w:rsid w:val="0074036E"/>
    <w:rsid w:val="007407DA"/>
    <w:rsid w:val="007409C7"/>
    <w:rsid w:val="00741381"/>
    <w:rsid w:val="00741F8A"/>
    <w:rsid w:val="007452A7"/>
    <w:rsid w:val="0074588A"/>
    <w:rsid w:val="00745FDB"/>
    <w:rsid w:val="00747891"/>
    <w:rsid w:val="00747A8B"/>
    <w:rsid w:val="00747F94"/>
    <w:rsid w:val="00750162"/>
    <w:rsid w:val="00750C41"/>
    <w:rsid w:val="00752416"/>
    <w:rsid w:val="0075379A"/>
    <w:rsid w:val="007546D3"/>
    <w:rsid w:val="0075495B"/>
    <w:rsid w:val="00755AD2"/>
    <w:rsid w:val="0076014B"/>
    <w:rsid w:val="00760D27"/>
    <w:rsid w:val="007615A1"/>
    <w:rsid w:val="0076215A"/>
    <w:rsid w:val="00763D82"/>
    <w:rsid w:val="00763DFF"/>
    <w:rsid w:val="0076401B"/>
    <w:rsid w:val="00770159"/>
    <w:rsid w:val="00770430"/>
    <w:rsid w:val="00771454"/>
    <w:rsid w:val="0077167C"/>
    <w:rsid w:val="00771A0E"/>
    <w:rsid w:val="00771D09"/>
    <w:rsid w:val="00772CF8"/>
    <w:rsid w:val="00774B02"/>
    <w:rsid w:val="0077502C"/>
    <w:rsid w:val="0077650D"/>
    <w:rsid w:val="00777E75"/>
    <w:rsid w:val="00780E82"/>
    <w:rsid w:val="00781ADD"/>
    <w:rsid w:val="00781C52"/>
    <w:rsid w:val="007820FD"/>
    <w:rsid w:val="007839FC"/>
    <w:rsid w:val="0078418B"/>
    <w:rsid w:val="00784D77"/>
    <w:rsid w:val="007914C7"/>
    <w:rsid w:val="00792C30"/>
    <w:rsid w:val="00793FD1"/>
    <w:rsid w:val="007946DB"/>
    <w:rsid w:val="00795432"/>
    <w:rsid w:val="00795EC0"/>
    <w:rsid w:val="007961B7"/>
    <w:rsid w:val="00796EC8"/>
    <w:rsid w:val="0079772E"/>
    <w:rsid w:val="007A053F"/>
    <w:rsid w:val="007A226E"/>
    <w:rsid w:val="007A22BA"/>
    <w:rsid w:val="007A3B52"/>
    <w:rsid w:val="007A413A"/>
    <w:rsid w:val="007A624B"/>
    <w:rsid w:val="007A7AD9"/>
    <w:rsid w:val="007A7B5C"/>
    <w:rsid w:val="007B1019"/>
    <w:rsid w:val="007B1E67"/>
    <w:rsid w:val="007B2233"/>
    <w:rsid w:val="007B32BD"/>
    <w:rsid w:val="007B5328"/>
    <w:rsid w:val="007B54DD"/>
    <w:rsid w:val="007B59E9"/>
    <w:rsid w:val="007C0B2E"/>
    <w:rsid w:val="007C4FD6"/>
    <w:rsid w:val="007C5380"/>
    <w:rsid w:val="007C5FC4"/>
    <w:rsid w:val="007C6166"/>
    <w:rsid w:val="007C796D"/>
    <w:rsid w:val="007D0236"/>
    <w:rsid w:val="007D1D93"/>
    <w:rsid w:val="007D3DD0"/>
    <w:rsid w:val="007D499C"/>
    <w:rsid w:val="007D5222"/>
    <w:rsid w:val="007E02D3"/>
    <w:rsid w:val="007E0380"/>
    <w:rsid w:val="007E1AE3"/>
    <w:rsid w:val="007E1FB1"/>
    <w:rsid w:val="007E2D19"/>
    <w:rsid w:val="007E3181"/>
    <w:rsid w:val="007E52C5"/>
    <w:rsid w:val="007F17B7"/>
    <w:rsid w:val="007F2260"/>
    <w:rsid w:val="007F31F4"/>
    <w:rsid w:val="007F5B6E"/>
    <w:rsid w:val="007F778D"/>
    <w:rsid w:val="00801B78"/>
    <w:rsid w:val="00803B43"/>
    <w:rsid w:val="00810394"/>
    <w:rsid w:val="00811652"/>
    <w:rsid w:val="00811D25"/>
    <w:rsid w:val="00813C30"/>
    <w:rsid w:val="00813FC4"/>
    <w:rsid w:val="00815957"/>
    <w:rsid w:val="00816098"/>
    <w:rsid w:val="008167D3"/>
    <w:rsid w:val="008169D2"/>
    <w:rsid w:val="0082472D"/>
    <w:rsid w:val="00825215"/>
    <w:rsid w:val="00825436"/>
    <w:rsid w:val="00827E2A"/>
    <w:rsid w:val="00830BEB"/>
    <w:rsid w:val="00831A6C"/>
    <w:rsid w:val="00834A99"/>
    <w:rsid w:val="008370C8"/>
    <w:rsid w:val="008372FD"/>
    <w:rsid w:val="00841329"/>
    <w:rsid w:val="008442E8"/>
    <w:rsid w:val="00845491"/>
    <w:rsid w:val="00845DE4"/>
    <w:rsid w:val="00847C59"/>
    <w:rsid w:val="0085015D"/>
    <w:rsid w:val="00852523"/>
    <w:rsid w:val="00852726"/>
    <w:rsid w:val="00853518"/>
    <w:rsid w:val="0085372F"/>
    <w:rsid w:val="00853876"/>
    <w:rsid w:val="00855E2A"/>
    <w:rsid w:val="00856A36"/>
    <w:rsid w:val="0085746F"/>
    <w:rsid w:val="00860534"/>
    <w:rsid w:val="008615EE"/>
    <w:rsid w:val="008623C9"/>
    <w:rsid w:val="008637EA"/>
    <w:rsid w:val="0086415B"/>
    <w:rsid w:val="0086417A"/>
    <w:rsid w:val="008655B3"/>
    <w:rsid w:val="00865E40"/>
    <w:rsid w:val="00865E53"/>
    <w:rsid w:val="008705C1"/>
    <w:rsid w:val="00870E2F"/>
    <w:rsid w:val="008715DD"/>
    <w:rsid w:val="00873442"/>
    <w:rsid w:val="008740DA"/>
    <w:rsid w:val="0088202A"/>
    <w:rsid w:val="008822A2"/>
    <w:rsid w:val="00882FE1"/>
    <w:rsid w:val="00883D4D"/>
    <w:rsid w:val="0088580D"/>
    <w:rsid w:val="00885B21"/>
    <w:rsid w:val="00885B8E"/>
    <w:rsid w:val="00885E2F"/>
    <w:rsid w:val="00892861"/>
    <w:rsid w:val="00893CE2"/>
    <w:rsid w:val="008A16B0"/>
    <w:rsid w:val="008A258B"/>
    <w:rsid w:val="008A44F4"/>
    <w:rsid w:val="008A46B5"/>
    <w:rsid w:val="008A505F"/>
    <w:rsid w:val="008A5AF6"/>
    <w:rsid w:val="008A6686"/>
    <w:rsid w:val="008B1A49"/>
    <w:rsid w:val="008B4734"/>
    <w:rsid w:val="008B5D16"/>
    <w:rsid w:val="008B714F"/>
    <w:rsid w:val="008B74EA"/>
    <w:rsid w:val="008B7528"/>
    <w:rsid w:val="008B7BD0"/>
    <w:rsid w:val="008C0D5E"/>
    <w:rsid w:val="008C127C"/>
    <w:rsid w:val="008C26FA"/>
    <w:rsid w:val="008C30BE"/>
    <w:rsid w:val="008C4665"/>
    <w:rsid w:val="008C46BA"/>
    <w:rsid w:val="008C54E9"/>
    <w:rsid w:val="008C7A6F"/>
    <w:rsid w:val="008D30E0"/>
    <w:rsid w:val="008D3DF2"/>
    <w:rsid w:val="008E0553"/>
    <w:rsid w:val="008E099C"/>
    <w:rsid w:val="008E1CFC"/>
    <w:rsid w:val="008E3748"/>
    <w:rsid w:val="008E3E51"/>
    <w:rsid w:val="008E466D"/>
    <w:rsid w:val="008E5BBE"/>
    <w:rsid w:val="008E63FA"/>
    <w:rsid w:val="008E7D88"/>
    <w:rsid w:val="008F1AA2"/>
    <w:rsid w:val="008F1FB0"/>
    <w:rsid w:val="008F39EA"/>
    <w:rsid w:val="008F72FC"/>
    <w:rsid w:val="00901235"/>
    <w:rsid w:val="0090143F"/>
    <w:rsid w:val="00903F50"/>
    <w:rsid w:val="00904AF0"/>
    <w:rsid w:val="00906751"/>
    <w:rsid w:val="00907465"/>
    <w:rsid w:val="00907EDB"/>
    <w:rsid w:val="0091095C"/>
    <w:rsid w:val="00911397"/>
    <w:rsid w:val="00912652"/>
    <w:rsid w:val="00912718"/>
    <w:rsid w:val="00917427"/>
    <w:rsid w:val="00917B47"/>
    <w:rsid w:val="00917EF0"/>
    <w:rsid w:val="00921692"/>
    <w:rsid w:val="009275A5"/>
    <w:rsid w:val="00927A72"/>
    <w:rsid w:val="0093024C"/>
    <w:rsid w:val="00930D8B"/>
    <w:rsid w:val="009315C6"/>
    <w:rsid w:val="00933481"/>
    <w:rsid w:val="0093568F"/>
    <w:rsid w:val="00937456"/>
    <w:rsid w:val="009401B5"/>
    <w:rsid w:val="0094027A"/>
    <w:rsid w:val="00945781"/>
    <w:rsid w:val="00950A4F"/>
    <w:rsid w:val="00951E79"/>
    <w:rsid w:val="00952429"/>
    <w:rsid w:val="009528C4"/>
    <w:rsid w:val="00957DDB"/>
    <w:rsid w:val="00962783"/>
    <w:rsid w:val="00962E2E"/>
    <w:rsid w:val="009645FF"/>
    <w:rsid w:val="00965C43"/>
    <w:rsid w:val="00965E17"/>
    <w:rsid w:val="009672A5"/>
    <w:rsid w:val="0096745F"/>
    <w:rsid w:val="00967CA6"/>
    <w:rsid w:val="00970D1F"/>
    <w:rsid w:val="00973716"/>
    <w:rsid w:val="00973729"/>
    <w:rsid w:val="00973EE9"/>
    <w:rsid w:val="009753D7"/>
    <w:rsid w:val="009760B3"/>
    <w:rsid w:val="009801FF"/>
    <w:rsid w:val="00980748"/>
    <w:rsid w:val="009811E6"/>
    <w:rsid w:val="00981EB1"/>
    <w:rsid w:val="00982F41"/>
    <w:rsid w:val="0098411C"/>
    <w:rsid w:val="009849F0"/>
    <w:rsid w:val="0098566A"/>
    <w:rsid w:val="00986D47"/>
    <w:rsid w:val="00990251"/>
    <w:rsid w:val="009919C8"/>
    <w:rsid w:val="0099240C"/>
    <w:rsid w:val="00992729"/>
    <w:rsid w:val="00992922"/>
    <w:rsid w:val="00992C59"/>
    <w:rsid w:val="00994CE3"/>
    <w:rsid w:val="0099502B"/>
    <w:rsid w:val="0099592D"/>
    <w:rsid w:val="00996A61"/>
    <w:rsid w:val="009978B4"/>
    <w:rsid w:val="00997CCF"/>
    <w:rsid w:val="009A1D0F"/>
    <w:rsid w:val="009A1DD3"/>
    <w:rsid w:val="009A1F4D"/>
    <w:rsid w:val="009A4D76"/>
    <w:rsid w:val="009A6EFE"/>
    <w:rsid w:val="009A73F9"/>
    <w:rsid w:val="009B2607"/>
    <w:rsid w:val="009B7EC9"/>
    <w:rsid w:val="009C00CB"/>
    <w:rsid w:val="009C0D2B"/>
    <w:rsid w:val="009C1817"/>
    <w:rsid w:val="009C20C3"/>
    <w:rsid w:val="009C49EC"/>
    <w:rsid w:val="009C51B3"/>
    <w:rsid w:val="009C5559"/>
    <w:rsid w:val="009C7AE9"/>
    <w:rsid w:val="009D0211"/>
    <w:rsid w:val="009D0E1C"/>
    <w:rsid w:val="009D23B9"/>
    <w:rsid w:val="009D3395"/>
    <w:rsid w:val="009D3A07"/>
    <w:rsid w:val="009D3B84"/>
    <w:rsid w:val="009E133C"/>
    <w:rsid w:val="009E4A9A"/>
    <w:rsid w:val="009E4D8B"/>
    <w:rsid w:val="009E77F8"/>
    <w:rsid w:val="009F0BB3"/>
    <w:rsid w:val="009F2AC2"/>
    <w:rsid w:val="009F400B"/>
    <w:rsid w:val="009F4961"/>
    <w:rsid w:val="009F5026"/>
    <w:rsid w:val="009F52DB"/>
    <w:rsid w:val="009F559E"/>
    <w:rsid w:val="009F5ED6"/>
    <w:rsid w:val="009F707D"/>
    <w:rsid w:val="009F73EC"/>
    <w:rsid w:val="009F7EB7"/>
    <w:rsid w:val="00A002BA"/>
    <w:rsid w:val="00A0129A"/>
    <w:rsid w:val="00A03135"/>
    <w:rsid w:val="00A0502F"/>
    <w:rsid w:val="00A119E0"/>
    <w:rsid w:val="00A11D81"/>
    <w:rsid w:val="00A12206"/>
    <w:rsid w:val="00A12D56"/>
    <w:rsid w:val="00A13D01"/>
    <w:rsid w:val="00A1540E"/>
    <w:rsid w:val="00A2210D"/>
    <w:rsid w:val="00A221C5"/>
    <w:rsid w:val="00A234C0"/>
    <w:rsid w:val="00A23A15"/>
    <w:rsid w:val="00A24F30"/>
    <w:rsid w:val="00A253AD"/>
    <w:rsid w:val="00A265F2"/>
    <w:rsid w:val="00A2723D"/>
    <w:rsid w:val="00A3160A"/>
    <w:rsid w:val="00A31FE1"/>
    <w:rsid w:val="00A33492"/>
    <w:rsid w:val="00A3375B"/>
    <w:rsid w:val="00A37C7A"/>
    <w:rsid w:val="00A4048E"/>
    <w:rsid w:val="00A40DAD"/>
    <w:rsid w:val="00A42692"/>
    <w:rsid w:val="00A43497"/>
    <w:rsid w:val="00A43BC0"/>
    <w:rsid w:val="00A44943"/>
    <w:rsid w:val="00A46374"/>
    <w:rsid w:val="00A46BB4"/>
    <w:rsid w:val="00A4703B"/>
    <w:rsid w:val="00A47E9F"/>
    <w:rsid w:val="00A53D8E"/>
    <w:rsid w:val="00A53F1D"/>
    <w:rsid w:val="00A55678"/>
    <w:rsid w:val="00A602B0"/>
    <w:rsid w:val="00A61D5A"/>
    <w:rsid w:val="00A6288C"/>
    <w:rsid w:val="00A636DE"/>
    <w:rsid w:val="00A747B3"/>
    <w:rsid w:val="00A77149"/>
    <w:rsid w:val="00A80D0C"/>
    <w:rsid w:val="00A8787E"/>
    <w:rsid w:val="00A87CED"/>
    <w:rsid w:val="00A916C0"/>
    <w:rsid w:val="00A92DAB"/>
    <w:rsid w:val="00A936E7"/>
    <w:rsid w:val="00A93A26"/>
    <w:rsid w:val="00A94E89"/>
    <w:rsid w:val="00A965B7"/>
    <w:rsid w:val="00A967A4"/>
    <w:rsid w:val="00A97243"/>
    <w:rsid w:val="00A97300"/>
    <w:rsid w:val="00AA06E2"/>
    <w:rsid w:val="00AA0CDF"/>
    <w:rsid w:val="00AA38F2"/>
    <w:rsid w:val="00AB250C"/>
    <w:rsid w:val="00AB4057"/>
    <w:rsid w:val="00AB409A"/>
    <w:rsid w:val="00AB5B3A"/>
    <w:rsid w:val="00AB6F90"/>
    <w:rsid w:val="00AB7233"/>
    <w:rsid w:val="00AB7B63"/>
    <w:rsid w:val="00AC0829"/>
    <w:rsid w:val="00AC0D0A"/>
    <w:rsid w:val="00AC1B87"/>
    <w:rsid w:val="00AC54DE"/>
    <w:rsid w:val="00AC5B41"/>
    <w:rsid w:val="00AC736A"/>
    <w:rsid w:val="00AD0402"/>
    <w:rsid w:val="00AD0DF3"/>
    <w:rsid w:val="00AD4061"/>
    <w:rsid w:val="00AD481D"/>
    <w:rsid w:val="00AD5751"/>
    <w:rsid w:val="00AD5946"/>
    <w:rsid w:val="00AE1CA7"/>
    <w:rsid w:val="00AE28ED"/>
    <w:rsid w:val="00AE4221"/>
    <w:rsid w:val="00AE55E4"/>
    <w:rsid w:val="00AE587E"/>
    <w:rsid w:val="00AE5EEB"/>
    <w:rsid w:val="00AE669F"/>
    <w:rsid w:val="00AF0B80"/>
    <w:rsid w:val="00AF1108"/>
    <w:rsid w:val="00AF17DE"/>
    <w:rsid w:val="00AF21D1"/>
    <w:rsid w:val="00AF2869"/>
    <w:rsid w:val="00AF3516"/>
    <w:rsid w:val="00AF38B8"/>
    <w:rsid w:val="00AF41DA"/>
    <w:rsid w:val="00AF70EB"/>
    <w:rsid w:val="00B00458"/>
    <w:rsid w:val="00B00652"/>
    <w:rsid w:val="00B0128A"/>
    <w:rsid w:val="00B016AE"/>
    <w:rsid w:val="00B02CEF"/>
    <w:rsid w:val="00B0456D"/>
    <w:rsid w:val="00B05FBC"/>
    <w:rsid w:val="00B06039"/>
    <w:rsid w:val="00B06C2B"/>
    <w:rsid w:val="00B1172E"/>
    <w:rsid w:val="00B14B5D"/>
    <w:rsid w:val="00B15895"/>
    <w:rsid w:val="00B1660A"/>
    <w:rsid w:val="00B1775F"/>
    <w:rsid w:val="00B20F22"/>
    <w:rsid w:val="00B21FE2"/>
    <w:rsid w:val="00B22ACA"/>
    <w:rsid w:val="00B23A7E"/>
    <w:rsid w:val="00B25415"/>
    <w:rsid w:val="00B2589B"/>
    <w:rsid w:val="00B277C5"/>
    <w:rsid w:val="00B317D7"/>
    <w:rsid w:val="00B328FE"/>
    <w:rsid w:val="00B33BE6"/>
    <w:rsid w:val="00B352D9"/>
    <w:rsid w:val="00B36A90"/>
    <w:rsid w:val="00B411C5"/>
    <w:rsid w:val="00B41AA6"/>
    <w:rsid w:val="00B45A39"/>
    <w:rsid w:val="00B45CC7"/>
    <w:rsid w:val="00B47B4C"/>
    <w:rsid w:val="00B47FC0"/>
    <w:rsid w:val="00B50059"/>
    <w:rsid w:val="00B50F98"/>
    <w:rsid w:val="00B5135F"/>
    <w:rsid w:val="00B52147"/>
    <w:rsid w:val="00B52F84"/>
    <w:rsid w:val="00B55660"/>
    <w:rsid w:val="00B556B1"/>
    <w:rsid w:val="00B5651D"/>
    <w:rsid w:val="00B56BF4"/>
    <w:rsid w:val="00B579EB"/>
    <w:rsid w:val="00B604A9"/>
    <w:rsid w:val="00B60C74"/>
    <w:rsid w:val="00B611F3"/>
    <w:rsid w:val="00B61511"/>
    <w:rsid w:val="00B62BD5"/>
    <w:rsid w:val="00B6543E"/>
    <w:rsid w:val="00B65F77"/>
    <w:rsid w:val="00B66D9E"/>
    <w:rsid w:val="00B67AF7"/>
    <w:rsid w:val="00B70A06"/>
    <w:rsid w:val="00B729C0"/>
    <w:rsid w:val="00B72A42"/>
    <w:rsid w:val="00B74889"/>
    <w:rsid w:val="00B75B41"/>
    <w:rsid w:val="00B769E2"/>
    <w:rsid w:val="00B76A77"/>
    <w:rsid w:val="00B80E49"/>
    <w:rsid w:val="00B82796"/>
    <w:rsid w:val="00B827E1"/>
    <w:rsid w:val="00B82DD4"/>
    <w:rsid w:val="00B84868"/>
    <w:rsid w:val="00B84C5C"/>
    <w:rsid w:val="00B855C0"/>
    <w:rsid w:val="00B91213"/>
    <w:rsid w:val="00B92546"/>
    <w:rsid w:val="00B9339B"/>
    <w:rsid w:val="00B944FA"/>
    <w:rsid w:val="00B9460F"/>
    <w:rsid w:val="00B94AFF"/>
    <w:rsid w:val="00B959E8"/>
    <w:rsid w:val="00B961B4"/>
    <w:rsid w:val="00B96667"/>
    <w:rsid w:val="00BA04F4"/>
    <w:rsid w:val="00BA0870"/>
    <w:rsid w:val="00BA0E6D"/>
    <w:rsid w:val="00BA4601"/>
    <w:rsid w:val="00BB2830"/>
    <w:rsid w:val="00BB75EF"/>
    <w:rsid w:val="00BC0C09"/>
    <w:rsid w:val="00BC0FA2"/>
    <w:rsid w:val="00BC1386"/>
    <w:rsid w:val="00BC3344"/>
    <w:rsid w:val="00BC3850"/>
    <w:rsid w:val="00BC3B56"/>
    <w:rsid w:val="00BC3D73"/>
    <w:rsid w:val="00BC455A"/>
    <w:rsid w:val="00BC4BD2"/>
    <w:rsid w:val="00BC5187"/>
    <w:rsid w:val="00BC5D09"/>
    <w:rsid w:val="00BC7080"/>
    <w:rsid w:val="00BC72A1"/>
    <w:rsid w:val="00BC77B5"/>
    <w:rsid w:val="00BD21C1"/>
    <w:rsid w:val="00BD240C"/>
    <w:rsid w:val="00BD2413"/>
    <w:rsid w:val="00BD24B2"/>
    <w:rsid w:val="00BD27A1"/>
    <w:rsid w:val="00BD2806"/>
    <w:rsid w:val="00BE06A6"/>
    <w:rsid w:val="00BE217D"/>
    <w:rsid w:val="00BE5415"/>
    <w:rsid w:val="00BE6BC2"/>
    <w:rsid w:val="00BF052F"/>
    <w:rsid w:val="00BF1400"/>
    <w:rsid w:val="00BF2BD0"/>
    <w:rsid w:val="00BF39C4"/>
    <w:rsid w:val="00BF4C40"/>
    <w:rsid w:val="00BF57D8"/>
    <w:rsid w:val="00BF60EB"/>
    <w:rsid w:val="00BF68B2"/>
    <w:rsid w:val="00BF7213"/>
    <w:rsid w:val="00C0035B"/>
    <w:rsid w:val="00C00B80"/>
    <w:rsid w:val="00C034D3"/>
    <w:rsid w:val="00C042B8"/>
    <w:rsid w:val="00C04621"/>
    <w:rsid w:val="00C05278"/>
    <w:rsid w:val="00C06218"/>
    <w:rsid w:val="00C07CCA"/>
    <w:rsid w:val="00C10451"/>
    <w:rsid w:val="00C119A1"/>
    <w:rsid w:val="00C11EBB"/>
    <w:rsid w:val="00C13A75"/>
    <w:rsid w:val="00C14DC1"/>
    <w:rsid w:val="00C157A7"/>
    <w:rsid w:val="00C1697C"/>
    <w:rsid w:val="00C208A3"/>
    <w:rsid w:val="00C20F2A"/>
    <w:rsid w:val="00C22812"/>
    <w:rsid w:val="00C22E95"/>
    <w:rsid w:val="00C2334C"/>
    <w:rsid w:val="00C24D78"/>
    <w:rsid w:val="00C2559F"/>
    <w:rsid w:val="00C259F8"/>
    <w:rsid w:val="00C3094C"/>
    <w:rsid w:val="00C317D7"/>
    <w:rsid w:val="00C31CCE"/>
    <w:rsid w:val="00C3243F"/>
    <w:rsid w:val="00C325E8"/>
    <w:rsid w:val="00C3272A"/>
    <w:rsid w:val="00C328EB"/>
    <w:rsid w:val="00C35289"/>
    <w:rsid w:val="00C36CC6"/>
    <w:rsid w:val="00C42761"/>
    <w:rsid w:val="00C44D6D"/>
    <w:rsid w:val="00C450B1"/>
    <w:rsid w:val="00C4593C"/>
    <w:rsid w:val="00C4628A"/>
    <w:rsid w:val="00C51117"/>
    <w:rsid w:val="00C523A0"/>
    <w:rsid w:val="00C529F2"/>
    <w:rsid w:val="00C533DD"/>
    <w:rsid w:val="00C54253"/>
    <w:rsid w:val="00C54420"/>
    <w:rsid w:val="00C563B2"/>
    <w:rsid w:val="00C563EC"/>
    <w:rsid w:val="00C56D43"/>
    <w:rsid w:val="00C56FD0"/>
    <w:rsid w:val="00C61674"/>
    <w:rsid w:val="00C639F7"/>
    <w:rsid w:val="00C63B5B"/>
    <w:rsid w:val="00C6616E"/>
    <w:rsid w:val="00C66A13"/>
    <w:rsid w:val="00C6706C"/>
    <w:rsid w:val="00C72A88"/>
    <w:rsid w:val="00C746E4"/>
    <w:rsid w:val="00C74E27"/>
    <w:rsid w:val="00C76BE5"/>
    <w:rsid w:val="00C81773"/>
    <w:rsid w:val="00C8270E"/>
    <w:rsid w:val="00C829E5"/>
    <w:rsid w:val="00C847A6"/>
    <w:rsid w:val="00C8704B"/>
    <w:rsid w:val="00C901F4"/>
    <w:rsid w:val="00C92108"/>
    <w:rsid w:val="00C94A33"/>
    <w:rsid w:val="00C95DA5"/>
    <w:rsid w:val="00C972C1"/>
    <w:rsid w:val="00CA0E59"/>
    <w:rsid w:val="00CA0F84"/>
    <w:rsid w:val="00CA2660"/>
    <w:rsid w:val="00CA3923"/>
    <w:rsid w:val="00CA4AC5"/>
    <w:rsid w:val="00CA69B5"/>
    <w:rsid w:val="00CA7505"/>
    <w:rsid w:val="00CA77EF"/>
    <w:rsid w:val="00CA7BE3"/>
    <w:rsid w:val="00CB1F49"/>
    <w:rsid w:val="00CB2DBD"/>
    <w:rsid w:val="00CB312E"/>
    <w:rsid w:val="00CB3502"/>
    <w:rsid w:val="00CB39AD"/>
    <w:rsid w:val="00CB5F72"/>
    <w:rsid w:val="00CB609E"/>
    <w:rsid w:val="00CB66C3"/>
    <w:rsid w:val="00CC28AA"/>
    <w:rsid w:val="00CC3222"/>
    <w:rsid w:val="00CC36A5"/>
    <w:rsid w:val="00CC542A"/>
    <w:rsid w:val="00CC5FB0"/>
    <w:rsid w:val="00CC6A95"/>
    <w:rsid w:val="00CC75EC"/>
    <w:rsid w:val="00CD0F44"/>
    <w:rsid w:val="00CD27A5"/>
    <w:rsid w:val="00CD3920"/>
    <w:rsid w:val="00CD4657"/>
    <w:rsid w:val="00CD5C3F"/>
    <w:rsid w:val="00CE10C1"/>
    <w:rsid w:val="00CE35BB"/>
    <w:rsid w:val="00CE3794"/>
    <w:rsid w:val="00CE5432"/>
    <w:rsid w:val="00CE79CF"/>
    <w:rsid w:val="00CF092D"/>
    <w:rsid w:val="00CF2716"/>
    <w:rsid w:val="00CF3579"/>
    <w:rsid w:val="00CF6AA1"/>
    <w:rsid w:val="00D04355"/>
    <w:rsid w:val="00D06B1F"/>
    <w:rsid w:val="00D07BEC"/>
    <w:rsid w:val="00D109E5"/>
    <w:rsid w:val="00D10D04"/>
    <w:rsid w:val="00D11E9E"/>
    <w:rsid w:val="00D132E1"/>
    <w:rsid w:val="00D14AE9"/>
    <w:rsid w:val="00D1596E"/>
    <w:rsid w:val="00D15DDE"/>
    <w:rsid w:val="00D16691"/>
    <w:rsid w:val="00D167F3"/>
    <w:rsid w:val="00D17983"/>
    <w:rsid w:val="00D221C6"/>
    <w:rsid w:val="00D24A53"/>
    <w:rsid w:val="00D25187"/>
    <w:rsid w:val="00D25884"/>
    <w:rsid w:val="00D26AA2"/>
    <w:rsid w:val="00D3292D"/>
    <w:rsid w:val="00D33EE9"/>
    <w:rsid w:val="00D347D2"/>
    <w:rsid w:val="00D34B08"/>
    <w:rsid w:val="00D353D1"/>
    <w:rsid w:val="00D3640E"/>
    <w:rsid w:val="00D36455"/>
    <w:rsid w:val="00D36E8E"/>
    <w:rsid w:val="00D36EB5"/>
    <w:rsid w:val="00D417F8"/>
    <w:rsid w:val="00D4364F"/>
    <w:rsid w:val="00D45AE1"/>
    <w:rsid w:val="00D50296"/>
    <w:rsid w:val="00D578E2"/>
    <w:rsid w:val="00D57CEB"/>
    <w:rsid w:val="00D60D60"/>
    <w:rsid w:val="00D60DE8"/>
    <w:rsid w:val="00D61B21"/>
    <w:rsid w:val="00D61B2C"/>
    <w:rsid w:val="00D6326C"/>
    <w:rsid w:val="00D647F1"/>
    <w:rsid w:val="00D66868"/>
    <w:rsid w:val="00D715BC"/>
    <w:rsid w:val="00D74BA5"/>
    <w:rsid w:val="00D74C7D"/>
    <w:rsid w:val="00D76470"/>
    <w:rsid w:val="00D7687D"/>
    <w:rsid w:val="00D76AA6"/>
    <w:rsid w:val="00D80EC2"/>
    <w:rsid w:val="00D81B43"/>
    <w:rsid w:val="00D82123"/>
    <w:rsid w:val="00D84AE0"/>
    <w:rsid w:val="00D851FE"/>
    <w:rsid w:val="00D86446"/>
    <w:rsid w:val="00D902EC"/>
    <w:rsid w:val="00D9134D"/>
    <w:rsid w:val="00D9144B"/>
    <w:rsid w:val="00D921B3"/>
    <w:rsid w:val="00D94B06"/>
    <w:rsid w:val="00DA0015"/>
    <w:rsid w:val="00DA05CE"/>
    <w:rsid w:val="00DA1705"/>
    <w:rsid w:val="00DA250F"/>
    <w:rsid w:val="00DA340F"/>
    <w:rsid w:val="00DA386A"/>
    <w:rsid w:val="00DA3E84"/>
    <w:rsid w:val="00DB1B28"/>
    <w:rsid w:val="00DB2A76"/>
    <w:rsid w:val="00DB406B"/>
    <w:rsid w:val="00DC0C19"/>
    <w:rsid w:val="00DC29E4"/>
    <w:rsid w:val="00DC35E5"/>
    <w:rsid w:val="00DC3AD3"/>
    <w:rsid w:val="00DC4C00"/>
    <w:rsid w:val="00DD1DFE"/>
    <w:rsid w:val="00DD392B"/>
    <w:rsid w:val="00DD42ED"/>
    <w:rsid w:val="00DD4B97"/>
    <w:rsid w:val="00DD65A2"/>
    <w:rsid w:val="00DD65EB"/>
    <w:rsid w:val="00DD65F0"/>
    <w:rsid w:val="00DD7C7A"/>
    <w:rsid w:val="00DE086E"/>
    <w:rsid w:val="00DE2B08"/>
    <w:rsid w:val="00DE3830"/>
    <w:rsid w:val="00DE4221"/>
    <w:rsid w:val="00DE64F0"/>
    <w:rsid w:val="00DF0979"/>
    <w:rsid w:val="00DF0AAF"/>
    <w:rsid w:val="00DF119F"/>
    <w:rsid w:val="00DF3521"/>
    <w:rsid w:val="00DF3A90"/>
    <w:rsid w:val="00DF3E07"/>
    <w:rsid w:val="00DF667F"/>
    <w:rsid w:val="00E007BF"/>
    <w:rsid w:val="00E0132F"/>
    <w:rsid w:val="00E03C11"/>
    <w:rsid w:val="00E0483E"/>
    <w:rsid w:val="00E06226"/>
    <w:rsid w:val="00E06253"/>
    <w:rsid w:val="00E110FC"/>
    <w:rsid w:val="00E11ED7"/>
    <w:rsid w:val="00E12183"/>
    <w:rsid w:val="00E1262A"/>
    <w:rsid w:val="00E13192"/>
    <w:rsid w:val="00E14514"/>
    <w:rsid w:val="00E14D07"/>
    <w:rsid w:val="00E17985"/>
    <w:rsid w:val="00E20066"/>
    <w:rsid w:val="00E206EA"/>
    <w:rsid w:val="00E22833"/>
    <w:rsid w:val="00E24374"/>
    <w:rsid w:val="00E24D06"/>
    <w:rsid w:val="00E24E5C"/>
    <w:rsid w:val="00E26A1C"/>
    <w:rsid w:val="00E3099E"/>
    <w:rsid w:val="00E318A0"/>
    <w:rsid w:val="00E32385"/>
    <w:rsid w:val="00E326E2"/>
    <w:rsid w:val="00E33762"/>
    <w:rsid w:val="00E362E7"/>
    <w:rsid w:val="00E36568"/>
    <w:rsid w:val="00E3748B"/>
    <w:rsid w:val="00E40EF7"/>
    <w:rsid w:val="00E419A5"/>
    <w:rsid w:val="00E41CF9"/>
    <w:rsid w:val="00E42447"/>
    <w:rsid w:val="00E433C4"/>
    <w:rsid w:val="00E450E6"/>
    <w:rsid w:val="00E46153"/>
    <w:rsid w:val="00E50F7A"/>
    <w:rsid w:val="00E52CAB"/>
    <w:rsid w:val="00E5502F"/>
    <w:rsid w:val="00E55ADC"/>
    <w:rsid w:val="00E57343"/>
    <w:rsid w:val="00E5767D"/>
    <w:rsid w:val="00E57B6A"/>
    <w:rsid w:val="00E6031E"/>
    <w:rsid w:val="00E61E62"/>
    <w:rsid w:val="00E621F6"/>
    <w:rsid w:val="00E6305B"/>
    <w:rsid w:val="00E677F4"/>
    <w:rsid w:val="00E70CD0"/>
    <w:rsid w:val="00E71E92"/>
    <w:rsid w:val="00E729C6"/>
    <w:rsid w:val="00E731B5"/>
    <w:rsid w:val="00E737D5"/>
    <w:rsid w:val="00E7555A"/>
    <w:rsid w:val="00E7686A"/>
    <w:rsid w:val="00E806A3"/>
    <w:rsid w:val="00E829BA"/>
    <w:rsid w:val="00E83CC5"/>
    <w:rsid w:val="00E84923"/>
    <w:rsid w:val="00E8618A"/>
    <w:rsid w:val="00E87E14"/>
    <w:rsid w:val="00E90D66"/>
    <w:rsid w:val="00E91EE6"/>
    <w:rsid w:val="00E959DD"/>
    <w:rsid w:val="00E95C16"/>
    <w:rsid w:val="00E96CD8"/>
    <w:rsid w:val="00EA0289"/>
    <w:rsid w:val="00EA0FB6"/>
    <w:rsid w:val="00EA5E17"/>
    <w:rsid w:val="00EA6410"/>
    <w:rsid w:val="00EA6BCD"/>
    <w:rsid w:val="00EA7B91"/>
    <w:rsid w:val="00EB05FA"/>
    <w:rsid w:val="00EB06D7"/>
    <w:rsid w:val="00EB203A"/>
    <w:rsid w:val="00EB2FFC"/>
    <w:rsid w:val="00EB3FAE"/>
    <w:rsid w:val="00EB5113"/>
    <w:rsid w:val="00EC01F1"/>
    <w:rsid w:val="00EC3770"/>
    <w:rsid w:val="00EC448F"/>
    <w:rsid w:val="00EC4623"/>
    <w:rsid w:val="00EC4836"/>
    <w:rsid w:val="00ED0029"/>
    <w:rsid w:val="00ED0839"/>
    <w:rsid w:val="00ED1130"/>
    <w:rsid w:val="00ED1720"/>
    <w:rsid w:val="00ED286A"/>
    <w:rsid w:val="00ED2C4C"/>
    <w:rsid w:val="00EE182E"/>
    <w:rsid w:val="00EE1E3D"/>
    <w:rsid w:val="00EE3B13"/>
    <w:rsid w:val="00EE3F3A"/>
    <w:rsid w:val="00EE56E7"/>
    <w:rsid w:val="00EE5D45"/>
    <w:rsid w:val="00EF1A73"/>
    <w:rsid w:val="00EF1E25"/>
    <w:rsid w:val="00EF403D"/>
    <w:rsid w:val="00EF50F5"/>
    <w:rsid w:val="00EF5A29"/>
    <w:rsid w:val="00EF5DA3"/>
    <w:rsid w:val="00F01E49"/>
    <w:rsid w:val="00F02A05"/>
    <w:rsid w:val="00F02C4C"/>
    <w:rsid w:val="00F039F5"/>
    <w:rsid w:val="00F043AB"/>
    <w:rsid w:val="00F07C74"/>
    <w:rsid w:val="00F07F19"/>
    <w:rsid w:val="00F10E84"/>
    <w:rsid w:val="00F117D4"/>
    <w:rsid w:val="00F11A56"/>
    <w:rsid w:val="00F1588F"/>
    <w:rsid w:val="00F15E09"/>
    <w:rsid w:val="00F22EDC"/>
    <w:rsid w:val="00F25958"/>
    <w:rsid w:val="00F25A65"/>
    <w:rsid w:val="00F25E74"/>
    <w:rsid w:val="00F276A4"/>
    <w:rsid w:val="00F30119"/>
    <w:rsid w:val="00F3036B"/>
    <w:rsid w:val="00F316E0"/>
    <w:rsid w:val="00F31C68"/>
    <w:rsid w:val="00F32A63"/>
    <w:rsid w:val="00F32B29"/>
    <w:rsid w:val="00F34729"/>
    <w:rsid w:val="00F34AF5"/>
    <w:rsid w:val="00F34CEF"/>
    <w:rsid w:val="00F3597C"/>
    <w:rsid w:val="00F3709F"/>
    <w:rsid w:val="00F37C6C"/>
    <w:rsid w:val="00F4077A"/>
    <w:rsid w:val="00F40A98"/>
    <w:rsid w:val="00F4110B"/>
    <w:rsid w:val="00F41B46"/>
    <w:rsid w:val="00F438EE"/>
    <w:rsid w:val="00F45BEF"/>
    <w:rsid w:val="00F504E3"/>
    <w:rsid w:val="00F5418B"/>
    <w:rsid w:val="00F563EB"/>
    <w:rsid w:val="00F56714"/>
    <w:rsid w:val="00F5773F"/>
    <w:rsid w:val="00F6023E"/>
    <w:rsid w:val="00F608EA"/>
    <w:rsid w:val="00F61708"/>
    <w:rsid w:val="00F61E06"/>
    <w:rsid w:val="00F623B3"/>
    <w:rsid w:val="00F64D60"/>
    <w:rsid w:val="00F64FAA"/>
    <w:rsid w:val="00F65041"/>
    <w:rsid w:val="00F65733"/>
    <w:rsid w:val="00F65A01"/>
    <w:rsid w:val="00F674FD"/>
    <w:rsid w:val="00F7091F"/>
    <w:rsid w:val="00F709A7"/>
    <w:rsid w:val="00F727E2"/>
    <w:rsid w:val="00F762B8"/>
    <w:rsid w:val="00F76381"/>
    <w:rsid w:val="00F8002D"/>
    <w:rsid w:val="00F83A69"/>
    <w:rsid w:val="00F84B81"/>
    <w:rsid w:val="00F86F3F"/>
    <w:rsid w:val="00F87DE9"/>
    <w:rsid w:val="00F90138"/>
    <w:rsid w:val="00F90778"/>
    <w:rsid w:val="00F928A4"/>
    <w:rsid w:val="00F92BE1"/>
    <w:rsid w:val="00FA25A7"/>
    <w:rsid w:val="00FA270F"/>
    <w:rsid w:val="00FA2BDF"/>
    <w:rsid w:val="00FA2FC3"/>
    <w:rsid w:val="00FA3726"/>
    <w:rsid w:val="00FA5B76"/>
    <w:rsid w:val="00FA6DFC"/>
    <w:rsid w:val="00FA75D9"/>
    <w:rsid w:val="00FB13FE"/>
    <w:rsid w:val="00FB192F"/>
    <w:rsid w:val="00FB1D6A"/>
    <w:rsid w:val="00FB2567"/>
    <w:rsid w:val="00FB3A6A"/>
    <w:rsid w:val="00FB3E19"/>
    <w:rsid w:val="00FB5C08"/>
    <w:rsid w:val="00FB75A5"/>
    <w:rsid w:val="00FC1AE2"/>
    <w:rsid w:val="00FC1FA7"/>
    <w:rsid w:val="00FC34DB"/>
    <w:rsid w:val="00FC3D06"/>
    <w:rsid w:val="00FC41DD"/>
    <w:rsid w:val="00FC57E8"/>
    <w:rsid w:val="00FC6758"/>
    <w:rsid w:val="00FC6FFD"/>
    <w:rsid w:val="00FC744F"/>
    <w:rsid w:val="00FD3AD9"/>
    <w:rsid w:val="00FD4049"/>
    <w:rsid w:val="00FD4731"/>
    <w:rsid w:val="00FD49CB"/>
    <w:rsid w:val="00FD6D9A"/>
    <w:rsid w:val="00FE0FE4"/>
    <w:rsid w:val="00FE32F5"/>
    <w:rsid w:val="00FE3E89"/>
    <w:rsid w:val="00FE410A"/>
    <w:rsid w:val="00FE5E4C"/>
    <w:rsid w:val="00FE77E2"/>
    <w:rsid w:val="00FF2300"/>
    <w:rsid w:val="00FF238F"/>
    <w:rsid w:val="00FF2D04"/>
    <w:rsid w:val="00FF6465"/>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36f"/>
    </o:shapedefaults>
    <o:shapelayout v:ext="edit">
      <o:idmap v:ext="edit" data="1"/>
    </o:shapelayout>
  </w:shapeDefaults>
  <w:decimalSymbol w:val="."/>
  <w:listSeparator w:val=","/>
  <w15:docId w15:val="{EC2FF1D6-12F6-4085-A0CF-DFE59F0CF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63B"/>
    <w:pPr>
      <w:spacing w:after="120"/>
    </w:pPr>
    <w:rPr>
      <w:lang w:bidi="en-US"/>
    </w:rPr>
  </w:style>
  <w:style w:type="paragraph" w:styleId="Heading1">
    <w:name w:val="heading 1"/>
    <w:aliases w:val="1"/>
    <w:basedOn w:val="Normal"/>
    <w:next w:val="Normal"/>
    <w:link w:val="Heading1Char"/>
    <w:uiPriority w:val="9"/>
    <w:qFormat/>
    <w:rsid w:val="00E50F7A"/>
    <w:pPr>
      <w:pageBreakBefore/>
      <w:numPr>
        <w:numId w:val="1"/>
      </w:numPr>
      <w:spacing w:before="360"/>
      <w:contextualSpacing/>
      <w:outlineLvl w:val="0"/>
    </w:pPr>
    <w:rPr>
      <w:rFonts w:cs="Arial"/>
      <w:b/>
      <w:bCs/>
      <w:sz w:val="28"/>
      <w:szCs w:val="28"/>
    </w:rPr>
  </w:style>
  <w:style w:type="paragraph" w:styleId="Heading2">
    <w:name w:val="heading 2"/>
    <w:aliases w:val="2"/>
    <w:basedOn w:val="Normal"/>
    <w:next w:val="Normal"/>
    <w:link w:val="Heading2Char"/>
    <w:uiPriority w:val="9"/>
    <w:qFormat/>
    <w:rsid w:val="001E2B49"/>
    <w:pPr>
      <w:numPr>
        <w:ilvl w:val="1"/>
        <w:numId w:val="1"/>
      </w:numPr>
      <w:pBdr>
        <w:bottom w:val="single" w:sz="4" w:space="1" w:color="auto"/>
      </w:pBdr>
      <w:spacing w:before="200"/>
      <w:ind w:left="0" w:firstLine="0"/>
      <w:outlineLvl w:val="1"/>
    </w:pPr>
    <w:rPr>
      <w:rFonts w:cs="Arial"/>
      <w:b/>
      <w:bCs/>
      <w:sz w:val="24"/>
      <w:szCs w:val="24"/>
    </w:rPr>
  </w:style>
  <w:style w:type="paragraph" w:styleId="Heading3">
    <w:name w:val="heading 3"/>
    <w:aliases w:val="3"/>
    <w:basedOn w:val="Normal"/>
    <w:next w:val="Normal"/>
    <w:link w:val="Heading3Char"/>
    <w:uiPriority w:val="9"/>
    <w:qFormat/>
    <w:rsid w:val="00B827E1"/>
    <w:pPr>
      <w:numPr>
        <w:ilvl w:val="2"/>
        <w:numId w:val="1"/>
      </w:numPr>
      <w:tabs>
        <w:tab w:val="left" w:pos="720"/>
      </w:tabs>
      <w:spacing w:before="120" w:line="271" w:lineRule="auto"/>
      <w:outlineLvl w:val="2"/>
    </w:pPr>
    <w:rPr>
      <w:rFonts w:cs="Arial"/>
      <w:b/>
      <w:bCs/>
      <w:sz w:val="22"/>
    </w:rPr>
  </w:style>
  <w:style w:type="paragraph" w:styleId="Heading4">
    <w:name w:val="heading 4"/>
    <w:aliases w:val="4"/>
    <w:basedOn w:val="Normal"/>
    <w:next w:val="Normal"/>
    <w:link w:val="Heading4Char"/>
    <w:uiPriority w:val="9"/>
    <w:qFormat/>
    <w:rsid w:val="00CB5F72"/>
    <w:pPr>
      <w:pBdr>
        <w:bottom w:val="single" w:sz="4" w:space="1" w:color="E36C0A" w:themeColor="accent6" w:themeShade="BF"/>
      </w:pBdr>
      <w:spacing w:before="240" w:after="0"/>
      <w:outlineLvl w:val="3"/>
    </w:pPr>
    <w:rPr>
      <w:rFonts w:ascii="Verdana" w:hAnsi="Verdana"/>
      <w:b/>
      <w:bCs/>
      <w:iCs/>
    </w:rPr>
  </w:style>
  <w:style w:type="paragraph" w:styleId="Heading5">
    <w:name w:val="heading 5"/>
    <w:aliases w:val="5"/>
    <w:basedOn w:val="Normal"/>
    <w:next w:val="Normal"/>
    <w:link w:val="Heading5Char"/>
    <w:uiPriority w:val="9"/>
    <w:qFormat/>
    <w:rsid w:val="00AF17DE"/>
    <w:pPr>
      <w:spacing w:before="200" w:after="0"/>
      <w:outlineLvl w:val="4"/>
    </w:pPr>
    <w:rPr>
      <w:b/>
      <w:bCs/>
      <w:color w:val="7F7F7F"/>
    </w:rPr>
  </w:style>
  <w:style w:type="paragraph" w:styleId="Heading6">
    <w:name w:val="heading 6"/>
    <w:aliases w:val="6"/>
    <w:basedOn w:val="Normal"/>
    <w:next w:val="Normal"/>
    <w:link w:val="Heading6Char"/>
    <w:uiPriority w:val="9"/>
    <w:qFormat/>
    <w:rsid w:val="002C60AC"/>
    <w:pPr>
      <w:pBdr>
        <w:bottom w:val="single" w:sz="4" w:space="1" w:color="auto"/>
      </w:pBdr>
      <w:spacing w:before="240" w:after="0" w:line="271" w:lineRule="auto"/>
      <w:outlineLvl w:val="5"/>
    </w:pPr>
    <w:rPr>
      <w:b/>
      <w:bCs/>
      <w:iCs/>
      <w:color w:val="7F7F7F"/>
      <w:sz w:val="18"/>
    </w:rPr>
  </w:style>
  <w:style w:type="paragraph" w:styleId="Heading7">
    <w:name w:val="heading 7"/>
    <w:aliases w:val="7"/>
    <w:basedOn w:val="Normal"/>
    <w:next w:val="Normal"/>
    <w:link w:val="Heading7Char"/>
    <w:qFormat/>
    <w:rsid w:val="00AF17DE"/>
    <w:pPr>
      <w:spacing w:after="0"/>
      <w:outlineLvl w:val="6"/>
    </w:pPr>
    <w:rPr>
      <w:i/>
      <w:iCs/>
    </w:rPr>
  </w:style>
  <w:style w:type="paragraph" w:styleId="Heading8">
    <w:name w:val="heading 8"/>
    <w:aliases w:val="8"/>
    <w:basedOn w:val="Normal"/>
    <w:next w:val="Normal"/>
    <w:link w:val="Heading8Char"/>
    <w:qFormat/>
    <w:rsid w:val="00AF17DE"/>
    <w:pPr>
      <w:spacing w:after="0"/>
      <w:outlineLvl w:val="7"/>
    </w:pPr>
  </w:style>
  <w:style w:type="paragraph" w:styleId="Heading9">
    <w:name w:val="heading 9"/>
    <w:aliases w:val="9"/>
    <w:basedOn w:val="Normal"/>
    <w:next w:val="Normal"/>
    <w:link w:val="Heading9Char"/>
    <w:qFormat/>
    <w:rsid w:val="00AF17DE"/>
    <w:pPr>
      <w:spacing w:after="0"/>
      <w:outlineLvl w:val="8"/>
    </w:pPr>
    <w:rPr>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uiPriority w:val="9"/>
    <w:rsid w:val="00E50F7A"/>
    <w:rPr>
      <w:rFonts w:cs="Arial"/>
      <w:b/>
      <w:bCs/>
      <w:sz w:val="28"/>
      <w:szCs w:val="28"/>
      <w:lang w:bidi="en-US"/>
    </w:rPr>
  </w:style>
  <w:style w:type="character" w:customStyle="1" w:styleId="Heading2Char">
    <w:name w:val="Heading 2 Char"/>
    <w:aliases w:val="2 Char"/>
    <w:basedOn w:val="DefaultParagraphFont"/>
    <w:link w:val="Heading2"/>
    <w:uiPriority w:val="9"/>
    <w:rsid w:val="001E2B49"/>
    <w:rPr>
      <w:rFonts w:cs="Arial"/>
      <w:b/>
      <w:bCs/>
      <w:sz w:val="24"/>
      <w:szCs w:val="24"/>
      <w:lang w:bidi="en-US"/>
    </w:rPr>
  </w:style>
  <w:style w:type="character" w:customStyle="1" w:styleId="Heading3Char">
    <w:name w:val="Heading 3 Char"/>
    <w:aliases w:val="3 Char"/>
    <w:basedOn w:val="DefaultParagraphFont"/>
    <w:link w:val="Heading3"/>
    <w:uiPriority w:val="9"/>
    <w:rsid w:val="00B827E1"/>
    <w:rPr>
      <w:rFonts w:cs="Arial"/>
      <w:b/>
      <w:bCs/>
      <w:sz w:val="22"/>
      <w:lang w:bidi="en-US"/>
    </w:rPr>
  </w:style>
  <w:style w:type="character" w:customStyle="1" w:styleId="Heading4Char">
    <w:name w:val="Heading 4 Char"/>
    <w:aliases w:val="4 Char"/>
    <w:basedOn w:val="DefaultParagraphFont"/>
    <w:link w:val="Heading4"/>
    <w:uiPriority w:val="9"/>
    <w:rsid w:val="00CB5F72"/>
    <w:rPr>
      <w:rFonts w:ascii="Verdana" w:hAnsi="Verdana"/>
      <w:b/>
      <w:bCs/>
      <w:iCs/>
      <w:lang w:bidi="en-US"/>
    </w:rPr>
  </w:style>
  <w:style w:type="character" w:customStyle="1" w:styleId="Heading5Char">
    <w:name w:val="Heading 5 Char"/>
    <w:aliases w:val="5 Char"/>
    <w:basedOn w:val="DefaultParagraphFont"/>
    <w:link w:val="Heading5"/>
    <w:uiPriority w:val="9"/>
    <w:rsid w:val="00AF17DE"/>
    <w:rPr>
      <w:rFonts w:eastAsia="Times New Roman" w:cs="Times New Roman"/>
      <w:b/>
      <w:bCs/>
      <w:color w:val="7F7F7F"/>
    </w:rPr>
  </w:style>
  <w:style w:type="character" w:customStyle="1" w:styleId="Heading6Char">
    <w:name w:val="Heading 6 Char"/>
    <w:aliases w:val="6 Char"/>
    <w:basedOn w:val="DefaultParagraphFont"/>
    <w:link w:val="Heading6"/>
    <w:uiPriority w:val="9"/>
    <w:rsid w:val="002C60AC"/>
    <w:rPr>
      <w:b/>
      <w:bCs/>
      <w:iCs/>
      <w:color w:val="7F7F7F"/>
      <w:sz w:val="18"/>
      <w:lang w:bidi="en-US"/>
    </w:rPr>
  </w:style>
  <w:style w:type="character" w:customStyle="1" w:styleId="Heading7Char">
    <w:name w:val="Heading 7 Char"/>
    <w:aliases w:val="7 Char"/>
    <w:basedOn w:val="DefaultParagraphFont"/>
    <w:link w:val="Heading7"/>
    <w:uiPriority w:val="9"/>
    <w:semiHidden/>
    <w:rsid w:val="00AF17DE"/>
    <w:rPr>
      <w:rFonts w:eastAsia="Times New Roman" w:cs="Times New Roman"/>
      <w:i/>
      <w:iCs/>
    </w:rPr>
  </w:style>
  <w:style w:type="character" w:customStyle="1" w:styleId="Heading8Char">
    <w:name w:val="Heading 8 Char"/>
    <w:aliases w:val="8 Char"/>
    <w:basedOn w:val="DefaultParagraphFont"/>
    <w:link w:val="Heading8"/>
    <w:uiPriority w:val="9"/>
    <w:semiHidden/>
    <w:rsid w:val="00AF17DE"/>
    <w:rPr>
      <w:rFonts w:eastAsia="Times New Roman" w:cs="Times New Roman"/>
    </w:rPr>
  </w:style>
  <w:style w:type="character" w:customStyle="1" w:styleId="Heading9Char">
    <w:name w:val="Heading 9 Char"/>
    <w:aliases w:val="9 Char"/>
    <w:basedOn w:val="DefaultParagraphFont"/>
    <w:link w:val="Heading9"/>
    <w:uiPriority w:val="9"/>
    <w:semiHidden/>
    <w:rsid w:val="00AF17DE"/>
    <w:rPr>
      <w:rFonts w:eastAsia="Times New Roman" w:cs="Times New Roman"/>
      <w:i/>
      <w:iCs/>
      <w:spacing w:val="5"/>
    </w:rPr>
  </w:style>
  <w:style w:type="paragraph" w:styleId="Caption">
    <w:name w:val="caption"/>
    <w:basedOn w:val="Normal"/>
    <w:next w:val="Normal"/>
    <w:uiPriority w:val="35"/>
    <w:qFormat/>
    <w:rsid w:val="0094027A"/>
    <w:pPr>
      <w:spacing w:before="60"/>
    </w:pPr>
    <w:rPr>
      <w:b/>
      <w:bCs/>
      <w:color w:val="D27C32"/>
      <w:sz w:val="18"/>
      <w:szCs w:val="18"/>
    </w:rPr>
  </w:style>
  <w:style w:type="paragraph" w:styleId="Title">
    <w:name w:val="Title"/>
    <w:basedOn w:val="Normal"/>
    <w:next w:val="Normal"/>
    <w:link w:val="TitleChar"/>
    <w:uiPriority w:val="10"/>
    <w:qFormat/>
    <w:rsid w:val="00662023"/>
    <w:pPr>
      <w:pBdr>
        <w:bottom w:val="single" w:sz="4" w:space="1" w:color="auto"/>
      </w:pBdr>
      <w:spacing w:before="120"/>
      <w:contextualSpacing/>
    </w:pPr>
    <w:rPr>
      <w:rFonts w:ascii="Cambria" w:hAnsi="Cambria"/>
      <w:spacing w:val="5"/>
      <w:sz w:val="52"/>
      <w:szCs w:val="52"/>
    </w:rPr>
  </w:style>
  <w:style w:type="character" w:customStyle="1" w:styleId="TitleChar">
    <w:name w:val="Title Char"/>
    <w:basedOn w:val="DefaultParagraphFont"/>
    <w:link w:val="Title"/>
    <w:uiPriority w:val="10"/>
    <w:rsid w:val="00662023"/>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662023"/>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11"/>
    <w:rsid w:val="00662023"/>
    <w:rPr>
      <w:rFonts w:ascii="Cambria" w:eastAsia="Times New Roman" w:hAnsi="Cambria" w:cs="Times New Roman"/>
      <w:i/>
      <w:iCs/>
      <w:spacing w:val="13"/>
      <w:sz w:val="24"/>
      <w:szCs w:val="24"/>
    </w:rPr>
  </w:style>
  <w:style w:type="character" w:styleId="Strong">
    <w:name w:val="Strong"/>
    <w:uiPriority w:val="22"/>
    <w:qFormat/>
    <w:rsid w:val="00662023"/>
    <w:rPr>
      <w:b/>
      <w:bCs/>
    </w:rPr>
  </w:style>
  <w:style w:type="character" w:styleId="Emphasis">
    <w:name w:val="Emphasis"/>
    <w:uiPriority w:val="20"/>
    <w:qFormat/>
    <w:rsid w:val="00662023"/>
    <w:rPr>
      <w:b/>
      <w:bCs/>
      <w:i/>
      <w:iCs/>
      <w:spacing w:val="10"/>
      <w:bdr w:val="none" w:sz="0" w:space="0" w:color="auto"/>
      <w:shd w:val="clear" w:color="auto" w:fill="auto"/>
    </w:rPr>
  </w:style>
  <w:style w:type="paragraph" w:styleId="NoSpacing">
    <w:name w:val="No Spacing"/>
    <w:basedOn w:val="Normal"/>
    <w:uiPriority w:val="1"/>
    <w:qFormat/>
    <w:rsid w:val="00662023"/>
    <w:pPr>
      <w:spacing w:after="0"/>
    </w:pPr>
  </w:style>
  <w:style w:type="paragraph" w:styleId="ListParagraph">
    <w:name w:val="List Paragraph"/>
    <w:basedOn w:val="Normal"/>
    <w:uiPriority w:val="34"/>
    <w:qFormat/>
    <w:rsid w:val="00662023"/>
    <w:pPr>
      <w:ind w:left="720"/>
      <w:contextualSpacing/>
    </w:pPr>
  </w:style>
  <w:style w:type="paragraph" w:styleId="Quote">
    <w:name w:val="Quote"/>
    <w:basedOn w:val="Normal"/>
    <w:next w:val="Normal"/>
    <w:link w:val="QuoteChar"/>
    <w:uiPriority w:val="29"/>
    <w:qFormat/>
    <w:rsid w:val="00662023"/>
    <w:pPr>
      <w:spacing w:before="200" w:after="0"/>
      <w:ind w:left="360" w:right="360"/>
    </w:pPr>
    <w:rPr>
      <w:i/>
      <w:iCs/>
    </w:rPr>
  </w:style>
  <w:style w:type="character" w:customStyle="1" w:styleId="QuoteChar">
    <w:name w:val="Quote Char"/>
    <w:basedOn w:val="DefaultParagraphFont"/>
    <w:link w:val="Quote"/>
    <w:uiPriority w:val="29"/>
    <w:rsid w:val="00662023"/>
    <w:rPr>
      <w:i/>
      <w:iCs/>
    </w:rPr>
  </w:style>
  <w:style w:type="paragraph" w:styleId="IntenseQuote">
    <w:name w:val="Intense Quote"/>
    <w:basedOn w:val="Normal"/>
    <w:next w:val="Normal"/>
    <w:link w:val="IntenseQuoteChar"/>
    <w:uiPriority w:val="30"/>
    <w:qFormat/>
    <w:rsid w:val="0066202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62023"/>
    <w:rPr>
      <w:b/>
      <w:bCs/>
      <w:i/>
      <w:iCs/>
    </w:rPr>
  </w:style>
  <w:style w:type="character" w:styleId="SubtleEmphasis">
    <w:name w:val="Subtle Emphasis"/>
    <w:uiPriority w:val="19"/>
    <w:qFormat/>
    <w:rsid w:val="00662023"/>
    <w:rPr>
      <w:i/>
      <w:iCs/>
    </w:rPr>
  </w:style>
  <w:style w:type="character" w:styleId="IntenseEmphasis">
    <w:name w:val="Intense Emphasis"/>
    <w:uiPriority w:val="21"/>
    <w:qFormat/>
    <w:rsid w:val="00662023"/>
    <w:rPr>
      <w:b/>
      <w:bCs/>
    </w:rPr>
  </w:style>
  <w:style w:type="character" w:styleId="SubtleReference">
    <w:name w:val="Subtle Reference"/>
    <w:uiPriority w:val="31"/>
    <w:qFormat/>
    <w:rsid w:val="00662023"/>
    <w:rPr>
      <w:smallCaps/>
    </w:rPr>
  </w:style>
  <w:style w:type="character" w:styleId="IntenseReference">
    <w:name w:val="Intense Reference"/>
    <w:uiPriority w:val="32"/>
    <w:qFormat/>
    <w:rsid w:val="00662023"/>
    <w:rPr>
      <w:smallCaps/>
      <w:spacing w:val="5"/>
      <w:u w:val="single"/>
    </w:rPr>
  </w:style>
  <w:style w:type="character" w:styleId="BookTitle">
    <w:name w:val="Book Title"/>
    <w:uiPriority w:val="33"/>
    <w:qFormat/>
    <w:rsid w:val="00662023"/>
    <w:rPr>
      <w:i/>
      <w:iCs/>
      <w:smallCaps/>
      <w:spacing w:val="5"/>
    </w:rPr>
  </w:style>
  <w:style w:type="paragraph" w:styleId="TOCHeading">
    <w:name w:val="TOC Heading"/>
    <w:basedOn w:val="Heading1"/>
    <w:next w:val="Normal"/>
    <w:uiPriority w:val="39"/>
    <w:qFormat/>
    <w:rsid w:val="00662023"/>
    <w:pPr>
      <w:outlineLvl w:val="9"/>
    </w:pPr>
  </w:style>
  <w:style w:type="table" w:styleId="TableGrid">
    <w:name w:val="Table Grid"/>
    <w:basedOn w:val="TableNormal"/>
    <w:rsid w:val="00B855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95C8A"/>
    <w:rPr>
      <w:color w:val="808080"/>
    </w:rPr>
  </w:style>
  <w:style w:type="paragraph" w:styleId="BalloonText">
    <w:name w:val="Balloon Text"/>
    <w:basedOn w:val="Normal"/>
    <w:link w:val="BalloonTextChar"/>
    <w:uiPriority w:val="99"/>
    <w:semiHidden/>
    <w:unhideWhenUsed/>
    <w:rsid w:val="00395C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C8A"/>
    <w:rPr>
      <w:rFonts w:ascii="Tahoma" w:hAnsi="Tahoma" w:cs="Tahoma"/>
      <w:sz w:val="16"/>
      <w:szCs w:val="16"/>
    </w:rPr>
  </w:style>
  <w:style w:type="paragraph" w:styleId="Header">
    <w:name w:val="header"/>
    <w:basedOn w:val="Normal"/>
    <w:link w:val="HeaderChar"/>
    <w:uiPriority w:val="99"/>
    <w:unhideWhenUsed/>
    <w:rsid w:val="00970D1F"/>
    <w:pPr>
      <w:tabs>
        <w:tab w:val="center" w:pos="4844"/>
        <w:tab w:val="right" w:pos="9689"/>
      </w:tabs>
      <w:spacing w:after="0"/>
    </w:pPr>
  </w:style>
  <w:style w:type="character" w:customStyle="1" w:styleId="HeaderChar">
    <w:name w:val="Header Char"/>
    <w:basedOn w:val="DefaultParagraphFont"/>
    <w:link w:val="Header"/>
    <w:uiPriority w:val="99"/>
    <w:rsid w:val="00970D1F"/>
  </w:style>
  <w:style w:type="paragraph" w:styleId="Footer">
    <w:name w:val="footer"/>
    <w:basedOn w:val="Normal"/>
    <w:link w:val="FooterChar"/>
    <w:uiPriority w:val="99"/>
    <w:unhideWhenUsed/>
    <w:rsid w:val="00970D1F"/>
    <w:pPr>
      <w:tabs>
        <w:tab w:val="center" w:pos="4844"/>
        <w:tab w:val="right" w:pos="9689"/>
      </w:tabs>
      <w:spacing w:after="0"/>
    </w:pPr>
  </w:style>
  <w:style w:type="character" w:customStyle="1" w:styleId="FooterChar">
    <w:name w:val="Footer Char"/>
    <w:basedOn w:val="DefaultParagraphFont"/>
    <w:link w:val="Footer"/>
    <w:uiPriority w:val="99"/>
    <w:rsid w:val="00970D1F"/>
  </w:style>
  <w:style w:type="paragraph" w:customStyle="1" w:styleId="template">
    <w:name w:val="template"/>
    <w:basedOn w:val="Normal"/>
    <w:rsid w:val="008A44F4"/>
    <w:pPr>
      <w:jc w:val="both"/>
    </w:pPr>
  </w:style>
  <w:style w:type="paragraph" w:styleId="TOC1">
    <w:name w:val="toc 1"/>
    <w:basedOn w:val="Normal"/>
    <w:next w:val="Normal"/>
    <w:autoRedefine/>
    <w:uiPriority w:val="39"/>
    <w:unhideWhenUsed/>
    <w:qFormat/>
    <w:rsid w:val="00EC3770"/>
    <w:pPr>
      <w:tabs>
        <w:tab w:val="left" w:pos="446"/>
        <w:tab w:val="right" w:pos="8352"/>
      </w:tabs>
      <w:spacing w:before="60" w:after="60"/>
    </w:pPr>
    <w:rPr>
      <w:b/>
    </w:rPr>
  </w:style>
  <w:style w:type="paragraph" w:styleId="TOC2">
    <w:name w:val="toc 2"/>
    <w:basedOn w:val="Normal"/>
    <w:next w:val="Normal"/>
    <w:autoRedefine/>
    <w:uiPriority w:val="39"/>
    <w:unhideWhenUsed/>
    <w:qFormat/>
    <w:rsid w:val="00024F63"/>
    <w:pPr>
      <w:tabs>
        <w:tab w:val="right" w:pos="8352"/>
      </w:tabs>
      <w:spacing w:after="0"/>
      <w:ind w:left="216"/>
    </w:pPr>
  </w:style>
  <w:style w:type="character" w:styleId="Hyperlink">
    <w:name w:val="Hyperlink"/>
    <w:basedOn w:val="DefaultParagraphFont"/>
    <w:uiPriority w:val="99"/>
    <w:unhideWhenUsed/>
    <w:rsid w:val="008A44F4"/>
    <w:rPr>
      <w:color w:val="0000FF"/>
      <w:u w:val="single"/>
    </w:rPr>
  </w:style>
  <w:style w:type="paragraph" w:customStyle="1" w:styleId="TOCEntry">
    <w:name w:val="TOCEntry"/>
    <w:basedOn w:val="Normal"/>
    <w:rsid w:val="00B855C0"/>
    <w:pPr>
      <w:keepNext/>
      <w:keepLines/>
      <w:spacing w:before="120" w:after="240" w:line="240" w:lineRule="atLeast"/>
    </w:pPr>
    <w:rPr>
      <w:b/>
      <w:sz w:val="36"/>
    </w:rPr>
  </w:style>
  <w:style w:type="character" w:styleId="CommentReference">
    <w:name w:val="annotation reference"/>
    <w:basedOn w:val="DefaultParagraphFont"/>
    <w:semiHidden/>
    <w:rsid w:val="008A44F4"/>
    <w:rPr>
      <w:sz w:val="16"/>
      <w:szCs w:val="16"/>
    </w:rPr>
  </w:style>
  <w:style w:type="paragraph" w:styleId="CommentText">
    <w:name w:val="annotation text"/>
    <w:basedOn w:val="Normal"/>
    <w:link w:val="CommentTextChar1"/>
    <w:semiHidden/>
    <w:rsid w:val="00B855C0"/>
  </w:style>
  <w:style w:type="character" w:customStyle="1" w:styleId="CommentTextChar1">
    <w:name w:val="Comment Text Char1"/>
    <w:basedOn w:val="DefaultParagraphFont"/>
    <w:link w:val="CommentText"/>
    <w:semiHidden/>
    <w:rsid w:val="00B855C0"/>
    <w:rPr>
      <w:rFonts w:ascii="Arial" w:hAnsi="Arial"/>
      <w:lang w:bidi="en-US"/>
    </w:rPr>
  </w:style>
  <w:style w:type="paragraph" w:styleId="TOC3">
    <w:name w:val="toc 3"/>
    <w:basedOn w:val="Normal"/>
    <w:next w:val="Normal"/>
    <w:autoRedefine/>
    <w:uiPriority w:val="39"/>
    <w:unhideWhenUsed/>
    <w:qFormat/>
    <w:rsid w:val="00024F63"/>
    <w:pPr>
      <w:tabs>
        <w:tab w:val="right" w:pos="8352"/>
      </w:tabs>
      <w:spacing w:after="0"/>
      <w:ind w:left="446"/>
    </w:pPr>
  </w:style>
  <w:style w:type="paragraph" w:styleId="TableofFigures">
    <w:name w:val="table of figures"/>
    <w:basedOn w:val="Normal"/>
    <w:next w:val="Normal"/>
    <w:uiPriority w:val="99"/>
    <w:unhideWhenUsed/>
    <w:rsid w:val="008A44F4"/>
    <w:pPr>
      <w:spacing w:after="0"/>
    </w:pPr>
  </w:style>
  <w:style w:type="character" w:styleId="FollowedHyperlink">
    <w:name w:val="FollowedHyperlink"/>
    <w:basedOn w:val="DefaultParagraphFont"/>
    <w:uiPriority w:val="99"/>
    <w:semiHidden/>
    <w:unhideWhenUsed/>
    <w:rsid w:val="00A11D81"/>
    <w:rPr>
      <w:color w:val="800080"/>
      <w:u w:val="single"/>
    </w:rPr>
  </w:style>
  <w:style w:type="table" w:styleId="LightShading">
    <w:name w:val="Light Shading"/>
    <w:basedOn w:val="TableNormal"/>
    <w:uiPriority w:val="60"/>
    <w:rsid w:val="00B855C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B855C0"/>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B855C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B855C0"/>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B855C0"/>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B855C0"/>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B855C0"/>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WW8Num2z0">
    <w:name w:val="WW8Num2z0"/>
    <w:rsid w:val="000857C3"/>
    <w:rPr>
      <w:rFonts w:ascii="Symbol" w:hAnsi="Symbol" w:cs="StarSymbol"/>
      <w:sz w:val="18"/>
      <w:szCs w:val="18"/>
    </w:rPr>
  </w:style>
  <w:style w:type="character" w:customStyle="1" w:styleId="WW8Num3z0">
    <w:name w:val="WW8Num3z0"/>
    <w:rsid w:val="000857C3"/>
    <w:rPr>
      <w:rFonts w:ascii="Symbol" w:hAnsi="Symbol" w:cs="StarSymbol"/>
      <w:sz w:val="18"/>
      <w:szCs w:val="18"/>
    </w:rPr>
  </w:style>
  <w:style w:type="character" w:customStyle="1" w:styleId="WW8Num4z0">
    <w:name w:val="WW8Num4z0"/>
    <w:rsid w:val="000857C3"/>
    <w:rPr>
      <w:rFonts w:ascii="Symbol" w:hAnsi="Symbol" w:cs="StarSymbol"/>
      <w:sz w:val="18"/>
      <w:szCs w:val="18"/>
    </w:rPr>
  </w:style>
  <w:style w:type="character" w:customStyle="1" w:styleId="WW8Num5z0">
    <w:name w:val="WW8Num5z0"/>
    <w:rsid w:val="000857C3"/>
    <w:rPr>
      <w:rFonts w:ascii="Symbol" w:hAnsi="Symbol" w:cs="StarSymbol"/>
      <w:sz w:val="18"/>
      <w:szCs w:val="18"/>
    </w:rPr>
  </w:style>
  <w:style w:type="character" w:customStyle="1" w:styleId="WW8Num6z0">
    <w:name w:val="WW8Num6z0"/>
    <w:rsid w:val="000857C3"/>
    <w:rPr>
      <w:rFonts w:ascii="Symbol" w:hAnsi="Symbol" w:cs="StarSymbol"/>
      <w:sz w:val="18"/>
      <w:szCs w:val="18"/>
    </w:rPr>
  </w:style>
  <w:style w:type="character" w:customStyle="1" w:styleId="WW8Num7z0">
    <w:name w:val="WW8Num7z0"/>
    <w:rsid w:val="000857C3"/>
    <w:rPr>
      <w:rFonts w:ascii="Symbol" w:hAnsi="Symbol" w:cs="StarSymbol"/>
      <w:sz w:val="18"/>
      <w:szCs w:val="18"/>
    </w:rPr>
  </w:style>
  <w:style w:type="character" w:customStyle="1" w:styleId="WW8Num8z0">
    <w:name w:val="WW8Num8z0"/>
    <w:rsid w:val="000857C3"/>
    <w:rPr>
      <w:rFonts w:ascii="Symbol" w:hAnsi="Symbol" w:cs="StarSymbol"/>
      <w:sz w:val="18"/>
      <w:szCs w:val="18"/>
    </w:rPr>
  </w:style>
  <w:style w:type="character" w:customStyle="1" w:styleId="Absatz-Standardschriftart">
    <w:name w:val="Absatz-Standardschriftart"/>
    <w:rsid w:val="000857C3"/>
  </w:style>
  <w:style w:type="character" w:customStyle="1" w:styleId="WW-Absatz-Standardschriftart">
    <w:name w:val="WW-Absatz-Standardschriftart"/>
    <w:rsid w:val="000857C3"/>
  </w:style>
  <w:style w:type="character" w:customStyle="1" w:styleId="WW-Absatz-Standardschriftart1">
    <w:name w:val="WW-Absatz-Standardschriftart1"/>
    <w:rsid w:val="000857C3"/>
  </w:style>
  <w:style w:type="character" w:customStyle="1" w:styleId="WW-Absatz-Standardschriftart11">
    <w:name w:val="WW-Absatz-Standardschriftart11"/>
    <w:rsid w:val="000857C3"/>
  </w:style>
  <w:style w:type="character" w:customStyle="1" w:styleId="WW-Absatz-Standardschriftart111">
    <w:name w:val="WW-Absatz-Standardschriftart111"/>
    <w:rsid w:val="000857C3"/>
  </w:style>
  <w:style w:type="character" w:customStyle="1" w:styleId="WW-Absatz-Standardschriftart1111">
    <w:name w:val="WW-Absatz-Standardschriftart1111"/>
    <w:rsid w:val="000857C3"/>
  </w:style>
  <w:style w:type="character" w:styleId="PageNumber">
    <w:name w:val="page number"/>
    <w:basedOn w:val="DefaultParagraphFont"/>
    <w:rsid w:val="000857C3"/>
  </w:style>
  <w:style w:type="character" w:customStyle="1" w:styleId="Bullets">
    <w:name w:val="Bullets"/>
    <w:rsid w:val="000857C3"/>
    <w:rPr>
      <w:rFonts w:ascii="StarSymbol" w:eastAsia="StarSymbol" w:hAnsi="StarSymbol" w:cs="StarSymbol"/>
      <w:sz w:val="18"/>
      <w:szCs w:val="18"/>
    </w:rPr>
  </w:style>
  <w:style w:type="character" w:customStyle="1" w:styleId="WW8Num10z0">
    <w:name w:val="WW8Num10z0"/>
    <w:rsid w:val="000857C3"/>
    <w:rPr>
      <w:rFonts w:ascii="Symbol" w:hAnsi="Symbol" w:cs="StarSymbol"/>
      <w:sz w:val="18"/>
      <w:szCs w:val="18"/>
    </w:rPr>
  </w:style>
  <w:style w:type="character" w:customStyle="1" w:styleId="NumberingSymbols">
    <w:name w:val="Numbering Symbols"/>
    <w:rsid w:val="000857C3"/>
  </w:style>
  <w:style w:type="paragraph" w:styleId="BodyText">
    <w:name w:val="Body Text"/>
    <w:aliases w:val="Subsection Body Text"/>
    <w:basedOn w:val="Normal"/>
    <w:rsid w:val="000857C3"/>
    <w:pPr>
      <w:widowControl w:val="0"/>
      <w:spacing w:afterAutospacing="1" w:line="260" w:lineRule="atLeast"/>
      <w:ind w:left="851"/>
      <w:jc w:val="both"/>
    </w:pPr>
    <w:rPr>
      <w:rFonts w:ascii="Verdana" w:hAnsi="Verdana" w:cs="Times New (W1)"/>
      <w:sz w:val="18"/>
      <w:lang w:val="en-GB" w:bidi="ar-SA"/>
    </w:rPr>
  </w:style>
  <w:style w:type="paragraph" w:styleId="List">
    <w:name w:val="List"/>
    <w:basedOn w:val="BodyText"/>
    <w:rsid w:val="000857C3"/>
    <w:pPr>
      <w:tabs>
        <w:tab w:val="left" w:pos="1440"/>
      </w:tabs>
      <w:overflowPunct w:val="0"/>
      <w:autoSpaceDE w:val="0"/>
      <w:autoSpaceDN w:val="0"/>
      <w:adjustRightInd w:val="0"/>
      <w:spacing w:after="60"/>
      <w:ind w:left="1440" w:hanging="360"/>
    </w:pPr>
  </w:style>
  <w:style w:type="paragraph" w:customStyle="1" w:styleId="Index">
    <w:name w:val="Index"/>
    <w:basedOn w:val="Normal"/>
    <w:rsid w:val="000857C3"/>
    <w:pPr>
      <w:suppressLineNumbers/>
      <w:spacing w:after="100" w:afterAutospacing="1" w:line="300" w:lineRule="atLeast"/>
    </w:pPr>
    <w:rPr>
      <w:rFonts w:ascii="Verdana" w:hAnsi="Verdana" w:cs="Tahoma"/>
      <w:szCs w:val="24"/>
      <w:lang w:val="en-GB" w:bidi="ar-SA"/>
    </w:rPr>
  </w:style>
  <w:style w:type="paragraph" w:customStyle="1" w:styleId="Heading">
    <w:name w:val="Heading"/>
    <w:basedOn w:val="Normal"/>
    <w:next w:val="BodyText"/>
    <w:rsid w:val="000857C3"/>
    <w:pPr>
      <w:keepNext/>
      <w:spacing w:before="240" w:afterAutospacing="1" w:line="300" w:lineRule="atLeast"/>
    </w:pPr>
    <w:rPr>
      <w:rFonts w:eastAsia="Lucida Sans Unicode" w:cs="Tahoma"/>
      <w:sz w:val="28"/>
      <w:szCs w:val="28"/>
      <w:lang w:val="en-GB" w:bidi="ar-SA"/>
    </w:rPr>
  </w:style>
  <w:style w:type="paragraph" w:customStyle="1" w:styleId="Framecontents">
    <w:name w:val="Frame contents"/>
    <w:basedOn w:val="BodyText"/>
    <w:rsid w:val="000857C3"/>
  </w:style>
  <w:style w:type="paragraph" w:customStyle="1" w:styleId="TableContents">
    <w:name w:val="Table Contents"/>
    <w:basedOn w:val="Normal"/>
    <w:rsid w:val="000857C3"/>
    <w:pPr>
      <w:suppressLineNumbers/>
      <w:spacing w:after="100" w:afterAutospacing="1" w:line="300" w:lineRule="atLeast"/>
    </w:pPr>
    <w:rPr>
      <w:rFonts w:ascii="Verdana" w:hAnsi="Verdana" w:cs="Times New (W1)"/>
      <w:szCs w:val="24"/>
      <w:lang w:val="en-GB" w:bidi="ar-SA"/>
    </w:rPr>
  </w:style>
  <w:style w:type="paragraph" w:customStyle="1" w:styleId="TableHeading">
    <w:name w:val="Table Heading"/>
    <w:basedOn w:val="TableContents"/>
    <w:rsid w:val="000857C3"/>
    <w:pPr>
      <w:jc w:val="center"/>
    </w:pPr>
    <w:rPr>
      <w:bCs/>
      <w:i/>
      <w:iCs/>
    </w:rPr>
  </w:style>
  <w:style w:type="paragraph" w:styleId="BodyText2">
    <w:name w:val="Body Text 2"/>
    <w:basedOn w:val="Normal"/>
    <w:link w:val="BodyText2Char"/>
    <w:uiPriority w:val="99"/>
    <w:rsid w:val="000857C3"/>
    <w:pPr>
      <w:spacing w:after="100" w:afterAutospacing="1" w:line="300" w:lineRule="atLeast"/>
      <w:jc w:val="center"/>
    </w:pPr>
    <w:rPr>
      <w:rFonts w:cs="Times New (W1)"/>
      <w:sz w:val="18"/>
      <w:szCs w:val="24"/>
      <w:lang w:val="en-GB" w:bidi="ar-SA"/>
    </w:rPr>
  </w:style>
  <w:style w:type="paragraph" w:customStyle="1" w:styleId="appHead">
    <w:name w:val="app Head"/>
    <w:basedOn w:val="Heading1"/>
    <w:rsid w:val="000857C3"/>
    <w:pPr>
      <w:keepNext/>
      <w:widowControl w:val="0"/>
      <w:numPr>
        <w:numId w:val="0"/>
      </w:numPr>
      <w:tabs>
        <w:tab w:val="num" w:pos="3240"/>
      </w:tabs>
      <w:spacing w:before="0" w:after="100" w:afterAutospacing="1" w:line="240" w:lineRule="atLeast"/>
      <w:ind w:left="720" w:hanging="720"/>
      <w:contextualSpacing w:val="0"/>
      <w:jc w:val="right"/>
    </w:pPr>
    <w:rPr>
      <w:rFonts w:ascii="Arial Black" w:hAnsi="Arial Black" w:cs="Times New (W1)"/>
      <w:b w:val="0"/>
      <w:bCs w:val="0"/>
      <w:caps/>
      <w:color w:val="000080"/>
      <w:szCs w:val="20"/>
      <w:lang w:val="en-GB" w:bidi="ar-SA"/>
    </w:rPr>
  </w:style>
  <w:style w:type="paragraph" w:customStyle="1" w:styleId="apphed">
    <w:name w:val="app hed"/>
    <w:basedOn w:val="Heading1"/>
    <w:rsid w:val="000857C3"/>
    <w:pPr>
      <w:keepNext/>
      <w:widowControl w:val="0"/>
      <w:numPr>
        <w:numId w:val="0"/>
      </w:numPr>
      <w:tabs>
        <w:tab w:val="num" w:pos="432"/>
      </w:tabs>
      <w:spacing w:before="0" w:after="100" w:afterAutospacing="1" w:line="240" w:lineRule="atLeast"/>
      <w:ind w:left="432" w:hanging="432"/>
      <w:contextualSpacing w:val="0"/>
      <w:jc w:val="right"/>
    </w:pPr>
    <w:rPr>
      <w:rFonts w:ascii="Arial Black" w:hAnsi="Arial Black" w:cs="Times New (W1)"/>
      <w:b w:val="0"/>
      <w:caps/>
      <w:color w:val="000080"/>
      <w:szCs w:val="20"/>
      <w:lang w:val="en-GB" w:bidi="ar-SA"/>
    </w:rPr>
  </w:style>
  <w:style w:type="paragraph" w:customStyle="1" w:styleId="AttentionLine">
    <w:name w:val="Attention Line"/>
    <w:basedOn w:val="BodyText"/>
    <w:rsid w:val="000857C3"/>
    <w:pPr>
      <w:overflowPunct w:val="0"/>
      <w:autoSpaceDE w:val="0"/>
      <w:autoSpaceDN w:val="0"/>
      <w:adjustRightInd w:val="0"/>
      <w:spacing w:before="120" w:after="60"/>
    </w:pPr>
    <w:rPr>
      <w:i/>
    </w:rPr>
  </w:style>
  <w:style w:type="paragraph" w:customStyle="1" w:styleId="Attribution">
    <w:name w:val="Attribution"/>
    <w:basedOn w:val="BodyText"/>
    <w:rsid w:val="000857C3"/>
    <w:rPr>
      <w:i/>
      <w:sz w:val="16"/>
    </w:rPr>
  </w:style>
  <w:style w:type="paragraph" w:customStyle="1" w:styleId="BlockQuotation">
    <w:name w:val="Block Quotation"/>
    <w:basedOn w:val="BodyText"/>
    <w:rsid w:val="000857C3"/>
    <w:pPr>
      <w:overflowPunct w:val="0"/>
      <w:autoSpaceDE w:val="0"/>
      <w:autoSpaceDN w:val="0"/>
      <w:adjustRightInd w:val="0"/>
      <w:ind w:left="1080" w:right="720"/>
    </w:pPr>
    <w:rPr>
      <w:i/>
    </w:rPr>
  </w:style>
  <w:style w:type="paragraph" w:customStyle="1" w:styleId="BlockQuotationFirst">
    <w:name w:val="Block Quotation First"/>
    <w:basedOn w:val="BlockQuotation"/>
    <w:next w:val="BlockQuotation"/>
    <w:rsid w:val="000857C3"/>
    <w:pPr>
      <w:spacing w:before="60"/>
    </w:pPr>
  </w:style>
  <w:style w:type="paragraph" w:customStyle="1" w:styleId="BlockQuotationLast">
    <w:name w:val="Block Quotation Last"/>
    <w:basedOn w:val="BlockQuotation"/>
    <w:next w:val="BodyText"/>
    <w:rsid w:val="000857C3"/>
    <w:pPr>
      <w:spacing w:after="240"/>
    </w:pPr>
  </w:style>
  <w:style w:type="paragraph" w:styleId="BodyText3">
    <w:name w:val="Body Text 3"/>
    <w:basedOn w:val="Normal"/>
    <w:rsid w:val="000857C3"/>
    <w:pPr>
      <w:spacing w:after="100" w:afterAutospacing="1" w:line="300" w:lineRule="atLeast"/>
    </w:pPr>
    <w:rPr>
      <w:rFonts w:ascii="Verdana" w:hAnsi="Verdana" w:cs="Times New (W1)"/>
      <w:sz w:val="16"/>
      <w:szCs w:val="24"/>
      <w:lang w:val="en-GB" w:bidi="ar-SA"/>
    </w:rPr>
  </w:style>
  <w:style w:type="paragraph" w:styleId="BodyTextIndent">
    <w:name w:val="Body Text Indent"/>
    <w:basedOn w:val="Normal"/>
    <w:rsid w:val="000857C3"/>
    <w:pPr>
      <w:spacing w:after="100" w:afterAutospacing="1" w:line="300" w:lineRule="atLeast"/>
      <w:ind w:left="2520" w:hanging="2520"/>
    </w:pPr>
    <w:rPr>
      <w:rFonts w:ascii="Verdana" w:hAnsi="Verdana" w:cs="Times New (W1)"/>
      <w:szCs w:val="24"/>
      <w:lang w:val="en-GB" w:bidi="ar-SA"/>
    </w:rPr>
  </w:style>
  <w:style w:type="paragraph" w:styleId="BodyTextIndent2">
    <w:name w:val="Body Text Indent 2"/>
    <w:basedOn w:val="Normal"/>
    <w:rsid w:val="000857C3"/>
    <w:pPr>
      <w:spacing w:after="100" w:afterAutospacing="1" w:line="300" w:lineRule="atLeast"/>
      <w:ind w:left="-77"/>
    </w:pPr>
    <w:rPr>
      <w:rFonts w:cs="Arial"/>
      <w:sz w:val="18"/>
      <w:szCs w:val="24"/>
      <w:lang w:val="en-GB" w:bidi="ar-SA"/>
    </w:rPr>
  </w:style>
  <w:style w:type="paragraph" w:styleId="BodyTextIndent3">
    <w:name w:val="Body Text Indent 3"/>
    <w:basedOn w:val="Normal"/>
    <w:rsid w:val="000857C3"/>
    <w:pPr>
      <w:tabs>
        <w:tab w:val="left" w:pos="1872"/>
      </w:tabs>
      <w:spacing w:after="100" w:afterAutospacing="1" w:line="300" w:lineRule="atLeast"/>
      <w:ind w:left="1872" w:hanging="1872"/>
    </w:pPr>
    <w:rPr>
      <w:rFonts w:cs="Arial"/>
      <w:sz w:val="16"/>
      <w:szCs w:val="24"/>
      <w:lang w:val="en-GB" w:bidi="ar-SA"/>
    </w:rPr>
  </w:style>
  <w:style w:type="paragraph" w:customStyle="1" w:styleId="BodyTextKeep">
    <w:name w:val="Body Text Keep"/>
    <w:basedOn w:val="BodyText"/>
    <w:rsid w:val="000857C3"/>
    <w:pPr>
      <w:keepNext/>
      <w:overflowPunct w:val="0"/>
      <w:autoSpaceDE w:val="0"/>
      <w:autoSpaceDN w:val="0"/>
      <w:adjustRightInd w:val="0"/>
    </w:pPr>
  </w:style>
  <w:style w:type="paragraph" w:customStyle="1" w:styleId="Bold">
    <w:name w:val="Bold"/>
    <w:basedOn w:val="Normal"/>
    <w:rsid w:val="000857C3"/>
    <w:pPr>
      <w:spacing w:after="100" w:afterAutospacing="1" w:line="300" w:lineRule="atLeast"/>
    </w:pPr>
    <w:rPr>
      <w:rFonts w:ascii="Verdana" w:hAnsi="Verdana" w:cs="Times New (W1)"/>
      <w:b/>
      <w:lang w:val="en-GB" w:bidi="ar-SA"/>
    </w:rPr>
  </w:style>
  <w:style w:type="paragraph" w:customStyle="1" w:styleId="bullet">
    <w:name w:val="bullet"/>
    <w:basedOn w:val="Normal"/>
    <w:rsid w:val="000857C3"/>
    <w:pPr>
      <w:spacing w:afterAutospacing="1" w:line="300" w:lineRule="atLeast"/>
    </w:pPr>
    <w:rPr>
      <w:rFonts w:cs="Times New (W1)"/>
      <w:szCs w:val="24"/>
      <w:lang w:val="en-GB" w:bidi="ar-SA"/>
    </w:rPr>
  </w:style>
  <w:style w:type="paragraph" w:customStyle="1" w:styleId="Bullet0">
    <w:name w:val="Bullet"/>
    <w:basedOn w:val="Normal"/>
    <w:rsid w:val="000857C3"/>
    <w:pPr>
      <w:tabs>
        <w:tab w:val="num" w:pos="360"/>
      </w:tabs>
      <w:spacing w:after="100" w:afterAutospacing="1" w:line="300" w:lineRule="atLeast"/>
      <w:ind w:left="284" w:hanging="284"/>
    </w:pPr>
    <w:rPr>
      <w:rFonts w:ascii="Verdana" w:hAnsi="Verdana" w:cs="Times New (W1)"/>
      <w:lang w:val="en-GB" w:bidi="ar-SA"/>
    </w:rPr>
  </w:style>
  <w:style w:type="paragraph" w:customStyle="1" w:styleId="bulletedlist">
    <w:name w:val="bulleted list"/>
    <w:basedOn w:val="Normal"/>
    <w:autoRedefine/>
    <w:rsid w:val="000857C3"/>
    <w:pPr>
      <w:tabs>
        <w:tab w:val="num" w:pos="720"/>
      </w:tabs>
      <w:spacing w:after="100" w:afterAutospacing="1" w:line="300" w:lineRule="atLeast"/>
      <w:ind w:left="720" w:right="-52" w:hanging="360"/>
    </w:pPr>
    <w:rPr>
      <w:rFonts w:ascii="Verdana" w:hAnsi="Verdana" w:cs="Times New (W1)"/>
      <w:snapToGrid w:val="0"/>
      <w:lang w:val="en-GB" w:bidi="ar-SA"/>
    </w:rPr>
  </w:style>
  <w:style w:type="paragraph" w:styleId="DocumentMap">
    <w:name w:val="Document Map"/>
    <w:basedOn w:val="Normal"/>
    <w:semiHidden/>
    <w:rsid w:val="000857C3"/>
    <w:pPr>
      <w:shd w:val="clear" w:color="auto" w:fill="000080"/>
      <w:spacing w:after="100" w:afterAutospacing="1" w:line="300" w:lineRule="atLeast"/>
    </w:pPr>
    <w:rPr>
      <w:rFonts w:ascii="Tahoma" w:hAnsi="Tahoma" w:cs="Times New (W1)"/>
      <w:szCs w:val="24"/>
      <w:lang w:val="en-GB" w:bidi="ar-SA"/>
    </w:rPr>
  </w:style>
  <w:style w:type="paragraph" w:styleId="EndnoteText">
    <w:name w:val="endnote text"/>
    <w:basedOn w:val="Normal"/>
    <w:semiHidden/>
    <w:rsid w:val="000857C3"/>
    <w:pPr>
      <w:overflowPunct w:val="0"/>
      <w:autoSpaceDE w:val="0"/>
      <w:autoSpaceDN w:val="0"/>
      <w:adjustRightInd w:val="0"/>
      <w:spacing w:after="100" w:afterAutospacing="1" w:line="300" w:lineRule="atLeast"/>
      <w:textAlignment w:val="baseline"/>
    </w:pPr>
    <w:rPr>
      <w:rFonts w:ascii="Verdana" w:hAnsi="Verdana" w:cs="Times New (W1)"/>
      <w:lang w:val="en-GB" w:bidi="ar-SA"/>
    </w:rPr>
  </w:style>
  <w:style w:type="paragraph" w:styleId="FootnoteText">
    <w:name w:val="footnote text"/>
    <w:basedOn w:val="Normal"/>
    <w:semiHidden/>
    <w:rsid w:val="000857C3"/>
    <w:pPr>
      <w:spacing w:after="100" w:afterAutospacing="1" w:line="300" w:lineRule="atLeast"/>
    </w:pPr>
    <w:rPr>
      <w:rFonts w:ascii="Verdana" w:hAnsi="Verdana" w:cs="Times New (W1)"/>
      <w:sz w:val="14"/>
      <w:lang w:val="en-GB" w:bidi="ar-SA"/>
    </w:rPr>
  </w:style>
  <w:style w:type="paragraph" w:customStyle="1" w:styleId="Hang0">
    <w:name w:val="Hang0"/>
    <w:basedOn w:val="Normal"/>
    <w:rsid w:val="000857C3"/>
    <w:pPr>
      <w:spacing w:after="100" w:afterAutospacing="1" w:line="300" w:lineRule="atLeast"/>
      <w:ind w:left="709" w:hanging="709"/>
      <w:jc w:val="both"/>
    </w:pPr>
    <w:rPr>
      <w:rFonts w:cs="Times New (W1)"/>
      <w:lang w:val="en-GB" w:bidi="ar-SA"/>
    </w:rPr>
  </w:style>
  <w:style w:type="paragraph" w:customStyle="1" w:styleId="Hang1">
    <w:name w:val="Hang1"/>
    <w:basedOn w:val="Normal"/>
    <w:rsid w:val="000857C3"/>
    <w:pPr>
      <w:spacing w:after="100" w:afterAutospacing="1" w:line="300" w:lineRule="atLeast"/>
      <w:ind w:left="1418" w:hanging="709"/>
    </w:pPr>
    <w:rPr>
      <w:rFonts w:ascii="Verdana" w:hAnsi="Verdana" w:cs="Times New (W1)"/>
      <w:lang w:val="en-GB" w:bidi="ar-SA"/>
    </w:rPr>
  </w:style>
  <w:style w:type="paragraph" w:customStyle="1" w:styleId="Header1">
    <w:name w:val="Header1"/>
    <w:rsid w:val="000857C3"/>
    <w:pPr>
      <w:widowControl w:val="0"/>
      <w:jc w:val="center"/>
    </w:pPr>
    <w:rPr>
      <w:b/>
      <w:color w:val="C0C0C0"/>
      <w:sz w:val="18"/>
      <w:lang w:val="en-GB"/>
    </w:rPr>
  </w:style>
  <w:style w:type="paragraph" w:customStyle="1" w:styleId="heading20">
    <w:name w:val="heading2"/>
    <w:basedOn w:val="Heading2"/>
    <w:autoRedefine/>
    <w:rsid w:val="000857C3"/>
    <w:pPr>
      <w:keepNext/>
      <w:numPr>
        <w:ilvl w:val="0"/>
        <w:numId w:val="0"/>
      </w:numPr>
      <w:tabs>
        <w:tab w:val="num" w:pos="576"/>
      </w:tabs>
      <w:spacing w:before="240" w:after="100" w:afterAutospacing="1" w:line="300" w:lineRule="exact"/>
      <w:ind w:left="576" w:right="-1162" w:hanging="576"/>
    </w:pPr>
    <w:rPr>
      <w:rFonts w:ascii="Times New Roman" w:hAnsi="Times New Roman" w:cs="Times New (W1)"/>
      <w:bCs w:val="0"/>
      <w:color w:val="000080"/>
      <w:szCs w:val="28"/>
      <w:u w:val="single"/>
      <w:lang w:val="en-GB" w:bidi="ar-SA"/>
    </w:rPr>
  </w:style>
  <w:style w:type="paragraph" w:customStyle="1" w:styleId="indent1">
    <w:name w:val="indent1"/>
    <w:basedOn w:val="Normal"/>
    <w:rsid w:val="000857C3"/>
    <w:pPr>
      <w:spacing w:after="100" w:afterAutospacing="1" w:line="300" w:lineRule="atLeast"/>
      <w:ind w:left="283" w:hanging="283"/>
    </w:pPr>
    <w:rPr>
      <w:rFonts w:ascii="New Century Schlbk" w:hAnsi="New Century Schlbk" w:cs="Times New (W1)"/>
      <w:lang w:val="en-GB" w:bidi="ar-SA"/>
    </w:rPr>
  </w:style>
  <w:style w:type="paragraph" w:styleId="Index1">
    <w:name w:val="index 1"/>
    <w:basedOn w:val="Normal"/>
    <w:next w:val="Normal"/>
    <w:autoRedefine/>
    <w:semiHidden/>
    <w:rsid w:val="000857C3"/>
    <w:pPr>
      <w:spacing w:after="100" w:afterAutospacing="1" w:line="300" w:lineRule="atLeast"/>
      <w:ind w:left="240" w:hanging="240"/>
    </w:pPr>
    <w:rPr>
      <w:rFonts w:ascii="Verdana" w:hAnsi="Verdana" w:cs="Times New (W1)"/>
      <w:szCs w:val="24"/>
      <w:lang w:val="en-GB" w:bidi="ar-SA"/>
    </w:rPr>
  </w:style>
  <w:style w:type="paragraph" w:styleId="Index2">
    <w:name w:val="index 2"/>
    <w:basedOn w:val="Normal"/>
    <w:next w:val="Normal"/>
    <w:autoRedefine/>
    <w:semiHidden/>
    <w:rsid w:val="000857C3"/>
    <w:pPr>
      <w:spacing w:after="100" w:afterAutospacing="1" w:line="300" w:lineRule="atLeast"/>
      <w:ind w:left="480" w:hanging="240"/>
    </w:pPr>
    <w:rPr>
      <w:rFonts w:ascii="Verdana" w:hAnsi="Verdana" w:cs="Times New (W1)"/>
      <w:szCs w:val="24"/>
      <w:lang w:val="en-GB" w:bidi="ar-SA"/>
    </w:rPr>
  </w:style>
  <w:style w:type="paragraph" w:styleId="Index3">
    <w:name w:val="index 3"/>
    <w:basedOn w:val="Normal"/>
    <w:next w:val="Normal"/>
    <w:autoRedefine/>
    <w:semiHidden/>
    <w:rsid w:val="000857C3"/>
    <w:pPr>
      <w:spacing w:after="100" w:afterAutospacing="1" w:line="300" w:lineRule="atLeast"/>
      <w:ind w:left="720" w:hanging="240"/>
    </w:pPr>
    <w:rPr>
      <w:rFonts w:ascii="Verdana" w:hAnsi="Verdana" w:cs="Times New (W1)"/>
      <w:szCs w:val="24"/>
      <w:lang w:val="en-GB" w:bidi="ar-SA"/>
    </w:rPr>
  </w:style>
  <w:style w:type="paragraph" w:styleId="Index4">
    <w:name w:val="index 4"/>
    <w:basedOn w:val="Normal"/>
    <w:next w:val="Normal"/>
    <w:autoRedefine/>
    <w:semiHidden/>
    <w:rsid w:val="000857C3"/>
    <w:pPr>
      <w:spacing w:after="100" w:afterAutospacing="1" w:line="300" w:lineRule="atLeast"/>
      <w:ind w:left="960" w:hanging="240"/>
    </w:pPr>
    <w:rPr>
      <w:rFonts w:ascii="Verdana" w:hAnsi="Verdana" w:cs="Times New (W1)"/>
      <w:szCs w:val="24"/>
      <w:lang w:val="en-GB" w:bidi="ar-SA"/>
    </w:rPr>
  </w:style>
  <w:style w:type="paragraph" w:styleId="Index5">
    <w:name w:val="index 5"/>
    <w:basedOn w:val="Normal"/>
    <w:next w:val="Normal"/>
    <w:autoRedefine/>
    <w:semiHidden/>
    <w:rsid w:val="000857C3"/>
    <w:pPr>
      <w:spacing w:after="100" w:afterAutospacing="1" w:line="300" w:lineRule="atLeast"/>
      <w:ind w:left="1200" w:hanging="240"/>
    </w:pPr>
    <w:rPr>
      <w:rFonts w:ascii="Verdana" w:hAnsi="Verdana" w:cs="Times New (W1)"/>
      <w:szCs w:val="24"/>
      <w:lang w:val="en-GB" w:bidi="ar-SA"/>
    </w:rPr>
  </w:style>
  <w:style w:type="paragraph" w:styleId="Index6">
    <w:name w:val="index 6"/>
    <w:basedOn w:val="Normal"/>
    <w:next w:val="Normal"/>
    <w:autoRedefine/>
    <w:semiHidden/>
    <w:rsid w:val="000857C3"/>
    <w:pPr>
      <w:spacing w:after="100" w:afterAutospacing="1" w:line="300" w:lineRule="atLeast"/>
      <w:ind w:left="1440" w:hanging="240"/>
    </w:pPr>
    <w:rPr>
      <w:rFonts w:ascii="Verdana" w:hAnsi="Verdana" w:cs="Times New (W1)"/>
      <w:szCs w:val="24"/>
      <w:lang w:val="en-GB" w:bidi="ar-SA"/>
    </w:rPr>
  </w:style>
  <w:style w:type="paragraph" w:styleId="Index7">
    <w:name w:val="index 7"/>
    <w:basedOn w:val="Normal"/>
    <w:next w:val="Normal"/>
    <w:autoRedefine/>
    <w:semiHidden/>
    <w:rsid w:val="000857C3"/>
    <w:pPr>
      <w:spacing w:after="100" w:afterAutospacing="1" w:line="300" w:lineRule="atLeast"/>
      <w:ind w:left="1680" w:hanging="240"/>
    </w:pPr>
    <w:rPr>
      <w:rFonts w:ascii="Verdana" w:hAnsi="Verdana" w:cs="Times New (W1)"/>
      <w:szCs w:val="24"/>
      <w:lang w:val="en-GB" w:bidi="ar-SA"/>
    </w:rPr>
  </w:style>
  <w:style w:type="paragraph" w:styleId="Index8">
    <w:name w:val="index 8"/>
    <w:basedOn w:val="Normal"/>
    <w:next w:val="Normal"/>
    <w:autoRedefine/>
    <w:semiHidden/>
    <w:rsid w:val="000857C3"/>
    <w:pPr>
      <w:spacing w:after="100" w:afterAutospacing="1" w:line="300" w:lineRule="atLeast"/>
      <w:ind w:left="1920" w:hanging="240"/>
    </w:pPr>
    <w:rPr>
      <w:rFonts w:ascii="Verdana" w:hAnsi="Verdana" w:cs="Times New (W1)"/>
      <w:szCs w:val="24"/>
      <w:lang w:val="en-GB" w:bidi="ar-SA"/>
    </w:rPr>
  </w:style>
  <w:style w:type="paragraph" w:styleId="Index9">
    <w:name w:val="index 9"/>
    <w:basedOn w:val="Normal"/>
    <w:next w:val="Normal"/>
    <w:autoRedefine/>
    <w:semiHidden/>
    <w:rsid w:val="000857C3"/>
    <w:pPr>
      <w:spacing w:after="100" w:afterAutospacing="1" w:line="300" w:lineRule="atLeast"/>
      <w:ind w:left="2160" w:hanging="240"/>
    </w:pPr>
    <w:rPr>
      <w:rFonts w:ascii="Verdana" w:hAnsi="Verdana" w:cs="Times New (W1)"/>
      <w:szCs w:val="24"/>
      <w:lang w:val="en-GB" w:bidi="ar-SA"/>
    </w:rPr>
  </w:style>
  <w:style w:type="paragraph" w:styleId="IndexHeading">
    <w:name w:val="index heading"/>
    <w:basedOn w:val="Normal"/>
    <w:next w:val="Index1"/>
    <w:semiHidden/>
    <w:rsid w:val="000857C3"/>
    <w:pPr>
      <w:spacing w:after="100" w:afterAutospacing="1" w:line="300" w:lineRule="atLeast"/>
    </w:pPr>
    <w:rPr>
      <w:rFonts w:ascii="Verdana" w:hAnsi="Verdana" w:cs="Times New (W1)"/>
      <w:szCs w:val="24"/>
      <w:lang w:val="en-GB" w:bidi="ar-SA"/>
    </w:rPr>
  </w:style>
  <w:style w:type="paragraph" w:customStyle="1" w:styleId="level2">
    <w:name w:val="level2"/>
    <w:basedOn w:val="Normal"/>
    <w:next w:val="Normal"/>
    <w:rsid w:val="000857C3"/>
    <w:pPr>
      <w:keepNext/>
      <w:spacing w:before="260" w:after="140" w:afterAutospacing="1" w:line="300" w:lineRule="atLeast"/>
    </w:pPr>
    <w:rPr>
      <w:rFonts w:ascii="New Century Schlbk" w:hAnsi="New Century Schlbk" w:cs="Times New (W1)"/>
      <w:b/>
      <w:sz w:val="26"/>
      <w:lang w:val="en-GB" w:bidi="ar-SA"/>
    </w:rPr>
  </w:style>
  <w:style w:type="paragraph" w:styleId="ListBullet">
    <w:name w:val="List Bullet"/>
    <w:basedOn w:val="List"/>
    <w:autoRedefine/>
    <w:rsid w:val="000857C3"/>
    <w:pPr>
      <w:tabs>
        <w:tab w:val="clear" w:pos="1440"/>
      </w:tabs>
      <w:spacing w:after="120"/>
    </w:pPr>
  </w:style>
  <w:style w:type="paragraph" w:customStyle="1" w:styleId="ListBulletFirst">
    <w:name w:val="List Bullet First"/>
    <w:basedOn w:val="ListBullet"/>
    <w:next w:val="ListBullet"/>
    <w:rsid w:val="000857C3"/>
    <w:pPr>
      <w:spacing w:before="60"/>
    </w:pPr>
  </w:style>
  <w:style w:type="paragraph" w:customStyle="1" w:styleId="ListBulletLast">
    <w:name w:val="List Bullet Last"/>
    <w:basedOn w:val="ListBullet"/>
    <w:next w:val="BodyText"/>
    <w:rsid w:val="000857C3"/>
    <w:pPr>
      <w:spacing w:after="240"/>
    </w:pPr>
  </w:style>
  <w:style w:type="paragraph" w:customStyle="1" w:styleId="ListFirst">
    <w:name w:val="List First"/>
    <w:basedOn w:val="List"/>
    <w:next w:val="List"/>
    <w:rsid w:val="000857C3"/>
    <w:pPr>
      <w:spacing w:before="60"/>
    </w:pPr>
  </w:style>
  <w:style w:type="paragraph" w:customStyle="1" w:styleId="ListLast">
    <w:name w:val="List Last"/>
    <w:basedOn w:val="List"/>
    <w:next w:val="BodyText"/>
    <w:rsid w:val="000857C3"/>
    <w:pPr>
      <w:spacing w:after="240"/>
    </w:pPr>
  </w:style>
  <w:style w:type="paragraph" w:styleId="ListNumber">
    <w:name w:val="List Number"/>
    <w:basedOn w:val="List"/>
    <w:rsid w:val="000857C3"/>
    <w:pPr>
      <w:tabs>
        <w:tab w:val="clear" w:pos="1440"/>
      </w:tabs>
      <w:spacing w:after="120"/>
    </w:pPr>
  </w:style>
  <w:style w:type="paragraph" w:customStyle="1" w:styleId="ListNumberFirst">
    <w:name w:val="List Number First"/>
    <w:basedOn w:val="ListNumber"/>
    <w:next w:val="ListNumber"/>
    <w:rsid w:val="000857C3"/>
    <w:pPr>
      <w:spacing w:before="60"/>
    </w:pPr>
  </w:style>
  <w:style w:type="paragraph" w:customStyle="1" w:styleId="ListNumberLast">
    <w:name w:val="List Number Last"/>
    <w:basedOn w:val="ListNumber"/>
    <w:next w:val="BodyText"/>
    <w:rsid w:val="000857C3"/>
    <w:pPr>
      <w:spacing w:after="240"/>
    </w:pPr>
  </w:style>
  <w:style w:type="paragraph" w:styleId="NormalWeb">
    <w:name w:val="Normal (Web)"/>
    <w:basedOn w:val="Normal"/>
    <w:uiPriority w:val="99"/>
    <w:rsid w:val="000857C3"/>
    <w:pPr>
      <w:spacing w:before="100" w:beforeAutospacing="1" w:after="100" w:afterAutospacing="1" w:line="300" w:lineRule="atLeast"/>
    </w:pPr>
    <w:rPr>
      <w:rFonts w:ascii="Verdana" w:hAnsi="Verdana" w:cs="Times New (W1)"/>
      <w:color w:val="000000"/>
      <w:szCs w:val="24"/>
      <w:lang w:val="en-GB" w:bidi="ar-SA"/>
    </w:rPr>
  </w:style>
  <w:style w:type="paragraph" w:customStyle="1" w:styleId="Paragraph2">
    <w:name w:val="Paragraph2"/>
    <w:basedOn w:val="Normal"/>
    <w:rsid w:val="000857C3"/>
    <w:pPr>
      <w:widowControl w:val="0"/>
      <w:overflowPunct w:val="0"/>
      <w:autoSpaceDE w:val="0"/>
      <w:autoSpaceDN w:val="0"/>
      <w:adjustRightInd w:val="0"/>
      <w:spacing w:before="80" w:after="100" w:afterAutospacing="1" w:line="240" w:lineRule="atLeast"/>
      <w:ind w:left="720"/>
      <w:jc w:val="both"/>
      <w:textAlignment w:val="baseline"/>
    </w:pPr>
    <w:rPr>
      <w:rFonts w:ascii="Verdana" w:hAnsi="Verdana" w:cs="Times New (W1)"/>
      <w:color w:val="000000"/>
      <w:lang w:val="en-AU" w:bidi="ar-SA"/>
    </w:rPr>
  </w:style>
  <w:style w:type="paragraph" w:customStyle="1" w:styleId="Paragraph4">
    <w:name w:val="Paragraph4"/>
    <w:basedOn w:val="Normal"/>
    <w:rsid w:val="000857C3"/>
    <w:pPr>
      <w:widowControl w:val="0"/>
      <w:overflowPunct w:val="0"/>
      <w:autoSpaceDE w:val="0"/>
      <w:autoSpaceDN w:val="0"/>
      <w:adjustRightInd w:val="0"/>
      <w:spacing w:before="80" w:after="100" w:afterAutospacing="1" w:line="300" w:lineRule="atLeast"/>
      <w:ind w:left="2250"/>
      <w:jc w:val="both"/>
      <w:textAlignment w:val="baseline"/>
    </w:pPr>
    <w:rPr>
      <w:rFonts w:ascii="Verdana" w:hAnsi="Verdana" w:cs="Times New (W1)"/>
      <w:lang w:bidi="ar-SA"/>
    </w:rPr>
  </w:style>
  <w:style w:type="character" w:customStyle="1" w:styleId="EmailStyle140">
    <w:name w:val="EmailStyle140"/>
    <w:basedOn w:val="DefaultParagraphFont"/>
    <w:rsid w:val="000857C3"/>
    <w:rPr>
      <w:rFonts w:ascii="Verdana" w:hAnsi="Verdana" w:cs="Arial"/>
      <w:b w:val="0"/>
      <w:i w:val="0"/>
      <w:color w:val="000080"/>
      <w:sz w:val="24"/>
    </w:rPr>
  </w:style>
  <w:style w:type="character" w:customStyle="1" w:styleId="EmailStyle141">
    <w:name w:val="EmailStyle141"/>
    <w:basedOn w:val="DefaultParagraphFont"/>
    <w:rsid w:val="000857C3"/>
    <w:rPr>
      <w:rFonts w:ascii="Verdana" w:hAnsi="Verdana" w:cs="Arial"/>
      <w:b w:val="0"/>
      <w:i/>
      <w:color w:val="000080"/>
      <w:sz w:val="24"/>
    </w:rPr>
  </w:style>
  <w:style w:type="paragraph" w:customStyle="1" w:styleId="Picture">
    <w:name w:val="Picture"/>
    <w:basedOn w:val="BodyText"/>
    <w:next w:val="Caption"/>
    <w:rsid w:val="000857C3"/>
    <w:pPr>
      <w:keepNext/>
      <w:overflowPunct w:val="0"/>
      <w:autoSpaceDE w:val="0"/>
      <w:autoSpaceDN w:val="0"/>
      <w:adjustRightInd w:val="0"/>
      <w:spacing w:before="120"/>
    </w:pPr>
  </w:style>
  <w:style w:type="paragraph" w:customStyle="1" w:styleId="picturetext">
    <w:name w:val="picturetext"/>
    <w:basedOn w:val="Normal"/>
    <w:rsid w:val="000857C3"/>
    <w:pPr>
      <w:spacing w:after="100" w:afterAutospacing="1" w:line="300" w:lineRule="atLeast"/>
      <w:ind w:left="646" w:right="462"/>
      <w:jc w:val="center"/>
    </w:pPr>
    <w:rPr>
      <w:rFonts w:ascii="Verdana" w:hAnsi="Verdana" w:cs="Arial"/>
      <w:sz w:val="19"/>
      <w:szCs w:val="19"/>
      <w:lang w:val="en-GB" w:bidi="ar-SA"/>
    </w:rPr>
  </w:style>
  <w:style w:type="paragraph" w:customStyle="1" w:styleId="PSTableHeading">
    <w:name w:val="PS_Table_Heading"/>
    <w:basedOn w:val="Normal"/>
    <w:rsid w:val="000857C3"/>
    <w:pPr>
      <w:widowControl w:val="0"/>
      <w:suppressAutoHyphens/>
      <w:spacing w:before="20" w:after="20" w:afterAutospacing="1" w:line="300" w:lineRule="atLeast"/>
    </w:pPr>
    <w:rPr>
      <w:rFonts w:cs="Arial"/>
      <w:b/>
      <w:lang w:val="en-GB" w:bidi="ar-SA"/>
    </w:rPr>
  </w:style>
  <w:style w:type="paragraph" w:customStyle="1" w:styleId="ResponseBodytext">
    <w:name w:val="Response Body text"/>
    <w:autoRedefine/>
    <w:rsid w:val="000857C3"/>
    <w:rPr>
      <w:snapToGrid w:val="0"/>
    </w:rPr>
  </w:style>
  <w:style w:type="paragraph" w:customStyle="1" w:styleId="subhead">
    <w:name w:val="subhead"/>
    <w:basedOn w:val="Normal"/>
    <w:next w:val="Normal"/>
    <w:rsid w:val="000857C3"/>
    <w:pPr>
      <w:spacing w:after="80" w:afterAutospacing="1" w:line="240" w:lineRule="exact"/>
      <w:jc w:val="both"/>
    </w:pPr>
    <w:rPr>
      <w:rFonts w:ascii="Univers 47 CondensedLight" w:hAnsi="Univers 47 CondensedLight" w:cs="Times New (W1)"/>
      <w:b/>
      <w:bCs/>
      <w:spacing w:val="-6"/>
      <w:lang w:val="en-GB" w:bidi="ar-SA"/>
    </w:rPr>
  </w:style>
  <w:style w:type="paragraph" w:customStyle="1" w:styleId="SubjectLine">
    <w:name w:val="Subject Line"/>
    <w:basedOn w:val="BodyText"/>
    <w:next w:val="BodyText"/>
    <w:rsid w:val="000857C3"/>
    <w:pPr>
      <w:overflowPunct w:val="0"/>
      <w:autoSpaceDE w:val="0"/>
      <w:autoSpaceDN w:val="0"/>
      <w:adjustRightInd w:val="0"/>
      <w:spacing w:before="120"/>
    </w:pPr>
    <w:rPr>
      <w:b/>
      <w:i/>
    </w:rPr>
  </w:style>
  <w:style w:type="character" w:customStyle="1" w:styleId="subjfeattitle1">
    <w:name w:val="subjfeattitle1"/>
    <w:basedOn w:val="DefaultParagraphFont"/>
    <w:rsid w:val="000857C3"/>
    <w:rPr>
      <w:rFonts w:ascii="Arial" w:hAnsi="Arial" w:cs="Arial" w:hint="default"/>
      <w:b/>
      <w:bCs/>
      <w:color w:val="354551"/>
      <w:sz w:val="11"/>
      <w:szCs w:val="11"/>
    </w:rPr>
  </w:style>
  <w:style w:type="paragraph" w:customStyle="1" w:styleId="summation">
    <w:name w:val="summation"/>
    <w:basedOn w:val="Normal"/>
    <w:rsid w:val="000857C3"/>
    <w:pPr>
      <w:tabs>
        <w:tab w:val="num" w:pos="360"/>
      </w:tabs>
      <w:spacing w:after="100" w:afterAutospacing="1" w:line="300" w:lineRule="atLeast"/>
      <w:ind w:left="360" w:hanging="360"/>
    </w:pPr>
    <w:rPr>
      <w:rFonts w:ascii="Verdana" w:hAnsi="Verdana" w:cs="Times New (W1)"/>
      <w:sz w:val="18"/>
      <w:lang w:val="en-GB" w:bidi="ar-SA"/>
    </w:rPr>
  </w:style>
  <w:style w:type="paragraph" w:customStyle="1" w:styleId="TableText">
    <w:name w:val="Table Text"/>
    <w:basedOn w:val="Normal"/>
    <w:autoRedefine/>
    <w:rsid w:val="000857C3"/>
    <w:rPr>
      <w:rFonts w:cs="Times New (W1)"/>
      <w:sz w:val="18"/>
      <w:lang w:val="en-GB" w:bidi="ar-SA"/>
    </w:rPr>
  </w:style>
  <w:style w:type="paragraph" w:customStyle="1" w:styleId="Tabletext0">
    <w:name w:val="Tabletext"/>
    <w:basedOn w:val="Normal"/>
    <w:rsid w:val="000857C3"/>
    <w:pPr>
      <w:keepLines/>
      <w:widowControl w:val="0"/>
      <w:spacing w:afterAutospacing="1" w:line="240" w:lineRule="atLeast"/>
    </w:pPr>
    <w:rPr>
      <w:rFonts w:ascii="Verdana" w:hAnsi="Verdana" w:cs="Times New (W1)"/>
      <w:lang w:val="en-GB" w:bidi="ar-SA"/>
    </w:rPr>
  </w:style>
  <w:style w:type="paragraph" w:styleId="TOC4">
    <w:name w:val="toc 4"/>
    <w:basedOn w:val="Normal"/>
    <w:next w:val="Normal"/>
    <w:autoRedefine/>
    <w:uiPriority w:val="39"/>
    <w:rsid w:val="000857C3"/>
    <w:pPr>
      <w:spacing w:after="0" w:afterAutospacing="1" w:line="300" w:lineRule="atLeast"/>
      <w:ind w:left="600"/>
    </w:pPr>
    <w:rPr>
      <w:rFonts w:ascii="Times New Roman" w:hAnsi="Times New Roman"/>
      <w:szCs w:val="24"/>
      <w:lang w:val="en-GB" w:bidi="ar-SA"/>
    </w:rPr>
  </w:style>
  <w:style w:type="paragraph" w:styleId="TOC5">
    <w:name w:val="toc 5"/>
    <w:basedOn w:val="Normal"/>
    <w:next w:val="Normal"/>
    <w:autoRedefine/>
    <w:uiPriority w:val="39"/>
    <w:rsid w:val="000857C3"/>
    <w:pPr>
      <w:spacing w:after="0" w:afterAutospacing="1" w:line="300" w:lineRule="atLeast"/>
      <w:ind w:left="800"/>
    </w:pPr>
    <w:rPr>
      <w:rFonts w:ascii="Times New Roman" w:hAnsi="Times New Roman"/>
      <w:szCs w:val="24"/>
      <w:lang w:val="en-GB" w:bidi="ar-SA"/>
    </w:rPr>
  </w:style>
  <w:style w:type="paragraph" w:styleId="TOC6">
    <w:name w:val="toc 6"/>
    <w:basedOn w:val="Normal"/>
    <w:next w:val="Normal"/>
    <w:autoRedefine/>
    <w:uiPriority w:val="39"/>
    <w:rsid w:val="000857C3"/>
    <w:pPr>
      <w:spacing w:after="0" w:afterAutospacing="1" w:line="300" w:lineRule="atLeast"/>
      <w:ind w:left="1000"/>
    </w:pPr>
    <w:rPr>
      <w:rFonts w:ascii="Times New Roman" w:hAnsi="Times New Roman"/>
      <w:szCs w:val="24"/>
      <w:lang w:val="en-GB" w:bidi="ar-SA"/>
    </w:rPr>
  </w:style>
  <w:style w:type="paragraph" w:styleId="TOC7">
    <w:name w:val="toc 7"/>
    <w:basedOn w:val="Normal"/>
    <w:next w:val="Normal"/>
    <w:autoRedefine/>
    <w:uiPriority w:val="39"/>
    <w:rsid w:val="000857C3"/>
    <w:pPr>
      <w:spacing w:after="0" w:afterAutospacing="1" w:line="300" w:lineRule="atLeast"/>
      <w:ind w:left="1200"/>
    </w:pPr>
    <w:rPr>
      <w:rFonts w:ascii="Times New Roman" w:hAnsi="Times New Roman"/>
      <w:szCs w:val="24"/>
      <w:lang w:val="en-GB" w:bidi="ar-SA"/>
    </w:rPr>
  </w:style>
  <w:style w:type="paragraph" w:styleId="TOC8">
    <w:name w:val="toc 8"/>
    <w:basedOn w:val="Normal"/>
    <w:next w:val="Normal"/>
    <w:autoRedefine/>
    <w:uiPriority w:val="39"/>
    <w:rsid w:val="000857C3"/>
    <w:pPr>
      <w:spacing w:after="0" w:afterAutospacing="1" w:line="300" w:lineRule="atLeast"/>
      <w:ind w:left="1400"/>
    </w:pPr>
    <w:rPr>
      <w:rFonts w:ascii="Times New Roman" w:hAnsi="Times New Roman"/>
      <w:szCs w:val="24"/>
      <w:lang w:val="en-GB" w:bidi="ar-SA"/>
    </w:rPr>
  </w:style>
  <w:style w:type="paragraph" w:styleId="TOC9">
    <w:name w:val="toc 9"/>
    <w:basedOn w:val="Normal"/>
    <w:next w:val="Normal"/>
    <w:autoRedefine/>
    <w:uiPriority w:val="39"/>
    <w:rsid w:val="000857C3"/>
    <w:pPr>
      <w:spacing w:after="0" w:afterAutospacing="1" w:line="300" w:lineRule="atLeast"/>
      <w:ind w:left="1600"/>
    </w:pPr>
    <w:rPr>
      <w:rFonts w:ascii="Times New Roman" w:hAnsi="Times New Roman"/>
      <w:szCs w:val="24"/>
      <w:lang w:val="en-GB" w:bidi="ar-SA"/>
    </w:rPr>
  </w:style>
  <w:style w:type="paragraph" w:styleId="CommentSubject">
    <w:name w:val="annotation subject"/>
    <w:basedOn w:val="CommentText"/>
    <w:next w:val="CommentText"/>
    <w:semiHidden/>
    <w:rsid w:val="000857C3"/>
    <w:pPr>
      <w:spacing w:after="100" w:afterAutospacing="1" w:line="300" w:lineRule="atLeast"/>
    </w:pPr>
    <w:rPr>
      <w:rFonts w:ascii="Verdana" w:hAnsi="Verdana" w:cs="Times New (W1)"/>
      <w:b/>
      <w:bCs/>
      <w:lang w:val="en-GB" w:bidi="ar-SA"/>
    </w:rPr>
  </w:style>
  <w:style w:type="paragraph" w:customStyle="1" w:styleId="Numberedintable">
    <w:name w:val="Numbered in table"/>
    <w:basedOn w:val="Normal"/>
    <w:rsid w:val="000857C3"/>
    <w:pPr>
      <w:tabs>
        <w:tab w:val="num" w:pos="720"/>
      </w:tabs>
      <w:spacing w:after="0" w:afterAutospacing="1"/>
      <w:ind w:left="720" w:hanging="360"/>
    </w:pPr>
    <w:rPr>
      <w:lang w:bidi="ar-SA"/>
    </w:rPr>
  </w:style>
  <w:style w:type="paragraph" w:customStyle="1" w:styleId="Requirement">
    <w:name w:val="Requirement"/>
    <w:basedOn w:val="Normal"/>
    <w:rsid w:val="00992C59"/>
    <w:pPr>
      <w:spacing w:before="120" w:after="0"/>
    </w:pPr>
    <w:rPr>
      <w:rFonts w:cs="Times New (W1)"/>
      <w:b/>
      <w:i/>
      <w:szCs w:val="24"/>
      <w:lang w:val="en-GB" w:bidi="ar-SA"/>
    </w:rPr>
  </w:style>
  <w:style w:type="paragraph" w:customStyle="1" w:styleId="BlockLine">
    <w:name w:val="Block Line"/>
    <w:basedOn w:val="Normal"/>
    <w:next w:val="Normal"/>
    <w:rsid w:val="000857C3"/>
    <w:pPr>
      <w:pBdr>
        <w:top w:val="single" w:sz="6" w:space="1" w:color="auto"/>
        <w:between w:val="single" w:sz="6" w:space="1" w:color="auto"/>
      </w:pBdr>
      <w:overflowPunct w:val="0"/>
      <w:autoSpaceDE w:val="0"/>
      <w:autoSpaceDN w:val="0"/>
      <w:adjustRightInd w:val="0"/>
      <w:spacing w:before="120" w:after="40" w:afterAutospacing="1"/>
      <w:ind w:left="1699"/>
      <w:textAlignment w:val="baseline"/>
    </w:pPr>
    <w:rPr>
      <w:rFonts w:ascii="Verdana" w:hAnsi="Verdana"/>
      <w:lang w:bidi="ar-SA"/>
    </w:rPr>
  </w:style>
  <w:style w:type="paragraph" w:customStyle="1" w:styleId="Heading3SamePage">
    <w:name w:val="Heading 3 Same Page"/>
    <w:basedOn w:val="Heading3"/>
    <w:next w:val="BlockLine"/>
    <w:rsid w:val="000857C3"/>
    <w:pPr>
      <w:keepNext/>
      <w:numPr>
        <w:ilvl w:val="0"/>
        <w:numId w:val="0"/>
      </w:numPr>
      <w:overflowPunct w:val="0"/>
      <w:autoSpaceDE w:val="0"/>
      <w:autoSpaceDN w:val="0"/>
      <w:adjustRightInd w:val="0"/>
      <w:spacing w:before="0" w:after="100" w:afterAutospacing="1" w:line="240" w:lineRule="auto"/>
      <w:textAlignment w:val="baseline"/>
    </w:pPr>
    <w:rPr>
      <w:rFonts w:ascii="Trebuchet MS" w:hAnsi="Trebuchet MS" w:cs="Times New Roman"/>
      <w:color w:val="D90011"/>
      <w:kern w:val="28"/>
      <w:sz w:val="28"/>
      <w:szCs w:val="26"/>
      <w:lang w:bidi="ar-SA"/>
    </w:rPr>
  </w:style>
  <w:style w:type="paragraph" w:customStyle="1" w:styleId="SideHead">
    <w:name w:val="Side Head"/>
    <w:basedOn w:val="Normal"/>
    <w:next w:val="Normal"/>
    <w:rsid w:val="000857C3"/>
    <w:pPr>
      <w:overflowPunct w:val="0"/>
      <w:autoSpaceDE w:val="0"/>
      <w:autoSpaceDN w:val="0"/>
      <w:adjustRightInd w:val="0"/>
      <w:spacing w:after="40" w:afterAutospacing="1"/>
      <w:textAlignment w:val="baseline"/>
    </w:pPr>
    <w:rPr>
      <w:rFonts w:ascii="Verdana" w:hAnsi="Verdana"/>
      <w:b/>
      <w:lang w:bidi="ar-SA"/>
    </w:rPr>
  </w:style>
  <w:style w:type="paragraph" w:customStyle="1" w:styleId="Heading2SamePage">
    <w:name w:val="Heading 2 Same Page"/>
    <w:basedOn w:val="Heading2"/>
    <w:next w:val="BlockLine"/>
    <w:rsid w:val="000857C3"/>
    <w:pPr>
      <w:keepNext/>
      <w:numPr>
        <w:ilvl w:val="0"/>
        <w:numId w:val="0"/>
      </w:numPr>
      <w:overflowPunct w:val="0"/>
      <w:autoSpaceDE w:val="0"/>
      <w:autoSpaceDN w:val="0"/>
      <w:adjustRightInd w:val="0"/>
      <w:spacing w:before="240" w:afterAutospacing="1"/>
      <w:textAlignment w:val="baseline"/>
    </w:pPr>
    <w:rPr>
      <w:rFonts w:ascii="Trebuchet MS" w:hAnsi="Trebuchet MS"/>
      <w:iCs/>
      <w:color w:val="D90011"/>
      <w:kern w:val="28"/>
      <w:sz w:val="36"/>
      <w:szCs w:val="28"/>
      <w:lang w:bidi="ar-SA"/>
    </w:rPr>
  </w:style>
  <w:style w:type="paragraph" w:customStyle="1" w:styleId="StyleHeading5AsianSimSun">
    <w:name w:val="Style Heading 5 + (Asian) SimSun"/>
    <w:basedOn w:val="Heading5"/>
    <w:autoRedefine/>
    <w:rsid w:val="000857C3"/>
    <w:pPr>
      <w:keepNext/>
      <w:widowControl w:val="0"/>
      <w:numPr>
        <w:ilvl w:val="4"/>
      </w:numPr>
      <w:tabs>
        <w:tab w:val="num" w:pos="720"/>
      </w:tabs>
      <w:spacing w:before="240" w:after="100" w:afterAutospacing="1" w:line="300" w:lineRule="atLeast"/>
      <w:ind w:left="720" w:hanging="720"/>
    </w:pPr>
    <w:rPr>
      <w:rFonts w:eastAsia="SimSun" w:cs="Arial"/>
      <w:b w:val="0"/>
      <w:bCs w:val="0"/>
      <w:color w:val="000080"/>
      <w:lang w:eastAsia="zh-CN" w:bidi="ar-SA"/>
    </w:rPr>
  </w:style>
  <w:style w:type="character" w:customStyle="1" w:styleId="RequirementChar">
    <w:name w:val="Requirement Char"/>
    <w:basedOn w:val="DefaultParagraphFont"/>
    <w:rsid w:val="000857C3"/>
    <w:rPr>
      <w:rFonts w:ascii="Verdana" w:hAnsi="Verdana" w:cs="Times New (W1)"/>
      <w:b/>
      <w:szCs w:val="24"/>
      <w:lang w:val="en-GB" w:eastAsia="en-US" w:bidi="ar-SA"/>
    </w:rPr>
  </w:style>
  <w:style w:type="paragraph" w:customStyle="1" w:styleId="Codetxt">
    <w:name w:val="Code txt"/>
    <w:basedOn w:val="Normal"/>
    <w:autoRedefine/>
    <w:rsid w:val="000857C3"/>
    <w:pPr>
      <w:spacing w:after="0"/>
    </w:pPr>
    <w:rPr>
      <w:rFonts w:ascii="Courier" w:hAnsi="Courier" w:cs="Times New (W1)"/>
      <w:szCs w:val="24"/>
      <w:lang w:val="en-GB" w:bidi="ar-SA"/>
    </w:rPr>
  </w:style>
  <w:style w:type="paragraph" w:customStyle="1" w:styleId="StyleHeading2Right-081Before12ptAfter5ptLin">
    <w:name w:val="Style Heading 2 + Right:  -0.81&quot; Before:  12 pt After:  5 pt Lin..."/>
    <w:basedOn w:val="Heading2"/>
    <w:rsid w:val="001E6756"/>
    <w:pPr>
      <w:spacing w:before="240" w:after="100" w:line="300" w:lineRule="atLeast"/>
      <w:ind w:right="-1162"/>
    </w:pPr>
    <w:rPr>
      <w:rFonts w:cs="Times New Roman"/>
      <w:szCs w:val="20"/>
    </w:rPr>
  </w:style>
  <w:style w:type="paragraph" w:styleId="NormalIndent">
    <w:name w:val="Normal Indent"/>
    <w:basedOn w:val="Normal"/>
    <w:rsid w:val="00921692"/>
    <w:pPr>
      <w:ind w:left="720"/>
    </w:pPr>
  </w:style>
  <w:style w:type="character" w:customStyle="1" w:styleId="WW8Num9z0">
    <w:name w:val="WW8Num9z0"/>
    <w:rsid w:val="00D82123"/>
    <w:rPr>
      <w:rFonts w:ascii="Symbol" w:hAnsi="Symbol"/>
    </w:rPr>
  </w:style>
  <w:style w:type="character" w:customStyle="1" w:styleId="WW8Num11z0">
    <w:name w:val="WW8Num11z0"/>
    <w:rsid w:val="00D82123"/>
    <w:rPr>
      <w:rFonts w:ascii="Symbol" w:hAnsi="Symbol"/>
    </w:rPr>
  </w:style>
  <w:style w:type="character" w:customStyle="1" w:styleId="WW8Num12z0">
    <w:name w:val="WW8Num12z0"/>
    <w:rsid w:val="00D82123"/>
    <w:rPr>
      <w:rFonts w:ascii="Symbol" w:hAnsi="Symbol"/>
    </w:rPr>
  </w:style>
  <w:style w:type="character" w:customStyle="1" w:styleId="WW8Num13z0">
    <w:name w:val="WW8Num13z0"/>
    <w:rsid w:val="00D82123"/>
    <w:rPr>
      <w:rFonts w:ascii="Symbol" w:hAnsi="Symbol"/>
    </w:rPr>
  </w:style>
  <w:style w:type="character" w:customStyle="1" w:styleId="WW8Num14z0">
    <w:name w:val="WW8Num14z0"/>
    <w:rsid w:val="00D82123"/>
    <w:rPr>
      <w:rFonts w:ascii="Symbol" w:hAnsi="Symbol"/>
    </w:rPr>
  </w:style>
  <w:style w:type="character" w:customStyle="1" w:styleId="WW8Num15z0">
    <w:name w:val="WW8Num15z0"/>
    <w:rsid w:val="00D82123"/>
    <w:rPr>
      <w:rFonts w:ascii="Symbol" w:hAnsi="Symbol"/>
    </w:rPr>
  </w:style>
  <w:style w:type="character" w:customStyle="1" w:styleId="WW8Num16z0">
    <w:name w:val="WW8Num16z0"/>
    <w:rsid w:val="00D82123"/>
    <w:rPr>
      <w:rFonts w:ascii="Symbol" w:hAnsi="Symbol"/>
    </w:rPr>
  </w:style>
  <w:style w:type="character" w:customStyle="1" w:styleId="WW8Num17z0">
    <w:name w:val="WW8Num17z0"/>
    <w:rsid w:val="00D82123"/>
    <w:rPr>
      <w:rFonts w:ascii="Symbol" w:hAnsi="Symbol"/>
    </w:rPr>
  </w:style>
  <w:style w:type="character" w:customStyle="1" w:styleId="WW8Num17z1">
    <w:name w:val="WW8Num17z1"/>
    <w:rsid w:val="00D82123"/>
    <w:rPr>
      <w:rFonts w:ascii="Courier New" w:hAnsi="Courier New" w:cs="Courier New"/>
    </w:rPr>
  </w:style>
  <w:style w:type="character" w:customStyle="1" w:styleId="WW8Num17z2">
    <w:name w:val="WW8Num17z2"/>
    <w:rsid w:val="00D82123"/>
    <w:rPr>
      <w:rFonts w:ascii="Wingdings" w:hAnsi="Wingdings"/>
    </w:rPr>
  </w:style>
  <w:style w:type="character" w:customStyle="1" w:styleId="WW8Num18z0">
    <w:name w:val="WW8Num18z0"/>
    <w:rsid w:val="00D82123"/>
    <w:rPr>
      <w:rFonts w:ascii="Symbol" w:hAnsi="Symbol"/>
    </w:rPr>
  </w:style>
  <w:style w:type="character" w:customStyle="1" w:styleId="WW8Num1z0">
    <w:name w:val="WW8Num1z0"/>
    <w:rsid w:val="00D82123"/>
    <w:rPr>
      <w:rFonts w:ascii="Symbol" w:hAnsi="Symbol"/>
    </w:rPr>
  </w:style>
  <w:style w:type="character" w:customStyle="1" w:styleId="WW8Num1z1">
    <w:name w:val="WW8Num1z1"/>
    <w:rsid w:val="00D82123"/>
    <w:rPr>
      <w:rFonts w:ascii="Courier New" w:hAnsi="Courier New" w:cs="Courier New"/>
    </w:rPr>
  </w:style>
  <w:style w:type="character" w:customStyle="1" w:styleId="WW8Num1z2">
    <w:name w:val="WW8Num1z2"/>
    <w:rsid w:val="00D82123"/>
    <w:rPr>
      <w:rFonts w:ascii="Wingdings" w:hAnsi="Wingdings"/>
    </w:rPr>
  </w:style>
  <w:style w:type="character" w:customStyle="1" w:styleId="WW8Num2z1">
    <w:name w:val="WW8Num2z1"/>
    <w:rsid w:val="00D82123"/>
    <w:rPr>
      <w:rFonts w:ascii="Courier New" w:hAnsi="Courier New" w:cs="Courier New"/>
    </w:rPr>
  </w:style>
  <w:style w:type="character" w:customStyle="1" w:styleId="WW8Num2z2">
    <w:name w:val="WW8Num2z2"/>
    <w:rsid w:val="00D82123"/>
    <w:rPr>
      <w:rFonts w:ascii="Wingdings" w:hAnsi="Wingdings"/>
    </w:rPr>
  </w:style>
  <w:style w:type="character" w:customStyle="1" w:styleId="WW8Num4z1">
    <w:name w:val="WW8Num4z1"/>
    <w:rsid w:val="00D82123"/>
    <w:rPr>
      <w:rFonts w:ascii="Courier New" w:hAnsi="Courier New" w:cs="Courier New"/>
    </w:rPr>
  </w:style>
  <w:style w:type="character" w:customStyle="1" w:styleId="WW8Num4z5">
    <w:name w:val="WW8Num4z5"/>
    <w:rsid w:val="00D82123"/>
    <w:rPr>
      <w:rFonts w:ascii="Wingdings" w:hAnsi="Wingdings"/>
    </w:rPr>
  </w:style>
  <w:style w:type="character" w:customStyle="1" w:styleId="WW8Num5z1">
    <w:name w:val="WW8Num5z1"/>
    <w:rsid w:val="00D82123"/>
    <w:rPr>
      <w:rFonts w:ascii="Courier New" w:hAnsi="Courier New" w:cs="Courier New"/>
    </w:rPr>
  </w:style>
  <w:style w:type="character" w:customStyle="1" w:styleId="WW8Num5z2">
    <w:name w:val="WW8Num5z2"/>
    <w:rsid w:val="00D82123"/>
    <w:rPr>
      <w:rFonts w:ascii="Wingdings" w:hAnsi="Wingdings"/>
    </w:rPr>
  </w:style>
  <w:style w:type="character" w:customStyle="1" w:styleId="WW8Num7z1">
    <w:name w:val="WW8Num7z1"/>
    <w:rsid w:val="00D82123"/>
    <w:rPr>
      <w:rFonts w:ascii="Courier New" w:hAnsi="Courier New" w:cs="Courier New"/>
    </w:rPr>
  </w:style>
  <w:style w:type="character" w:customStyle="1" w:styleId="WW8Num7z2">
    <w:name w:val="WW8Num7z2"/>
    <w:rsid w:val="00D82123"/>
    <w:rPr>
      <w:rFonts w:ascii="Wingdings" w:hAnsi="Wingdings"/>
    </w:rPr>
  </w:style>
  <w:style w:type="character" w:customStyle="1" w:styleId="WW8Num9z1">
    <w:name w:val="WW8Num9z1"/>
    <w:rsid w:val="00D82123"/>
    <w:rPr>
      <w:rFonts w:ascii="Courier New" w:hAnsi="Courier New" w:cs="Courier New"/>
    </w:rPr>
  </w:style>
  <w:style w:type="character" w:customStyle="1" w:styleId="WW8Num9z2">
    <w:name w:val="WW8Num9z2"/>
    <w:rsid w:val="00D82123"/>
    <w:rPr>
      <w:rFonts w:ascii="Wingdings" w:hAnsi="Wingdings"/>
    </w:rPr>
  </w:style>
  <w:style w:type="character" w:customStyle="1" w:styleId="WW8Num12z1">
    <w:name w:val="WW8Num12z1"/>
    <w:rsid w:val="00D82123"/>
    <w:rPr>
      <w:rFonts w:ascii="Courier New" w:hAnsi="Courier New" w:cs="Courier New"/>
    </w:rPr>
  </w:style>
  <w:style w:type="character" w:customStyle="1" w:styleId="WW8Num12z2">
    <w:name w:val="WW8Num12z2"/>
    <w:rsid w:val="00D82123"/>
    <w:rPr>
      <w:rFonts w:ascii="Wingdings" w:hAnsi="Wingdings"/>
    </w:rPr>
  </w:style>
  <w:style w:type="character" w:customStyle="1" w:styleId="WW8Num13z1">
    <w:name w:val="WW8Num13z1"/>
    <w:rsid w:val="00D82123"/>
    <w:rPr>
      <w:rFonts w:ascii="Courier New" w:hAnsi="Courier New" w:cs="Courier New"/>
    </w:rPr>
  </w:style>
  <w:style w:type="character" w:customStyle="1" w:styleId="WW8Num13z2">
    <w:name w:val="WW8Num13z2"/>
    <w:rsid w:val="00D82123"/>
    <w:rPr>
      <w:rFonts w:ascii="Wingdings" w:hAnsi="Wingdings"/>
    </w:rPr>
  </w:style>
  <w:style w:type="character" w:customStyle="1" w:styleId="WW8Num14z1">
    <w:name w:val="WW8Num14z1"/>
    <w:rsid w:val="00D82123"/>
    <w:rPr>
      <w:rFonts w:ascii="Courier New" w:hAnsi="Courier New" w:cs="Courier New"/>
    </w:rPr>
  </w:style>
  <w:style w:type="character" w:customStyle="1" w:styleId="WW8Num14z2">
    <w:name w:val="WW8Num14z2"/>
    <w:rsid w:val="00D82123"/>
    <w:rPr>
      <w:rFonts w:ascii="Wingdings" w:hAnsi="Wingdings"/>
    </w:rPr>
  </w:style>
  <w:style w:type="character" w:customStyle="1" w:styleId="WW8Num15z1">
    <w:name w:val="WW8Num15z1"/>
    <w:rsid w:val="00D82123"/>
    <w:rPr>
      <w:rFonts w:ascii="Courier New" w:hAnsi="Courier New" w:cs="Courier New"/>
    </w:rPr>
  </w:style>
  <w:style w:type="character" w:customStyle="1" w:styleId="WW8Num15z2">
    <w:name w:val="WW8Num15z2"/>
    <w:rsid w:val="00D82123"/>
    <w:rPr>
      <w:rFonts w:ascii="Wingdings" w:hAnsi="Wingdings"/>
    </w:rPr>
  </w:style>
  <w:style w:type="character" w:customStyle="1" w:styleId="WW8Num16z1">
    <w:name w:val="WW8Num16z1"/>
    <w:rsid w:val="00D82123"/>
    <w:rPr>
      <w:rFonts w:ascii="Courier New" w:hAnsi="Courier New" w:cs="Courier New"/>
    </w:rPr>
  </w:style>
  <w:style w:type="character" w:customStyle="1" w:styleId="WW8Num16z2">
    <w:name w:val="WW8Num16z2"/>
    <w:rsid w:val="00D82123"/>
    <w:rPr>
      <w:rFonts w:ascii="Wingdings" w:hAnsi="Wingdings"/>
    </w:rPr>
  </w:style>
  <w:style w:type="character" w:customStyle="1" w:styleId="WW8Num18z1">
    <w:name w:val="WW8Num18z1"/>
    <w:rsid w:val="00D82123"/>
    <w:rPr>
      <w:rFonts w:ascii="Courier New" w:hAnsi="Courier New"/>
    </w:rPr>
  </w:style>
  <w:style w:type="character" w:customStyle="1" w:styleId="WW8Num18z2">
    <w:name w:val="WW8Num18z2"/>
    <w:rsid w:val="00D82123"/>
    <w:rPr>
      <w:rFonts w:ascii="Wingdings" w:hAnsi="Wingdings"/>
    </w:rPr>
  </w:style>
  <w:style w:type="character" w:customStyle="1" w:styleId="WW8Num19z0">
    <w:name w:val="WW8Num19z0"/>
    <w:rsid w:val="00D82123"/>
    <w:rPr>
      <w:rFonts w:ascii="Symbol" w:hAnsi="Symbol"/>
    </w:rPr>
  </w:style>
  <w:style w:type="character" w:customStyle="1" w:styleId="WW8Num19z1">
    <w:name w:val="WW8Num19z1"/>
    <w:rsid w:val="00D82123"/>
    <w:rPr>
      <w:rFonts w:ascii="Courier New" w:hAnsi="Courier New" w:cs="Courier New"/>
    </w:rPr>
  </w:style>
  <w:style w:type="character" w:customStyle="1" w:styleId="WW8Num19z2">
    <w:name w:val="WW8Num19z2"/>
    <w:rsid w:val="00D82123"/>
    <w:rPr>
      <w:rFonts w:ascii="Wingdings" w:hAnsi="Wingdings"/>
    </w:rPr>
  </w:style>
  <w:style w:type="character" w:customStyle="1" w:styleId="WW8Num20z0">
    <w:name w:val="WW8Num20z0"/>
    <w:rsid w:val="00D82123"/>
    <w:rPr>
      <w:rFonts w:ascii="Symbol" w:hAnsi="Symbol"/>
    </w:rPr>
  </w:style>
  <w:style w:type="character" w:customStyle="1" w:styleId="WW8Num20z1">
    <w:name w:val="WW8Num20z1"/>
    <w:rsid w:val="00D82123"/>
    <w:rPr>
      <w:rFonts w:ascii="Courier New" w:hAnsi="Courier New" w:cs="Courier New"/>
    </w:rPr>
  </w:style>
  <w:style w:type="character" w:customStyle="1" w:styleId="WW8Num20z2">
    <w:name w:val="WW8Num20z2"/>
    <w:rsid w:val="00D82123"/>
    <w:rPr>
      <w:rFonts w:ascii="Wingdings" w:hAnsi="Wingdings"/>
    </w:rPr>
  </w:style>
  <w:style w:type="character" w:customStyle="1" w:styleId="WW8Num21z0">
    <w:name w:val="WW8Num21z0"/>
    <w:rsid w:val="00D82123"/>
    <w:rPr>
      <w:rFonts w:ascii="Symbol" w:hAnsi="Symbol"/>
    </w:rPr>
  </w:style>
  <w:style w:type="character" w:customStyle="1" w:styleId="WW8Num21z1">
    <w:name w:val="WW8Num21z1"/>
    <w:rsid w:val="00D82123"/>
    <w:rPr>
      <w:rFonts w:ascii="Courier New" w:hAnsi="Courier New" w:cs="Courier New"/>
    </w:rPr>
  </w:style>
  <w:style w:type="character" w:customStyle="1" w:styleId="WW8Num21z2">
    <w:name w:val="WW8Num21z2"/>
    <w:rsid w:val="00D82123"/>
    <w:rPr>
      <w:rFonts w:ascii="Wingdings" w:hAnsi="Wingdings"/>
    </w:rPr>
  </w:style>
  <w:style w:type="character" w:customStyle="1" w:styleId="WW8Num22z0">
    <w:name w:val="WW8Num22z0"/>
    <w:rsid w:val="00D82123"/>
    <w:rPr>
      <w:rFonts w:cs="Times New Roman"/>
    </w:rPr>
  </w:style>
  <w:style w:type="character" w:customStyle="1" w:styleId="WW8Num23z0">
    <w:name w:val="WW8Num23z0"/>
    <w:rsid w:val="00D82123"/>
    <w:rPr>
      <w:rFonts w:ascii="Symbol" w:hAnsi="Symbol"/>
    </w:rPr>
  </w:style>
  <w:style w:type="character" w:customStyle="1" w:styleId="WW8Num23z1">
    <w:name w:val="WW8Num23z1"/>
    <w:rsid w:val="00D82123"/>
    <w:rPr>
      <w:rFonts w:ascii="Courier New" w:hAnsi="Courier New" w:cs="Courier New"/>
    </w:rPr>
  </w:style>
  <w:style w:type="character" w:customStyle="1" w:styleId="WW8Num23z2">
    <w:name w:val="WW8Num23z2"/>
    <w:rsid w:val="00D82123"/>
    <w:rPr>
      <w:rFonts w:ascii="Wingdings" w:hAnsi="Wingdings"/>
    </w:rPr>
  </w:style>
  <w:style w:type="character" w:customStyle="1" w:styleId="WW8Num25z0">
    <w:name w:val="WW8Num25z0"/>
    <w:rsid w:val="00D82123"/>
    <w:rPr>
      <w:rFonts w:ascii="Symbol" w:hAnsi="Symbol"/>
      <w:sz w:val="20"/>
    </w:rPr>
  </w:style>
  <w:style w:type="character" w:customStyle="1" w:styleId="WW8Num25z1">
    <w:name w:val="WW8Num25z1"/>
    <w:rsid w:val="00D82123"/>
    <w:rPr>
      <w:rFonts w:ascii="Courier New" w:hAnsi="Courier New"/>
      <w:sz w:val="20"/>
    </w:rPr>
  </w:style>
  <w:style w:type="character" w:customStyle="1" w:styleId="WW8Num25z2">
    <w:name w:val="WW8Num25z2"/>
    <w:rsid w:val="00D82123"/>
    <w:rPr>
      <w:rFonts w:ascii="Wingdings" w:hAnsi="Wingdings"/>
      <w:sz w:val="20"/>
    </w:rPr>
  </w:style>
  <w:style w:type="character" w:customStyle="1" w:styleId="WW8Num26z0">
    <w:name w:val="WW8Num26z0"/>
    <w:rsid w:val="00D82123"/>
    <w:rPr>
      <w:rFonts w:ascii="Symbol" w:hAnsi="Symbol"/>
    </w:rPr>
  </w:style>
  <w:style w:type="character" w:customStyle="1" w:styleId="WW8Num26z1">
    <w:name w:val="WW8Num26z1"/>
    <w:rsid w:val="00D82123"/>
    <w:rPr>
      <w:rFonts w:ascii="Courier New" w:hAnsi="Courier New" w:cs="Courier New"/>
    </w:rPr>
  </w:style>
  <w:style w:type="character" w:customStyle="1" w:styleId="WW8Num26z2">
    <w:name w:val="WW8Num26z2"/>
    <w:rsid w:val="00D82123"/>
    <w:rPr>
      <w:rFonts w:ascii="Wingdings" w:hAnsi="Wingdings"/>
    </w:rPr>
  </w:style>
  <w:style w:type="character" w:customStyle="1" w:styleId="FootnoteCharacters">
    <w:name w:val="Footnote Characters"/>
    <w:basedOn w:val="DefaultParagraphFont"/>
    <w:rsid w:val="00D82123"/>
    <w:rPr>
      <w:vertAlign w:val="superscript"/>
    </w:rPr>
  </w:style>
  <w:style w:type="paragraph" w:customStyle="1" w:styleId="Contents10">
    <w:name w:val="Contents 10"/>
    <w:basedOn w:val="Index"/>
    <w:rsid w:val="00D82123"/>
    <w:pPr>
      <w:tabs>
        <w:tab w:val="right" w:leader="dot" w:pos="9972"/>
      </w:tabs>
      <w:suppressAutoHyphens/>
      <w:spacing w:before="120" w:after="0" w:afterAutospacing="0" w:line="240" w:lineRule="auto"/>
      <w:ind w:left="2547"/>
    </w:pPr>
    <w:rPr>
      <w:rFonts w:ascii="Arial" w:hAnsi="Arial" w:cs="Times New Roman"/>
      <w:lang w:eastAsia="ar-SA"/>
    </w:rPr>
  </w:style>
  <w:style w:type="paragraph" w:customStyle="1" w:styleId="BodyText1">
    <w:name w:val="Body Text 1"/>
    <w:basedOn w:val="BodyText"/>
    <w:rsid w:val="00D82123"/>
    <w:pPr>
      <w:widowControl/>
      <w:suppressAutoHyphens/>
      <w:spacing w:after="240" w:afterAutospacing="0" w:line="240" w:lineRule="auto"/>
      <w:ind w:left="288"/>
    </w:pPr>
    <w:rPr>
      <w:rFonts w:ascii="Arial" w:hAnsi="Arial" w:cs="Times New Roman"/>
      <w:sz w:val="20"/>
      <w:szCs w:val="24"/>
      <w:lang w:val="en-US" w:eastAsia="ar-SA"/>
    </w:rPr>
  </w:style>
  <w:style w:type="paragraph" w:customStyle="1" w:styleId="StyleHeading1Before12ptAfter3pt">
    <w:name w:val="Style Heading 1 + Before:  12 pt After:  3 pt"/>
    <w:basedOn w:val="Heading1"/>
    <w:rsid w:val="00965C43"/>
    <w:pPr>
      <w:spacing w:before="240" w:after="60"/>
    </w:pPr>
    <w:rPr>
      <w:rFonts w:ascii="Verdana" w:hAnsi="Verdana" w:cs="Times New Roman"/>
      <w:szCs w:val="20"/>
    </w:rPr>
  </w:style>
  <w:style w:type="character" w:styleId="FootnoteReference">
    <w:name w:val="footnote reference"/>
    <w:basedOn w:val="DefaultParagraphFont"/>
    <w:semiHidden/>
    <w:rsid w:val="00066714"/>
    <w:rPr>
      <w:vertAlign w:val="superscript"/>
    </w:rPr>
  </w:style>
  <w:style w:type="paragraph" w:customStyle="1" w:styleId="Code">
    <w:name w:val="Code"/>
    <w:next w:val="BodyText1"/>
    <w:rsid w:val="009C20C3"/>
    <w:pPr>
      <w:shd w:val="clear" w:color="auto" w:fill="D9D9D9" w:themeFill="background1" w:themeFillShade="D9"/>
      <w:suppressAutoHyphens/>
      <w:spacing w:before="240" w:after="240"/>
      <w:contextualSpacing/>
    </w:pPr>
    <w:rPr>
      <w:rFonts w:ascii="Courier New" w:hAnsi="Courier New"/>
      <w:szCs w:val="24"/>
      <w:lang w:eastAsia="ar-SA"/>
    </w:rPr>
  </w:style>
  <w:style w:type="paragraph" w:customStyle="1" w:styleId="FutureVersion">
    <w:name w:val="FutureVersion"/>
    <w:basedOn w:val="Normal"/>
    <w:link w:val="FutureVersionChar"/>
    <w:qFormat/>
    <w:rsid w:val="00564DEF"/>
    <w:rPr>
      <w:i/>
      <w:color w:val="0000FF"/>
    </w:rPr>
  </w:style>
  <w:style w:type="paragraph" w:customStyle="1" w:styleId="Preface">
    <w:name w:val="Preface"/>
    <w:basedOn w:val="Heading1"/>
    <w:link w:val="PrefaceChar"/>
    <w:qFormat/>
    <w:rsid w:val="008A258B"/>
    <w:pPr>
      <w:numPr>
        <w:numId w:val="0"/>
      </w:numPr>
    </w:pPr>
  </w:style>
  <w:style w:type="character" w:customStyle="1" w:styleId="FutureVersionChar">
    <w:name w:val="FutureVersion Char"/>
    <w:basedOn w:val="DefaultParagraphFont"/>
    <w:link w:val="FutureVersion"/>
    <w:rsid w:val="00564DEF"/>
    <w:rPr>
      <w:rFonts w:ascii="Arial" w:hAnsi="Arial"/>
      <w:i/>
      <w:color w:val="0000FF"/>
      <w:lang w:val="en-US" w:eastAsia="en-US" w:bidi="en-US"/>
    </w:rPr>
  </w:style>
  <w:style w:type="paragraph" w:customStyle="1" w:styleId="StyleFutureVersion9ptAfter0pt">
    <w:name w:val="Style FutureVersion + 9 pt After:  0 pt"/>
    <w:basedOn w:val="FutureVersion"/>
    <w:rsid w:val="006765F1"/>
    <w:pPr>
      <w:spacing w:after="0"/>
    </w:pPr>
    <w:rPr>
      <w:iCs/>
      <w:sz w:val="18"/>
    </w:rPr>
  </w:style>
  <w:style w:type="character" w:customStyle="1" w:styleId="PrefaceChar">
    <w:name w:val="Preface Char"/>
    <w:basedOn w:val="Heading1Char"/>
    <w:link w:val="Preface"/>
    <w:rsid w:val="008A258B"/>
    <w:rPr>
      <w:rFonts w:ascii="Arial" w:hAnsi="Arial" w:cs="Arial"/>
      <w:b/>
      <w:bCs/>
      <w:sz w:val="28"/>
      <w:szCs w:val="28"/>
      <w:lang w:val="en-US" w:eastAsia="en-US" w:bidi="en-US"/>
    </w:rPr>
  </w:style>
  <w:style w:type="paragraph" w:customStyle="1" w:styleId="ListContents">
    <w:name w:val="List Contents"/>
    <w:basedOn w:val="BodyText"/>
    <w:rsid w:val="00DF3E07"/>
    <w:pPr>
      <w:suppressAutoHyphens/>
      <w:spacing w:afterAutospacing="0" w:line="240" w:lineRule="auto"/>
      <w:ind w:left="567"/>
      <w:jc w:val="left"/>
    </w:pPr>
    <w:rPr>
      <w:rFonts w:ascii="Times New Roman" w:eastAsia="Tahoma" w:hAnsi="Times New Roman" w:cs="Tahoma"/>
      <w:sz w:val="20"/>
      <w:szCs w:val="24"/>
      <w:lang w:val="en-US"/>
    </w:rPr>
  </w:style>
  <w:style w:type="paragraph" w:customStyle="1" w:styleId="WW-NormalWeb">
    <w:name w:val="WW-Normal (Web)"/>
    <w:basedOn w:val="Normal"/>
    <w:rsid w:val="008B74EA"/>
    <w:pPr>
      <w:widowControl w:val="0"/>
      <w:suppressAutoHyphens/>
      <w:spacing w:before="280" w:after="280"/>
    </w:pPr>
    <w:rPr>
      <w:rFonts w:ascii="Times New Roman" w:eastAsia="Tahoma" w:hAnsi="Times New Roman" w:cs="Tahoma"/>
      <w:sz w:val="22"/>
      <w:szCs w:val="24"/>
      <w:lang w:bidi="ar-SA"/>
    </w:rPr>
  </w:style>
  <w:style w:type="paragraph" w:styleId="ListBullet2">
    <w:name w:val="List Bullet 2"/>
    <w:aliases w:val="lb2"/>
    <w:basedOn w:val="Normal"/>
    <w:autoRedefine/>
    <w:rsid w:val="00E33762"/>
    <w:pPr>
      <w:numPr>
        <w:numId w:val="2"/>
      </w:numPr>
      <w:spacing w:before="120" w:after="240"/>
    </w:pPr>
    <w:rPr>
      <w:rFonts w:ascii="Times New Roman" w:hAnsi="Times New Roman"/>
      <w:sz w:val="24"/>
      <w:lang w:bidi="ar-SA"/>
    </w:rPr>
  </w:style>
  <w:style w:type="paragraph" w:styleId="ListNumber2">
    <w:name w:val="List Number 2"/>
    <w:aliases w:val="ln2"/>
    <w:basedOn w:val="Normal"/>
    <w:rsid w:val="00E33762"/>
    <w:pPr>
      <w:numPr>
        <w:numId w:val="3"/>
      </w:numPr>
      <w:contextualSpacing/>
    </w:pPr>
  </w:style>
  <w:style w:type="character" w:customStyle="1" w:styleId="plaintext">
    <w:name w:val="plaintext"/>
    <w:basedOn w:val="DefaultParagraphFont"/>
    <w:rsid w:val="00A967A4"/>
  </w:style>
  <w:style w:type="paragraph" w:customStyle="1" w:styleId="Heading0">
    <w:name w:val="Heading 0"/>
    <w:basedOn w:val="Heading1"/>
    <w:rsid w:val="00A967A4"/>
    <w:pPr>
      <w:numPr>
        <w:numId w:val="0"/>
      </w:numPr>
      <w:spacing w:before="240" w:after="0"/>
      <w:contextualSpacing w:val="0"/>
    </w:pPr>
    <w:rPr>
      <w:rFonts w:ascii="Helvetica" w:hAnsi="Helvetica" w:cs="Times New Roman"/>
      <w:bCs w:val="0"/>
      <w:kern w:val="28"/>
      <w:sz w:val="32"/>
      <w:szCs w:val="20"/>
      <w:lang w:bidi="ar-SA"/>
    </w:rPr>
  </w:style>
  <w:style w:type="paragraph" w:customStyle="1" w:styleId="Heading30">
    <w:name w:val="Heading3"/>
    <w:basedOn w:val="Normal"/>
    <w:next w:val="Normal"/>
    <w:rsid w:val="00A967A4"/>
    <w:pPr>
      <w:autoSpaceDE w:val="0"/>
      <w:autoSpaceDN w:val="0"/>
      <w:adjustRightInd w:val="0"/>
      <w:spacing w:before="240"/>
    </w:pPr>
    <w:rPr>
      <w:rFonts w:ascii="Helvetica" w:hAnsi="Helvetica" w:cs="Arial"/>
      <w:b/>
      <w:bCs/>
      <w:sz w:val="28"/>
      <w:lang w:val="en-GB" w:eastAsia="en-GB" w:bidi="hi-IN"/>
    </w:rPr>
  </w:style>
  <w:style w:type="paragraph" w:customStyle="1" w:styleId="Heading40">
    <w:name w:val="Heading4"/>
    <w:basedOn w:val="Normal"/>
    <w:next w:val="Normal"/>
    <w:rsid w:val="00A967A4"/>
    <w:pPr>
      <w:autoSpaceDE w:val="0"/>
      <w:autoSpaceDN w:val="0"/>
      <w:adjustRightInd w:val="0"/>
      <w:spacing w:before="120" w:after="0"/>
    </w:pPr>
    <w:rPr>
      <w:rFonts w:ascii="Helvetica" w:hAnsi="Helvetica" w:cs="Arial"/>
      <w:b/>
      <w:sz w:val="24"/>
      <w:lang w:val="en-GB" w:eastAsia="en-GB" w:bidi="hi-IN"/>
    </w:rPr>
  </w:style>
  <w:style w:type="character" w:customStyle="1" w:styleId="CommentTextChar">
    <w:name w:val="Comment Text Char"/>
    <w:basedOn w:val="DefaultParagraphFont"/>
    <w:semiHidden/>
    <w:locked/>
    <w:rsid w:val="004B2D20"/>
    <w:rPr>
      <w:rFonts w:cs="Times New Roman"/>
      <w:sz w:val="20"/>
      <w:szCs w:val="20"/>
    </w:rPr>
  </w:style>
  <w:style w:type="paragraph" w:styleId="EnvelopeReturn">
    <w:name w:val="envelope return"/>
    <w:basedOn w:val="Normal"/>
    <w:rsid w:val="004A47BF"/>
    <w:rPr>
      <w:rFonts w:cs="Arial"/>
    </w:rPr>
  </w:style>
  <w:style w:type="paragraph" w:styleId="ListBullet3">
    <w:name w:val="List Bullet 3"/>
    <w:basedOn w:val="Normal"/>
    <w:rsid w:val="00B55660"/>
    <w:pPr>
      <w:numPr>
        <w:numId w:val="4"/>
      </w:numPr>
    </w:pPr>
  </w:style>
  <w:style w:type="paragraph" w:styleId="ListBullet4">
    <w:name w:val="List Bullet 4"/>
    <w:basedOn w:val="Normal"/>
    <w:rsid w:val="00B55660"/>
    <w:pPr>
      <w:numPr>
        <w:numId w:val="5"/>
      </w:numPr>
    </w:pPr>
  </w:style>
  <w:style w:type="paragraph" w:customStyle="1" w:styleId="eaDocXSection">
    <w:name w:val="eaDocXSection"/>
    <w:basedOn w:val="Normal"/>
    <w:link w:val="eaDocXSectionChar"/>
    <w:rsid w:val="00C746E4"/>
    <w:pPr>
      <w:spacing w:after="200"/>
    </w:pPr>
    <w:rPr>
      <w:rFonts w:asciiTheme="minorHAnsi" w:hAnsiTheme="minorHAnsi"/>
      <w:vanish/>
      <w:color w:val="FF6699"/>
      <w:sz w:val="22"/>
    </w:rPr>
  </w:style>
  <w:style w:type="character" w:customStyle="1" w:styleId="eaDocXSectionChar">
    <w:name w:val="eaDocXSection Char"/>
    <w:basedOn w:val="DefaultParagraphFont"/>
    <w:link w:val="eaDocXSection"/>
    <w:rsid w:val="00C746E4"/>
    <w:rPr>
      <w:rFonts w:asciiTheme="minorHAnsi" w:hAnsiTheme="minorHAnsi"/>
      <w:vanish/>
      <w:color w:val="FF6699"/>
      <w:sz w:val="22"/>
      <w:lang w:bidi="en-US"/>
    </w:rPr>
  </w:style>
  <w:style w:type="table" w:styleId="ColorfulGrid-Accent6">
    <w:name w:val="Colorful Grid Accent 6"/>
    <w:basedOn w:val="TableNormal"/>
    <w:uiPriority w:val="73"/>
    <w:rsid w:val="00771D09"/>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Accent6">
    <w:name w:val="Colorful List Accent 6"/>
    <w:basedOn w:val="TableNormal"/>
    <w:uiPriority w:val="72"/>
    <w:rsid w:val="00771D09"/>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Accent6">
    <w:name w:val="Colorful Shading Accent 6"/>
    <w:basedOn w:val="TableNormal"/>
    <w:uiPriority w:val="71"/>
    <w:rsid w:val="00771D09"/>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BodyText2Char">
    <w:name w:val="Body Text 2 Char"/>
    <w:basedOn w:val="DefaultParagraphFont"/>
    <w:link w:val="BodyText2"/>
    <w:uiPriority w:val="99"/>
    <w:rsid w:val="00E84923"/>
    <w:rPr>
      <w:rFonts w:cs="Times New (W1)"/>
      <w:sz w:val="18"/>
      <w:szCs w:val="24"/>
      <w:lang w:val="en-GB"/>
    </w:rPr>
  </w:style>
  <w:style w:type="paragraph" w:styleId="PlainText0">
    <w:name w:val="Plain Text"/>
    <w:basedOn w:val="Normal"/>
    <w:next w:val="Normal"/>
    <w:link w:val="PlainTextChar"/>
    <w:uiPriority w:val="99"/>
    <w:rsid w:val="00E84923"/>
    <w:pPr>
      <w:widowControl w:val="0"/>
      <w:autoSpaceDE w:val="0"/>
      <w:autoSpaceDN w:val="0"/>
      <w:adjustRightInd w:val="0"/>
      <w:spacing w:after="0"/>
    </w:pPr>
    <w:rPr>
      <w:rFonts w:ascii="Courier New" w:eastAsiaTheme="minorEastAsia" w:hAnsi="Courier New" w:cs="Courier New"/>
      <w:color w:val="000000"/>
      <w:shd w:val="clear" w:color="auto" w:fill="FFFFFF"/>
      <w:lang w:val="en-AU" w:bidi="ar-SA"/>
    </w:rPr>
  </w:style>
  <w:style w:type="character" w:customStyle="1" w:styleId="PlainTextChar">
    <w:name w:val="Plain Text Char"/>
    <w:basedOn w:val="DefaultParagraphFont"/>
    <w:link w:val="PlainText0"/>
    <w:uiPriority w:val="99"/>
    <w:rsid w:val="00E84923"/>
    <w:rPr>
      <w:rFonts w:ascii="Courier New" w:eastAsiaTheme="minorEastAsia" w:hAnsi="Courier New" w:cs="Courier New"/>
      <w:color w:val="000000"/>
      <w:lang w:val="en-AU"/>
    </w:rPr>
  </w:style>
  <w:style w:type="table" w:styleId="Table3Deffects3">
    <w:name w:val="Table 3D effects 3"/>
    <w:basedOn w:val="TableNormal"/>
    <w:rsid w:val="007615A1"/>
    <w:pPr>
      <w:spacing w:after="1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615A1"/>
    <w:pPr>
      <w:spacing w:after="12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615A1"/>
    <w:pPr>
      <w:spacing w:after="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7615A1"/>
    <w:pPr>
      <w:spacing w:after="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List2-Accent6">
    <w:name w:val="Medium List 2 Accent 6"/>
    <w:basedOn w:val="TableNormal"/>
    <w:uiPriority w:val="66"/>
    <w:rsid w:val="007615A1"/>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15957"/>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EADocx1">
    <w:name w:val="EADocx1"/>
    <w:basedOn w:val="TableNormal"/>
    <w:rsid w:val="002A5698"/>
    <w:rPr>
      <w:rFonts w:ascii="Lucida Console" w:hAnsi="Lucida Console"/>
      <w:sz w:val="16"/>
    </w:rPr>
    <w:tblPr>
      <w:tblInd w:w="0" w:type="dxa"/>
      <w:tblBorders>
        <w:top w:val="single" w:sz="2" w:space="0" w:color="E36C0A" w:themeColor="accent6" w:themeShade="BF"/>
        <w:left w:val="single" w:sz="2" w:space="0" w:color="E36C0A" w:themeColor="accent6" w:themeShade="BF"/>
        <w:bottom w:val="single" w:sz="2" w:space="0" w:color="E36C0A" w:themeColor="accent6" w:themeShade="BF"/>
        <w:right w:val="single" w:sz="2" w:space="0" w:color="E36C0A" w:themeColor="accent6" w:themeShade="BF"/>
        <w:insideH w:val="single" w:sz="2" w:space="0" w:color="E36C0A" w:themeColor="accent6" w:themeShade="BF"/>
        <w:insideV w:val="single" w:sz="2" w:space="0" w:color="E36C0A" w:themeColor="accent6" w:themeShade="BF"/>
      </w:tblBorders>
      <w:tblCellMar>
        <w:top w:w="43" w:type="dxa"/>
        <w:left w:w="115" w:type="dxa"/>
        <w:bottom w:w="43" w:type="dxa"/>
        <w:right w:w="115" w:type="dxa"/>
      </w:tblCellMar>
    </w:tblPr>
    <w:tcPr>
      <w:shd w:val="clear" w:color="auto" w:fill="FDE9D9" w:themeFill="accent6" w:themeFillTint="33"/>
    </w:tcPr>
    <w:tblStylePr w:type="firstRow">
      <w:rPr>
        <w:b/>
      </w:rPr>
      <w:tblPr/>
      <w:tcPr>
        <w:tcBorders>
          <w:top w:val="nil"/>
          <w:left w:val="nil"/>
          <w:bottom w:val="single" w:sz="24" w:space="0" w:color="E36C0A" w:themeColor="accent6" w:themeShade="BF"/>
          <w:right w:val="nil"/>
          <w:insideH w:val="nil"/>
          <w:insideV w:val="nil"/>
        </w:tcBorders>
        <w:shd w:val="clear" w:color="auto" w:fill="FDE9D9" w:themeFill="accent6" w:themeFillTint="33"/>
      </w:tcPr>
    </w:tblStylePr>
  </w:style>
  <w:style w:type="table" w:customStyle="1" w:styleId="CodeInTable">
    <w:name w:val="CodeInTable"/>
    <w:basedOn w:val="TableNormal"/>
    <w:uiPriority w:val="99"/>
    <w:rsid w:val="009C20C3"/>
    <w:rPr>
      <w:rFonts w:ascii="Lucida Console" w:hAnsi="Lucida Console"/>
      <w:sz w:val="16"/>
    </w:rPr>
    <w:tblPr>
      <w:tblInd w:w="0" w:type="dxa"/>
      <w:tblCellMar>
        <w:top w:w="0" w:type="dxa"/>
        <w:left w:w="108" w:type="dxa"/>
        <w:bottom w:w="0" w:type="dxa"/>
        <w:right w:w="108" w:type="dxa"/>
      </w:tblCellMar>
    </w:tblPr>
    <w:tcPr>
      <w:shd w:val="clear" w:color="auto" w:fill="D9D9D9" w:themeFill="background1" w:themeFillShade="D9"/>
    </w:tcPr>
  </w:style>
  <w:style w:type="character" w:customStyle="1" w:styleId="Normal1">
    <w:name w:val="Normal1"/>
    <w:basedOn w:val="DefaultParagraphFont"/>
    <w:rsid w:val="00E24E5C"/>
  </w:style>
  <w:style w:type="table" w:customStyle="1" w:styleId="Normal2">
    <w:name w:val="Normal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3">
    <w:name w:val="Normal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4">
    <w:name w:val="Normal4"/>
    <w:basedOn w:val="DefaultParagraphFont"/>
    <w:rsid w:val="00E24E5C"/>
  </w:style>
  <w:style w:type="table" w:customStyle="1" w:styleId="Normal5">
    <w:name w:val="Normal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6">
    <w:name w:val="Normal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7">
    <w:name w:val="Normal7"/>
    <w:basedOn w:val="DefaultParagraphFont"/>
    <w:rsid w:val="00E24E5C"/>
  </w:style>
  <w:style w:type="table" w:customStyle="1" w:styleId="Normal8">
    <w:name w:val="Normal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9">
    <w:name w:val="Normal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0">
    <w:name w:val="Normal10"/>
    <w:basedOn w:val="DefaultParagraphFont"/>
    <w:rsid w:val="00E24E5C"/>
  </w:style>
  <w:style w:type="table" w:customStyle="1" w:styleId="Normal11">
    <w:name w:val="Normal1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2">
    <w:name w:val="Normal1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3">
    <w:name w:val="Normal13"/>
    <w:basedOn w:val="DefaultParagraphFont"/>
    <w:rsid w:val="00E24E5C"/>
  </w:style>
  <w:style w:type="table" w:customStyle="1" w:styleId="Normal14">
    <w:name w:val="Normal1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5">
    <w:name w:val="Normal1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6">
    <w:name w:val="Normal16"/>
    <w:basedOn w:val="DefaultParagraphFont"/>
    <w:rsid w:val="00E24E5C"/>
  </w:style>
  <w:style w:type="table" w:customStyle="1" w:styleId="Normal17">
    <w:name w:val="Normal1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8">
    <w:name w:val="Normal1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9">
    <w:name w:val="Normal19"/>
    <w:basedOn w:val="DefaultParagraphFont"/>
    <w:rsid w:val="00E24E5C"/>
  </w:style>
  <w:style w:type="table" w:customStyle="1" w:styleId="Normal20">
    <w:name w:val="Normal2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21">
    <w:name w:val="Normal2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22">
    <w:name w:val="Normal22"/>
    <w:basedOn w:val="DefaultParagraphFont"/>
    <w:rsid w:val="00E24E5C"/>
  </w:style>
  <w:style w:type="table" w:customStyle="1" w:styleId="Normal23">
    <w:name w:val="Normal2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24">
    <w:name w:val="Normal2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25">
    <w:name w:val="Normal25"/>
    <w:basedOn w:val="DefaultParagraphFont"/>
    <w:rsid w:val="00E24E5C"/>
  </w:style>
  <w:style w:type="table" w:customStyle="1" w:styleId="Normal26">
    <w:name w:val="Normal2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27">
    <w:name w:val="Normal2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28">
    <w:name w:val="Normal28"/>
    <w:basedOn w:val="DefaultParagraphFont"/>
    <w:rsid w:val="00E24E5C"/>
  </w:style>
  <w:style w:type="table" w:customStyle="1" w:styleId="Normal29">
    <w:name w:val="Normal2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30">
    <w:name w:val="Normal3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31">
    <w:name w:val="Normal31"/>
    <w:basedOn w:val="DefaultParagraphFont"/>
    <w:rsid w:val="00E24E5C"/>
  </w:style>
  <w:style w:type="table" w:customStyle="1" w:styleId="Normal32">
    <w:name w:val="Normal3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33">
    <w:name w:val="Normal3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34">
    <w:name w:val="Normal34"/>
    <w:basedOn w:val="DefaultParagraphFont"/>
    <w:rsid w:val="00E24E5C"/>
  </w:style>
  <w:style w:type="table" w:customStyle="1" w:styleId="Normal35">
    <w:name w:val="Normal3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36">
    <w:name w:val="Normal3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37">
    <w:name w:val="Normal37"/>
    <w:basedOn w:val="DefaultParagraphFont"/>
    <w:rsid w:val="00E24E5C"/>
  </w:style>
  <w:style w:type="table" w:customStyle="1" w:styleId="Normal38">
    <w:name w:val="Normal3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39">
    <w:name w:val="Normal3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40">
    <w:name w:val="Normal40"/>
    <w:basedOn w:val="DefaultParagraphFont"/>
    <w:rsid w:val="00E24E5C"/>
  </w:style>
  <w:style w:type="table" w:customStyle="1" w:styleId="Normal41">
    <w:name w:val="Normal4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42">
    <w:name w:val="Normal4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43">
    <w:name w:val="Normal43"/>
    <w:basedOn w:val="DefaultParagraphFont"/>
    <w:rsid w:val="00E24E5C"/>
  </w:style>
  <w:style w:type="table" w:customStyle="1" w:styleId="Normal44">
    <w:name w:val="Normal4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45">
    <w:name w:val="Normal4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46">
    <w:name w:val="Normal46"/>
    <w:basedOn w:val="DefaultParagraphFont"/>
    <w:rsid w:val="00E24E5C"/>
  </w:style>
  <w:style w:type="table" w:customStyle="1" w:styleId="Normal47">
    <w:name w:val="Normal4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48">
    <w:name w:val="Normal4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49">
    <w:name w:val="Normal49"/>
    <w:basedOn w:val="DefaultParagraphFont"/>
    <w:rsid w:val="00E24E5C"/>
  </w:style>
  <w:style w:type="table" w:customStyle="1" w:styleId="Normal50">
    <w:name w:val="Normal5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51">
    <w:name w:val="Normal5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52">
    <w:name w:val="Normal52"/>
    <w:basedOn w:val="DefaultParagraphFont"/>
    <w:rsid w:val="00E24E5C"/>
  </w:style>
  <w:style w:type="table" w:customStyle="1" w:styleId="Normal53">
    <w:name w:val="Normal5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54">
    <w:name w:val="Normal5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55">
    <w:name w:val="Normal55"/>
    <w:basedOn w:val="DefaultParagraphFont"/>
    <w:rsid w:val="00E24E5C"/>
  </w:style>
  <w:style w:type="table" w:customStyle="1" w:styleId="Normal56">
    <w:name w:val="Normal5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57">
    <w:name w:val="Normal5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58">
    <w:name w:val="Normal58"/>
    <w:basedOn w:val="DefaultParagraphFont"/>
    <w:rsid w:val="00E24E5C"/>
  </w:style>
  <w:style w:type="table" w:customStyle="1" w:styleId="Normal59">
    <w:name w:val="Normal5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60">
    <w:name w:val="Normal6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61">
    <w:name w:val="Normal61"/>
    <w:basedOn w:val="DefaultParagraphFont"/>
    <w:rsid w:val="00E24E5C"/>
  </w:style>
  <w:style w:type="table" w:customStyle="1" w:styleId="Normal62">
    <w:name w:val="Normal6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63">
    <w:name w:val="Normal6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64">
    <w:name w:val="Normal64"/>
    <w:basedOn w:val="DefaultParagraphFont"/>
    <w:rsid w:val="00E24E5C"/>
  </w:style>
  <w:style w:type="table" w:customStyle="1" w:styleId="Normal65">
    <w:name w:val="Normal6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66">
    <w:name w:val="Normal6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67">
    <w:name w:val="Normal67"/>
    <w:basedOn w:val="DefaultParagraphFont"/>
    <w:rsid w:val="00E24E5C"/>
  </w:style>
  <w:style w:type="table" w:customStyle="1" w:styleId="Normal68">
    <w:name w:val="Normal6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69">
    <w:name w:val="Normal6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70">
    <w:name w:val="Normal70"/>
    <w:basedOn w:val="DefaultParagraphFont"/>
    <w:rsid w:val="00E24E5C"/>
  </w:style>
  <w:style w:type="table" w:customStyle="1" w:styleId="Normal71">
    <w:name w:val="Normal7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72">
    <w:name w:val="Normal7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73">
    <w:name w:val="Normal73"/>
    <w:basedOn w:val="DefaultParagraphFont"/>
    <w:rsid w:val="00E24E5C"/>
  </w:style>
  <w:style w:type="table" w:customStyle="1" w:styleId="Normal74">
    <w:name w:val="Normal7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75">
    <w:name w:val="Normal7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76">
    <w:name w:val="Normal76"/>
    <w:basedOn w:val="DefaultParagraphFont"/>
    <w:rsid w:val="00E24E5C"/>
  </w:style>
  <w:style w:type="table" w:customStyle="1" w:styleId="Normal77">
    <w:name w:val="Normal7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78">
    <w:name w:val="Normal7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79">
    <w:name w:val="Normal79"/>
    <w:basedOn w:val="DefaultParagraphFont"/>
    <w:rsid w:val="00E24E5C"/>
  </w:style>
  <w:style w:type="table" w:customStyle="1" w:styleId="Normal80">
    <w:name w:val="Normal8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81">
    <w:name w:val="Normal8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82">
    <w:name w:val="Normal82"/>
    <w:basedOn w:val="DefaultParagraphFont"/>
    <w:rsid w:val="00E24E5C"/>
  </w:style>
  <w:style w:type="table" w:customStyle="1" w:styleId="Normal83">
    <w:name w:val="Normal8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84">
    <w:name w:val="Normal8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85">
    <w:name w:val="Normal85"/>
    <w:basedOn w:val="DefaultParagraphFont"/>
    <w:rsid w:val="00E24E5C"/>
  </w:style>
  <w:style w:type="table" w:customStyle="1" w:styleId="Normal86">
    <w:name w:val="Normal8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87">
    <w:name w:val="Normal8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88">
    <w:name w:val="Normal88"/>
    <w:basedOn w:val="DefaultParagraphFont"/>
    <w:rsid w:val="00E24E5C"/>
  </w:style>
  <w:style w:type="table" w:customStyle="1" w:styleId="Normal89">
    <w:name w:val="Normal8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90">
    <w:name w:val="Normal9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91">
    <w:name w:val="Normal91"/>
    <w:basedOn w:val="DefaultParagraphFont"/>
    <w:rsid w:val="00E24E5C"/>
  </w:style>
  <w:style w:type="table" w:customStyle="1" w:styleId="Normal92">
    <w:name w:val="Normal9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93">
    <w:name w:val="Normal9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94">
    <w:name w:val="Normal94"/>
    <w:basedOn w:val="DefaultParagraphFont"/>
    <w:rsid w:val="00E24E5C"/>
  </w:style>
  <w:style w:type="table" w:customStyle="1" w:styleId="Normal95">
    <w:name w:val="Normal9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96">
    <w:name w:val="Normal9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97">
    <w:name w:val="Normal97"/>
    <w:basedOn w:val="DefaultParagraphFont"/>
    <w:rsid w:val="00E24E5C"/>
  </w:style>
  <w:style w:type="table" w:customStyle="1" w:styleId="Normal98">
    <w:name w:val="Normal9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99">
    <w:name w:val="Normal9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00">
    <w:name w:val="Normal100"/>
    <w:basedOn w:val="DefaultParagraphFont"/>
    <w:rsid w:val="00E24E5C"/>
  </w:style>
  <w:style w:type="table" w:customStyle="1" w:styleId="Normal101">
    <w:name w:val="Normal10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02">
    <w:name w:val="Normal10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03">
    <w:name w:val="Normal103"/>
    <w:basedOn w:val="DefaultParagraphFont"/>
    <w:rsid w:val="00E24E5C"/>
  </w:style>
  <w:style w:type="table" w:customStyle="1" w:styleId="Normal104">
    <w:name w:val="Normal10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05">
    <w:name w:val="Normal10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06">
    <w:name w:val="Normal106"/>
    <w:basedOn w:val="DefaultParagraphFont"/>
    <w:rsid w:val="00E24E5C"/>
  </w:style>
  <w:style w:type="table" w:customStyle="1" w:styleId="Normal107">
    <w:name w:val="Normal10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08">
    <w:name w:val="Normal10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09">
    <w:name w:val="Normal109"/>
    <w:basedOn w:val="DefaultParagraphFont"/>
    <w:rsid w:val="00E24E5C"/>
  </w:style>
  <w:style w:type="table" w:customStyle="1" w:styleId="Normal110">
    <w:name w:val="Normal11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11">
    <w:name w:val="Normal11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12">
    <w:name w:val="Normal112"/>
    <w:basedOn w:val="DefaultParagraphFont"/>
    <w:rsid w:val="00E24E5C"/>
  </w:style>
  <w:style w:type="table" w:customStyle="1" w:styleId="Normal113">
    <w:name w:val="Normal11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14">
    <w:name w:val="Normal11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15">
    <w:name w:val="Normal115"/>
    <w:basedOn w:val="DefaultParagraphFont"/>
    <w:rsid w:val="00E24E5C"/>
  </w:style>
  <w:style w:type="table" w:customStyle="1" w:styleId="Normal116">
    <w:name w:val="Normal11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17">
    <w:name w:val="Normal11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18">
    <w:name w:val="Normal118"/>
    <w:basedOn w:val="DefaultParagraphFont"/>
    <w:rsid w:val="00E24E5C"/>
  </w:style>
  <w:style w:type="table" w:customStyle="1" w:styleId="Normal119">
    <w:name w:val="Normal11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20">
    <w:name w:val="Normal12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21">
    <w:name w:val="Normal121"/>
    <w:basedOn w:val="DefaultParagraphFont"/>
    <w:rsid w:val="00E24E5C"/>
  </w:style>
  <w:style w:type="table" w:customStyle="1" w:styleId="Normal122">
    <w:name w:val="Normal12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23">
    <w:name w:val="Normal12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24">
    <w:name w:val="Normal124"/>
    <w:basedOn w:val="DefaultParagraphFont"/>
    <w:rsid w:val="00E24E5C"/>
  </w:style>
  <w:style w:type="table" w:customStyle="1" w:styleId="Normal125">
    <w:name w:val="Normal12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26">
    <w:name w:val="Normal12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27">
    <w:name w:val="Normal127"/>
    <w:basedOn w:val="DefaultParagraphFont"/>
    <w:rsid w:val="00E24E5C"/>
  </w:style>
  <w:style w:type="table" w:customStyle="1" w:styleId="Normal128">
    <w:name w:val="Normal12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29">
    <w:name w:val="Normal12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30">
    <w:name w:val="Normal130"/>
    <w:basedOn w:val="DefaultParagraphFont"/>
    <w:rsid w:val="00E24E5C"/>
  </w:style>
  <w:style w:type="table" w:customStyle="1" w:styleId="Normal131">
    <w:name w:val="Normal13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32">
    <w:name w:val="Normal13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33">
    <w:name w:val="Normal133"/>
    <w:basedOn w:val="DefaultParagraphFont"/>
    <w:rsid w:val="00E24E5C"/>
  </w:style>
  <w:style w:type="table" w:customStyle="1" w:styleId="Normal134">
    <w:name w:val="Normal13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35">
    <w:name w:val="Normal13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36">
    <w:name w:val="Normal136"/>
    <w:basedOn w:val="DefaultParagraphFont"/>
    <w:rsid w:val="00E24E5C"/>
  </w:style>
  <w:style w:type="table" w:customStyle="1" w:styleId="Normal137">
    <w:name w:val="Normal13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38">
    <w:name w:val="Normal13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39">
    <w:name w:val="Normal139"/>
    <w:basedOn w:val="DefaultParagraphFont"/>
    <w:rsid w:val="00E24E5C"/>
  </w:style>
  <w:style w:type="table" w:customStyle="1" w:styleId="Normal140">
    <w:name w:val="Normal14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41">
    <w:name w:val="Normal14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42">
    <w:name w:val="Normal142"/>
    <w:basedOn w:val="DefaultParagraphFont"/>
    <w:rsid w:val="00E24E5C"/>
  </w:style>
  <w:style w:type="table" w:customStyle="1" w:styleId="Normal143">
    <w:name w:val="Normal14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44">
    <w:name w:val="Normal14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45">
    <w:name w:val="Normal145"/>
    <w:basedOn w:val="DefaultParagraphFont"/>
    <w:rsid w:val="00E24E5C"/>
  </w:style>
  <w:style w:type="table" w:customStyle="1" w:styleId="Normal146">
    <w:name w:val="Normal14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47">
    <w:name w:val="Normal14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48">
    <w:name w:val="Normal148"/>
    <w:basedOn w:val="DefaultParagraphFont"/>
    <w:rsid w:val="00E24E5C"/>
  </w:style>
  <w:style w:type="table" w:customStyle="1" w:styleId="Normal149">
    <w:name w:val="Normal14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50">
    <w:name w:val="Normal15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51">
    <w:name w:val="Normal151"/>
    <w:basedOn w:val="DefaultParagraphFont"/>
    <w:rsid w:val="00E24E5C"/>
  </w:style>
  <w:style w:type="table" w:customStyle="1" w:styleId="Normal152">
    <w:name w:val="Normal15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53">
    <w:name w:val="Normal15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54">
    <w:name w:val="Normal154"/>
    <w:basedOn w:val="DefaultParagraphFont"/>
    <w:rsid w:val="00E24E5C"/>
  </w:style>
  <w:style w:type="table" w:customStyle="1" w:styleId="Normal155">
    <w:name w:val="Normal15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56">
    <w:name w:val="Normal15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57">
    <w:name w:val="Normal157"/>
    <w:basedOn w:val="DefaultParagraphFont"/>
    <w:rsid w:val="00E24E5C"/>
  </w:style>
  <w:style w:type="table" w:customStyle="1" w:styleId="Normal158">
    <w:name w:val="Normal15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59">
    <w:name w:val="Normal159"/>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60">
    <w:name w:val="Normal160"/>
    <w:basedOn w:val="DefaultParagraphFont"/>
    <w:rsid w:val="00E24E5C"/>
  </w:style>
  <w:style w:type="table" w:customStyle="1" w:styleId="Normal161">
    <w:name w:val="Normal161"/>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62">
    <w:name w:val="Normal162"/>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63">
    <w:name w:val="Normal163"/>
    <w:basedOn w:val="DefaultParagraphFont"/>
    <w:rsid w:val="00E24E5C"/>
  </w:style>
  <w:style w:type="table" w:customStyle="1" w:styleId="Normal164">
    <w:name w:val="Normal164"/>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65">
    <w:name w:val="Normal165"/>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66">
    <w:name w:val="Normal166"/>
    <w:basedOn w:val="DefaultParagraphFont"/>
    <w:rsid w:val="00E24E5C"/>
  </w:style>
  <w:style w:type="table" w:customStyle="1" w:styleId="Normal167">
    <w:name w:val="Normal167"/>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68">
    <w:name w:val="Normal168"/>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69">
    <w:name w:val="Normal169"/>
    <w:basedOn w:val="DefaultParagraphFont"/>
    <w:rsid w:val="00E24E5C"/>
  </w:style>
  <w:style w:type="table" w:customStyle="1" w:styleId="Normal170">
    <w:name w:val="Normal170"/>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71">
    <w:name w:val="Normal171"/>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72">
    <w:name w:val="Normal172"/>
    <w:basedOn w:val="DefaultParagraphFont"/>
    <w:rsid w:val="00E24E5C"/>
  </w:style>
  <w:style w:type="table" w:customStyle="1" w:styleId="Normal173">
    <w:name w:val="Normal173"/>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74">
    <w:name w:val="Normal174"/>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75">
    <w:name w:val="Normal175"/>
    <w:basedOn w:val="DefaultParagraphFont"/>
    <w:rsid w:val="00E24E5C"/>
  </w:style>
  <w:style w:type="table" w:customStyle="1" w:styleId="Normal176">
    <w:name w:val="Normal176"/>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77">
    <w:name w:val="Normal177"/>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78">
    <w:name w:val="Normal178"/>
    <w:basedOn w:val="DefaultParagraphFont"/>
    <w:rsid w:val="00E24E5C"/>
  </w:style>
  <w:style w:type="table" w:customStyle="1" w:styleId="Normal179">
    <w:name w:val="Normal179"/>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80">
    <w:name w:val="Normal180"/>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81">
    <w:name w:val="Normal181"/>
    <w:basedOn w:val="DefaultParagraphFont"/>
    <w:rsid w:val="00E24E5C"/>
  </w:style>
  <w:style w:type="table" w:customStyle="1" w:styleId="Normal182">
    <w:name w:val="Normal182"/>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83">
    <w:name w:val="Normal183"/>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84">
    <w:name w:val="Normal184"/>
    <w:basedOn w:val="DefaultParagraphFont"/>
    <w:rsid w:val="00E24E5C"/>
  </w:style>
  <w:style w:type="table" w:customStyle="1" w:styleId="Normal185">
    <w:name w:val="Normal185"/>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86">
    <w:name w:val="Normal186"/>
    <w:basedOn w:val="TableNormal"/>
    <w:rsid w:val="00E24E5C"/>
    <w:rPr>
      <w:rFonts w:ascii="Times New Roman" w:hAnsi="Times New Roman"/>
    </w:rPr>
    <w:tblPr>
      <w:tblInd w:w="0" w:type="dxa"/>
      <w:tblCellMar>
        <w:top w:w="0" w:type="dxa"/>
        <w:left w:w="0" w:type="dxa"/>
        <w:bottom w:w="0" w:type="dxa"/>
        <w:right w:w="0" w:type="dxa"/>
      </w:tblCellMar>
    </w:tblPr>
  </w:style>
  <w:style w:type="character" w:customStyle="1" w:styleId="Normal187">
    <w:name w:val="Normal187"/>
    <w:basedOn w:val="DefaultParagraphFont"/>
    <w:rsid w:val="00E24E5C"/>
  </w:style>
  <w:style w:type="table" w:customStyle="1" w:styleId="Normal188">
    <w:name w:val="Normal188"/>
    <w:basedOn w:val="TableNormal"/>
    <w:rsid w:val="00E24E5C"/>
    <w:rPr>
      <w:rFonts w:ascii="Times New Roman" w:hAnsi="Times New Roman"/>
    </w:rPr>
    <w:tblPr>
      <w:tblInd w:w="0" w:type="dxa"/>
      <w:tblCellMar>
        <w:top w:w="0" w:type="dxa"/>
        <w:left w:w="0" w:type="dxa"/>
        <w:bottom w:w="0" w:type="dxa"/>
        <w:right w:w="0" w:type="dxa"/>
      </w:tblCellMar>
    </w:tblPr>
  </w:style>
  <w:style w:type="table" w:customStyle="1" w:styleId="Normal189">
    <w:name w:val="Normal189"/>
    <w:basedOn w:val="TableNormal"/>
    <w:rsid w:val="00E24E5C"/>
    <w:rPr>
      <w:rFonts w:ascii="Times New Roman" w:hAnsi="Times New Roman"/>
    </w:rPr>
    <w:tblPr>
      <w:tblInd w:w="0" w:type="dxa"/>
      <w:tblCellMar>
        <w:top w:w="0" w:type="dxa"/>
        <w:left w:w="0" w:type="dxa"/>
        <w:bottom w:w="0" w:type="dxa"/>
        <w:right w:w="0" w:type="dxa"/>
      </w:tblCellMar>
    </w:tblPr>
  </w:style>
  <w:style w:type="paragraph" w:customStyle="1" w:styleId="DiagramImage">
    <w:name w:val="DiagramImage"/>
    <w:basedOn w:val="Normal"/>
    <w:link w:val="DiagramImageChar"/>
    <w:qFormat/>
    <w:rsid w:val="00657AD6"/>
    <w:pPr>
      <w:jc w:val="center"/>
    </w:pPr>
    <w:rPr>
      <w:noProof/>
      <w:lang w:bidi="ar-SA"/>
    </w:rPr>
  </w:style>
  <w:style w:type="character" w:customStyle="1" w:styleId="DiagramImageChar">
    <w:name w:val="DiagramImage Char"/>
    <w:basedOn w:val="DefaultParagraphFont"/>
    <w:link w:val="DiagramImage"/>
    <w:rsid w:val="00657AD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21">
      <w:bodyDiv w:val="1"/>
      <w:marLeft w:val="0"/>
      <w:marRight w:val="0"/>
      <w:marTop w:val="0"/>
      <w:marBottom w:val="0"/>
      <w:divBdr>
        <w:top w:val="none" w:sz="0" w:space="0" w:color="auto"/>
        <w:left w:val="none" w:sz="0" w:space="0" w:color="auto"/>
        <w:bottom w:val="none" w:sz="0" w:space="0" w:color="auto"/>
        <w:right w:val="none" w:sz="0" w:space="0" w:color="auto"/>
      </w:divBdr>
    </w:div>
    <w:div w:id="813657">
      <w:bodyDiv w:val="1"/>
      <w:marLeft w:val="0"/>
      <w:marRight w:val="0"/>
      <w:marTop w:val="0"/>
      <w:marBottom w:val="0"/>
      <w:divBdr>
        <w:top w:val="none" w:sz="0" w:space="0" w:color="auto"/>
        <w:left w:val="none" w:sz="0" w:space="0" w:color="auto"/>
        <w:bottom w:val="none" w:sz="0" w:space="0" w:color="auto"/>
        <w:right w:val="none" w:sz="0" w:space="0" w:color="auto"/>
      </w:divBdr>
    </w:div>
    <w:div w:id="3435253">
      <w:bodyDiv w:val="1"/>
      <w:marLeft w:val="0"/>
      <w:marRight w:val="0"/>
      <w:marTop w:val="0"/>
      <w:marBottom w:val="0"/>
      <w:divBdr>
        <w:top w:val="none" w:sz="0" w:space="0" w:color="auto"/>
        <w:left w:val="none" w:sz="0" w:space="0" w:color="auto"/>
        <w:bottom w:val="none" w:sz="0" w:space="0" w:color="auto"/>
        <w:right w:val="none" w:sz="0" w:space="0" w:color="auto"/>
      </w:divBdr>
    </w:div>
    <w:div w:id="3558805">
      <w:bodyDiv w:val="1"/>
      <w:marLeft w:val="0"/>
      <w:marRight w:val="0"/>
      <w:marTop w:val="0"/>
      <w:marBottom w:val="0"/>
      <w:divBdr>
        <w:top w:val="none" w:sz="0" w:space="0" w:color="auto"/>
        <w:left w:val="none" w:sz="0" w:space="0" w:color="auto"/>
        <w:bottom w:val="none" w:sz="0" w:space="0" w:color="auto"/>
        <w:right w:val="none" w:sz="0" w:space="0" w:color="auto"/>
      </w:divBdr>
    </w:div>
    <w:div w:id="5013339">
      <w:bodyDiv w:val="1"/>
      <w:marLeft w:val="0"/>
      <w:marRight w:val="0"/>
      <w:marTop w:val="0"/>
      <w:marBottom w:val="0"/>
      <w:divBdr>
        <w:top w:val="none" w:sz="0" w:space="0" w:color="auto"/>
        <w:left w:val="none" w:sz="0" w:space="0" w:color="auto"/>
        <w:bottom w:val="none" w:sz="0" w:space="0" w:color="auto"/>
        <w:right w:val="none" w:sz="0" w:space="0" w:color="auto"/>
      </w:divBdr>
    </w:div>
    <w:div w:id="5787534">
      <w:bodyDiv w:val="1"/>
      <w:marLeft w:val="0"/>
      <w:marRight w:val="0"/>
      <w:marTop w:val="0"/>
      <w:marBottom w:val="0"/>
      <w:divBdr>
        <w:top w:val="none" w:sz="0" w:space="0" w:color="auto"/>
        <w:left w:val="none" w:sz="0" w:space="0" w:color="auto"/>
        <w:bottom w:val="none" w:sz="0" w:space="0" w:color="auto"/>
        <w:right w:val="none" w:sz="0" w:space="0" w:color="auto"/>
      </w:divBdr>
    </w:div>
    <w:div w:id="5832883">
      <w:bodyDiv w:val="1"/>
      <w:marLeft w:val="0"/>
      <w:marRight w:val="0"/>
      <w:marTop w:val="0"/>
      <w:marBottom w:val="0"/>
      <w:divBdr>
        <w:top w:val="none" w:sz="0" w:space="0" w:color="auto"/>
        <w:left w:val="none" w:sz="0" w:space="0" w:color="auto"/>
        <w:bottom w:val="none" w:sz="0" w:space="0" w:color="auto"/>
        <w:right w:val="none" w:sz="0" w:space="0" w:color="auto"/>
      </w:divBdr>
    </w:div>
    <w:div w:id="7290270">
      <w:bodyDiv w:val="1"/>
      <w:marLeft w:val="0"/>
      <w:marRight w:val="0"/>
      <w:marTop w:val="0"/>
      <w:marBottom w:val="0"/>
      <w:divBdr>
        <w:top w:val="none" w:sz="0" w:space="0" w:color="auto"/>
        <w:left w:val="none" w:sz="0" w:space="0" w:color="auto"/>
        <w:bottom w:val="none" w:sz="0" w:space="0" w:color="auto"/>
        <w:right w:val="none" w:sz="0" w:space="0" w:color="auto"/>
      </w:divBdr>
    </w:div>
    <w:div w:id="9795747">
      <w:bodyDiv w:val="1"/>
      <w:marLeft w:val="0"/>
      <w:marRight w:val="0"/>
      <w:marTop w:val="0"/>
      <w:marBottom w:val="0"/>
      <w:divBdr>
        <w:top w:val="none" w:sz="0" w:space="0" w:color="auto"/>
        <w:left w:val="none" w:sz="0" w:space="0" w:color="auto"/>
        <w:bottom w:val="none" w:sz="0" w:space="0" w:color="auto"/>
        <w:right w:val="none" w:sz="0" w:space="0" w:color="auto"/>
      </w:divBdr>
    </w:div>
    <w:div w:id="10106525">
      <w:bodyDiv w:val="1"/>
      <w:marLeft w:val="0"/>
      <w:marRight w:val="0"/>
      <w:marTop w:val="0"/>
      <w:marBottom w:val="0"/>
      <w:divBdr>
        <w:top w:val="none" w:sz="0" w:space="0" w:color="auto"/>
        <w:left w:val="none" w:sz="0" w:space="0" w:color="auto"/>
        <w:bottom w:val="none" w:sz="0" w:space="0" w:color="auto"/>
        <w:right w:val="none" w:sz="0" w:space="0" w:color="auto"/>
      </w:divBdr>
    </w:div>
    <w:div w:id="10379467">
      <w:bodyDiv w:val="1"/>
      <w:marLeft w:val="0"/>
      <w:marRight w:val="0"/>
      <w:marTop w:val="0"/>
      <w:marBottom w:val="0"/>
      <w:divBdr>
        <w:top w:val="none" w:sz="0" w:space="0" w:color="auto"/>
        <w:left w:val="none" w:sz="0" w:space="0" w:color="auto"/>
        <w:bottom w:val="none" w:sz="0" w:space="0" w:color="auto"/>
        <w:right w:val="none" w:sz="0" w:space="0" w:color="auto"/>
      </w:divBdr>
    </w:div>
    <w:div w:id="10648335">
      <w:bodyDiv w:val="1"/>
      <w:marLeft w:val="0"/>
      <w:marRight w:val="0"/>
      <w:marTop w:val="0"/>
      <w:marBottom w:val="0"/>
      <w:divBdr>
        <w:top w:val="none" w:sz="0" w:space="0" w:color="auto"/>
        <w:left w:val="none" w:sz="0" w:space="0" w:color="auto"/>
        <w:bottom w:val="none" w:sz="0" w:space="0" w:color="auto"/>
        <w:right w:val="none" w:sz="0" w:space="0" w:color="auto"/>
      </w:divBdr>
    </w:div>
    <w:div w:id="10688546">
      <w:bodyDiv w:val="1"/>
      <w:marLeft w:val="0"/>
      <w:marRight w:val="0"/>
      <w:marTop w:val="0"/>
      <w:marBottom w:val="0"/>
      <w:divBdr>
        <w:top w:val="none" w:sz="0" w:space="0" w:color="auto"/>
        <w:left w:val="none" w:sz="0" w:space="0" w:color="auto"/>
        <w:bottom w:val="none" w:sz="0" w:space="0" w:color="auto"/>
        <w:right w:val="none" w:sz="0" w:space="0" w:color="auto"/>
      </w:divBdr>
    </w:div>
    <w:div w:id="12418778">
      <w:bodyDiv w:val="1"/>
      <w:marLeft w:val="0"/>
      <w:marRight w:val="0"/>
      <w:marTop w:val="0"/>
      <w:marBottom w:val="0"/>
      <w:divBdr>
        <w:top w:val="none" w:sz="0" w:space="0" w:color="auto"/>
        <w:left w:val="none" w:sz="0" w:space="0" w:color="auto"/>
        <w:bottom w:val="none" w:sz="0" w:space="0" w:color="auto"/>
        <w:right w:val="none" w:sz="0" w:space="0" w:color="auto"/>
      </w:divBdr>
    </w:div>
    <w:div w:id="13070882">
      <w:bodyDiv w:val="1"/>
      <w:marLeft w:val="0"/>
      <w:marRight w:val="0"/>
      <w:marTop w:val="0"/>
      <w:marBottom w:val="0"/>
      <w:divBdr>
        <w:top w:val="none" w:sz="0" w:space="0" w:color="auto"/>
        <w:left w:val="none" w:sz="0" w:space="0" w:color="auto"/>
        <w:bottom w:val="none" w:sz="0" w:space="0" w:color="auto"/>
        <w:right w:val="none" w:sz="0" w:space="0" w:color="auto"/>
      </w:divBdr>
    </w:div>
    <w:div w:id="13314052">
      <w:bodyDiv w:val="1"/>
      <w:marLeft w:val="0"/>
      <w:marRight w:val="0"/>
      <w:marTop w:val="0"/>
      <w:marBottom w:val="0"/>
      <w:divBdr>
        <w:top w:val="none" w:sz="0" w:space="0" w:color="auto"/>
        <w:left w:val="none" w:sz="0" w:space="0" w:color="auto"/>
        <w:bottom w:val="none" w:sz="0" w:space="0" w:color="auto"/>
        <w:right w:val="none" w:sz="0" w:space="0" w:color="auto"/>
      </w:divBdr>
    </w:div>
    <w:div w:id="13505084">
      <w:bodyDiv w:val="1"/>
      <w:marLeft w:val="0"/>
      <w:marRight w:val="0"/>
      <w:marTop w:val="0"/>
      <w:marBottom w:val="0"/>
      <w:divBdr>
        <w:top w:val="none" w:sz="0" w:space="0" w:color="auto"/>
        <w:left w:val="none" w:sz="0" w:space="0" w:color="auto"/>
        <w:bottom w:val="none" w:sz="0" w:space="0" w:color="auto"/>
        <w:right w:val="none" w:sz="0" w:space="0" w:color="auto"/>
      </w:divBdr>
    </w:div>
    <w:div w:id="14309034">
      <w:bodyDiv w:val="1"/>
      <w:marLeft w:val="0"/>
      <w:marRight w:val="0"/>
      <w:marTop w:val="0"/>
      <w:marBottom w:val="0"/>
      <w:divBdr>
        <w:top w:val="none" w:sz="0" w:space="0" w:color="auto"/>
        <w:left w:val="none" w:sz="0" w:space="0" w:color="auto"/>
        <w:bottom w:val="none" w:sz="0" w:space="0" w:color="auto"/>
        <w:right w:val="none" w:sz="0" w:space="0" w:color="auto"/>
      </w:divBdr>
    </w:div>
    <w:div w:id="15010149">
      <w:bodyDiv w:val="1"/>
      <w:marLeft w:val="0"/>
      <w:marRight w:val="0"/>
      <w:marTop w:val="0"/>
      <w:marBottom w:val="0"/>
      <w:divBdr>
        <w:top w:val="none" w:sz="0" w:space="0" w:color="auto"/>
        <w:left w:val="none" w:sz="0" w:space="0" w:color="auto"/>
        <w:bottom w:val="none" w:sz="0" w:space="0" w:color="auto"/>
        <w:right w:val="none" w:sz="0" w:space="0" w:color="auto"/>
      </w:divBdr>
    </w:div>
    <w:div w:id="15275505">
      <w:bodyDiv w:val="1"/>
      <w:marLeft w:val="0"/>
      <w:marRight w:val="0"/>
      <w:marTop w:val="0"/>
      <w:marBottom w:val="0"/>
      <w:divBdr>
        <w:top w:val="none" w:sz="0" w:space="0" w:color="auto"/>
        <w:left w:val="none" w:sz="0" w:space="0" w:color="auto"/>
        <w:bottom w:val="none" w:sz="0" w:space="0" w:color="auto"/>
        <w:right w:val="none" w:sz="0" w:space="0" w:color="auto"/>
      </w:divBdr>
    </w:div>
    <w:div w:id="15543663">
      <w:bodyDiv w:val="1"/>
      <w:marLeft w:val="0"/>
      <w:marRight w:val="0"/>
      <w:marTop w:val="0"/>
      <w:marBottom w:val="0"/>
      <w:divBdr>
        <w:top w:val="none" w:sz="0" w:space="0" w:color="auto"/>
        <w:left w:val="none" w:sz="0" w:space="0" w:color="auto"/>
        <w:bottom w:val="none" w:sz="0" w:space="0" w:color="auto"/>
        <w:right w:val="none" w:sz="0" w:space="0" w:color="auto"/>
      </w:divBdr>
    </w:div>
    <w:div w:id="15816988">
      <w:bodyDiv w:val="1"/>
      <w:marLeft w:val="0"/>
      <w:marRight w:val="0"/>
      <w:marTop w:val="0"/>
      <w:marBottom w:val="0"/>
      <w:divBdr>
        <w:top w:val="none" w:sz="0" w:space="0" w:color="auto"/>
        <w:left w:val="none" w:sz="0" w:space="0" w:color="auto"/>
        <w:bottom w:val="none" w:sz="0" w:space="0" w:color="auto"/>
        <w:right w:val="none" w:sz="0" w:space="0" w:color="auto"/>
      </w:divBdr>
    </w:div>
    <w:div w:id="16129637">
      <w:bodyDiv w:val="1"/>
      <w:marLeft w:val="0"/>
      <w:marRight w:val="0"/>
      <w:marTop w:val="0"/>
      <w:marBottom w:val="0"/>
      <w:divBdr>
        <w:top w:val="none" w:sz="0" w:space="0" w:color="auto"/>
        <w:left w:val="none" w:sz="0" w:space="0" w:color="auto"/>
        <w:bottom w:val="none" w:sz="0" w:space="0" w:color="auto"/>
        <w:right w:val="none" w:sz="0" w:space="0" w:color="auto"/>
      </w:divBdr>
    </w:div>
    <w:div w:id="16851291">
      <w:bodyDiv w:val="1"/>
      <w:marLeft w:val="0"/>
      <w:marRight w:val="0"/>
      <w:marTop w:val="0"/>
      <w:marBottom w:val="0"/>
      <w:divBdr>
        <w:top w:val="none" w:sz="0" w:space="0" w:color="auto"/>
        <w:left w:val="none" w:sz="0" w:space="0" w:color="auto"/>
        <w:bottom w:val="none" w:sz="0" w:space="0" w:color="auto"/>
        <w:right w:val="none" w:sz="0" w:space="0" w:color="auto"/>
      </w:divBdr>
    </w:div>
    <w:div w:id="17202941">
      <w:bodyDiv w:val="1"/>
      <w:marLeft w:val="0"/>
      <w:marRight w:val="0"/>
      <w:marTop w:val="0"/>
      <w:marBottom w:val="0"/>
      <w:divBdr>
        <w:top w:val="none" w:sz="0" w:space="0" w:color="auto"/>
        <w:left w:val="none" w:sz="0" w:space="0" w:color="auto"/>
        <w:bottom w:val="none" w:sz="0" w:space="0" w:color="auto"/>
        <w:right w:val="none" w:sz="0" w:space="0" w:color="auto"/>
      </w:divBdr>
    </w:div>
    <w:div w:id="17507884">
      <w:bodyDiv w:val="1"/>
      <w:marLeft w:val="0"/>
      <w:marRight w:val="0"/>
      <w:marTop w:val="0"/>
      <w:marBottom w:val="0"/>
      <w:divBdr>
        <w:top w:val="none" w:sz="0" w:space="0" w:color="auto"/>
        <w:left w:val="none" w:sz="0" w:space="0" w:color="auto"/>
        <w:bottom w:val="none" w:sz="0" w:space="0" w:color="auto"/>
        <w:right w:val="none" w:sz="0" w:space="0" w:color="auto"/>
      </w:divBdr>
    </w:div>
    <w:div w:id="17702266">
      <w:bodyDiv w:val="1"/>
      <w:marLeft w:val="0"/>
      <w:marRight w:val="0"/>
      <w:marTop w:val="0"/>
      <w:marBottom w:val="0"/>
      <w:divBdr>
        <w:top w:val="none" w:sz="0" w:space="0" w:color="auto"/>
        <w:left w:val="none" w:sz="0" w:space="0" w:color="auto"/>
        <w:bottom w:val="none" w:sz="0" w:space="0" w:color="auto"/>
        <w:right w:val="none" w:sz="0" w:space="0" w:color="auto"/>
      </w:divBdr>
    </w:div>
    <w:div w:id="18170218">
      <w:bodyDiv w:val="1"/>
      <w:marLeft w:val="0"/>
      <w:marRight w:val="0"/>
      <w:marTop w:val="0"/>
      <w:marBottom w:val="0"/>
      <w:divBdr>
        <w:top w:val="none" w:sz="0" w:space="0" w:color="auto"/>
        <w:left w:val="none" w:sz="0" w:space="0" w:color="auto"/>
        <w:bottom w:val="none" w:sz="0" w:space="0" w:color="auto"/>
        <w:right w:val="none" w:sz="0" w:space="0" w:color="auto"/>
      </w:divBdr>
    </w:div>
    <w:div w:id="18942027">
      <w:bodyDiv w:val="1"/>
      <w:marLeft w:val="0"/>
      <w:marRight w:val="0"/>
      <w:marTop w:val="0"/>
      <w:marBottom w:val="0"/>
      <w:divBdr>
        <w:top w:val="none" w:sz="0" w:space="0" w:color="auto"/>
        <w:left w:val="none" w:sz="0" w:space="0" w:color="auto"/>
        <w:bottom w:val="none" w:sz="0" w:space="0" w:color="auto"/>
        <w:right w:val="none" w:sz="0" w:space="0" w:color="auto"/>
      </w:divBdr>
    </w:div>
    <w:div w:id="19598782">
      <w:bodyDiv w:val="1"/>
      <w:marLeft w:val="0"/>
      <w:marRight w:val="0"/>
      <w:marTop w:val="0"/>
      <w:marBottom w:val="0"/>
      <w:divBdr>
        <w:top w:val="none" w:sz="0" w:space="0" w:color="auto"/>
        <w:left w:val="none" w:sz="0" w:space="0" w:color="auto"/>
        <w:bottom w:val="none" w:sz="0" w:space="0" w:color="auto"/>
        <w:right w:val="none" w:sz="0" w:space="0" w:color="auto"/>
      </w:divBdr>
    </w:div>
    <w:div w:id="20320793">
      <w:bodyDiv w:val="1"/>
      <w:marLeft w:val="0"/>
      <w:marRight w:val="0"/>
      <w:marTop w:val="0"/>
      <w:marBottom w:val="0"/>
      <w:divBdr>
        <w:top w:val="none" w:sz="0" w:space="0" w:color="auto"/>
        <w:left w:val="none" w:sz="0" w:space="0" w:color="auto"/>
        <w:bottom w:val="none" w:sz="0" w:space="0" w:color="auto"/>
        <w:right w:val="none" w:sz="0" w:space="0" w:color="auto"/>
      </w:divBdr>
    </w:div>
    <w:div w:id="20782978">
      <w:bodyDiv w:val="1"/>
      <w:marLeft w:val="0"/>
      <w:marRight w:val="0"/>
      <w:marTop w:val="0"/>
      <w:marBottom w:val="0"/>
      <w:divBdr>
        <w:top w:val="none" w:sz="0" w:space="0" w:color="auto"/>
        <w:left w:val="none" w:sz="0" w:space="0" w:color="auto"/>
        <w:bottom w:val="none" w:sz="0" w:space="0" w:color="auto"/>
        <w:right w:val="none" w:sz="0" w:space="0" w:color="auto"/>
      </w:divBdr>
    </w:div>
    <w:div w:id="21176413">
      <w:bodyDiv w:val="1"/>
      <w:marLeft w:val="0"/>
      <w:marRight w:val="0"/>
      <w:marTop w:val="0"/>
      <w:marBottom w:val="0"/>
      <w:divBdr>
        <w:top w:val="none" w:sz="0" w:space="0" w:color="auto"/>
        <w:left w:val="none" w:sz="0" w:space="0" w:color="auto"/>
        <w:bottom w:val="none" w:sz="0" w:space="0" w:color="auto"/>
        <w:right w:val="none" w:sz="0" w:space="0" w:color="auto"/>
      </w:divBdr>
    </w:div>
    <w:div w:id="21247711">
      <w:bodyDiv w:val="1"/>
      <w:marLeft w:val="0"/>
      <w:marRight w:val="0"/>
      <w:marTop w:val="0"/>
      <w:marBottom w:val="0"/>
      <w:divBdr>
        <w:top w:val="none" w:sz="0" w:space="0" w:color="auto"/>
        <w:left w:val="none" w:sz="0" w:space="0" w:color="auto"/>
        <w:bottom w:val="none" w:sz="0" w:space="0" w:color="auto"/>
        <w:right w:val="none" w:sz="0" w:space="0" w:color="auto"/>
      </w:divBdr>
    </w:div>
    <w:div w:id="23332529">
      <w:bodyDiv w:val="1"/>
      <w:marLeft w:val="0"/>
      <w:marRight w:val="0"/>
      <w:marTop w:val="0"/>
      <w:marBottom w:val="0"/>
      <w:divBdr>
        <w:top w:val="none" w:sz="0" w:space="0" w:color="auto"/>
        <w:left w:val="none" w:sz="0" w:space="0" w:color="auto"/>
        <w:bottom w:val="none" w:sz="0" w:space="0" w:color="auto"/>
        <w:right w:val="none" w:sz="0" w:space="0" w:color="auto"/>
      </w:divBdr>
    </w:div>
    <w:div w:id="23677327">
      <w:bodyDiv w:val="1"/>
      <w:marLeft w:val="0"/>
      <w:marRight w:val="0"/>
      <w:marTop w:val="0"/>
      <w:marBottom w:val="0"/>
      <w:divBdr>
        <w:top w:val="none" w:sz="0" w:space="0" w:color="auto"/>
        <w:left w:val="none" w:sz="0" w:space="0" w:color="auto"/>
        <w:bottom w:val="none" w:sz="0" w:space="0" w:color="auto"/>
        <w:right w:val="none" w:sz="0" w:space="0" w:color="auto"/>
      </w:divBdr>
    </w:div>
    <w:div w:id="24061714">
      <w:bodyDiv w:val="1"/>
      <w:marLeft w:val="0"/>
      <w:marRight w:val="0"/>
      <w:marTop w:val="0"/>
      <w:marBottom w:val="0"/>
      <w:divBdr>
        <w:top w:val="none" w:sz="0" w:space="0" w:color="auto"/>
        <w:left w:val="none" w:sz="0" w:space="0" w:color="auto"/>
        <w:bottom w:val="none" w:sz="0" w:space="0" w:color="auto"/>
        <w:right w:val="none" w:sz="0" w:space="0" w:color="auto"/>
      </w:divBdr>
    </w:div>
    <w:div w:id="24526960">
      <w:bodyDiv w:val="1"/>
      <w:marLeft w:val="0"/>
      <w:marRight w:val="0"/>
      <w:marTop w:val="0"/>
      <w:marBottom w:val="0"/>
      <w:divBdr>
        <w:top w:val="none" w:sz="0" w:space="0" w:color="auto"/>
        <w:left w:val="none" w:sz="0" w:space="0" w:color="auto"/>
        <w:bottom w:val="none" w:sz="0" w:space="0" w:color="auto"/>
        <w:right w:val="none" w:sz="0" w:space="0" w:color="auto"/>
      </w:divBdr>
    </w:div>
    <w:div w:id="25108856">
      <w:bodyDiv w:val="1"/>
      <w:marLeft w:val="0"/>
      <w:marRight w:val="0"/>
      <w:marTop w:val="0"/>
      <w:marBottom w:val="0"/>
      <w:divBdr>
        <w:top w:val="none" w:sz="0" w:space="0" w:color="auto"/>
        <w:left w:val="none" w:sz="0" w:space="0" w:color="auto"/>
        <w:bottom w:val="none" w:sz="0" w:space="0" w:color="auto"/>
        <w:right w:val="none" w:sz="0" w:space="0" w:color="auto"/>
      </w:divBdr>
    </w:div>
    <w:div w:id="25571601">
      <w:bodyDiv w:val="1"/>
      <w:marLeft w:val="0"/>
      <w:marRight w:val="0"/>
      <w:marTop w:val="0"/>
      <w:marBottom w:val="0"/>
      <w:divBdr>
        <w:top w:val="none" w:sz="0" w:space="0" w:color="auto"/>
        <w:left w:val="none" w:sz="0" w:space="0" w:color="auto"/>
        <w:bottom w:val="none" w:sz="0" w:space="0" w:color="auto"/>
        <w:right w:val="none" w:sz="0" w:space="0" w:color="auto"/>
      </w:divBdr>
    </w:div>
    <w:div w:id="25719469">
      <w:bodyDiv w:val="1"/>
      <w:marLeft w:val="0"/>
      <w:marRight w:val="0"/>
      <w:marTop w:val="0"/>
      <w:marBottom w:val="0"/>
      <w:divBdr>
        <w:top w:val="none" w:sz="0" w:space="0" w:color="auto"/>
        <w:left w:val="none" w:sz="0" w:space="0" w:color="auto"/>
        <w:bottom w:val="none" w:sz="0" w:space="0" w:color="auto"/>
        <w:right w:val="none" w:sz="0" w:space="0" w:color="auto"/>
      </w:divBdr>
    </w:div>
    <w:div w:id="25910041">
      <w:bodyDiv w:val="1"/>
      <w:marLeft w:val="0"/>
      <w:marRight w:val="0"/>
      <w:marTop w:val="0"/>
      <w:marBottom w:val="0"/>
      <w:divBdr>
        <w:top w:val="none" w:sz="0" w:space="0" w:color="auto"/>
        <w:left w:val="none" w:sz="0" w:space="0" w:color="auto"/>
        <w:bottom w:val="none" w:sz="0" w:space="0" w:color="auto"/>
        <w:right w:val="none" w:sz="0" w:space="0" w:color="auto"/>
      </w:divBdr>
    </w:div>
    <w:div w:id="26100987">
      <w:bodyDiv w:val="1"/>
      <w:marLeft w:val="0"/>
      <w:marRight w:val="0"/>
      <w:marTop w:val="0"/>
      <w:marBottom w:val="0"/>
      <w:divBdr>
        <w:top w:val="none" w:sz="0" w:space="0" w:color="auto"/>
        <w:left w:val="none" w:sz="0" w:space="0" w:color="auto"/>
        <w:bottom w:val="none" w:sz="0" w:space="0" w:color="auto"/>
        <w:right w:val="none" w:sz="0" w:space="0" w:color="auto"/>
      </w:divBdr>
    </w:div>
    <w:div w:id="26295122">
      <w:bodyDiv w:val="1"/>
      <w:marLeft w:val="0"/>
      <w:marRight w:val="0"/>
      <w:marTop w:val="0"/>
      <w:marBottom w:val="0"/>
      <w:divBdr>
        <w:top w:val="none" w:sz="0" w:space="0" w:color="auto"/>
        <w:left w:val="none" w:sz="0" w:space="0" w:color="auto"/>
        <w:bottom w:val="none" w:sz="0" w:space="0" w:color="auto"/>
        <w:right w:val="none" w:sz="0" w:space="0" w:color="auto"/>
      </w:divBdr>
    </w:div>
    <w:div w:id="26639216">
      <w:bodyDiv w:val="1"/>
      <w:marLeft w:val="0"/>
      <w:marRight w:val="0"/>
      <w:marTop w:val="0"/>
      <w:marBottom w:val="0"/>
      <w:divBdr>
        <w:top w:val="none" w:sz="0" w:space="0" w:color="auto"/>
        <w:left w:val="none" w:sz="0" w:space="0" w:color="auto"/>
        <w:bottom w:val="none" w:sz="0" w:space="0" w:color="auto"/>
        <w:right w:val="none" w:sz="0" w:space="0" w:color="auto"/>
      </w:divBdr>
    </w:div>
    <w:div w:id="26762739">
      <w:bodyDiv w:val="1"/>
      <w:marLeft w:val="0"/>
      <w:marRight w:val="0"/>
      <w:marTop w:val="0"/>
      <w:marBottom w:val="0"/>
      <w:divBdr>
        <w:top w:val="none" w:sz="0" w:space="0" w:color="auto"/>
        <w:left w:val="none" w:sz="0" w:space="0" w:color="auto"/>
        <w:bottom w:val="none" w:sz="0" w:space="0" w:color="auto"/>
        <w:right w:val="none" w:sz="0" w:space="0" w:color="auto"/>
      </w:divBdr>
    </w:div>
    <w:div w:id="27336274">
      <w:bodyDiv w:val="1"/>
      <w:marLeft w:val="0"/>
      <w:marRight w:val="0"/>
      <w:marTop w:val="0"/>
      <w:marBottom w:val="0"/>
      <w:divBdr>
        <w:top w:val="none" w:sz="0" w:space="0" w:color="auto"/>
        <w:left w:val="none" w:sz="0" w:space="0" w:color="auto"/>
        <w:bottom w:val="none" w:sz="0" w:space="0" w:color="auto"/>
        <w:right w:val="none" w:sz="0" w:space="0" w:color="auto"/>
      </w:divBdr>
    </w:div>
    <w:div w:id="27340587">
      <w:bodyDiv w:val="1"/>
      <w:marLeft w:val="0"/>
      <w:marRight w:val="0"/>
      <w:marTop w:val="0"/>
      <w:marBottom w:val="0"/>
      <w:divBdr>
        <w:top w:val="none" w:sz="0" w:space="0" w:color="auto"/>
        <w:left w:val="none" w:sz="0" w:space="0" w:color="auto"/>
        <w:bottom w:val="none" w:sz="0" w:space="0" w:color="auto"/>
        <w:right w:val="none" w:sz="0" w:space="0" w:color="auto"/>
      </w:divBdr>
    </w:div>
    <w:div w:id="27608509">
      <w:bodyDiv w:val="1"/>
      <w:marLeft w:val="0"/>
      <w:marRight w:val="0"/>
      <w:marTop w:val="0"/>
      <w:marBottom w:val="0"/>
      <w:divBdr>
        <w:top w:val="none" w:sz="0" w:space="0" w:color="auto"/>
        <w:left w:val="none" w:sz="0" w:space="0" w:color="auto"/>
        <w:bottom w:val="none" w:sz="0" w:space="0" w:color="auto"/>
        <w:right w:val="none" w:sz="0" w:space="0" w:color="auto"/>
      </w:divBdr>
    </w:div>
    <w:div w:id="27801847">
      <w:bodyDiv w:val="1"/>
      <w:marLeft w:val="0"/>
      <w:marRight w:val="0"/>
      <w:marTop w:val="0"/>
      <w:marBottom w:val="0"/>
      <w:divBdr>
        <w:top w:val="none" w:sz="0" w:space="0" w:color="auto"/>
        <w:left w:val="none" w:sz="0" w:space="0" w:color="auto"/>
        <w:bottom w:val="none" w:sz="0" w:space="0" w:color="auto"/>
        <w:right w:val="none" w:sz="0" w:space="0" w:color="auto"/>
      </w:divBdr>
    </w:div>
    <w:div w:id="27879495">
      <w:bodyDiv w:val="1"/>
      <w:marLeft w:val="0"/>
      <w:marRight w:val="0"/>
      <w:marTop w:val="0"/>
      <w:marBottom w:val="0"/>
      <w:divBdr>
        <w:top w:val="none" w:sz="0" w:space="0" w:color="auto"/>
        <w:left w:val="none" w:sz="0" w:space="0" w:color="auto"/>
        <w:bottom w:val="none" w:sz="0" w:space="0" w:color="auto"/>
        <w:right w:val="none" w:sz="0" w:space="0" w:color="auto"/>
      </w:divBdr>
    </w:div>
    <w:div w:id="28193072">
      <w:bodyDiv w:val="1"/>
      <w:marLeft w:val="0"/>
      <w:marRight w:val="0"/>
      <w:marTop w:val="0"/>
      <w:marBottom w:val="0"/>
      <w:divBdr>
        <w:top w:val="none" w:sz="0" w:space="0" w:color="auto"/>
        <w:left w:val="none" w:sz="0" w:space="0" w:color="auto"/>
        <w:bottom w:val="none" w:sz="0" w:space="0" w:color="auto"/>
        <w:right w:val="none" w:sz="0" w:space="0" w:color="auto"/>
      </w:divBdr>
    </w:div>
    <w:div w:id="28458981">
      <w:bodyDiv w:val="1"/>
      <w:marLeft w:val="0"/>
      <w:marRight w:val="0"/>
      <w:marTop w:val="0"/>
      <w:marBottom w:val="0"/>
      <w:divBdr>
        <w:top w:val="none" w:sz="0" w:space="0" w:color="auto"/>
        <w:left w:val="none" w:sz="0" w:space="0" w:color="auto"/>
        <w:bottom w:val="none" w:sz="0" w:space="0" w:color="auto"/>
        <w:right w:val="none" w:sz="0" w:space="0" w:color="auto"/>
      </w:divBdr>
    </w:div>
    <w:div w:id="28655056">
      <w:bodyDiv w:val="1"/>
      <w:marLeft w:val="0"/>
      <w:marRight w:val="0"/>
      <w:marTop w:val="0"/>
      <w:marBottom w:val="0"/>
      <w:divBdr>
        <w:top w:val="none" w:sz="0" w:space="0" w:color="auto"/>
        <w:left w:val="none" w:sz="0" w:space="0" w:color="auto"/>
        <w:bottom w:val="none" w:sz="0" w:space="0" w:color="auto"/>
        <w:right w:val="none" w:sz="0" w:space="0" w:color="auto"/>
      </w:divBdr>
    </w:div>
    <w:div w:id="28923187">
      <w:bodyDiv w:val="1"/>
      <w:marLeft w:val="0"/>
      <w:marRight w:val="0"/>
      <w:marTop w:val="0"/>
      <w:marBottom w:val="0"/>
      <w:divBdr>
        <w:top w:val="none" w:sz="0" w:space="0" w:color="auto"/>
        <w:left w:val="none" w:sz="0" w:space="0" w:color="auto"/>
        <w:bottom w:val="none" w:sz="0" w:space="0" w:color="auto"/>
        <w:right w:val="none" w:sz="0" w:space="0" w:color="auto"/>
      </w:divBdr>
    </w:div>
    <w:div w:id="29452160">
      <w:bodyDiv w:val="1"/>
      <w:marLeft w:val="0"/>
      <w:marRight w:val="0"/>
      <w:marTop w:val="0"/>
      <w:marBottom w:val="0"/>
      <w:divBdr>
        <w:top w:val="none" w:sz="0" w:space="0" w:color="auto"/>
        <w:left w:val="none" w:sz="0" w:space="0" w:color="auto"/>
        <w:bottom w:val="none" w:sz="0" w:space="0" w:color="auto"/>
        <w:right w:val="none" w:sz="0" w:space="0" w:color="auto"/>
      </w:divBdr>
    </w:div>
    <w:div w:id="31805139">
      <w:bodyDiv w:val="1"/>
      <w:marLeft w:val="0"/>
      <w:marRight w:val="0"/>
      <w:marTop w:val="0"/>
      <w:marBottom w:val="0"/>
      <w:divBdr>
        <w:top w:val="none" w:sz="0" w:space="0" w:color="auto"/>
        <w:left w:val="none" w:sz="0" w:space="0" w:color="auto"/>
        <w:bottom w:val="none" w:sz="0" w:space="0" w:color="auto"/>
        <w:right w:val="none" w:sz="0" w:space="0" w:color="auto"/>
      </w:divBdr>
    </w:div>
    <w:div w:id="32467198">
      <w:bodyDiv w:val="1"/>
      <w:marLeft w:val="0"/>
      <w:marRight w:val="0"/>
      <w:marTop w:val="0"/>
      <w:marBottom w:val="0"/>
      <w:divBdr>
        <w:top w:val="none" w:sz="0" w:space="0" w:color="auto"/>
        <w:left w:val="none" w:sz="0" w:space="0" w:color="auto"/>
        <w:bottom w:val="none" w:sz="0" w:space="0" w:color="auto"/>
        <w:right w:val="none" w:sz="0" w:space="0" w:color="auto"/>
      </w:divBdr>
    </w:div>
    <w:div w:id="36321820">
      <w:bodyDiv w:val="1"/>
      <w:marLeft w:val="0"/>
      <w:marRight w:val="0"/>
      <w:marTop w:val="0"/>
      <w:marBottom w:val="0"/>
      <w:divBdr>
        <w:top w:val="none" w:sz="0" w:space="0" w:color="auto"/>
        <w:left w:val="none" w:sz="0" w:space="0" w:color="auto"/>
        <w:bottom w:val="none" w:sz="0" w:space="0" w:color="auto"/>
        <w:right w:val="none" w:sz="0" w:space="0" w:color="auto"/>
      </w:divBdr>
    </w:div>
    <w:div w:id="36322149">
      <w:bodyDiv w:val="1"/>
      <w:marLeft w:val="0"/>
      <w:marRight w:val="0"/>
      <w:marTop w:val="0"/>
      <w:marBottom w:val="0"/>
      <w:divBdr>
        <w:top w:val="none" w:sz="0" w:space="0" w:color="auto"/>
        <w:left w:val="none" w:sz="0" w:space="0" w:color="auto"/>
        <w:bottom w:val="none" w:sz="0" w:space="0" w:color="auto"/>
        <w:right w:val="none" w:sz="0" w:space="0" w:color="auto"/>
      </w:divBdr>
    </w:div>
    <w:div w:id="36779935">
      <w:bodyDiv w:val="1"/>
      <w:marLeft w:val="0"/>
      <w:marRight w:val="0"/>
      <w:marTop w:val="0"/>
      <w:marBottom w:val="0"/>
      <w:divBdr>
        <w:top w:val="none" w:sz="0" w:space="0" w:color="auto"/>
        <w:left w:val="none" w:sz="0" w:space="0" w:color="auto"/>
        <w:bottom w:val="none" w:sz="0" w:space="0" w:color="auto"/>
        <w:right w:val="none" w:sz="0" w:space="0" w:color="auto"/>
      </w:divBdr>
    </w:div>
    <w:div w:id="38820512">
      <w:bodyDiv w:val="1"/>
      <w:marLeft w:val="0"/>
      <w:marRight w:val="0"/>
      <w:marTop w:val="0"/>
      <w:marBottom w:val="0"/>
      <w:divBdr>
        <w:top w:val="none" w:sz="0" w:space="0" w:color="auto"/>
        <w:left w:val="none" w:sz="0" w:space="0" w:color="auto"/>
        <w:bottom w:val="none" w:sz="0" w:space="0" w:color="auto"/>
        <w:right w:val="none" w:sz="0" w:space="0" w:color="auto"/>
      </w:divBdr>
    </w:div>
    <w:div w:id="39285937">
      <w:bodyDiv w:val="1"/>
      <w:marLeft w:val="0"/>
      <w:marRight w:val="0"/>
      <w:marTop w:val="0"/>
      <w:marBottom w:val="0"/>
      <w:divBdr>
        <w:top w:val="none" w:sz="0" w:space="0" w:color="auto"/>
        <w:left w:val="none" w:sz="0" w:space="0" w:color="auto"/>
        <w:bottom w:val="none" w:sz="0" w:space="0" w:color="auto"/>
        <w:right w:val="none" w:sz="0" w:space="0" w:color="auto"/>
      </w:divBdr>
    </w:div>
    <w:div w:id="40250590">
      <w:bodyDiv w:val="1"/>
      <w:marLeft w:val="0"/>
      <w:marRight w:val="0"/>
      <w:marTop w:val="0"/>
      <w:marBottom w:val="0"/>
      <w:divBdr>
        <w:top w:val="none" w:sz="0" w:space="0" w:color="auto"/>
        <w:left w:val="none" w:sz="0" w:space="0" w:color="auto"/>
        <w:bottom w:val="none" w:sz="0" w:space="0" w:color="auto"/>
        <w:right w:val="none" w:sz="0" w:space="0" w:color="auto"/>
      </w:divBdr>
    </w:div>
    <w:div w:id="41223275">
      <w:bodyDiv w:val="1"/>
      <w:marLeft w:val="0"/>
      <w:marRight w:val="0"/>
      <w:marTop w:val="0"/>
      <w:marBottom w:val="0"/>
      <w:divBdr>
        <w:top w:val="none" w:sz="0" w:space="0" w:color="auto"/>
        <w:left w:val="none" w:sz="0" w:space="0" w:color="auto"/>
        <w:bottom w:val="none" w:sz="0" w:space="0" w:color="auto"/>
        <w:right w:val="none" w:sz="0" w:space="0" w:color="auto"/>
      </w:divBdr>
    </w:div>
    <w:div w:id="41641011">
      <w:bodyDiv w:val="1"/>
      <w:marLeft w:val="0"/>
      <w:marRight w:val="0"/>
      <w:marTop w:val="0"/>
      <w:marBottom w:val="0"/>
      <w:divBdr>
        <w:top w:val="none" w:sz="0" w:space="0" w:color="auto"/>
        <w:left w:val="none" w:sz="0" w:space="0" w:color="auto"/>
        <w:bottom w:val="none" w:sz="0" w:space="0" w:color="auto"/>
        <w:right w:val="none" w:sz="0" w:space="0" w:color="auto"/>
      </w:divBdr>
    </w:div>
    <w:div w:id="42297643">
      <w:bodyDiv w:val="1"/>
      <w:marLeft w:val="0"/>
      <w:marRight w:val="0"/>
      <w:marTop w:val="0"/>
      <w:marBottom w:val="0"/>
      <w:divBdr>
        <w:top w:val="none" w:sz="0" w:space="0" w:color="auto"/>
        <w:left w:val="none" w:sz="0" w:space="0" w:color="auto"/>
        <w:bottom w:val="none" w:sz="0" w:space="0" w:color="auto"/>
        <w:right w:val="none" w:sz="0" w:space="0" w:color="auto"/>
      </w:divBdr>
    </w:div>
    <w:div w:id="42481735">
      <w:bodyDiv w:val="1"/>
      <w:marLeft w:val="0"/>
      <w:marRight w:val="0"/>
      <w:marTop w:val="0"/>
      <w:marBottom w:val="0"/>
      <w:divBdr>
        <w:top w:val="none" w:sz="0" w:space="0" w:color="auto"/>
        <w:left w:val="none" w:sz="0" w:space="0" w:color="auto"/>
        <w:bottom w:val="none" w:sz="0" w:space="0" w:color="auto"/>
        <w:right w:val="none" w:sz="0" w:space="0" w:color="auto"/>
      </w:divBdr>
    </w:div>
    <w:div w:id="43868320">
      <w:bodyDiv w:val="1"/>
      <w:marLeft w:val="0"/>
      <w:marRight w:val="0"/>
      <w:marTop w:val="0"/>
      <w:marBottom w:val="0"/>
      <w:divBdr>
        <w:top w:val="none" w:sz="0" w:space="0" w:color="auto"/>
        <w:left w:val="none" w:sz="0" w:space="0" w:color="auto"/>
        <w:bottom w:val="none" w:sz="0" w:space="0" w:color="auto"/>
        <w:right w:val="none" w:sz="0" w:space="0" w:color="auto"/>
      </w:divBdr>
    </w:div>
    <w:div w:id="47531315">
      <w:bodyDiv w:val="1"/>
      <w:marLeft w:val="0"/>
      <w:marRight w:val="0"/>
      <w:marTop w:val="0"/>
      <w:marBottom w:val="0"/>
      <w:divBdr>
        <w:top w:val="none" w:sz="0" w:space="0" w:color="auto"/>
        <w:left w:val="none" w:sz="0" w:space="0" w:color="auto"/>
        <w:bottom w:val="none" w:sz="0" w:space="0" w:color="auto"/>
        <w:right w:val="none" w:sz="0" w:space="0" w:color="auto"/>
      </w:divBdr>
    </w:div>
    <w:div w:id="47917269">
      <w:bodyDiv w:val="1"/>
      <w:marLeft w:val="0"/>
      <w:marRight w:val="0"/>
      <w:marTop w:val="0"/>
      <w:marBottom w:val="0"/>
      <w:divBdr>
        <w:top w:val="none" w:sz="0" w:space="0" w:color="auto"/>
        <w:left w:val="none" w:sz="0" w:space="0" w:color="auto"/>
        <w:bottom w:val="none" w:sz="0" w:space="0" w:color="auto"/>
        <w:right w:val="none" w:sz="0" w:space="0" w:color="auto"/>
      </w:divBdr>
    </w:div>
    <w:div w:id="50034658">
      <w:bodyDiv w:val="1"/>
      <w:marLeft w:val="0"/>
      <w:marRight w:val="0"/>
      <w:marTop w:val="0"/>
      <w:marBottom w:val="0"/>
      <w:divBdr>
        <w:top w:val="none" w:sz="0" w:space="0" w:color="auto"/>
        <w:left w:val="none" w:sz="0" w:space="0" w:color="auto"/>
        <w:bottom w:val="none" w:sz="0" w:space="0" w:color="auto"/>
        <w:right w:val="none" w:sz="0" w:space="0" w:color="auto"/>
      </w:divBdr>
    </w:div>
    <w:div w:id="51511869">
      <w:bodyDiv w:val="1"/>
      <w:marLeft w:val="0"/>
      <w:marRight w:val="0"/>
      <w:marTop w:val="0"/>
      <w:marBottom w:val="0"/>
      <w:divBdr>
        <w:top w:val="none" w:sz="0" w:space="0" w:color="auto"/>
        <w:left w:val="none" w:sz="0" w:space="0" w:color="auto"/>
        <w:bottom w:val="none" w:sz="0" w:space="0" w:color="auto"/>
        <w:right w:val="none" w:sz="0" w:space="0" w:color="auto"/>
      </w:divBdr>
    </w:div>
    <w:div w:id="53242972">
      <w:bodyDiv w:val="1"/>
      <w:marLeft w:val="0"/>
      <w:marRight w:val="0"/>
      <w:marTop w:val="0"/>
      <w:marBottom w:val="0"/>
      <w:divBdr>
        <w:top w:val="none" w:sz="0" w:space="0" w:color="auto"/>
        <w:left w:val="none" w:sz="0" w:space="0" w:color="auto"/>
        <w:bottom w:val="none" w:sz="0" w:space="0" w:color="auto"/>
        <w:right w:val="none" w:sz="0" w:space="0" w:color="auto"/>
      </w:divBdr>
    </w:div>
    <w:div w:id="54741706">
      <w:bodyDiv w:val="1"/>
      <w:marLeft w:val="0"/>
      <w:marRight w:val="0"/>
      <w:marTop w:val="0"/>
      <w:marBottom w:val="0"/>
      <w:divBdr>
        <w:top w:val="none" w:sz="0" w:space="0" w:color="auto"/>
        <w:left w:val="none" w:sz="0" w:space="0" w:color="auto"/>
        <w:bottom w:val="none" w:sz="0" w:space="0" w:color="auto"/>
        <w:right w:val="none" w:sz="0" w:space="0" w:color="auto"/>
      </w:divBdr>
    </w:div>
    <w:div w:id="54820165">
      <w:bodyDiv w:val="1"/>
      <w:marLeft w:val="0"/>
      <w:marRight w:val="0"/>
      <w:marTop w:val="0"/>
      <w:marBottom w:val="0"/>
      <w:divBdr>
        <w:top w:val="none" w:sz="0" w:space="0" w:color="auto"/>
        <w:left w:val="none" w:sz="0" w:space="0" w:color="auto"/>
        <w:bottom w:val="none" w:sz="0" w:space="0" w:color="auto"/>
        <w:right w:val="none" w:sz="0" w:space="0" w:color="auto"/>
      </w:divBdr>
    </w:div>
    <w:div w:id="55671761">
      <w:bodyDiv w:val="1"/>
      <w:marLeft w:val="0"/>
      <w:marRight w:val="0"/>
      <w:marTop w:val="0"/>
      <w:marBottom w:val="0"/>
      <w:divBdr>
        <w:top w:val="none" w:sz="0" w:space="0" w:color="auto"/>
        <w:left w:val="none" w:sz="0" w:space="0" w:color="auto"/>
        <w:bottom w:val="none" w:sz="0" w:space="0" w:color="auto"/>
        <w:right w:val="none" w:sz="0" w:space="0" w:color="auto"/>
      </w:divBdr>
    </w:div>
    <w:div w:id="56321549">
      <w:bodyDiv w:val="1"/>
      <w:marLeft w:val="0"/>
      <w:marRight w:val="0"/>
      <w:marTop w:val="0"/>
      <w:marBottom w:val="0"/>
      <w:divBdr>
        <w:top w:val="none" w:sz="0" w:space="0" w:color="auto"/>
        <w:left w:val="none" w:sz="0" w:space="0" w:color="auto"/>
        <w:bottom w:val="none" w:sz="0" w:space="0" w:color="auto"/>
        <w:right w:val="none" w:sz="0" w:space="0" w:color="auto"/>
      </w:divBdr>
    </w:div>
    <w:div w:id="57241641">
      <w:bodyDiv w:val="1"/>
      <w:marLeft w:val="0"/>
      <w:marRight w:val="0"/>
      <w:marTop w:val="0"/>
      <w:marBottom w:val="0"/>
      <w:divBdr>
        <w:top w:val="none" w:sz="0" w:space="0" w:color="auto"/>
        <w:left w:val="none" w:sz="0" w:space="0" w:color="auto"/>
        <w:bottom w:val="none" w:sz="0" w:space="0" w:color="auto"/>
        <w:right w:val="none" w:sz="0" w:space="0" w:color="auto"/>
      </w:divBdr>
    </w:div>
    <w:div w:id="57746573">
      <w:bodyDiv w:val="1"/>
      <w:marLeft w:val="0"/>
      <w:marRight w:val="0"/>
      <w:marTop w:val="0"/>
      <w:marBottom w:val="0"/>
      <w:divBdr>
        <w:top w:val="none" w:sz="0" w:space="0" w:color="auto"/>
        <w:left w:val="none" w:sz="0" w:space="0" w:color="auto"/>
        <w:bottom w:val="none" w:sz="0" w:space="0" w:color="auto"/>
        <w:right w:val="none" w:sz="0" w:space="0" w:color="auto"/>
      </w:divBdr>
    </w:div>
    <w:div w:id="58796902">
      <w:bodyDiv w:val="1"/>
      <w:marLeft w:val="0"/>
      <w:marRight w:val="0"/>
      <w:marTop w:val="0"/>
      <w:marBottom w:val="0"/>
      <w:divBdr>
        <w:top w:val="none" w:sz="0" w:space="0" w:color="auto"/>
        <w:left w:val="none" w:sz="0" w:space="0" w:color="auto"/>
        <w:bottom w:val="none" w:sz="0" w:space="0" w:color="auto"/>
        <w:right w:val="none" w:sz="0" w:space="0" w:color="auto"/>
      </w:divBdr>
    </w:div>
    <w:div w:id="59603592">
      <w:bodyDiv w:val="1"/>
      <w:marLeft w:val="0"/>
      <w:marRight w:val="0"/>
      <w:marTop w:val="0"/>
      <w:marBottom w:val="0"/>
      <w:divBdr>
        <w:top w:val="none" w:sz="0" w:space="0" w:color="auto"/>
        <w:left w:val="none" w:sz="0" w:space="0" w:color="auto"/>
        <w:bottom w:val="none" w:sz="0" w:space="0" w:color="auto"/>
        <w:right w:val="none" w:sz="0" w:space="0" w:color="auto"/>
      </w:divBdr>
    </w:div>
    <w:div w:id="61224887">
      <w:bodyDiv w:val="1"/>
      <w:marLeft w:val="0"/>
      <w:marRight w:val="0"/>
      <w:marTop w:val="0"/>
      <w:marBottom w:val="0"/>
      <w:divBdr>
        <w:top w:val="none" w:sz="0" w:space="0" w:color="auto"/>
        <w:left w:val="none" w:sz="0" w:space="0" w:color="auto"/>
        <w:bottom w:val="none" w:sz="0" w:space="0" w:color="auto"/>
        <w:right w:val="none" w:sz="0" w:space="0" w:color="auto"/>
      </w:divBdr>
    </w:div>
    <w:div w:id="61607693">
      <w:bodyDiv w:val="1"/>
      <w:marLeft w:val="0"/>
      <w:marRight w:val="0"/>
      <w:marTop w:val="0"/>
      <w:marBottom w:val="0"/>
      <w:divBdr>
        <w:top w:val="none" w:sz="0" w:space="0" w:color="auto"/>
        <w:left w:val="none" w:sz="0" w:space="0" w:color="auto"/>
        <w:bottom w:val="none" w:sz="0" w:space="0" w:color="auto"/>
        <w:right w:val="none" w:sz="0" w:space="0" w:color="auto"/>
      </w:divBdr>
    </w:div>
    <w:div w:id="61681184">
      <w:bodyDiv w:val="1"/>
      <w:marLeft w:val="0"/>
      <w:marRight w:val="0"/>
      <w:marTop w:val="0"/>
      <w:marBottom w:val="0"/>
      <w:divBdr>
        <w:top w:val="none" w:sz="0" w:space="0" w:color="auto"/>
        <w:left w:val="none" w:sz="0" w:space="0" w:color="auto"/>
        <w:bottom w:val="none" w:sz="0" w:space="0" w:color="auto"/>
        <w:right w:val="none" w:sz="0" w:space="0" w:color="auto"/>
      </w:divBdr>
    </w:div>
    <w:div w:id="62458449">
      <w:bodyDiv w:val="1"/>
      <w:marLeft w:val="0"/>
      <w:marRight w:val="0"/>
      <w:marTop w:val="0"/>
      <w:marBottom w:val="0"/>
      <w:divBdr>
        <w:top w:val="none" w:sz="0" w:space="0" w:color="auto"/>
        <w:left w:val="none" w:sz="0" w:space="0" w:color="auto"/>
        <w:bottom w:val="none" w:sz="0" w:space="0" w:color="auto"/>
        <w:right w:val="none" w:sz="0" w:space="0" w:color="auto"/>
      </w:divBdr>
    </w:div>
    <w:div w:id="62917795">
      <w:bodyDiv w:val="1"/>
      <w:marLeft w:val="0"/>
      <w:marRight w:val="0"/>
      <w:marTop w:val="0"/>
      <w:marBottom w:val="0"/>
      <w:divBdr>
        <w:top w:val="none" w:sz="0" w:space="0" w:color="auto"/>
        <w:left w:val="none" w:sz="0" w:space="0" w:color="auto"/>
        <w:bottom w:val="none" w:sz="0" w:space="0" w:color="auto"/>
        <w:right w:val="none" w:sz="0" w:space="0" w:color="auto"/>
      </w:divBdr>
    </w:div>
    <w:div w:id="63912652">
      <w:bodyDiv w:val="1"/>
      <w:marLeft w:val="0"/>
      <w:marRight w:val="0"/>
      <w:marTop w:val="0"/>
      <w:marBottom w:val="0"/>
      <w:divBdr>
        <w:top w:val="none" w:sz="0" w:space="0" w:color="auto"/>
        <w:left w:val="none" w:sz="0" w:space="0" w:color="auto"/>
        <w:bottom w:val="none" w:sz="0" w:space="0" w:color="auto"/>
        <w:right w:val="none" w:sz="0" w:space="0" w:color="auto"/>
      </w:divBdr>
    </w:div>
    <w:div w:id="64377740">
      <w:bodyDiv w:val="1"/>
      <w:marLeft w:val="0"/>
      <w:marRight w:val="0"/>
      <w:marTop w:val="0"/>
      <w:marBottom w:val="0"/>
      <w:divBdr>
        <w:top w:val="none" w:sz="0" w:space="0" w:color="auto"/>
        <w:left w:val="none" w:sz="0" w:space="0" w:color="auto"/>
        <w:bottom w:val="none" w:sz="0" w:space="0" w:color="auto"/>
        <w:right w:val="none" w:sz="0" w:space="0" w:color="auto"/>
      </w:divBdr>
    </w:div>
    <w:div w:id="65223939">
      <w:bodyDiv w:val="1"/>
      <w:marLeft w:val="0"/>
      <w:marRight w:val="0"/>
      <w:marTop w:val="0"/>
      <w:marBottom w:val="0"/>
      <w:divBdr>
        <w:top w:val="none" w:sz="0" w:space="0" w:color="auto"/>
        <w:left w:val="none" w:sz="0" w:space="0" w:color="auto"/>
        <w:bottom w:val="none" w:sz="0" w:space="0" w:color="auto"/>
        <w:right w:val="none" w:sz="0" w:space="0" w:color="auto"/>
      </w:divBdr>
    </w:div>
    <w:div w:id="65227142">
      <w:bodyDiv w:val="1"/>
      <w:marLeft w:val="0"/>
      <w:marRight w:val="0"/>
      <w:marTop w:val="0"/>
      <w:marBottom w:val="0"/>
      <w:divBdr>
        <w:top w:val="none" w:sz="0" w:space="0" w:color="auto"/>
        <w:left w:val="none" w:sz="0" w:space="0" w:color="auto"/>
        <w:bottom w:val="none" w:sz="0" w:space="0" w:color="auto"/>
        <w:right w:val="none" w:sz="0" w:space="0" w:color="auto"/>
      </w:divBdr>
    </w:div>
    <w:div w:id="66266005">
      <w:bodyDiv w:val="1"/>
      <w:marLeft w:val="0"/>
      <w:marRight w:val="0"/>
      <w:marTop w:val="0"/>
      <w:marBottom w:val="0"/>
      <w:divBdr>
        <w:top w:val="none" w:sz="0" w:space="0" w:color="auto"/>
        <w:left w:val="none" w:sz="0" w:space="0" w:color="auto"/>
        <w:bottom w:val="none" w:sz="0" w:space="0" w:color="auto"/>
        <w:right w:val="none" w:sz="0" w:space="0" w:color="auto"/>
      </w:divBdr>
    </w:div>
    <w:div w:id="66466297">
      <w:bodyDiv w:val="1"/>
      <w:marLeft w:val="0"/>
      <w:marRight w:val="0"/>
      <w:marTop w:val="0"/>
      <w:marBottom w:val="0"/>
      <w:divBdr>
        <w:top w:val="none" w:sz="0" w:space="0" w:color="auto"/>
        <w:left w:val="none" w:sz="0" w:space="0" w:color="auto"/>
        <w:bottom w:val="none" w:sz="0" w:space="0" w:color="auto"/>
        <w:right w:val="none" w:sz="0" w:space="0" w:color="auto"/>
      </w:divBdr>
    </w:div>
    <w:div w:id="68311823">
      <w:bodyDiv w:val="1"/>
      <w:marLeft w:val="0"/>
      <w:marRight w:val="0"/>
      <w:marTop w:val="0"/>
      <w:marBottom w:val="0"/>
      <w:divBdr>
        <w:top w:val="none" w:sz="0" w:space="0" w:color="auto"/>
        <w:left w:val="none" w:sz="0" w:space="0" w:color="auto"/>
        <w:bottom w:val="none" w:sz="0" w:space="0" w:color="auto"/>
        <w:right w:val="none" w:sz="0" w:space="0" w:color="auto"/>
      </w:divBdr>
    </w:div>
    <w:div w:id="68961950">
      <w:bodyDiv w:val="1"/>
      <w:marLeft w:val="0"/>
      <w:marRight w:val="0"/>
      <w:marTop w:val="0"/>
      <w:marBottom w:val="0"/>
      <w:divBdr>
        <w:top w:val="none" w:sz="0" w:space="0" w:color="auto"/>
        <w:left w:val="none" w:sz="0" w:space="0" w:color="auto"/>
        <w:bottom w:val="none" w:sz="0" w:space="0" w:color="auto"/>
        <w:right w:val="none" w:sz="0" w:space="0" w:color="auto"/>
      </w:divBdr>
    </w:div>
    <w:div w:id="69038707">
      <w:bodyDiv w:val="1"/>
      <w:marLeft w:val="0"/>
      <w:marRight w:val="0"/>
      <w:marTop w:val="0"/>
      <w:marBottom w:val="0"/>
      <w:divBdr>
        <w:top w:val="none" w:sz="0" w:space="0" w:color="auto"/>
        <w:left w:val="none" w:sz="0" w:space="0" w:color="auto"/>
        <w:bottom w:val="none" w:sz="0" w:space="0" w:color="auto"/>
        <w:right w:val="none" w:sz="0" w:space="0" w:color="auto"/>
      </w:divBdr>
    </w:div>
    <w:div w:id="70740927">
      <w:bodyDiv w:val="1"/>
      <w:marLeft w:val="0"/>
      <w:marRight w:val="0"/>
      <w:marTop w:val="0"/>
      <w:marBottom w:val="0"/>
      <w:divBdr>
        <w:top w:val="none" w:sz="0" w:space="0" w:color="auto"/>
        <w:left w:val="none" w:sz="0" w:space="0" w:color="auto"/>
        <w:bottom w:val="none" w:sz="0" w:space="0" w:color="auto"/>
        <w:right w:val="none" w:sz="0" w:space="0" w:color="auto"/>
      </w:divBdr>
    </w:div>
    <w:div w:id="70742269">
      <w:bodyDiv w:val="1"/>
      <w:marLeft w:val="0"/>
      <w:marRight w:val="0"/>
      <w:marTop w:val="0"/>
      <w:marBottom w:val="0"/>
      <w:divBdr>
        <w:top w:val="none" w:sz="0" w:space="0" w:color="auto"/>
        <w:left w:val="none" w:sz="0" w:space="0" w:color="auto"/>
        <w:bottom w:val="none" w:sz="0" w:space="0" w:color="auto"/>
        <w:right w:val="none" w:sz="0" w:space="0" w:color="auto"/>
      </w:divBdr>
    </w:div>
    <w:div w:id="70928799">
      <w:bodyDiv w:val="1"/>
      <w:marLeft w:val="0"/>
      <w:marRight w:val="0"/>
      <w:marTop w:val="0"/>
      <w:marBottom w:val="0"/>
      <w:divBdr>
        <w:top w:val="none" w:sz="0" w:space="0" w:color="auto"/>
        <w:left w:val="none" w:sz="0" w:space="0" w:color="auto"/>
        <w:bottom w:val="none" w:sz="0" w:space="0" w:color="auto"/>
        <w:right w:val="none" w:sz="0" w:space="0" w:color="auto"/>
      </w:divBdr>
    </w:div>
    <w:div w:id="72052914">
      <w:bodyDiv w:val="1"/>
      <w:marLeft w:val="0"/>
      <w:marRight w:val="0"/>
      <w:marTop w:val="0"/>
      <w:marBottom w:val="0"/>
      <w:divBdr>
        <w:top w:val="none" w:sz="0" w:space="0" w:color="auto"/>
        <w:left w:val="none" w:sz="0" w:space="0" w:color="auto"/>
        <w:bottom w:val="none" w:sz="0" w:space="0" w:color="auto"/>
        <w:right w:val="none" w:sz="0" w:space="0" w:color="auto"/>
      </w:divBdr>
    </w:div>
    <w:div w:id="74479439">
      <w:bodyDiv w:val="1"/>
      <w:marLeft w:val="0"/>
      <w:marRight w:val="0"/>
      <w:marTop w:val="0"/>
      <w:marBottom w:val="0"/>
      <w:divBdr>
        <w:top w:val="none" w:sz="0" w:space="0" w:color="auto"/>
        <w:left w:val="none" w:sz="0" w:space="0" w:color="auto"/>
        <w:bottom w:val="none" w:sz="0" w:space="0" w:color="auto"/>
        <w:right w:val="none" w:sz="0" w:space="0" w:color="auto"/>
      </w:divBdr>
    </w:div>
    <w:div w:id="77408371">
      <w:bodyDiv w:val="1"/>
      <w:marLeft w:val="0"/>
      <w:marRight w:val="0"/>
      <w:marTop w:val="0"/>
      <w:marBottom w:val="0"/>
      <w:divBdr>
        <w:top w:val="none" w:sz="0" w:space="0" w:color="auto"/>
        <w:left w:val="none" w:sz="0" w:space="0" w:color="auto"/>
        <w:bottom w:val="none" w:sz="0" w:space="0" w:color="auto"/>
        <w:right w:val="none" w:sz="0" w:space="0" w:color="auto"/>
      </w:divBdr>
    </w:div>
    <w:div w:id="78212622">
      <w:bodyDiv w:val="1"/>
      <w:marLeft w:val="0"/>
      <w:marRight w:val="0"/>
      <w:marTop w:val="0"/>
      <w:marBottom w:val="0"/>
      <w:divBdr>
        <w:top w:val="none" w:sz="0" w:space="0" w:color="auto"/>
        <w:left w:val="none" w:sz="0" w:space="0" w:color="auto"/>
        <w:bottom w:val="none" w:sz="0" w:space="0" w:color="auto"/>
        <w:right w:val="none" w:sz="0" w:space="0" w:color="auto"/>
      </w:divBdr>
    </w:div>
    <w:div w:id="78717972">
      <w:bodyDiv w:val="1"/>
      <w:marLeft w:val="0"/>
      <w:marRight w:val="0"/>
      <w:marTop w:val="0"/>
      <w:marBottom w:val="0"/>
      <w:divBdr>
        <w:top w:val="none" w:sz="0" w:space="0" w:color="auto"/>
        <w:left w:val="none" w:sz="0" w:space="0" w:color="auto"/>
        <w:bottom w:val="none" w:sz="0" w:space="0" w:color="auto"/>
        <w:right w:val="none" w:sz="0" w:space="0" w:color="auto"/>
      </w:divBdr>
    </w:div>
    <w:div w:id="79066461">
      <w:bodyDiv w:val="1"/>
      <w:marLeft w:val="0"/>
      <w:marRight w:val="0"/>
      <w:marTop w:val="0"/>
      <w:marBottom w:val="0"/>
      <w:divBdr>
        <w:top w:val="none" w:sz="0" w:space="0" w:color="auto"/>
        <w:left w:val="none" w:sz="0" w:space="0" w:color="auto"/>
        <w:bottom w:val="none" w:sz="0" w:space="0" w:color="auto"/>
        <w:right w:val="none" w:sz="0" w:space="0" w:color="auto"/>
      </w:divBdr>
    </w:div>
    <w:div w:id="80494424">
      <w:bodyDiv w:val="1"/>
      <w:marLeft w:val="0"/>
      <w:marRight w:val="0"/>
      <w:marTop w:val="0"/>
      <w:marBottom w:val="0"/>
      <w:divBdr>
        <w:top w:val="none" w:sz="0" w:space="0" w:color="auto"/>
        <w:left w:val="none" w:sz="0" w:space="0" w:color="auto"/>
        <w:bottom w:val="none" w:sz="0" w:space="0" w:color="auto"/>
        <w:right w:val="none" w:sz="0" w:space="0" w:color="auto"/>
      </w:divBdr>
    </w:div>
    <w:div w:id="80835705">
      <w:bodyDiv w:val="1"/>
      <w:marLeft w:val="0"/>
      <w:marRight w:val="0"/>
      <w:marTop w:val="0"/>
      <w:marBottom w:val="0"/>
      <w:divBdr>
        <w:top w:val="none" w:sz="0" w:space="0" w:color="auto"/>
        <w:left w:val="none" w:sz="0" w:space="0" w:color="auto"/>
        <w:bottom w:val="none" w:sz="0" w:space="0" w:color="auto"/>
        <w:right w:val="none" w:sz="0" w:space="0" w:color="auto"/>
      </w:divBdr>
    </w:div>
    <w:div w:id="80951679">
      <w:bodyDiv w:val="1"/>
      <w:marLeft w:val="0"/>
      <w:marRight w:val="0"/>
      <w:marTop w:val="0"/>
      <w:marBottom w:val="0"/>
      <w:divBdr>
        <w:top w:val="none" w:sz="0" w:space="0" w:color="auto"/>
        <w:left w:val="none" w:sz="0" w:space="0" w:color="auto"/>
        <w:bottom w:val="none" w:sz="0" w:space="0" w:color="auto"/>
        <w:right w:val="none" w:sz="0" w:space="0" w:color="auto"/>
      </w:divBdr>
    </w:div>
    <w:div w:id="81269310">
      <w:bodyDiv w:val="1"/>
      <w:marLeft w:val="0"/>
      <w:marRight w:val="0"/>
      <w:marTop w:val="0"/>
      <w:marBottom w:val="0"/>
      <w:divBdr>
        <w:top w:val="none" w:sz="0" w:space="0" w:color="auto"/>
        <w:left w:val="none" w:sz="0" w:space="0" w:color="auto"/>
        <w:bottom w:val="none" w:sz="0" w:space="0" w:color="auto"/>
        <w:right w:val="none" w:sz="0" w:space="0" w:color="auto"/>
      </w:divBdr>
    </w:div>
    <w:div w:id="82263828">
      <w:bodyDiv w:val="1"/>
      <w:marLeft w:val="0"/>
      <w:marRight w:val="0"/>
      <w:marTop w:val="0"/>
      <w:marBottom w:val="0"/>
      <w:divBdr>
        <w:top w:val="none" w:sz="0" w:space="0" w:color="auto"/>
        <w:left w:val="none" w:sz="0" w:space="0" w:color="auto"/>
        <w:bottom w:val="none" w:sz="0" w:space="0" w:color="auto"/>
        <w:right w:val="none" w:sz="0" w:space="0" w:color="auto"/>
      </w:divBdr>
    </w:div>
    <w:div w:id="83114836">
      <w:bodyDiv w:val="1"/>
      <w:marLeft w:val="0"/>
      <w:marRight w:val="0"/>
      <w:marTop w:val="0"/>
      <w:marBottom w:val="0"/>
      <w:divBdr>
        <w:top w:val="none" w:sz="0" w:space="0" w:color="auto"/>
        <w:left w:val="none" w:sz="0" w:space="0" w:color="auto"/>
        <w:bottom w:val="none" w:sz="0" w:space="0" w:color="auto"/>
        <w:right w:val="none" w:sz="0" w:space="0" w:color="auto"/>
      </w:divBdr>
    </w:div>
    <w:div w:id="84037832">
      <w:bodyDiv w:val="1"/>
      <w:marLeft w:val="0"/>
      <w:marRight w:val="0"/>
      <w:marTop w:val="0"/>
      <w:marBottom w:val="0"/>
      <w:divBdr>
        <w:top w:val="none" w:sz="0" w:space="0" w:color="auto"/>
        <w:left w:val="none" w:sz="0" w:space="0" w:color="auto"/>
        <w:bottom w:val="none" w:sz="0" w:space="0" w:color="auto"/>
        <w:right w:val="none" w:sz="0" w:space="0" w:color="auto"/>
      </w:divBdr>
    </w:div>
    <w:div w:id="84152474">
      <w:bodyDiv w:val="1"/>
      <w:marLeft w:val="0"/>
      <w:marRight w:val="0"/>
      <w:marTop w:val="0"/>
      <w:marBottom w:val="0"/>
      <w:divBdr>
        <w:top w:val="none" w:sz="0" w:space="0" w:color="auto"/>
        <w:left w:val="none" w:sz="0" w:space="0" w:color="auto"/>
        <w:bottom w:val="none" w:sz="0" w:space="0" w:color="auto"/>
        <w:right w:val="none" w:sz="0" w:space="0" w:color="auto"/>
      </w:divBdr>
    </w:div>
    <w:div w:id="84303639">
      <w:bodyDiv w:val="1"/>
      <w:marLeft w:val="0"/>
      <w:marRight w:val="0"/>
      <w:marTop w:val="0"/>
      <w:marBottom w:val="0"/>
      <w:divBdr>
        <w:top w:val="none" w:sz="0" w:space="0" w:color="auto"/>
        <w:left w:val="none" w:sz="0" w:space="0" w:color="auto"/>
        <w:bottom w:val="none" w:sz="0" w:space="0" w:color="auto"/>
        <w:right w:val="none" w:sz="0" w:space="0" w:color="auto"/>
      </w:divBdr>
    </w:div>
    <w:div w:id="84807757">
      <w:bodyDiv w:val="1"/>
      <w:marLeft w:val="0"/>
      <w:marRight w:val="0"/>
      <w:marTop w:val="0"/>
      <w:marBottom w:val="0"/>
      <w:divBdr>
        <w:top w:val="none" w:sz="0" w:space="0" w:color="auto"/>
        <w:left w:val="none" w:sz="0" w:space="0" w:color="auto"/>
        <w:bottom w:val="none" w:sz="0" w:space="0" w:color="auto"/>
        <w:right w:val="none" w:sz="0" w:space="0" w:color="auto"/>
      </w:divBdr>
    </w:div>
    <w:div w:id="85153032">
      <w:bodyDiv w:val="1"/>
      <w:marLeft w:val="0"/>
      <w:marRight w:val="0"/>
      <w:marTop w:val="0"/>
      <w:marBottom w:val="0"/>
      <w:divBdr>
        <w:top w:val="none" w:sz="0" w:space="0" w:color="auto"/>
        <w:left w:val="none" w:sz="0" w:space="0" w:color="auto"/>
        <w:bottom w:val="none" w:sz="0" w:space="0" w:color="auto"/>
        <w:right w:val="none" w:sz="0" w:space="0" w:color="auto"/>
      </w:divBdr>
    </w:div>
    <w:div w:id="85545709">
      <w:bodyDiv w:val="1"/>
      <w:marLeft w:val="0"/>
      <w:marRight w:val="0"/>
      <w:marTop w:val="0"/>
      <w:marBottom w:val="0"/>
      <w:divBdr>
        <w:top w:val="none" w:sz="0" w:space="0" w:color="auto"/>
        <w:left w:val="none" w:sz="0" w:space="0" w:color="auto"/>
        <w:bottom w:val="none" w:sz="0" w:space="0" w:color="auto"/>
        <w:right w:val="none" w:sz="0" w:space="0" w:color="auto"/>
      </w:divBdr>
    </w:div>
    <w:div w:id="85735614">
      <w:bodyDiv w:val="1"/>
      <w:marLeft w:val="0"/>
      <w:marRight w:val="0"/>
      <w:marTop w:val="0"/>
      <w:marBottom w:val="0"/>
      <w:divBdr>
        <w:top w:val="none" w:sz="0" w:space="0" w:color="auto"/>
        <w:left w:val="none" w:sz="0" w:space="0" w:color="auto"/>
        <w:bottom w:val="none" w:sz="0" w:space="0" w:color="auto"/>
        <w:right w:val="none" w:sz="0" w:space="0" w:color="auto"/>
      </w:divBdr>
    </w:div>
    <w:div w:id="87041176">
      <w:bodyDiv w:val="1"/>
      <w:marLeft w:val="0"/>
      <w:marRight w:val="0"/>
      <w:marTop w:val="0"/>
      <w:marBottom w:val="0"/>
      <w:divBdr>
        <w:top w:val="none" w:sz="0" w:space="0" w:color="auto"/>
        <w:left w:val="none" w:sz="0" w:space="0" w:color="auto"/>
        <w:bottom w:val="none" w:sz="0" w:space="0" w:color="auto"/>
        <w:right w:val="none" w:sz="0" w:space="0" w:color="auto"/>
      </w:divBdr>
    </w:div>
    <w:div w:id="87166540">
      <w:bodyDiv w:val="1"/>
      <w:marLeft w:val="0"/>
      <w:marRight w:val="0"/>
      <w:marTop w:val="0"/>
      <w:marBottom w:val="0"/>
      <w:divBdr>
        <w:top w:val="none" w:sz="0" w:space="0" w:color="auto"/>
        <w:left w:val="none" w:sz="0" w:space="0" w:color="auto"/>
        <w:bottom w:val="none" w:sz="0" w:space="0" w:color="auto"/>
        <w:right w:val="none" w:sz="0" w:space="0" w:color="auto"/>
      </w:divBdr>
    </w:div>
    <w:div w:id="88014921">
      <w:bodyDiv w:val="1"/>
      <w:marLeft w:val="0"/>
      <w:marRight w:val="0"/>
      <w:marTop w:val="0"/>
      <w:marBottom w:val="0"/>
      <w:divBdr>
        <w:top w:val="none" w:sz="0" w:space="0" w:color="auto"/>
        <w:left w:val="none" w:sz="0" w:space="0" w:color="auto"/>
        <w:bottom w:val="none" w:sz="0" w:space="0" w:color="auto"/>
        <w:right w:val="none" w:sz="0" w:space="0" w:color="auto"/>
      </w:divBdr>
    </w:div>
    <w:div w:id="88359199">
      <w:bodyDiv w:val="1"/>
      <w:marLeft w:val="0"/>
      <w:marRight w:val="0"/>
      <w:marTop w:val="0"/>
      <w:marBottom w:val="0"/>
      <w:divBdr>
        <w:top w:val="none" w:sz="0" w:space="0" w:color="auto"/>
        <w:left w:val="none" w:sz="0" w:space="0" w:color="auto"/>
        <w:bottom w:val="none" w:sz="0" w:space="0" w:color="auto"/>
        <w:right w:val="none" w:sz="0" w:space="0" w:color="auto"/>
      </w:divBdr>
    </w:div>
    <w:div w:id="88814072">
      <w:bodyDiv w:val="1"/>
      <w:marLeft w:val="0"/>
      <w:marRight w:val="0"/>
      <w:marTop w:val="0"/>
      <w:marBottom w:val="0"/>
      <w:divBdr>
        <w:top w:val="none" w:sz="0" w:space="0" w:color="auto"/>
        <w:left w:val="none" w:sz="0" w:space="0" w:color="auto"/>
        <w:bottom w:val="none" w:sz="0" w:space="0" w:color="auto"/>
        <w:right w:val="none" w:sz="0" w:space="0" w:color="auto"/>
      </w:divBdr>
    </w:div>
    <w:div w:id="89468982">
      <w:bodyDiv w:val="1"/>
      <w:marLeft w:val="0"/>
      <w:marRight w:val="0"/>
      <w:marTop w:val="0"/>
      <w:marBottom w:val="0"/>
      <w:divBdr>
        <w:top w:val="none" w:sz="0" w:space="0" w:color="auto"/>
        <w:left w:val="none" w:sz="0" w:space="0" w:color="auto"/>
        <w:bottom w:val="none" w:sz="0" w:space="0" w:color="auto"/>
        <w:right w:val="none" w:sz="0" w:space="0" w:color="auto"/>
      </w:divBdr>
    </w:div>
    <w:div w:id="89664459">
      <w:bodyDiv w:val="1"/>
      <w:marLeft w:val="0"/>
      <w:marRight w:val="0"/>
      <w:marTop w:val="0"/>
      <w:marBottom w:val="0"/>
      <w:divBdr>
        <w:top w:val="none" w:sz="0" w:space="0" w:color="auto"/>
        <w:left w:val="none" w:sz="0" w:space="0" w:color="auto"/>
        <w:bottom w:val="none" w:sz="0" w:space="0" w:color="auto"/>
        <w:right w:val="none" w:sz="0" w:space="0" w:color="auto"/>
      </w:divBdr>
    </w:div>
    <w:div w:id="89858259">
      <w:bodyDiv w:val="1"/>
      <w:marLeft w:val="0"/>
      <w:marRight w:val="0"/>
      <w:marTop w:val="0"/>
      <w:marBottom w:val="0"/>
      <w:divBdr>
        <w:top w:val="none" w:sz="0" w:space="0" w:color="auto"/>
        <w:left w:val="none" w:sz="0" w:space="0" w:color="auto"/>
        <w:bottom w:val="none" w:sz="0" w:space="0" w:color="auto"/>
        <w:right w:val="none" w:sz="0" w:space="0" w:color="auto"/>
      </w:divBdr>
    </w:div>
    <w:div w:id="91047080">
      <w:bodyDiv w:val="1"/>
      <w:marLeft w:val="0"/>
      <w:marRight w:val="0"/>
      <w:marTop w:val="0"/>
      <w:marBottom w:val="0"/>
      <w:divBdr>
        <w:top w:val="none" w:sz="0" w:space="0" w:color="auto"/>
        <w:left w:val="none" w:sz="0" w:space="0" w:color="auto"/>
        <w:bottom w:val="none" w:sz="0" w:space="0" w:color="auto"/>
        <w:right w:val="none" w:sz="0" w:space="0" w:color="auto"/>
      </w:divBdr>
    </w:div>
    <w:div w:id="93523635">
      <w:bodyDiv w:val="1"/>
      <w:marLeft w:val="0"/>
      <w:marRight w:val="0"/>
      <w:marTop w:val="0"/>
      <w:marBottom w:val="0"/>
      <w:divBdr>
        <w:top w:val="none" w:sz="0" w:space="0" w:color="auto"/>
        <w:left w:val="none" w:sz="0" w:space="0" w:color="auto"/>
        <w:bottom w:val="none" w:sz="0" w:space="0" w:color="auto"/>
        <w:right w:val="none" w:sz="0" w:space="0" w:color="auto"/>
      </w:divBdr>
    </w:div>
    <w:div w:id="93979977">
      <w:bodyDiv w:val="1"/>
      <w:marLeft w:val="0"/>
      <w:marRight w:val="0"/>
      <w:marTop w:val="0"/>
      <w:marBottom w:val="0"/>
      <w:divBdr>
        <w:top w:val="none" w:sz="0" w:space="0" w:color="auto"/>
        <w:left w:val="none" w:sz="0" w:space="0" w:color="auto"/>
        <w:bottom w:val="none" w:sz="0" w:space="0" w:color="auto"/>
        <w:right w:val="none" w:sz="0" w:space="0" w:color="auto"/>
      </w:divBdr>
    </w:div>
    <w:div w:id="94136487">
      <w:bodyDiv w:val="1"/>
      <w:marLeft w:val="0"/>
      <w:marRight w:val="0"/>
      <w:marTop w:val="0"/>
      <w:marBottom w:val="0"/>
      <w:divBdr>
        <w:top w:val="none" w:sz="0" w:space="0" w:color="auto"/>
        <w:left w:val="none" w:sz="0" w:space="0" w:color="auto"/>
        <w:bottom w:val="none" w:sz="0" w:space="0" w:color="auto"/>
        <w:right w:val="none" w:sz="0" w:space="0" w:color="auto"/>
      </w:divBdr>
    </w:div>
    <w:div w:id="94980004">
      <w:bodyDiv w:val="1"/>
      <w:marLeft w:val="0"/>
      <w:marRight w:val="0"/>
      <w:marTop w:val="0"/>
      <w:marBottom w:val="0"/>
      <w:divBdr>
        <w:top w:val="none" w:sz="0" w:space="0" w:color="auto"/>
        <w:left w:val="none" w:sz="0" w:space="0" w:color="auto"/>
        <w:bottom w:val="none" w:sz="0" w:space="0" w:color="auto"/>
        <w:right w:val="none" w:sz="0" w:space="0" w:color="auto"/>
      </w:divBdr>
    </w:div>
    <w:div w:id="95058136">
      <w:bodyDiv w:val="1"/>
      <w:marLeft w:val="0"/>
      <w:marRight w:val="0"/>
      <w:marTop w:val="0"/>
      <w:marBottom w:val="0"/>
      <w:divBdr>
        <w:top w:val="none" w:sz="0" w:space="0" w:color="auto"/>
        <w:left w:val="none" w:sz="0" w:space="0" w:color="auto"/>
        <w:bottom w:val="none" w:sz="0" w:space="0" w:color="auto"/>
        <w:right w:val="none" w:sz="0" w:space="0" w:color="auto"/>
      </w:divBdr>
    </w:div>
    <w:div w:id="95486564">
      <w:bodyDiv w:val="1"/>
      <w:marLeft w:val="0"/>
      <w:marRight w:val="0"/>
      <w:marTop w:val="0"/>
      <w:marBottom w:val="0"/>
      <w:divBdr>
        <w:top w:val="none" w:sz="0" w:space="0" w:color="auto"/>
        <w:left w:val="none" w:sz="0" w:space="0" w:color="auto"/>
        <w:bottom w:val="none" w:sz="0" w:space="0" w:color="auto"/>
        <w:right w:val="none" w:sz="0" w:space="0" w:color="auto"/>
      </w:divBdr>
    </w:div>
    <w:div w:id="97139491">
      <w:bodyDiv w:val="1"/>
      <w:marLeft w:val="0"/>
      <w:marRight w:val="0"/>
      <w:marTop w:val="0"/>
      <w:marBottom w:val="0"/>
      <w:divBdr>
        <w:top w:val="none" w:sz="0" w:space="0" w:color="auto"/>
        <w:left w:val="none" w:sz="0" w:space="0" w:color="auto"/>
        <w:bottom w:val="none" w:sz="0" w:space="0" w:color="auto"/>
        <w:right w:val="none" w:sz="0" w:space="0" w:color="auto"/>
      </w:divBdr>
    </w:div>
    <w:div w:id="98725537">
      <w:bodyDiv w:val="1"/>
      <w:marLeft w:val="0"/>
      <w:marRight w:val="0"/>
      <w:marTop w:val="0"/>
      <w:marBottom w:val="0"/>
      <w:divBdr>
        <w:top w:val="none" w:sz="0" w:space="0" w:color="auto"/>
        <w:left w:val="none" w:sz="0" w:space="0" w:color="auto"/>
        <w:bottom w:val="none" w:sz="0" w:space="0" w:color="auto"/>
        <w:right w:val="none" w:sz="0" w:space="0" w:color="auto"/>
      </w:divBdr>
    </w:div>
    <w:div w:id="98991509">
      <w:bodyDiv w:val="1"/>
      <w:marLeft w:val="0"/>
      <w:marRight w:val="0"/>
      <w:marTop w:val="0"/>
      <w:marBottom w:val="0"/>
      <w:divBdr>
        <w:top w:val="none" w:sz="0" w:space="0" w:color="auto"/>
        <w:left w:val="none" w:sz="0" w:space="0" w:color="auto"/>
        <w:bottom w:val="none" w:sz="0" w:space="0" w:color="auto"/>
        <w:right w:val="none" w:sz="0" w:space="0" w:color="auto"/>
      </w:divBdr>
    </w:div>
    <w:div w:id="100881547">
      <w:bodyDiv w:val="1"/>
      <w:marLeft w:val="0"/>
      <w:marRight w:val="0"/>
      <w:marTop w:val="0"/>
      <w:marBottom w:val="0"/>
      <w:divBdr>
        <w:top w:val="none" w:sz="0" w:space="0" w:color="auto"/>
        <w:left w:val="none" w:sz="0" w:space="0" w:color="auto"/>
        <w:bottom w:val="none" w:sz="0" w:space="0" w:color="auto"/>
        <w:right w:val="none" w:sz="0" w:space="0" w:color="auto"/>
      </w:divBdr>
    </w:div>
    <w:div w:id="101073543">
      <w:bodyDiv w:val="1"/>
      <w:marLeft w:val="0"/>
      <w:marRight w:val="0"/>
      <w:marTop w:val="0"/>
      <w:marBottom w:val="0"/>
      <w:divBdr>
        <w:top w:val="none" w:sz="0" w:space="0" w:color="auto"/>
        <w:left w:val="none" w:sz="0" w:space="0" w:color="auto"/>
        <w:bottom w:val="none" w:sz="0" w:space="0" w:color="auto"/>
        <w:right w:val="none" w:sz="0" w:space="0" w:color="auto"/>
      </w:divBdr>
    </w:div>
    <w:div w:id="101800209">
      <w:bodyDiv w:val="1"/>
      <w:marLeft w:val="0"/>
      <w:marRight w:val="0"/>
      <w:marTop w:val="0"/>
      <w:marBottom w:val="0"/>
      <w:divBdr>
        <w:top w:val="none" w:sz="0" w:space="0" w:color="auto"/>
        <w:left w:val="none" w:sz="0" w:space="0" w:color="auto"/>
        <w:bottom w:val="none" w:sz="0" w:space="0" w:color="auto"/>
        <w:right w:val="none" w:sz="0" w:space="0" w:color="auto"/>
      </w:divBdr>
    </w:div>
    <w:div w:id="102501715">
      <w:bodyDiv w:val="1"/>
      <w:marLeft w:val="0"/>
      <w:marRight w:val="0"/>
      <w:marTop w:val="0"/>
      <w:marBottom w:val="0"/>
      <w:divBdr>
        <w:top w:val="none" w:sz="0" w:space="0" w:color="auto"/>
        <w:left w:val="none" w:sz="0" w:space="0" w:color="auto"/>
        <w:bottom w:val="none" w:sz="0" w:space="0" w:color="auto"/>
        <w:right w:val="none" w:sz="0" w:space="0" w:color="auto"/>
      </w:divBdr>
    </w:div>
    <w:div w:id="104347746">
      <w:bodyDiv w:val="1"/>
      <w:marLeft w:val="0"/>
      <w:marRight w:val="0"/>
      <w:marTop w:val="0"/>
      <w:marBottom w:val="0"/>
      <w:divBdr>
        <w:top w:val="none" w:sz="0" w:space="0" w:color="auto"/>
        <w:left w:val="none" w:sz="0" w:space="0" w:color="auto"/>
        <w:bottom w:val="none" w:sz="0" w:space="0" w:color="auto"/>
        <w:right w:val="none" w:sz="0" w:space="0" w:color="auto"/>
      </w:divBdr>
    </w:div>
    <w:div w:id="104615812">
      <w:bodyDiv w:val="1"/>
      <w:marLeft w:val="0"/>
      <w:marRight w:val="0"/>
      <w:marTop w:val="0"/>
      <w:marBottom w:val="0"/>
      <w:divBdr>
        <w:top w:val="none" w:sz="0" w:space="0" w:color="auto"/>
        <w:left w:val="none" w:sz="0" w:space="0" w:color="auto"/>
        <w:bottom w:val="none" w:sz="0" w:space="0" w:color="auto"/>
        <w:right w:val="none" w:sz="0" w:space="0" w:color="auto"/>
      </w:divBdr>
    </w:div>
    <w:div w:id="104691104">
      <w:bodyDiv w:val="1"/>
      <w:marLeft w:val="0"/>
      <w:marRight w:val="0"/>
      <w:marTop w:val="0"/>
      <w:marBottom w:val="0"/>
      <w:divBdr>
        <w:top w:val="none" w:sz="0" w:space="0" w:color="auto"/>
        <w:left w:val="none" w:sz="0" w:space="0" w:color="auto"/>
        <w:bottom w:val="none" w:sz="0" w:space="0" w:color="auto"/>
        <w:right w:val="none" w:sz="0" w:space="0" w:color="auto"/>
      </w:divBdr>
    </w:div>
    <w:div w:id="104735362">
      <w:bodyDiv w:val="1"/>
      <w:marLeft w:val="0"/>
      <w:marRight w:val="0"/>
      <w:marTop w:val="0"/>
      <w:marBottom w:val="0"/>
      <w:divBdr>
        <w:top w:val="none" w:sz="0" w:space="0" w:color="auto"/>
        <w:left w:val="none" w:sz="0" w:space="0" w:color="auto"/>
        <w:bottom w:val="none" w:sz="0" w:space="0" w:color="auto"/>
        <w:right w:val="none" w:sz="0" w:space="0" w:color="auto"/>
      </w:divBdr>
    </w:div>
    <w:div w:id="105541113">
      <w:bodyDiv w:val="1"/>
      <w:marLeft w:val="0"/>
      <w:marRight w:val="0"/>
      <w:marTop w:val="0"/>
      <w:marBottom w:val="0"/>
      <w:divBdr>
        <w:top w:val="none" w:sz="0" w:space="0" w:color="auto"/>
        <w:left w:val="none" w:sz="0" w:space="0" w:color="auto"/>
        <w:bottom w:val="none" w:sz="0" w:space="0" w:color="auto"/>
        <w:right w:val="none" w:sz="0" w:space="0" w:color="auto"/>
      </w:divBdr>
    </w:div>
    <w:div w:id="105736748">
      <w:bodyDiv w:val="1"/>
      <w:marLeft w:val="0"/>
      <w:marRight w:val="0"/>
      <w:marTop w:val="0"/>
      <w:marBottom w:val="0"/>
      <w:divBdr>
        <w:top w:val="none" w:sz="0" w:space="0" w:color="auto"/>
        <w:left w:val="none" w:sz="0" w:space="0" w:color="auto"/>
        <w:bottom w:val="none" w:sz="0" w:space="0" w:color="auto"/>
        <w:right w:val="none" w:sz="0" w:space="0" w:color="auto"/>
      </w:divBdr>
    </w:div>
    <w:div w:id="107043183">
      <w:bodyDiv w:val="1"/>
      <w:marLeft w:val="0"/>
      <w:marRight w:val="0"/>
      <w:marTop w:val="0"/>
      <w:marBottom w:val="0"/>
      <w:divBdr>
        <w:top w:val="none" w:sz="0" w:space="0" w:color="auto"/>
        <w:left w:val="none" w:sz="0" w:space="0" w:color="auto"/>
        <w:bottom w:val="none" w:sz="0" w:space="0" w:color="auto"/>
        <w:right w:val="none" w:sz="0" w:space="0" w:color="auto"/>
      </w:divBdr>
    </w:div>
    <w:div w:id="108159266">
      <w:bodyDiv w:val="1"/>
      <w:marLeft w:val="0"/>
      <w:marRight w:val="0"/>
      <w:marTop w:val="0"/>
      <w:marBottom w:val="0"/>
      <w:divBdr>
        <w:top w:val="none" w:sz="0" w:space="0" w:color="auto"/>
        <w:left w:val="none" w:sz="0" w:space="0" w:color="auto"/>
        <w:bottom w:val="none" w:sz="0" w:space="0" w:color="auto"/>
        <w:right w:val="none" w:sz="0" w:space="0" w:color="auto"/>
      </w:divBdr>
    </w:div>
    <w:div w:id="109592081">
      <w:bodyDiv w:val="1"/>
      <w:marLeft w:val="0"/>
      <w:marRight w:val="0"/>
      <w:marTop w:val="0"/>
      <w:marBottom w:val="0"/>
      <w:divBdr>
        <w:top w:val="none" w:sz="0" w:space="0" w:color="auto"/>
        <w:left w:val="none" w:sz="0" w:space="0" w:color="auto"/>
        <w:bottom w:val="none" w:sz="0" w:space="0" w:color="auto"/>
        <w:right w:val="none" w:sz="0" w:space="0" w:color="auto"/>
      </w:divBdr>
    </w:div>
    <w:div w:id="110516397">
      <w:bodyDiv w:val="1"/>
      <w:marLeft w:val="0"/>
      <w:marRight w:val="0"/>
      <w:marTop w:val="0"/>
      <w:marBottom w:val="0"/>
      <w:divBdr>
        <w:top w:val="none" w:sz="0" w:space="0" w:color="auto"/>
        <w:left w:val="none" w:sz="0" w:space="0" w:color="auto"/>
        <w:bottom w:val="none" w:sz="0" w:space="0" w:color="auto"/>
        <w:right w:val="none" w:sz="0" w:space="0" w:color="auto"/>
      </w:divBdr>
    </w:div>
    <w:div w:id="110634124">
      <w:bodyDiv w:val="1"/>
      <w:marLeft w:val="0"/>
      <w:marRight w:val="0"/>
      <w:marTop w:val="0"/>
      <w:marBottom w:val="0"/>
      <w:divBdr>
        <w:top w:val="none" w:sz="0" w:space="0" w:color="auto"/>
        <w:left w:val="none" w:sz="0" w:space="0" w:color="auto"/>
        <w:bottom w:val="none" w:sz="0" w:space="0" w:color="auto"/>
        <w:right w:val="none" w:sz="0" w:space="0" w:color="auto"/>
      </w:divBdr>
    </w:div>
    <w:div w:id="112749769">
      <w:bodyDiv w:val="1"/>
      <w:marLeft w:val="0"/>
      <w:marRight w:val="0"/>
      <w:marTop w:val="0"/>
      <w:marBottom w:val="0"/>
      <w:divBdr>
        <w:top w:val="none" w:sz="0" w:space="0" w:color="auto"/>
        <w:left w:val="none" w:sz="0" w:space="0" w:color="auto"/>
        <w:bottom w:val="none" w:sz="0" w:space="0" w:color="auto"/>
        <w:right w:val="none" w:sz="0" w:space="0" w:color="auto"/>
      </w:divBdr>
    </w:div>
    <w:div w:id="113184355">
      <w:bodyDiv w:val="1"/>
      <w:marLeft w:val="0"/>
      <w:marRight w:val="0"/>
      <w:marTop w:val="0"/>
      <w:marBottom w:val="0"/>
      <w:divBdr>
        <w:top w:val="none" w:sz="0" w:space="0" w:color="auto"/>
        <w:left w:val="none" w:sz="0" w:space="0" w:color="auto"/>
        <w:bottom w:val="none" w:sz="0" w:space="0" w:color="auto"/>
        <w:right w:val="none" w:sz="0" w:space="0" w:color="auto"/>
      </w:divBdr>
    </w:div>
    <w:div w:id="115879213">
      <w:bodyDiv w:val="1"/>
      <w:marLeft w:val="0"/>
      <w:marRight w:val="0"/>
      <w:marTop w:val="0"/>
      <w:marBottom w:val="0"/>
      <w:divBdr>
        <w:top w:val="none" w:sz="0" w:space="0" w:color="auto"/>
        <w:left w:val="none" w:sz="0" w:space="0" w:color="auto"/>
        <w:bottom w:val="none" w:sz="0" w:space="0" w:color="auto"/>
        <w:right w:val="none" w:sz="0" w:space="0" w:color="auto"/>
      </w:divBdr>
    </w:div>
    <w:div w:id="116071497">
      <w:bodyDiv w:val="1"/>
      <w:marLeft w:val="0"/>
      <w:marRight w:val="0"/>
      <w:marTop w:val="0"/>
      <w:marBottom w:val="0"/>
      <w:divBdr>
        <w:top w:val="none" w:sz="0" w:space="0" w:color="auto"/>
        <w:left w:val="none" w:sz="0" w:space="0" w:color="auto"/>
        <w:bottom w:val="none" w:sz="0" w:space="0" w:color="auto"/>
        <w:right w:val="none" w:sz="0" w:space="0" w:color="auto"/>
      </w:divBdr>
    </w:div>
    <w:div w:id="116871860">
      <w:bodyDiv w:val="1"/>
      <w:marLeft w:val="0"/>
      <w:marRight w:val="0"/>
      <w:marTop w:val="0"/>
      <w:marBottom w:val="0"/>
      <w:divBdr>
        <w:top w:val="none" w:sz="0" w:space="0" w:color="auto"/>
        <w:left w:val="none" w:sz="0" w:space="0" w:color="auto"/>
        <w:bottom w:val="none" w:sz="0" w:space="0" w:color="auto"/>
        <w:right w:val="none" w:sz="0" w:space="0" w:color="auto"/>
      </w:divBdr>
    </w:div>
    <w:div w:id="116872312">
      <w:bodyDiv w:val="1"/>
      <w:marLeft w:val="0"/>
      <w:marRight w:val="0"/>
      <w:marTop w:val="0"/>
      <w:marBottom w:val="0"/>
      <w:divBdr>
        <w:top w:val="none" w:sz="0" w:space="0" w:color="auto"/>
        <w:left w:val="none" w:sz="0" w:space="0" w:color="auto"/>
        <w:bottom w:val="none" w:sz="0" w:space="0" w:color="auto"/>
        <w:right w:val="none" w:sz="0" w:space="0" w:color="auto"/>
      </w:divBdr>
    </w:div>
    <w:div w:id="117990793">
      <w:bodyDiv w:val="1"/>
      <w:marLeft w:val="0"/>
      <w:marRight w:val="0"/>
      <w:marTop w:val="0"/>
      <w:marBottom w:val="0"/>
      <w:divBdr>
        <w:top w:val="none" w:sz="0" w:space="0" w:color="auto"/>
        <w:left w:val="none" w:sz="0" w:space="0" w:color="auto"/>
        <w:bottom w:val="none" w:sz="0" w:space="0" w:color="auto"/>
        <w:right w:val="none" w:sz="0" w:space="0" w:color="auto"/>
      </w:divBdr>
    </w:div>
    <w:div w:id="118376521">
      <w:bodyDiv w:val="1"/>
      <w:marLeft w:val="0"/>
      <w:marRight w:val="0"/>
      <w:marTop w:val="0"/>
      <w:marBottom w:val="0"/>
      <w:divBdr>
        <w:top w:val="none" w:sz="0" w:space="0" w:color="auto"/>
        <w:left w:val="none" w:sz="0" w:space="0" w:color="auto"/>
        <w:bottom w:val="none" w:sz="0" w:space="0" w:color="auto"/>
        <w:right w:val="none" w:sz="0" w:space="0" w:color="auto"/>
      </w:divBdr>
    </w:div>
    <w:div w:id="119539150">
      <w:bodyDiv w:val="1"/>
      <w:marLeft w:val="0"/>
      <w:marRight w:val="0"/>
      <w:marTop w:val="0"/>
      <w:marBottom w:val="0"/>
      <w:divBdr>
        <w:top w:val="none" w:sz="0" w:space="0" w:color="auto"/>
        <w:left w:val="none" w:sz="0" w:space="0" w:color="auto"/>
        <w:bottom w:val="none" w:sz="0" w:space="0" w:color="auto"/>
        <w:right w:val="none" w:sz="0" w:space="0" w:color="auto"/>
      </w:divBdr>
    </w:div>
    <w:div w:id="119541135">
      <w:bodyDiv w:val="1"/>
      <w:marLeft w:val="0"/>
      <w:marRight w:val="0"/>
      <w:marTop w:val="0"/>
      <w:marBottom w:val="0"/>
      <w:divBdr>
        <w:top w:val="none" w:sz="0" w:space="0" w:color="auto"/>
        <w:left w:val="none" w:sz="0" w:space="0" w:color="auto"/>
        <w:bottom w:val="none" w:sz="0" w:space="0" w:color="auto"/>
        <w:right w:val="none" w:sz="0" w:space="0" w:color="auto"/>
      </w:divBdr>
    </w:div>
    <w:div w:id="119614142">
      <w:bodyDiv w:val="1"/>
      <w:marLeft w:val="0"/>
      <w:marRight w:val="0"/>
      <w:marTop w:val="0"/>
      <w:marBottom w:val="0"/>
      <w:divBdr>
        <w:top w:val="none" w:sz="0" w:space="0" w:color="auto"/>
        <w:left w:val="none" w:sz="0" w:space="0" w:color="auto"/>
        <w:bottom w:val="none" w:sz="0" w:space="0" w:color="auto"/>
        <w:right w:val="none" w:sz="0" w:space="0" w:color="auto"/>
      </w:divBdr>
    </w:div>
    <w:div w:id="121045190">
      <w:bodyDiv w:val="1"/>
      <w:marLeft w:val="0"/>
      <w:marRight w:val="0"/>
      <w:marTop w:val="0"/>
      <w:marBottom w:val="0"/>
      <w:divBdr>
        <w:top w:val="none" w:sz="0" w:space="0" w:color="auto"/>
        <w:left w:val="none" w:sz="0" w:space="0" w:color="auto"/>
        <w:bottom w:val="none" w:sz="0" w:space="0" w:color="auto"/>
        <w:right w:val="none" w:sz="0" w:space="0" w:color="auto"/>
      </w:divBdr>
    </w:div>
    <w:div w:id="121654870">
      <w:bodyDiv w:val="1"/>
      <w:marLeft w:val="0"/>
      <w:marRight w:val="0"/>
      <w:marTop w:val="0"/>
      <w:marBottom w:val="0"/>
      <w:divBdr>
        <w:top w:val="none" w:sz="0" w:space="0" w:color="auto"/>
        <w:left w:val="none" w:sz="0" w:space="0" w:color="auto"/>
        <w:bottom w:val="none" w:sz="0" w:space="0" w:color="auto"/>
        <w:right w:val="none" w:sz="0" w:space="0" w:color="auto"/>
      </w:divBdr>
    </w:div>
    <w:div w:id="122502466">
      <w:bodyDiv w:val="1"/>
      <w:marLeft w:val="0"/>
      <w:marRight w:val="0"/>
      <w:marTop w:val="0"/>
      <w:marBottom w:val="0"/>
      <w:divBdr>
        <w:top w:val="none" w:sz="0" w:space="0" w:color="auto"/>
        <w:left w:val="none" w:sz="0" w:space="0" w:color="auto"/>
        <w:bottom w:val="none" w:sz="0" w:space="0" w:color="auto"/>
        <w:right w:val="none" w:sz="0" w:space="0" w:color="auto"/>
      </w:divBdr>
    </w:div>
    <w:div w:id="122576071">
      <w:bodyDiv w:val="1"/>
      <w:marLeft w:val="0"/>
      <w:marRight w:val="0"/>
      <w:marTop w:val="0"/>
      <w:marBottom w:val="0"/>
      <w:divBdr>
        <w:top w:val="none" w:sz="0" w:space="0" w:color="auto"/>
        <w:left w:val="none" w:sz="0" w:space="0" w:color="auto"/>
        <w:bottom w:val="none" w:sz="0" w:space="0" w:color="auto"/>
        <w:right w:val="none" w:sz="0" w:space="0" w:color="auto"/>
      </w:divBdr>
    </w:div>
    <w:div w:id="123011876">
      <w:bodyDiv w:val="1"/>
      <w:marLeft w:val="0"/>
      <w:marRight w:val="0"/>
      <w:marTop w:val="0"/>
      <w:marBottom w:val="0"/>
      <w:divBdr>
        <w:top w:val="none" w:sz="0" w:space="0" w:color="auto"/>
        <w:left w:val="none" w:sz="0" w:space="0" w:color="auto"/>
        <w:bottom w:val="none" w:sz="0" w:space="0" w:color="auto"/>
        <w:right w:val="none" w:sz="0" w:space="0" w:color="auto"/>
      </w:divBdr>
    </w:div>
    <w:div w:id="124127360">
      <w:bodyDiv w:val="1"/>
      <w:marLeft w:val="0"/>
      <w:marRight w:val="0"/>
      <w:marTop w:val="0"/>
      <w:marBottom w:val="0"/>
      <w:divBdr>
        <w:top w:val="none" w:sz="0" w:space="0" w:color="auto"/>
        <w:left w:val="none" w:sz="0" w:space="0" w:color="auto"/>
        <w:bottom w:val="none" w:sz="0" w:space="0" w:color="auto"/>
        <w:right w:val="none" w:sz="0" w:space="0" w:color="auto"/>
      </w:divBdr>
    </w:div>
    <w:div w:id="124279577">
      <w:bodyDiv w:val="1"/>
      <w:marLeft w:val="0"/>
      <w:marRight w:val="0"/>
      <w:marTop w:val="0"/>
      <w:marBottom w:val="0"/>
      <w:divBdr>
        <w:top w:val="none" w:sz="0" w:space="0" w:color="auto"/>
        <w:left w:val="none" w:sz="0" w:space="0" w:color="auto"/>
        <w:bottom w:val="none" w:sz="0" w:space="0" w:color="auto"/>
        <w:right w:val="none" w:sz="0" w:space="0" w:color="auto"/>
      </w:divBdr>
    </w:div>
    <w:div w:id="124351855">
      <w:bodyDiv w:val="1"/>
      <w:marLeft w:val="0"/>
      <w:marRight w:val="0"/>
      <w:marTop w:val="0"/>
      <w:marBottom w:val="0"/>
      <w:divBdr>
        <w:top w:val="none" w:sz="0" w:space="0" w:color="auto"/>
        <w:left w:val="none" w:sz="0" w:space="0" w:color="auto"/>
        <w:bottom w:val="none" w:sz="0" w:space="0" w:color="auto"/>
        <w:right w:val="none" w:sz="0" w:space="0" w:color="auto"/>
      </w:divBdr>
    </w:div>
    <w:div w:id="127822291">
      <w:bodyDiv w:val="1"/>
      <w:marLeft w:val="0"/>
      <w:marRight w:val="0"/>
      <w:marTop w:val="0"/>
      <w:marBottom w:val="0"/>
      <w:divBdr>
        <w:top w:val="none" w:sz="0" w:space="0" w:color="auto"/>
        <w:left w:val="none" w:sz="0" w:space="0" w:color="auto"/>
        <w:bottom w:val="none" w:sz="0" w:space="0" w:color="auto"/>
        <w:right w:val="none" w:sz="0" w:space="0" w:color="auto"/>
      </w:divBdr>
    </w:div>
    <w:div w:id="128716616">
      <w:bodyDiv w:val="1"/>
      <w:marLeft w:val="0"/>
      <w:marRight w:val="0"/>
      <w:marTop w:val="0"/>
      <w:marBottom w:val="0"/>
      <w:divBdr>
        <w:top w:val="none" w:sz="0" w:space="0" w:color="auto"/>
        <w:left w:val="none" w:sz="0" w:space="0" w:color="auto"/>
        <w:bottom w:val="none" w:sz="0" w:space="0" w:color="auto"/>
        <w:right w:val="none" w:sz="0" w:space="0" w:color="auto"/>
      </w:divBdr>
    </w:div>
    <w:div w:id="128937291">
      <w:bodyDiv w:val="1"/>
      <w:marLeft w:val="0"/>
      <w:marRight w:val="0"/>
      <w:marTop w:val="0"/>
      <w:marBottom w:val="0"/>
      <w:divBdr>
        <w:top w:val="none" w:sz="0" w:space="0" w:color="auto"/>
        <w:left w:val="none" w:sz="0" w:space="0" w:color="auto"/>
        <w:bottom w:val="none" w:sz="0" w:space="0" w:color="auto"/>
        <w:right w:val="none" w:sz="0" w:space="0" w:color="auto"/>
      </w:divBdr>
    </w:div>
    <w:div w:id="129565928">
      <w:bodyDiv w:val="1"/>
      <w:marLeft w:val="0"/>
      <w:marRight w:val="0"/>
      <w:marTop w:val="0"/>
      <w:marBottom w:val="0"/>
      <w:divBdr>
        <w:top w:val="none" w:sz="0" w:space="0" w:color="auto"/>
        <w:left w:val="none" w:sz="0" w:space="0" w:color="auto"/>
        <w:bottom w:val="none" w:sz="0" w:space="0" w:color="auto"/>
        <w:right w:val="none" w:sz="0" w:space="0" w:color="auto"/>
      </w:divBdr>
    </w:div>
    <w:div w:id="131758423">
      <w:bodyDiv w:val="1"/>
      <w:marLeft w:val="0"/>
      <w:marRight w:val="0"/>
      <w:marTop w:val="0"/>
      <w:marBottom w:val="0"/>
      <w:divBdr>
        <w:top w:val="none" w:sz="0" w:space="0" w:color="auto"/>
        <w:left w:val="none" w:sz="0" w:space="0" w:color="auto"/>
        <w:bottom w:val="none" w:sz="0" w:space="0" w:color="auto"/>
        <w:right w:val="none" w:sz="0" w:space="0" w:color="auto"/>
      </w:divBdr>
    </w:div>
    <w:div w:id="132186577">
      <w:bodyDiv w:val="1"/>
      <w:marLeft w:val="0"/>
      <w:marRight w:val="0"/>
      <w:marTop w:val="0"/>
      <w:marBottom w:val="0"/>
      <w:divBdr>
        <w:top w:val="none" w:sz="0" w:space="0" w:color="auto"/>
        <w:left w:val="none" w:sz="0" w:space="0" w:color="auto"/>
        <w:bottom w:val="none" w:sz="0" w:space="0" w:color="auto"/>
        <w:right w:val="none" w:sz="0" w:space="0" w:color="auto"/>
      </w:divBdr>
    </w:div>
    <w:div w:id="134445893">
      <w:bodyDiv w:val="1"/>
      <w:marLeft w:val="0"/>
      <w:marRight w:val="0"/>
      <w:marTop w:val="0"/>
      <w:marBottom w:val="0"/>
      <w:divBdr>
        <w:top w:val="none" w:sz="0" w:space="0" w:color="auto"/>
        <w:left w:val="none" w:sz="0" w:space="0" w:color="auto"/>
        <w:bottom w:val="none" w:sz="0" w:space="0" w:color="auto"/>
        <w:right w:val="none" w:sz="0" w:space="0" w:color="auto"/>
      </w:divBdr>
    </w:div>
    <w:div w:id="137113748">
      <w:bodyDiv w:val="1"/>
      <w:marLeft w:val="0"/>
      <w:marRight w:val="0"/>
      <w:marTop w:val="0"/>
      <w:marBottom w:val="0"/>
      <w:divBdr>
        <w:top w:val="none" w:sz="0" w:space="0" w:color="auto"/>
        <w:left w:val="none" w:sz="0" w:space="0" w:color="auto"/>
        <w:bottom w:val="none" w:sz="0" w:space="0" w:color="auto"/>
        <w:right w:val="none" w:sz="0" w:space="0" w:color="auto"/>
      </w:divBdr>
    </w:div>
    <w:div w:id="137303550">
      <w:bodyDiv w:val="1"/>
      <w:marLeft w:val="0"/>
      <w:marRight w:val="0"/>
      <w:marTop w:val="0"/>
      <w:marBottom w:val="0"/>
      <w:divBdr>
        <w:top w:val="none" w:sz="0" w:space="0" w:color="auto"/>
        <w:left w:val="none" w:sz="0" w:space="0" w:color="auto"/>
        <w:bottom w:val="none" w:sz="0" w:space="0" w:color="auto"/>
        <w:right w:val="none" w:sz="0" w:space="0" w:color="auto"/>
      </w:divBdr>
    </w:div>
    <w:div w:id="137306980">
      <w:bodyDiv w:val="1"/>
      <w:marLeft w:val="0"/>
      <w:marRight w:val="0"/>
      <w:marTop w:val="0"/>
      <w:marBottom w:val="0"/>
      <w:divBdr>
        <w:top w:val="none" w:sz="0" w:space="0" w:color="auto"/>
        <w:left w:val="none" w:sz="0" w:space="0" w:color="auto"/>
        <w:bottom w:val="none" w:sz="0" w:space="0" w:color="auto"/>
        <w:right w:val="none" w:sz="0" w:space="0" w:color="auto"/>
      </w:divBdr>
    </w:div>
    <w:div w:id="137653194">
      <w:bodyDiv w:val="1"/>
      <w:marLeft w:val="0"/>
      <w:marRight w:val="0"/>
      <w:marTop w:val="0"/>
      <w:marBottom w:val="0"/>
      <w:divBdr>
        <w:top w:val="none" w:sz="0" w:space="0" w:color="auto"/>
        <w:left w:val="none" w:sz="0" w:space="0" w:color="auto"/>
        <w:bottom w:val="none" w:sz="0" w:space="0" w:color="auto"/>
        <w:right w:val="none" w:sz="0" w:space="0" w:color="auto"/>
      </w:divBdr>
    </w:div>
    <w:div w:id="137770685">
      <w:bodyDiv w:val="1"/>
      <w:marLeft w:val="0"/>
      <w:marRight w:val="0"/>
      <w:marTop w:val="0"/>
      <w:marBottom w:val="0"/>
      <w:divBdr>
        <w:top w:val="none" w:sz="0" w:space="0" w:color="auto"/>
        <w:left w:val="none" w:sz="0" w:space="0" w:color="auto"/>
        <w:bottom w:val="none" w:sz="0" w:space="0" w:color="auto"/>
        <w:right w:val="none" w:sz="0" w:space="0" w:color="auto"/>
      </w:divBdr>
    </w:div>
    <w:div w:id="138229261">
      <w:bodyDiv w:val="1"/>
      <w:marLeft w:val="0"/>
      <w:marRight w:val="0"/>
      <w:marTop w:val="0"/>
      <w:marBottom w:val="0"/>
      <w:divBdr>
        <w:top w:val="none" w:sz="0" w:space="0" w:color="auto"/>
        <w:left w:val="none" w:sz="0" w:space="0" w:color="auto"/>
        <w:bottom w:val="none" w:sz="0" w:space="0" w:color="auto"/>
        <w:right w:val="none" w:sz="0" w:space="0" w:color="auto"/>
      </w:divBdr>
    </w:div>
    <w:div w:id="139809788">
      <w:bodyDiv w:val="1"/>
      <w:marLeft w:val="0"/>
      <w:marRight w:val="0"/>
      <w:marTop w:val="0"/>
      <w:marBottom w:val="0"/>
      <w:divBdr>
        <w:top w:val="none" w:sz="0" w:space="0" w:color="auto"/>
        <w:left w:val="none" w:sz="0" w:space="0" w:color="auto"/>
        <w:bottom w:val="none" w:sz="0" w:space="0" w:color="auto"/>
        <w:right w:val="none" w:sz="0" w:space="0" w:color="auto"/>
      </w:divBdr>
    </w:div>
    <w:div w:id="140124746">
      <w:bodyDiv w:val="1"/>
      <w:marLeft w:val="0"/>
      <w:marRight w:val="0"/>
      <w:marTop w:val="0"/>
      <w:marBottom w:val="0"/>
      <w:divBdr>
        <w:top w:val="none" w:sz="0" w:space="0" w:color="auto"/>
        <w:left w:val="none" w:sz="0" w:space="0" w:color="auto"/>
        <w:bottom w:val="none" w:sz="0" w:space="0" w:color="auto"/>
        <w:right w:val="none" w:sz="0" w:space="0" w:color="auto"/>
      </w:divBdr>
    </w:div>
    <w:div w:id="140540722">
      <w:bodyDiv w:val="1"/>
      <w:marLeft w:val="0"/>
      <w:marRight w:val="0"/>
      <w:marTop w:val="0"/>
      <w:marBottom w:val="0"/>
      <w:divBdr>
        <w:top w:val="none" w:sz="0" w:space="0" w:color="auto"/>
        <w:left w:val="none" w:sz="0" w:space="0" w:color="auto"/>
        <w:bottom w:val="none" w:sz="0" w:space="0" w:color="auto"/>
        <w:right w:val="none" w:sz="0" w:space="0" w:color="auto"/>
      </w:divBdr>
    </w:div>
    <w:div w:id="140854100">
      <w:bodyDiv w:val="1"/>
      <w:marLeft w:val="0"/>
      <w:marRight w:val="0"/>
      <w:marTop w:val="0"/>
      <w:marBottom w:val="0"/>
      <w:divBdr>
        <w:top w:val="none" w:sz="0" w:space="0" w:color="auto"/>
        <w:left w:val="none" w:sz="0" w:space="0" w:color="auto"/>
        <w:bottom w:val="none" w:sz="0" w:space="0" w:color="auto"/>
        <w:right w:val="none" w:sz="0" w:space="0" w:color="auto"/>
      </w:divBdr>
    </w:div>
    <w:div w:id="141581212">
      <w:bodyDiv w:val="1"/>
      <w:marLeft w:val="0"/>
      <w:marRight w:val="0"/>
      <w:marTop w:val="0"/>
      <w:marBottom w:val="0"/>
      <w:divBdr>
        <w:top w:val="none" w:sz="0" w:space="0" w:color="auto"/>
        <w:left w:val="none" w:sz="0" w:space="0" w:color="auto"/>
        <w:bottom w:val="none" w:sz="0" w:space="0" w:color="auto"/>
        <w:right w:val="none" w:sz="0" w:space="0" w:color="auto"/>
      </w:divBdr>
    </w:div>
    <w:div w:id="143863524">
      <w:bodyDiv w:val="1"/>
      <w:marLeft w:val="0"/>
      <w:marRight w:val="0"/>
      <w:marTop w:val="0"/>
      <w:marBottom w:val="0"/>
      <w:divBdr>
        <w:top w:val="none" w:sz="0" w:space="0" w:color="auto"/>
        <w:left w:val="none" w:sz="0" w:space="0" w:color="auto"/>
        <w:bottom w:val="none" w:sz="0" w:space="0" w:color="auto"/>
        <w:right w:val="none" w:sz="0" w:space="0" w:color="auto"/>
      </w:divBdr>
    </w:div>
    <w:div w:id="144205117">
      <w:bodyDiv w:val="1"/>
      <w:marLeft w:val="0"/>
      <w:marRight w:val="0"/>
      <w:marTop w:val="0"/>
      <w:marBottom w:val="0"/>
      <w:divBdr>
        <w:top w:val="none" w:sz="0" w:space="0" w:color="auto"/>
        <w:left w:val="none" w:sz="0" w:space="0" w:color="auto"/>
        <w:bottom w:val="none" w:sz="0" w:space="0" w:color="auto"/>
        <w:right w:val="none" w:sz="0" w:space="0" w:color="auto"/>
      </w:divBdr>
    </w:div>
    <w:div w:id="145096870">
      <w:bodyDiv w:val="1"/>
      <w:marLeft w:val="0"/>
      <w:marRight w:val="0"/>
      <w:marTop w:val="0"/>
      <w:marBottom w:val="0"/>
      <w:divBdr>
        <w:top w:val="none" w:sz="0" w:space="0" w:color="auto"/>
        <w:left w:val="none" w:sz="0" w:space="0" w:color="auto"/>
        <w:bottom w:val="none" w:sz="0" w:space="0" w:color="auto"/>
        <w:right w:val="none" w:sz="0" w:space="0" w:color="auto"/>
      </w:divBdr>
    </w:div>
    <w:div w:id="145512515">
      <w:bodyDiv w:val="1"/>
      <w:marLeft w:val="0"/>
      <w:marRight w:val="0"/>
      <w:marTop w:val="0"/>
      <w:marBottom w:val="0"/>
      <w:divBdr>
        <w:top w:val="none" w:sz="0" w:space="0" w:color="auto"/>
        <w:left w:val="none" w:sz="0" w:space="0" w:color="auto"/>
        <w:bottom w:val="none" w:sz="0" w:space="0" w:color="auto"/>
        <w:right w:val="none" w:sz="0" w:space="0" w:color="auto"/>
      </w:divBdr>
    </w:div>
    <w:div w:id="145558270">
      <w:bodyDiv w:val="1"/>
      <w:marLeft w:val="0"/>
      <w:marRight w:val="0"/>
      <w:marTop w:val="0"/>
      <w:marBottom w:val="0"/>
      <w:divBdr>
        <w:top w:val="none" w:sz="0" w:space="0" w:color="auto"/>
        <w:left w:val="none" w:sz="0" w:space="0" w:color="auto"/>
        <w:bottom w:val="none" w:sz="0" w:space="0" w:color="auto"/>
        <w:right w:val="none" w:sz="0" w:space="0" w:color="auto"/>
      </w:divBdr>
    </w:div>
    <w:div w:id="146439251">
      <w:bodyDiv w:val="1"/>
      <w:marLeft w:val="0"/>
      <w:marRight w:val="0"/>
      <w:marTop w:val="0"/>
      <w:marBottom w:val="0"/>
      <w:divBdr>
        <w:top w:val="none" w:sz="0" w:space="0" w:color="auto"/>
        <w:left w:val="none" w:sz="0" w:space="0" w:color="auto"/>
        <w:bottom w:val="none" w:sz="0" w:space="0" w:color="auto"/>
        <w:right w:val="none" w:sz="0" w:space="0" w:color="auto"/>
      </w:divBdr>
    </w:div>
    <w:div w:id="147017299">
      <w:bodyDiv w:val="1"/>
      <w:marLeft w:val="0"/>
      <w:marRight w:val="0"/>
      <w:marTop w:val="0"/>
      <w:marBottom w:val="0"/>
      <w:divBdr>
        <w:top w:val="none" w:sz="0" w:space="0" w:color="auto"/>
        <w:left w:val="none" w:sz="0" w:space="0" w:color="auto"/>
        <w:bottom w:val="none" w:sz="0" w:space="0" w:color="auto"/>
        <w:right w:val="none" w:sz="0" w:space="0" w:color="auto"/>
      </w:divBdr>
    </w:div>
    <w:div w:id="148404411">
      <w:bodyDiv w:val="1"/>
      <w:marLeft w:val="0"/>
      <w:marRight w:val="0"/>
      <w:marTop w:val="0"/>
      <w:marBottom w:val="0"/>
      <w:divBdr>
        <w:top w:val="none" w:sz="0" w:space="0" w:color="auto"/>
        <w:left w:val="none" w:sz="0" w:space="0" w:color="auto"/>
        <w:bottom w:val="none" w:sz="0" w:space="0" w:color="auto"/>
        <w:right w:val="none" w:sz="0" w:space="0" w:color="auto"/>
      </w:divBdr>
    </w:div>
    <w:div w:id="148642480">
      <w:bodyDiv w:val="1"/>
      <w:marLeft w:val="0"/>
      <w:marRight w:val="0"/>
      <w:marTop w:val="0"/>
      <w:marBottom w:val="0"/>
      <w:divBdr>
        <w:top w:val="none" w:sz="0" w:space="0" w:color="auto"/>
        <w:left w:val="none" w:sz="0" w:space="0" w:color="auto"/>
        <w:bottom w:val="none" w:sz="0" w:space="0" w:color="auto"/>
        <w:right w:val="none" w:sz="0" w:space="0" w:color="auto"/>
      </w:divBdr>
    </w:div>
    <w:div w:id="149104003">
      <w:bodyDiv w:val="1"/>
      <w:marLeft w:val="0"/>
      <w:marRight w:val="0"/>
      <w:marTop w:val="0"/>
      <w:marBottom w:val="0"/>
      <w:divBdr>
        <w:top w:val="none" w:sz="0" w:space="0" w:color="auto"/>
        <w:left w:val="none" w:sz="0" w:space="0" w:color="auto"/>
        <w:bottom w:val="none" w:sz="0" w:space="0" w:color="auto"/>
        <w:right w:val="none" w:sz="0" w:space="0" w:color="auto"/>
      </w:divBdr>
    </w:div>
    <w:div w:id="149292802">
      <w:bodyDiv w:val="1"/>
      <w:marLeft w:val="0"/>
      <w:marRight w:val="0"/>
      <w:marTop w:val="0"/>
      <w:marBottom w:val="0"/>
      <w:divBdr>
        <w:top w:val="none" w:sz="0" w:space="0" w:color="auto"/>
        <w:left w:val="none" w:sz="0" w:space="0" w:color="auto"/>
        <w:bottom w:val="none" w:sz="0" w:space="0" w:color="auto"/>
        <w:right w:val="none" w:sz="0" w:space="0" w:color="auto"/>
      </w:divBdr>
    </w:div>
    <w:div w:id="149639874">
      <w:bodyDiv w:val="1"/>
      <w:marLeft w:val="0"/>
      <w:marRight w:val="0"/>
      <w:marTop w:val="0"/>
      <w:marBottom w:val="0"/>
      <w:divBdr>
        <w:top w:val="none" w:sz="0" w:space="0" w:color="auto"/>
        <w:left w:val="none" w:sz="0" w:space="0" w:color="auto"/>
        <w:bottom w:val="none" w:sz="0" w:space="0" w:color="auto"/>
        <w:right w:val="none" w:sz="0" w:space="0" w:color="auto"/>
      </w:divBdr>
    </w:div>
    <w:div w:id="150341940">
      <w:bodyDiv w:val="1"/>
      <w:marLeft w:val="0"/>
      <w:marRight w:val="0"/>
      <w:marTop w:val="0"/>
      <w:marBottom w:val="0"/>
      <w:divBdr>
        <w:top w:val="none" w:sz="0" w:space="0" w:color="auto"/>
        <w:left w:val="none" w:sz="0" w:space="0" w:color="auto"/>
        <w:bottom w:val="none" w:sz="0" w:space="0" w:color="auto"/>
        <w:right w:val="none" w:sz="0" w:space="0" w:color="auto"/>
      </w:divBdr>
    </w:div>
    <w:div w:id="150949540">
      <w:bodyDiv w:val="1"/>
      <w:marLeft w:val="0"/>
      <w:marRight w:val="0"/>
      <w:marTop w:val="0"/>
      <w:marBottom w:val="0"/>
      <w:divBdr>
        <w:top w:val="none" w:sz="0" w:space="0" w:color="auto"/>
        <w:left w:val="none" w:sz="0" w:space="0" w:color="auto"/>
        <w:bottom w:val="none" w:sz="0" w:space="0" w:color="auto"/>
        <w:right w:val="none" w:sz="0" w:space="0" w:color="auto"/>
      </w:divBdr>
    </w:div>
    <w:div w:id="151222838">
      <w:bodyDiv w:val="1"/>
      <w:marLeft w:val="0"/>
      <w:marRight w:val="0"/>
      <w:marTop w:val="0"/>
      <w:marBottom w:val="0"/>
      <w:divBdr>
        <w:top w:val="none" w:sz="0" w:space="0" w:color="auto"/>
        <w:left w:val="none" w:sz="0" w:space="0" w:color="auto"/>
        <w:bottom w:val="none" w:sz="0" w:space="0" w:color="auto"/>
        <w:right w:val="none" w:sz="0" w:space="0" w:color="auto"/>
      </w:divBdr>
    </w:div>
    <w:div w:id="154497281">
      <w:bodyDiv w:val="1"/>
      <w:marLeft w:val="0"/>
      <w:marRight w:val="0"/>
      <w:marTop w:val="0"/>
      <w:marBottom w:val="0"/>
      <w:divBdr>
        <w:top w:val="none" w:sz="0" w:space="0" w:color="auto"/>
        <w:left w:val="none" w:sz="0" w:space="0" w:color="auto"/>
        <w:bottom w:val="none" w:sz="0" w:space="0" w:color="auto"/>
        <w:right w:val="none" w:sz="0" w:space="0" w:color="auto"/>
      </w:divBdr>
    </w:div>
    <w:div w:id="154537143">
      <w:bodyDiv w:val="1"/>
      <w:marLeft w:val="0"/>
      <w:marRight w:val="0"/>
      <w:marTop w:val="0"/>
      <w:marBottom w:val="0"/>
      <w:divBdr>
        <w:top w:val="none" w:sz="0" w:space="0" w:color="auto"/>
        <w:left w:val="none" w:sz="0" w:space="0" w:color="auto"/>
        <w:bottom w:val="none" w:sz="0" w:space="0" w:color="auto"/>
        <w:right w:val="none" w:sz="0" w:space="0" w:color="auto"/>
      </w:divBdr>
    </w:div>
    <w:div w:id="155583743">
      <w:bodyDiv w:val="1"/>
      <w:marLeft w:val="0"/>
      <w:marRight w:val="0"/>
      <w:marTop w:val="0"/>
      <w:marBottom w:val="0"/>
      <w:divBdr>
        <w:top w:val="none" w:sz="0" w:space="0" w:color="auto"/>
        <w:left w:val="none" w:sz="0" w:space="0" w:color="auto"/>
        <w:bottom w:val="none" w:sz="0" w:space="0" w:color="auto"/>
        <w:right w:val="none" w:sz="0" w:space="0" w:color="auto"/>
      </w:divBdr>
    </w:div>
    <w:div w:id="155923830">
      <w:bodyDiv w:val="1"/>
      <w:marLeft w:val="0"/>
      <w:marRight w:val="0"/>
      <w:marTop w:val="0"/>
      <w:marBottom w:val="0"/>
      <w:divBdr>
        <w:top w:val="none" w:sz="0" w:space="0" w:color="auto"/>
        <w:left w:val="none" w:sz="0" w:space="0" w:color="auto"/>
        <w:bottom w:val="none" w:sz="0" w:space="0" w:color="auto"/>
        <w:right w:val="none" w:sz="0" w:space="0" w:color="auto"/>
      </w:divBdr>
    </w:div>
    <w:div w:id="156196141">
      <w:bodyDiv w:val="1"/>
      <w:marLeft w:val="0"/>
      <w:marRight w:val="0"/>
      <w:marTop w:val="0"/>
      <w:marBottom w:val="0"/>
      <w:divBdr>
        <w:top w:val="none" w:sz="0" w:space="0" w:color="auto"/>
        <w:left w:val="none" w:sz="0" w:space="0" w:color="auto"/>
        <w:bottom w:val="none" w:sz="0" w:space="0" w:color="auto"/>
        <w:right w:val="none" w:sz="0" w:space="0" w:color="auto"/>
      </w:divBdr>
    </w:div>
    <w:div w:id="156656974">
      <w:bodyDiv w:val="1"/>
      <w:marLeft w:val="0"/>
      <w:marRight w:val="0"/>
      <w:marTop w:val="0"/>
      <w:marBottom w:val="0"/>
      <w:divBdr>
        <w:top w:val="none" w:sz="0" w:space="0" w:color="auto"/>
        <w:left w:val="none" w:sz="0" w:space="0" w:color="auto"/>
        <w:bottom w:val="none" w:sz="0" w:space="0" w:color="auto"/>
        <w:right w:val="none" w:sz="0" w:space="0" w:color="auto"/>
      </w:divBdr>
    </w:div>
    <w:div w:id="158935524">
      <w:bodyDiv w:val="1"/>
      <w:marLeft w:val="0"/>
      <w:marRight w:val="0"/>
      <w:marTop w:val="0"/>
      <w:marBottom w:val="0"/>
      <w:divBdr>
        <w:top w:val="none" w:sz="0" w:space="0" w:color="auto"/>
        <w:left w:val="none" w:sz="0" w:space="0" w:color="auto"/>
        <w:bottom w:val="none" w:sz="0" w:space="0" w:color="auto"/>
        <w:right w:val="none" w:sz="0" w:space="0" w:color="auto"/>
      </w:divBdr>
    </w:div>
    <w:div w:id="159204424">
      <w:bodyDiv w:val="1"/>
      <w:marLeft w:val="0"/>
      <w:marRight w:val="0"/>
      <w:marTop w:val="0"/>
      <w:marBottom w:val="0"/>
      <w:divBdr>
        <w:top w:val="none" w:sz="0" w:space="0" w:color="auto"/>
        <w:left w:val="none" w:sz="0" w:space="0" w:color="auto"/>
        <w:bottom w:val="none" w:sz="0" w:space="0" w:color="auto"/>
        <w:right w:val="none" w:sz="0" w:space="0" w:color="auto"/>
      </w:divBdr>
    </w:div>
    <w:div w:id="160197864">
      <w:bodyDiv w:val="1"/>
      <w:marLeft w:val="0"/>
      <w:marRight w:val="0"/>
      <w:marTop w:val="0"/>
      <w:marBottom w:val="0"/>
      <w:divBdr>
        <w:top w:val="none" w:sz="0" w:space="0" w:color="auto"/>
        <w:left w:val="none" w:sz="0" w:space="0" w:color="auto"/>
        <w:bottom w:val="none" w:sz="0" w:space="0" w:color="auto"/>
        <w:right w:val="none" w:sz="0" w:space="0" w:color="auto"/>
      </w:divBdr>
    </w:div>
    <w:div w:id="160199174">
      <w:bodyDiv w:val="1"/>
      <w:marLeft w:val="0"/>
      <w:marRight w:val="0"/>
      <w:marTop w:val="0"/>
      <w:marBottom w:val="0"/>
      <w:divBdr>
        <w:top w:val="none" w:sz="0" w:space="0" w:color="auto"/>
        <w:left w:val="none" w:sz="0" w:space="0" w:color="auto"/>
        <w:bottom w:val="none" w:sz="0" w:space="0" w:color="auto"/>
        <w:right w:val="none" w:sz="0" w:space="0" w:color="auto"/>
      </w:divBdr>
    </w:div>
    <w:div w:id="160315717">
      <w:bodyDiv w:val="1"/>
      <w:marLeft w:val="0"/>
      <w:marRight w:val="0"/>
      <w:marTop w:val="0"/>
      <w:marBottom w:val="0"/>
      <w:divBdr>
        <w:top w:val="none" w:sz="0" w:space="0" w:color="auto"/>
        <w:left w:val="none" w:sz="0" w:space="0" w:color="auto"/>
        <w:bottom w:val="none" w:sz="0" w:space="0" w:color="auto"/>
        <w:right w:val="none" w:sz="0" w:space="0" w:color="auto"/>
      </w:divBdr>
    </w:div>
    <w:div w:id="163321623">
      <w:bodyDiv w:val="1"/>
      <w:marLeft w:val="0"/>
      <w:marRight w:val="0"/>
      <w:marTop w:val="0"/>
      <w:marBottom w:val="0"/>
      <w:divBdr>
        <w:top w:val="none" w:sz="0" w:space="0" w:color="auto"/>
        <w:left w:val="none" w:sz="0" w:space="0" w:color="auto"/>
        <w:bottom w:val="none" w:sz="0" w:space="0" w:color="auto"/>
        <w:right w:val="none" w:sz="0" w:space="0" w:color="auto"/>
      </w:divBdr>
    </w:div>
    <w:div w:id="163712642">
      <w:bodyDiv w:val="1"/>
      <w:marLeft w:val="0"/>
      <w:marRight w:val="0"/>
      <w:marTop w:val="0"/>
      <w:marBottom w:val="0"/>
      <w:divBdr>
        <w:top w:val="none" w:sz="0" w:space="0" w:color="auto"/>
        <w:left w:val="none" w:sz="0" w:space="0" w:color="auto"/>
        <w:bottom w:val="none" w:sz="0" w:space="0" w:color="auto"/>
        <w:right w:val="none" w:sz="0" w:space="0" w:color="auto"/>
      </w:divBdr>
    </w:div>
    <w:div w:id="163933571">
      <w:bodyDiv w:val="1"/>
      <w:marLeft w:val="0"/>
      <w:marRight w:val="0"/>
      <w:marTop w:val="0"/>
      <w:marBottom w:val="0"/>
      <w:divBdr>
        <w:top w:val="none" w:sz="0" w:space="0" w:color="auto"/>
        <w:left w:val="none" w:sz="0" w:space="0" w:color="auto"/>
        <w:bottom w:val="none" w:sz="0" w:space="0" w:color="auto"/>
        <w:right w:val="none" w:sz="0" w:space="0" w:color="auto"/>
      </w:divBdr>
    </w:div>
    <w:div w:id="164592331">
      <w:bodyDiv w:val="1"/>
      <w:marLeft w:val="0"/>
      <w:marRight w:val="0"/>
      <w:marTop w:val="0"/>
      <w:marBottom w:val="0"/>
      <w:divBdr>
        <w:top w:val="none" w:sz="0" w:space="0" w:color="auto"/>
        <w:left w:val="none" w:sz="0" w:space="0" w:color="auto"/>
        <w:bottom w:val="none" w:sz="0" w:space="0" w:color="auto"/>
        <w:right w:val="none" w:sz="0" w:space="0" w:color="auto"/>
      </w:divBdr>
    </w:div>
    <w:div w:id="164903638">
      <w:bodyDiv w:val="1"/>
      <w:marLeft w:val="0"/>
      <w:marRight w:val="0"/>
      <w:marTop w:val="0"/>
      <w:marBottom w:val="0"/>
      <w:divBdr>
        <w:top w:val="none" w:sz="0" w:space="0" w:color="auto"/>
        <w:left w:val="none" w:sz="0" w:space="0" w:color="auto"/>
        <w:bottom w:val="none" w:sz="0" w:space="0" w:color="auto"/>
        <w:right w:val="none" w:sz="0" w:space="0" w:color="auto"/>
      </w:divBdr>
    </w:div>
    <w:div w:id="165092242">
      <w:bodyDiv w:val="1"/>
      <w:marLeft w:val="0"/>
      <w:marRight w:val="0"/>
      <w:marTop w:val="0"/>
      <w:marBottom w:val="0"/>
      <w:divBdr>
        <w:top w:val="none" w:sz="0" w:space="0" w:color="auto"/>
        <w:left w:val="none" w:sz="0" w:space="0" w:color="auto"/>
        <w:bottom w:val="none" w:sz="0" w:space="0" w:color="auto"/>
        <w:right w:val="none" w:sz="0" w:space="0" w:color="auto"/>
      </w:divBdr>
    </w:div>
    <w:div w:id="165443256">
      <w:bodyDiv w:val="1"/>
      <w:marLeft w:val="0"/>
      <w:marRight w:val="0"/>
      <w:marTop w:val="0"/>
      <w:marBottom w:val="0"/>
      <w:divBdr>
        <w:top w:val="none" w:sz="0" w:space="0" w:color="auto"/>
        <w:left w:val="none" w:sz="0" w:space="0" w:color="auto"/>
        <w:bottom w:val="none" w:sz="0" w:space="0" w:color="auto"/>
        <w:right w:val="none" w:sz="0" w:space="0" w:color="auto"/>
      </w:divBdr>
    </w:div>
    <w:div w:id="166141745">
      <w:bodyDiv w:val="1"/>
      <w:marLeft w:val="0"/>
      <w:marRight w:val="0"/>
      <w:marTop w:val="0"/>
      <w:marBottom w:val="0"/>
      <w:divBdr>
        <w:top w:val="none" w:sz="0" w:space="0" w:color="auto"/>
        <w:left w:val="none" w:sz="0" w:space="0" w:color="auto"/>
        <w:bottom w:val="none" w:sz="0" w:space="0" w:color="auto"/>
        <w:right w:val="none" w:sz="0" w:space="0" w:color="auto"/>
      </w:divBdr>
    </w:div>
    <w:div w:id="166676717">
      <w:bodyDiv w:val="1"/>
      <w:marLeft w:val="0"/>
      <w:marRight w:val="0"/>
      <w:marTop w:val="0"/>
      <w:marBottom w:val="0"/>
      <w:divBdr>
        <w:top w:val="none" w:sz="0" w:space="0" w:color="auto"/>
        <w:left w:val="none" w:sz="0" w:space="0" w:color="auto"/>
        <w:bottom w:val="none" w:sz="0" w:space="0" w:color="auto"/>
        <w:right w:val="none" w:sz="0" w:space="0" w:color="auto"/>
      </w:divBdr>
    </w:div>
    <w:div w:id="167136094">
      <w:bodyDiv w:val="1"/>
      <w:marLeft w:val="0"/>
      <w:marRight w:val="0"/>
      <w:marTop w:val="0"/>
      <w:marBottom w:val="0"/>
      <w:divBdr>
        <w:top w:val="none" w:sz="0" w:space="0" w:color="auto"/>
        <w:left w:val="none" w:sz="0" w:space="0" w:color="auto"/>
        <w:bottom w:val="none" w:sz="0" w:space="0" w:color="auto"/>
        <w:right w:val="none" w:sz="0" w:space="0" w:color="auto"/>
      </w:divBdr>
    </w:div>
    <w:div w:id="167452716">
      <w:bodyDiv w:val="1"/>
      <w:marLeft w:val="0"/>
      <w:marRight w:val="0"/>
      <w:marTop w:val="0"/>
      <w:marBottom w:val="0"/>
      <w:divBdr>
        <w:top w:val="none" w:sz="0" w:space="0" w:color="auto"/>
        <w:left w:val="none" w:sz="0" w:space="0" w:color="auto"/>
        <w:bottom w:val="none" w:sz="0" w:space="0" w:color="auto"/>
        <w:right w:val="none" w:sz="0" w:space="0" w:color="auto"/>
      </w:divBdr>
    </w:div>
    <w:div w:id="168254817">
      <w:bodyDiv w:val="1"/>
      <w:marLeft w:val="0"/>
      <w:marRight w:val="0"/>
      <w:marTop w:val="0"/>
      <w:marBottom w:val="0"/>
      <w:divBdr>
        <w:top w:val="none" w:sz="0" w:space="0" w:color="auto"/>
        <w:left w:val="none" w:sz="0" w:space="0" w:color="auto"/>
        <w:bottom w:val="none" w:sz="0" w:space="0" w:color="auto"/>
        <w:right w:val="none" w:sz="0" w:space="0" w:color="auto"/>
      </w:divBdr>
    </w:div>
    <w:div w:id="168301753">
      <w:bodyDiv w:val="1"/>
      <w:marLeft w:val="0"/>
      <w:marRight w:val="0"/>
      <w:marTop w:val="0"/>
      <w:marBottom w:val="0"/>
      <w:divBdr>
        <w:top w:val="none" w:sz="0" w:space="0" w:color="auto"/>
        <w:left w:val="none" w:sz="0" w:space="0" w:color="auto"/>
        <w:bottom w:val="none" w:sz="0" w:space="0" w:color="auto"/>
        <w:right w:val="none" w:sz="0" w:space="0" w:color="auto"/>
      </w:divBdr>
    </w:div>
    <w:div w:id="168909021">
      <w:bodyDiv w:val="1"/>
      <w:marLeft w:val="0"/>
      <w:marRight w:val="0"/>
      <w:marTop w:val="0"/>
      <w:marBottom w:val="0"/>
      <w:divBdr>
        <w:top w:val="none" w:sz="0" w:space="0" w:color="auto"/>
        <w:left w:val="none" w:sz="0" w:space="0" w:color="auto"/>
        <w:bottom w:val="none" w:sz="0" w:space="0" w:color="auto"/>
        <w:right w:val="none" w:sz="0" w:space="0" w:color="auto"/>
      </w:divBdr>
    </w:div>
    <w:div w:id="169103084">
      <w:bodyDiv w:val="1"/>
      <w:marLeft w:val="0"/>
      <w:marRight w:val="0"/>
      <w:marTop w:val="0"/>
      <w:marBottom w:val="0"/>
      <w:divBdr>
        <w:top w:val="none" w:sz="0" w:space="0" w:color="auto"/>
        <w:left w:val="none" w:sz="0" w:space="0" w:color="auto"/>
        <w:bottom w:val="none" w:sz="0" w:space="0" w:color="auto"/>
        <w:right w:val="none" w:sz="0" w:space="0" w:color="auto"/>
      </w:divBdr>
    </w:div>
    <w:div w:id="169686309">
      <w:bodyDiv w:val="1"/>
      <w:marLeft w:val="0"/>
      <w:marRight w:val="0"/>
      <w:marTop w:val="0"/>
      <w:marBottom w:val="0"/>
      <w:divBdr>
        <w:top w:val="none" w:sz="0" w:space="0" w:color="auto"/>
        <w:left w:val="none" w:sz="0" w:space="0" w:color="auto"/>
        <w:bottom w:val="none" w:sz="0" w:space="0" w:color="auto"/>
        <w:right w:val="none" w:sz="0" w:space="0" w:color="auto"/>
      </w:divBdr>
    </w:div>
    <w:div w:id="171185091">
      <w:bodyDiv w:val="1"/>
      <w:marLeft w:val="0"/>
      <w:marRight w:val="0"/>
      <w:marTop w:val="0"/>
      <w:marBottom w:val="0"/>
      <w:divBdr>
        <w:top w:val="none" w:sz="0" w:space="0" w:color="auto"/>
        <w:left w:val="none" w:sz="0" w:space="0" w:color="auto"/>
        <w:bottom w:val="none" w:sz="0" w:space="0" w:color="auto"/>
        <w:right w:val="none" w:sz="0" w:space="0" w:color="auto"/>
      </w:divBdr>
    </w:div>
    <w:div w:id="172257781">
      <w:bodyDiv w:val="1"/>
      <w:marLeft w:val="0"/>
      <w:marRight w:val="0"/>
      <w:marTop w:val="0"/>
      <w:marBottom w:val="0"/>
      <w:divBdr>
        <w:top w:val="none" w:sz="0" w:space="0" w:color="auto"/>
        <w:left w:val="none" w:sz="0" w:space="0" w:color="auto"/>
        <w:bottom w:val="none" w:sz="0" w:space="0" w:color="auto"/>
        <w:right w:val="none" w:sz="0" w:space="0" w:color="auto"/>
      </w:divBdr>
    </w:div>
    <w:div w:id="172839431">
      <w:bodyDiv w:val="1"/>
      <w:marLeft w:val="0"/>
      <w:marRight w:val="0"/>
      <w:marTop w:val="0"/>
      <w:marBottom w:val="0"/>
      <w:divBdr>
        <w:top w:val="none" w:sz="0" w:space="0" w:color="auto"/>
        <w:left w:val="none" w:sz="0" w:space="0" w:color="auto"/>
        <w:bottom w:val="none" w:sz="0" w:space="0" w:color="auto"/>
        <w:right w:val="none" w:sz="0" w:space="0" w:color="auto"/>
      </w:divBdr>
    </w:div>
    <w:div w:id="174079686">
      <w:bodyDiv w:val="1"/>
      <w:marLeft w:val="0"/>
      <w:marRight w:val="0"/>
      <w:marTop w:val="0"/>
      <w:marBottom w:val="0"/>
      <w:divBdr>
        <w:top w:val="none" w:sz="0" w:space="0" w:color="auto"/>
        <w:left w:val="none" w:sz="0" w:space="0" w:color="auto"/>
        <w:bottom w:val="none" w:sz="0" w:space="0" w:color="auto"/>
        <w:right w:val="none" w:sz="0" w:space="0" w:color="auto"/>
      </w:divBdr>
    </w:div>
    <w:div w:id="176769409">
      <w:bodyDiv w:val="1"/>
      <w:marLeft w:val="0"/>
      <w:marRight w:val="0"/>
      <w:marTop w:val="0"/>
      <w:marBottom w:val="0"/>
      <w:divBdr>
        <w:top w:val="none" w:sz="0" w:space="0" w:color="auto"/>
        <w:left w:val="none" w:sz="0" w:space="0" w:color="auto"/>
        <w:bottom w:val="none" w:sz="0" w:space="0" w:color="auto"/>
        <w:right w:val="none" w:sz="0" w:space="0" w:color="auto"/>
      </w:divBdr>
    </w:div>
    <w:div w:id="177693438">
      <w:bodyDiv w:val="1"/>
      <w:marLeft w:val="0"/>
      <w:marRight w:val="0"/>
      <w:marTop w:val="0"/>
      <w:marBottom w:val="0"/>
      <w:divBdr>
        <w:top w:val="none" w:sz="0" w:space="0" w:color="auto"/>
        <w:left w:val="none" w:sz="0" w:space="0" w:color="auto"/>
        <w:bottom w:val="none" w:sz="0" w:space="0" w:color="auto"/>
        <w:right w:val="none" w:sz="0" w:space="0" w:color="auto"/>
      </w:divBdr>
    </w:div>
    <w:div w:id="177814916">
      <w:bodyDiv w:val="1"/>
      <w:marLeft w:val="0"/>
      <w:marRight w:val="0"/>
      <w:marTop w:val="0"/>
      <w:marBottom w:val="0"/>
      <w:divBdr>
        <w:top w:val="none" w:sz="0" w:space="0" w:color="auto"/>
        <w:left w:val="none" w:sz="0" w:space="0" w:color="auto"/>
        <w:bottom w:val="none" w:sz="0" w:space="0" w:color="auto"/>
        <w:right w:val="none" w:sz="0" w:space="0" w:color="auto"/>
      </w:divBdr>
    </w:div>
    <w:div w:id="181281592">
      <w:bodyDiv w:val="1"/>
      <w:marLeft w:val="0"/>
      <w:marRight w:val="0"/>
      <w:marTop w:val="0"/>
      <w:marBottom w:val="0"/>
      <w:divBdr>
        <w:top w:val="none" w:sz="0" w:space="0" w:color="auto"/>
        <w:left w:val="none" w:sz="0" w:space="0" w:color="auto"/>
        <w:bottom w:val="none" w:sz="0" w:space="0" w:color="auto"/>
        <w:right w:val="none" w:sz="0" w:space="0" w:color="auto"/>
      </w:divBdr>
    </w:div>
    <w:div w:id="181819426">
      <w:bodyDiv w:val="1"/>
      <w:marLeft w:val="0"/>
      <w:marRight w:val="0"/>
      <w:marTop w:val="0"/>
      <w:marBottom w:val="0"/>
      <w:divBdr>
        <w:top w:val="none" w:sz="0" w:space="0" w:color="auto"/>
        <w:left w:val="none" w:sz="0" w:space="0" w:color="auto"/>
        <w:bottom w:val="none" w:sz="0" w:space="0" w:color="auto"/>
        <w:right w:val="none" w:sz="0" w:space="0" w:color="auto"/>
      </w:divBdr>
    </w:div>
    <w:div w:id="183370151">
      <w:bodyDiv w:val="1"/>
      <w:marLeft w:val="0"/>
      <w:marRight w:val="0"/>
      <w:marTop w:val="0"/>
      <w:marBottom w:val="0"/>
      <w:divBdr>
        <w:top w:val="none" w:sz="0" w:space="0" w:color="auto"/>
        <w:left w:val="none" w:sz="0" w:space="0" w:color="auto"/>
        <w:bottom w:val="none" w:sz="0" w:space="0" w:color="auto"/>
        <w:right w:val="none" w:sz="0" w:space="0" w:color="auto"/>
      </w:divBdr>
    </w:div>
    <w:div w:id="183789619">
      <w:bodyDiv w:val="1"/>
      <w:marLeft w:val="0"/>
      <w:marRight w:val="0"/>
      <w:marTop w:val="0"/>
      <w:marBottom w:val="0"/>
      <w:divBdr>
        <w:top w:val="none" w:sz="0" w:space="0" w:color="auto"/>
        <w:left w:val="none" w:sz="0" w:space="0" w:color="auto"/>
        <w:bottom w:val="none" w:sz="0" w:space="0" w:color="auto"/>
        <w:right w:val="none" w:sz="0" w:space="0" w:color="auto"/>
      </w:divBdr>
    </w:div>
    <w:div w:id="184247781">
      <w:bodyDiv w:val="1"/>
      <w:marLeft w:val="0"/>
      <w:marRight w:val="0"/>
      <w:marTop w:val="0"/>
      <w:marBottom w:val="0"/>
      <w:divBdr>
        <w:top w:val="none" w:sz="0" w:space="0" w:color="auto"/>
        <w:left w:val="none" w:sz="0" w:space="0" w:color="auto"/>
        <w:bottom w:val="none" w:sz="0" w:space="0" w:color="auto"/>
        <w:right w:val="none" w:sz="0" w:space="0" w:color="auto"/>
      </w:divBdr>
    </w:div>
    <w:div w:id="185363725">
      <w:bodyDiv w:val="1"/>
      <w:marLeft w:val="0"/>
      <w:marRight w:val="0"/>
      <w:marTop w:val="0"/>
      <w:marBottom w:val="0"/>
      <w:divBdr>
        <w:top w:val="none" w:sz="0" w:space="0" w:color="auto"/>
        <w:left w:val="none" w:sz="0" w:space="0" w:color="auto"/>
        <w:bottom w:val="none" w:sz="0" w:space="0" w:color="auto"/>
        <w:right w:val="none" w:sz="0" w:space="0" w:color="auto"/>
      </w:divBdr>
    </w:div>
    <w:div w:id="186260091">
      <w:bodyDiv w:val="1"/>
      <w:marLeft w:val="0"/>
      <w:marRight w:val="0"/>
      <w:marTop w:val="0"/>
      <w:marBottom w:val="0"/>
      <w:divBdr>
        <w:top w:val="none" w:sz="0" w:space="0" w:color="auto"/>
        <w:left w:val="none" w:sz="0" w:space="0" w:color="auto"/>
        <w:bottom w:val="none" w:sz="0" w:space="0" w:color="auto"/>
        <w:right w:val="none" w:sz="0" w:space="0" w:color="auto"/>
      </w:divBdr>
    </w:div>
    <w:div w:id="186456632">
      <w:bodyDiv w:val="1"/>
      <w:marLeft w:val="0"/>
      <w:marRight w:val="0"/>
      <w:marTop w:val="0"/>
      <w:marBottom w:val="0"/>
      <w:divBdr>
        <w:top w:val="none" w:sz="0" w:space="0" w:color="auto"/>
        <w:left w:val="none" w:sz="0" w:space="0" w:color="auto"/>
        <w:bottom w:val="none" w:sz="0" w:space="0" w:color="auto"/>
        <w:right w:val="none" w:sz="0" w:space="0" w:color="auto"/>
      </w:divBdr>
    </w:div>
    <w:div w:id="186721905">
      <w:bodyDiv w:val="1"/>
      <w:marLeft w:val="0"/>
      <w:marRight w:val="0"/>
      <w:marTop w:val="0"/>
      <w:marBottom w:val="0"/>
      <w:divBdr>
        <w:top w:val="none" w:sz="0" w:space="0" w:color="auto"/>
        <w:left w:val="none" w:sz="0" w:space="0" w:color="auto"/>
        <w:bottom w:val="none" w:sz="0" w:space="0" w:color="auto"/>
        <w:right w:val="none" w:sz="0" w:space="0" w:color="auto"/>
      </w:divBdr>
    </w:div>
    <w:div w:id="187135714">
      <w:bodyDiv w:val="1"/>
      <w:marLeft w:val="0"/>
      <w:marRight w:val="0"/>
      <w:marTop w:val="0"/>
      <w:marBottom w:val="0"/>
      <w:divBdr>
        <w:top w:val="none" w:sz="0" w:space="0" w:color="auto"/>
        <w:left w:val="none" w:sz="0" w:space="0" w:color="auto"/>
        <w:bottom w:val="none" w:sz="0" w:space="0" w:color="auto"/>
        <w:right w:val="none" w:sz="0" w:space="0" w:color="auto"/>
      </w:divBdr>
    </w:div>
    <w:div w:id="187525110">
      <w:bodyDiv w:val="1"/>
      <w:marLeft w:val="0"/>
      <w:marRight w:val="0"/>
      <w:marTop w:val="0"/>
      <w:marBottom w:val="0"/>
      <w:divBdr>
        <w:top w:val="none" w:sz="0" w:space="0" w:color="auto"/>
        <w:left w:val="none" w:sz="0" w:space="0" w:color="auto"/>
        <w:bottom w:val="none" w:sz="0" w:space="0" w:color="auto"/>
        <w:right w:val="none" w:sz="0" w:space="0" w:color="auto"/>
      </w:divBdr>
    </w:div>
    <w:div w:id="188954805">
      <w:bodyDiv w:val="1"/>
      <w:marLeft w:val="0"/>
      <w:marRight w:val="0"/>
      <w:marTop w:val="0"/>
      <w:marBottom w:val="0"/>
      <w:divBdr>
        <w:top w:val="none" w:sz="0" w:space="0" w:color="auto"/>
        <w:left w:val="none" w:sz="0" w:space="0" w:color="auto"/>
        <w:bottom w:val="none" w:sz="0" w:space="0" w:color="auto"/>
        <w:right w:val="none" w:sz="0" w:space="0" w:color="auto"/>
      </w:divBdr>
    </w:div>
    <w:div w:id="190269667">
      <w:bodyDiv w:val="1"/>
      <w:marLeft w:val="0"/>
      <w:marRight w:val="0"/>
      <w:marTop w:val="0"/>
      <w:marBottom w:val="0"/>
      <w:divBdr>
        <w:top w:val="none" w:sz="0" w:space="0" w:color="auto"/>
        <w:left w:val="none" w:sz="0" w:space="0" w:color="auto"/>
        <w:bottom w:val="none" w:sz="0" w:space="0" w:color="auto"/>
        <w:right w:val="none" w:sz="0" w:space="0" w:color="auto"/>
      </w:divBdr>
    </w:div>
    <w:div w:id="190807185">
      <w:bodyDiv w:val="1"/>
      <w:marLeft w:val="0"/>
      <w:marRight w:val="0"/>
      <w:marTop w:val="0"/>
      <w:marBottom w:val="0"/>
      <w:divBdr>
        <w:top w:val="none" w:sz="0" w:space="0" w:color="auto"/>
        <w:left w:val="none" w:sz="0" w:space="0" w:color="auto"/>
        <w:bottom w:val="none" w:sz="0" w:space="0" w:color="auto"/>
        <w:right w:val="none" w:sz="0" w:space="0" w:color="auto"/>
      </w:divBdr>
    </w:div>
    <w:div w:id="191305856">
      <w:bodyDiv w:val="1"/>
      <w:marLeft w:val="0"/>
      <w:marRight w:val="0"/>
      <w:marTop w:val="0"/>
      <w:marBottom w:val="0"/>
      <w:divBdr>
        <w:top w:val="none" w:sz="0" w:space="0" w:color="auto"/>
        <w:left w:val="none" w:sz="0" w:space="0" w:color="auto"/>
        <w:bottom w:val="none" w:sz="0" w:space="0" w:color="auto"/>
        <w:right w:val="none" w:sz="0" w:space="0" w:color="auto"/>
      </w:divBdr>
    </w:div>
    <w:div w:id="191461704">
      <w:bodyDiv w:val="1"/>
      <w:marLeft w:val="0"/>
      <w:marRight w:val="0"/>
      <w:marTop w:val="0"/>
      <w:marBottom w:val="0"/>
      <w:divBdr>
        <w:top w:val="none" w:sz="0" w:space="0" w:color="auto"/>
        <w:left w:val="none" w:sz="0" w:space="0" w:color="auto"/>
        <w:bottom w:val="none" w:sz="0" w:space="0" w:color="auto"/>
        <w:right w:val="none" w:sz="0" w:space="0" w:color="auto"/>
      </w:divBdr>
    </w:div>
    <w:div w:id="192110314">
      <w:bodyDiv w:val="1"/>
      <w:marLeft w:val="0"/>
      <w:marRight w:val="0"/>
      <w:marTop w:val="0"/>
      <w:marBottom w:val="0"/>
      <w:divBdr>
        <w:top w:val="none" w:sz="0" w:space="0" w:color="auto"/>
        <w:left w:val="none" w:sz="0" w:space="0" w:color="auto"/>
        <w:bottom w:val="none" w:sz="0" w:space="0" w:color="auto"/>
        <w:right w:val="none" w:sz="0" w:space="0" w:color="auto"/>
      </w:divBdr>
    </w:div>
    <w:div w:id="192577388">
      <w:bodyDiv w:val="1"/>
      <w:marLeft w:val="0"/>
      <w:marRight w:val="0"/>
      <w:marTop w:val="0"/>
      <w:marBottom w:val="0"/>
      <w:divBdr>
        <w:top w:val="none" w:sz="0" w:space="0" w:color="auto"/>
        <w:left w:val="none" w:sz="0" w:space="0" w:color="auto"/>
        <w:bottom w:val="none" w:sz="0" w:space="0" w:color="auto"/>
        <w:right w:val="none" w:sz="0" w:space="0" w:color="auto"/>
      </w:divBdr>
    </w:div>
    <w:div w:id="192690099">
      <w:bodyDiv w:val="1"/>
      <w:marLeft w:val="0"/>
      <w:marRight w:val="0"/>
      <w:marTop w:val="0"/>
      <w:marBottom w:val="0"/>
      <w:divBdr>
        <w:top w:val="none" w:sz="0" w:space="0" w:color="auto"/>
        <w:left w:val="none" w:sz="0" w:space="0" w:color="auto"/>
        <w:bottom w:val="none" w:sz="0" w:space="0" w:color="auto"/>
        <w:right w:val="none" w:sz="0" w:space="0" w:color="auto"/>
      </w:divBdr>
    </w:div>
    <w:div w:id="194775735">
      <w:bodyDiv w:val="1"/>
      <w:marLeft w:val="0"/>
      <w:marRight w:val="0"/>
      <w:marTop w:val="0"/>
      <w:marBottom w:val="0"/>
      <w:divBdr>
        <w:top w:val="none" w:sz="0" w:space="0" w:color="auto"/>
        <w:left w:val="none" w:sz="0" w:space="0" w:color="auto"/>
        <w:bottom w:val="none" w:sz="0" w:space="0" w:color="auto"/>
        <w:right w:val="none" w:sz="0" w:space="0" w:color="auto"/>
      </w:divBdr>
    </w:div>
    <w:div w:id="194933024">
      <w:bodyDiv w:val="1"/>
      <w:marLeft w:val="0"/>
      <w:marRight w:val="0"/>
      <w:marTop w:val="0"/>
      <w:marBottom w:val="0"/>
      <w:divBdr>
        <w:top w:val="none" w:sz="0" w:space="0" w:color="auto"/>
        <w:left w:val="none" w:sz="0" w:space="0" w:color="auto"/>
        <w:bottom w:val="none" w:sz="0" w:space="0" w:color="auto"/>
        <w:right w:val="none" w:sz="0" w:space="0" w:color="auto"/>
      </w:divBdr>
    </w:div>
    <w:div w:id="195582168">
      <w:bodyDiv w:val="1"/>
      <w:marLeft w:val="0"/>
      <w:marRight w:val="0"/>
      <w:marTop w:val="0"/>
      <w:marBottom w:val="0"/>
      <w:divBdr>
        <w:top w:val="none" w:sz="0" w:space="0" w:color="auto"/>
        <w:left w:val="none" w:sz="0" w:space="0" w:color="auto"/>
        <w:bottom w:val="none" w:sz="0" w:space="0" w:color="auto"/>
        <w:right w:val="none" w:sz="0" w:space="0" w:color="auto"/>
      </w:divBdr>
    </w:div>
    <w:div w:id="196746892">
      <w:bodyDiv w:val="1"/>
      <w:marLeft w:val="0"/>
      <w:marRight w:val="0"/>
      <w:marTop w:val="0"/>
      <w:marBottom w:val="0"/>
      <w:divBdr>
        <w:top w:val="none" w:sz="0" w:space="0" w:color="auto"/>
        <w:left w:val="none" w:sz="0" w:space="0" w:color="auto"/>
        <w:bottom w:val="none" w:sz="0" w:space="0" w:color="auto"/>
        <w:right w:val="none" w:sz="0" w:space="0" w:color="auto"/>
      </w:divBdr>
    </w:div>
    <w:div w:id="197360243">
      <w:bodyDiv w:val="1"/>
      <w:marLeft w:val="0"/>
      <w:marRight w:val="0"/>
      <w:marTop w:val="0"/>
      <w:marBottom w:val="0"/>
      <w:divBdr>
        <w:top w:val="none" w:sz="0" w:space="0" w:color="auto"/>
        <w:left w:val="none" w:sz="0" w:space="0" w:color="auto"/>
        <w:bottom w:val="none" w:sz="0" w:space="0" w:color="auto"/>
        <w:right w:val="none" w:sz="0" w:space="0" w:color="auto"/>
      </w:divBdr>
    </w:div>
    <w:div w:id="198907160">
      <w:bodyDiv w:val="1"/>
      <w:marLeft w:val="0"/>
      <w:marRight w:val="0"/>
      <w:marTop w:val="0"/>
      <w:marBottom w:val="0"/>
      <w:divBdr>
        <w:top w:val="none" w:sz="0" w:space="0" w:color="auto"/>
        <w:left w:val="none" w:sz="0" w:space="0" w:color="auto"/>
        <w:bottom w:val="none" w:sz="0" w:space="0" w:color="auto"/>
        <w:right w:val="none" w:sz="0" w:space="0" w:color="auto"/>
      </w:divBdr>
    </w:div>
    <w:div w:id="199175274">
      <w:bodyDiv w:val="1"/>
      <w:marLeft w:val="0"/>
      <w:marRight w:val="0"/>
      <w:marTop w:val="0"/>
      <w:marBottom w:val="0"/>
      <w:divBdr>
        <w:top w:val="none" w:sz="0" w:space="0" w:color="auto"/>
        <w:left w:val="none" w:sz="0" w:space="0" w:color="auto"/>
        <w:bottom w:val="none" w:sz="0" w:space="0" w:color="auto"/>
        <w:right w:val="none" w:sz="0" w:space="0" w:color="auto"/>
      </w:divBdr>
    </w:div>
    <w:div w:id="199324469">
      <w:bodyDiv w:val="1"/>
      <w:marLeft w:val="0"/>
      <w:marRight w:val="0"/>
      <w:marTop w:val="0"/>
      <w:marBottom w:val="0"/>
      <w:divBdr>
        <w:top w:val="none" w:sz="0" w:space="0" w:color="auto"/>
        <w:left w:val="none" w:sz="0" w:space="0" w:color="auto"/>
        <w:bottom w:val="none" w:sz="0" w:space="0" w:color="auto"/>
        <w:right w:val="none" w:sz="0" w:space="0" w:color="auto"/>
      </w:divBdr>
    </w:div>
    <w:div w:id="199782922">
      <w:bodyDiv w:val="1"/>
      <w:marLeft w:val="0"/>
      <w:marRight w:val="0"/>
      <w:marTop w:val="0"/>
      <w:marBottom w:val="0"/>
      <w:divBdr>
        <w:top w:val="none" w:sz="0" w:space="0" w:color="auto"/>
        <w:left w:val="none" w:sz="0" w:space="0" w:color="auto"/>
        <w:bottom w:val="none" w:sz="0" w:space="0" w:color="auto"/>
        <w:right w:val="none" w:sz="0" w:space="0" w:color="auto"/>
      </w:divBdr>
    </w:div>
    <w:div w:id="200214578">
      <w:bodyDiv w:val="1"/>
      <w:marLeft w:val="0"/>
      <w:marRight w:val="0"/>
      <w:marTop w:val="0"/>
      <w:marBottom w:val="0"/>
      <w:divBdr>
        <w:top w:val="none" w:sz="0" w:space="0" w:color="auto"/>
        <w:left w:val="none" w:sz="0" w:space="0" w:color="auto"/>
        <w:bottom w:val="none" w:sz="0" w:space="0" w:color="auto"/>
        <w:right w:val="none" w:sz="0" w:space="0" w:color="auto"/>
      </w:divBdr>
    </w:div>
    <w:div w:id="202713241">
      <w:bodyDiv w:val="1"/>
      <w:marLeft w:val="0"/>
      <w:marRight w:val="0"/>
      <w:marTop w:val="0"/>
      <w:marBottom w:val="0"/>
      <w:divBdr>
        <w:top w:val="none" w:sz="0" w:space="0" w:color="auto"/>
        <w:left w:val="none" w:sz="0" w:space="0" w:color="auto"/>
        <w:bottom w:val="none" w:sz="0" w:space="0" w:color="auto"/>
        <w:right w:val="none" w:sz="0" w:space="0" w:color="auto"/>
      </w:divBdr>
    </w:div>
    <w:div w:id="202987856">
      <w:bodyDiv w:val="1"/>
      <w:marLeft w:val="0"/>
      <w:marRight w:val="0"/>
      <w:marTop w:val="0"/>
      <w:marBottom w:val="0"/>
      <w:divBdr>
        <w:top w:val="none" w:sz="0" w:space="0" w:color="auto"/>
        <w:left w:val="none" w:sz="0" w:space="0" w:color="auto"/>
        <w:bottom w:val="none" w:sz="0" w:space="0" w:color="auto"/>
        <w:right w:val="none" w:sz="0" w:space="0" w:color="auto"/>
      </w:divBdr>
    </w:div>
    <w:div w:id="203521595">
      <w:bodyDiv w:val="1"/>
      <w:marLeft w:val="0"/>
      <w:marRight w:val="0"/>
      <w:marTop w:val="0"/>
      <w:marBottom w:val="0"/>
      <w:divBdr>
        <w:top w:val="none" w:sz="0" w:space="0" w:color="auto"/>
        <w:left w:val="none" w:sz="0" w:space="0" w:color="auto"/>
        <w:bottom w:val="none" w:sz="0" w:space="0" w:color="auto"/>
        <w:right w:val="none" w:sz="0" w:space="0" w:color="auto"/>
      </w:divBdr>
    </w:div>
    <w:div w:id="203567360">
      <w:bodyDiv w:val="1"/>
      <w:marLeft w:val="0"/>
      <w:marRight w:val="0"/>
      <w:marTop w:val="0"/>
      <w:marBottom w:val="0"/>
      <w:divBdr>
        <w:top w:val="none" w:sz="0" w:space="0" w:color="auto"/>
        <w:left w:val="none" w:sz="0" w:space="0" w:color="auto"/>
        <w:bottom w:val="none" w:sz="0" w:space="0" w:color="auto"/>
        <w:right w:val="none" w:sz="0" w:space="0" w:color="auto"/>
      </w:divBdr>
    </w:div>
    <w:div w:id="204023017">
      <w:bodyDiv w:val="1"/>
      <w:marLeft w:val="0"/>
      <w:marRight w:val="0"/>
      <w:marTop w:val="0"/>
      <w:marBottom w:val="0"/>
      <w:divBdr>
        <w:top w:val="none" w:sz="0" w:space="0" w:color="auto"/>
        <w:left w:val="none" w:sz="0" w:space="0" w:color="auto"/>
        <w:bottom w:val="none" w:sz="0" w:space="0" w:color="auto"/>
        <w:right w:val="none" w:sz="0" w:space="0" w:color="auto"/>
      </w:divBdr>
    </w:div>
    <w:div w:id="204566022">
      <w:bodyDiv w:val="1"/>
      <w:marLeft w:val="0"/>
      <w:marRight w:val="0"/>
      <w:marTop w:val="0"/>
      <w:marBottom w:val="0"/>
      <w:divBdr>
        <w:top w:val="none" w:sz="0" w:space="0" w:color="auto"/>
        <w:left w:val="none" w:sz="0" w:space="0" w:color="auto"/>
        <w:bottom w:val="none" w:sz="0" w:space="0" w:color="auto"/>
        <w:right w:val="none" w:sz="0" w:space="0" w:color="auto"/>
      </w:divBdr>
    </w:div>
    <w:div w:id="204634735">
      <w:bodyDiv w:val="1"/>
      <w:marLeft w:val="0"/>
      <w:marRight w:val="0"/>
      <w:marTop w:val="0"/>
      <w:marBottom w:val="0"/>
      <w:divBdr>
        <w:top w:val="none" w:sz="0" w:space="0" w:color="auto"/>
        <w:left w:val="none" w:sz="0" w:space="0" w:color="auto"/>
        <w:bottom w:val="none" w:sz="0" w:space="0" w:color="auto"/>
        <w:right w:val="none" w:sz="0" w:space="0" w:color="auto"/>
      </w:divBdr>
    </w:div>
    <w:div w:id="206182497">
      <w:bodyDiv w:val="1"/>
      <w:marLeft w:val="0"/>
      <w:marRight w:val="0"/>
      <w:marTop w:val="0"/>
      <w:marBottom w:val="0"/>
      <w:divBdr>
        <w:top w:val="none" w:sz="0" w:space="0" w:color="auto"/>
        <w:left w:val="none" w:sz="0" w:space="0" w:color="auto"/>
        <w:bottom w:val="none" w:sz="0" w:space="0" w:color="auto"/>
        <w:right w:val="none" w:sz="0" w:space="0" w:color="auto"/>
      </w:divBdr>
    </w:div>
    <w:div w:id="207762086">
      <w:bodyDiv w:val="1"/>
      <w:marLeft w:val="0"/>
      <w:marRight w:val="0"/>
      <w:marTop w:val="0"/>
      <w:marBottom w:val="0"/>
      <w:divBdr>
        <w:top w:val="none" w:sz="0" w:space="0" w:color="auto"/>
        <w:left w:val="none" w:sz="0" w:space="0" w:color="auto"/>
        <w:bottom w:val="none" w:sz="0" w:space="0" w:color="auto"/>
        <w:right w:val="none" w:sz="0" w:space="0" w:color="auto"/>
      </w:divBdr>
    </w:div>
    <w:div w:id="208496293">
      <w:bodyDiv w:val="1"/>
      <w:marLeft w:val="0"/>
      <w:marRight w:val="0"/>
      <w:marTop w:val="0"/>
      <w:marBottom w:val="0"/>
      <w:divBdr>
        <w:top w:val="none" w:sz="0" w:space="0" w:color="auto"/>
        <w:left w:val="none" w:sz="0" w:space="0" w:color="auto"/>
        <w:bottom w:val="none" w:sz="0" w:space="0" w:color="auto"/>
        <w:right w:val="none" w:sz="0" w:space="0" w:color="auto"/>
      </w:divBdr>
    </w:div>
    <w:div w:id="209656938">
      <w:bodyDiv w:val="1"/>
      <w:marLeft w:val="0"/>
      <w:marRight w:val="0"/>
      <w:marTop w:val="0"/>
      <w:marBottom w:val="0"/>
      <w:divBdr>
        <w:top w:val="none" w:sz="0" w:space="0" w:color="auto"/>
        <w:left w:val="none" w:sz="0" w:space="0" w:color="auto"/>
        <w:bottom w:val="none" w:sz="0" w:space="0" w:color="auto"/>
        <w:right w:val="none" w:sz="0" w:space="0" w:color="auto"/>
      </w:divBdr>
    </w:div>
    <w:div w:id="210504666">
      <w:bodyDiv w:val="1"/>
      <w:marLeft w:val="0"/>
      <w:marRight w:val="0"/>
      <w:marTop w:val="0"/>
      <w:marBottom w:val="0"/>
      <w:divBdr>
        <w:top w:val="none" w:sz="0" w:space="0" w:color="auto"/>
        <w:left w:val="none" w:sz="0" w:space="0" w:color="auto"/>
        <w:bottom w:val="none" w:sz="0" w:space="0" w:color="auto"/>
        <w:right w:val="none" w:sz="0" w:space="0" w:color="auto"/>
      </w:divBdr>
    </w:div>
    <w:div w:id="212497675">
      <w:bodyDiv w:val="1"/>
      <w:marLeft w:val="0"/>
      <w:marRight w:val="0"/>
      <w:marTop w:val="0"/>
      <w:marBottom w:val="0"/>
      <w:divBdr>
        <w:top w:val="none" w:sz="0" w:space="0" w:color="auto"/>
        <w:left w:val="none" w:sz="0" w:space="0" w:color="auto"/>
        <w:bottom w:val="none" w:sz="0" w:space="0" w:color="auto"/>
        <w:right w:val="none" w:sz="0" w:space="0" w:color="auto"/>
      </w:divBdr>
    </w:div>
    <w:div w:id="213546848">
      <w:bodyDiv w:val="1"/>
      <w:marLeft w:val="0"/>
      <w:marRight w:val="0"/>
      <w:marTop w:val="0"/>
      <w:marBottom w:val="0"/>
      <w:divBdr>
        <w:top w:val="none" w:sz="0" w:space="0" w:color="auto"/>
        <w:left w:val="none" w:sz="0" w:space="0" w:color="auto"/>
        <w:bottom w:val="none" w:sz="0" w:space="0" w:color="auto"/>
        <w:right w:val="none" w:sz="0" w:space="0" w:color="auto"/>
      </w:divBdr>
    </w:div>
    <w:div w:id="213734362">
      <w:bodyDiv w:val="1"/>
      <w:marLeft w:val="0"/>
      <w:marRight w:val="0"/>
      <w:marTop w:val="0"/>
      <w:marBottom w:val="0"/>
      <w:divBdr>
        <w:top w:val="none" w:sz="0" w:space="0" w:color="auto"/>
        <w:left w:val="none" w:sz="0" w:space="0" w:color="auto"/>
        <w:bottom w:val="none" w:sz="0" w:space="0" w:color="auto"/>
        <w:right w:val="none" w:sz="0" w:space="0" w:color="auto"/>
      </w:divBdr>
    </w:div>
    <w:div w:id="214007748">
      <w:bodyDiv w:val="1"/>
      <w:marLeft w:val="0"/>
      <w:marRight w:val="0"/>
      <w:marTop w:val="0"/>
      <w:marBottom w:val="0"/>
      <w:divBdr>
        <w:top w:val="none" w:sz="0" w:space="0" w:color="auto"/>
        <w:left w:val="none" w:sz="0" w:space="0" w:color="auto"/>
        <w:bottom w:val="none" w:sz="0" w:space="0" w:color="auto"/>
        <w:right w:val="none" w:sz="0" w:space="0" w:color="auto"/>
      </w:divBdr>
    </w:div>
    <w:div w:id="214512602">
      <w:bodyDiv w:val="1"/>
      <w:marLeft w:val="0"/>
      <w:marRight w:val="0"/>
      <w:marTop w:val="0"/>
      <w:marBottom w:val="0"/>
      <w:divBdr>
        <w:top w:val="none" w:sz="0" w:space="0" w:color="auto"/>
        <w:left w:val="none" w:sz="0" w:space="0" w:color="auto"/>
        <w:bottom w:val="none" w:sz="0" w:space="0" w:color="auto"/>
        <w:right w:val="none" w:sz="0" w:space="0" w:color="auto"/>
      </w:divBdr>
    </w:div>
    <w:div w:id="215968845">
      <w:bodyDiv w:val="1"/>
      <w:marLeft w:val="0"/>
      <w:marRight w:val="0"/>
      <w:marTop w:val="0"/>
      <w:marBottom w:val="0"/>
      <w:divBdr>
        <w:top w:val="none" w:sz="0" w:space="0" w:color="auto"/>
        <w:left w:val="none" w:sz="0" w:space="0" w:color="auto"/>
        <w:bottom w:val="none" w:sz="0" w:space="0" w:color="auto"/>
        <w:right w:val="none" w:sz="0" w:space="0" w:color="auto"/>
      </w:divBdr>
    </w:div>
    <w:div w:id="216357203">
      <w:bodyDiv w:val="1"/>
      <w:marLeft w:val="0"/>
      <w:marRight w:val="0"/>
      <w:marTop w:val="0"/>
      <w:marBottom w:val="0"/>
      <w:divBdr>
        <w:top w:val="none" w:sz="0" w:space="0" w:color="auto"/>
        <w:left w:val="none" w:sz="0" w:space="0" w:color="auto"/>
        <w:bottom w:val="none" w:sz="0" w:space="0" w:color="auto"/>
        <w:right w:val="none" w:sz="0" w:space="0" w:color="auto"/>
      </w:divBdr>
    </w:div>
    <w:div w:id="219247424">
      <w:bodyDiv w:val="1"/>
      <w:marLeft w:val="0"/>
      <w:marRight w:val="0"/>
      <w:marTop w:val="0"/>
      <w:marBottom w:val="0"/>
      <w:divBdr>
        <w:top w:val="none" w:sz="0" w:space="0" w:color="auto"/>
        <w:left w:val="none" w:sz="0" w:space="0" w:color="auto"/>
        <w:bottom w:val="none" w:sz="0" w:space="0" w:color="auto"/>
        <w:right w:val="none" w:sz="0" w:space="0" w:color="auto"/>
      </w:divBdr>
    </w:div>
    <w:div w:id="220092690">
      <w:bodyDiv w:val="1"/>
      <w:marLeft w:val="0"/>
      <w:marRight w:val="0"/>
      <w:marTop w:val="0"/>
      <w:marBottom w:val="0"/>
      <w:divBdr>
        <w:top w:val="none" w:sz="0" w:space="0" w:color="auto"/>
        <w:left w:val="none" w:sz="0" w:space="0" w:color="auto"/>
        <w:bottom w:val="none" w:sz="0" w:space="0" w:color="auto"/>
        <w:right w:val="none" w:sz="0" w:space="0" w:color="auto"/>
      </w:divBdr>
    </w:div>
    <w:div w:id="223104278">
      <w:bodyDiv w:val="1"/>
      <w:marLeft w:val="0"/>
      <w:marRight w:val="0"/>
      <w:marTop w:val="0"/>
      <w:marBottom w:val="0"/>
      <w:divBdr>
        <w:top w:val="none" w:sz="0" w:space="0" w:color="auto"/>
        <w:left w:val="none" w:sz="0" w:space="0" w:color="auto"/>
        <w:bottom w:val="none" w:sz="0" w:space="0" w:color="auto"/>
        <w:right w:val="none" w:sz="0" w:space="0" w:color="auto"/>
      </w:divBdr>
    </w:div>
    <w:div w:id="223300785">
      <w:bodyDiv w:val="1"/>
      <w:marLeft w:val="0"/>
      <w:marRight w:val="0"/>
      <w:marTop w:val="0"/>
      <w:marBottom w:val="0"/>
      <w:divBdr>
        <w:top w:val="none" w:sz="0" w:space="0" w:color="auto"/>
        <w:left w:val="none" w:sz="0" w:space="0" w:color="auto"/>
        <w:bottom w:val="none" w:sz="0" w:space="0" w:color="auto"/>
        <w:right w:val="none" w:sz="0" w:space="0" w:color="auto"/>
      </w:divBdr>
    </w:div>
    <w:div w:id="223488810">
      <w:bodyDiv w:val="1"/>
      <w:marLeft w:val="0"/>
      <w:marRight w:val="0"/>
      <w:marTop w:val="0"/>
      <w:marBottom w:val="0"/>
      <w:divBdr>
        <w:top w:val="none" w:sz="0" w:space="0" w:color="auto"/>
        <w:left w:val="none" w:sz="0" w:space="0" w:color="auto"/>
        <w:bottom w:val="none" w:sz="0" w:space="0" w:color="auto"/>
        <w:right w:val="none" w:sz="0" w:space="0" w:color="auto"/>
      </w:divBdr>
    </w:div>
    <w:div w:id="223952291">
      <w:bodyDiv w:val="1"/>
      <w:marLeft w:val="0"/>
      <w:marRight w:val="0"/>
      <w:marTop w:val="0"/>
      <w:marBottom w:val="0"/>
      <w:divBdr>
        <w:top w:val="none" w:sz="0" w:space="0" w:color="auto"/>
        <w:left w:val="none" w:sz="0" w:space="0" w:color="auto"/>
        <w:bottom w:val="none" w:sz="0" w:space="0" w:color="auto"/>
        <w:right w:val="none" w:sz="0" w:space="0" w:color="auto"/>
      </w:divBdr>
    </w:div>
    <w:div w:id="224609511">
      <w:bodyDiv w:val="1"/>
      <w:marLeft w:val="0"/>
      <w:marRight w:val="0"/>
      <w:marTop w:val="0"/>
      <w:marBottom w:val="0"/>
      <w:divBdr>
        <w:top w:val="none" w:sz="0" w:space="0" w:color="auto"/>
        <w:left w:val="none" w:sz="0" w:space="0" w:color="auto"/>
        <w:bottom w:val="none" w:sz="0" w:space="0" w:color="auto"/>
        <w:right w:val="none" w:sz="0" w:space="0" w:color="auto"/>
      </w:divBdr>
    </w:div>
    <w:div w:id="225337657">
      <w:bodyDiv w:val="1"/>
      <w:marLeft w:val="0"/>
      <w:marRight w:val="0"/>
      <w:marTop w:val="0"/>
      <w:marBottom w:val="0"/>
      <w:divBdr>
        <w:top w:val="none" w:sz="0" w:space="0" w:color="auto"/>
        <w:left w:val="none" w:sz="0" w:space="0" w:color="auto"/>
        <w:bottom w:val="none" w:sz="0" w:space="0" w:color="auto"/>
        <w:right w:val="none" w:sz="0" w:space="0" w:color="auto"/>
      </w:divBdr>
    </w:div>
    <w:div w:id="226306139">
      <w:bodyDiv w:val="1"/>
      <w:marLeft w:val="0"/>
      <w:marRight w:val="0"/>
      <w:marTop w:val="0"/>
      <w:marBottom w:val="0"/>
      <w:divBdr>
        <w:top w:val="none" w:sz="0" w:space="0" w:color="auto"/>
        <w:left w:val="none" w:sz="0" w:space="0" w:color="auto"/>
        <w:bottom w:val="none" w:sz="0" w:space="0" w:color="auto"/>
        <w:right w:val="none" w:sz="0" w:space="0" w:color="auto"/>
      </w:divBdr>
    </w:div>
    <w:div w:id="226887928">
      <w:bodyDiv w:val="1"/>
      <w:marLeft w:val="0"/>
      <w:marRight w:val="0"/>
      <w:marTop w:val="0"/>
      <w:marBottom w:val="0"/>
      <w:divBdr>
        <w:top w:val="none" w:sz="0" w:space="0" w:color="auto"/>
        <w:left w:val="none" w:sz="0" w:space="0" w:color="auto"/>
        <w:bottom w:val="none" w:sz="0" w:space="0" w:color="auto"/>
        <w:right w:val="none" w:sz="0" w:space="0" w:color="auto"/>
      </w:divBdr>
    </w:div>
    <w:div w:id="227419858">
      <w:bodyDiv w:val="1"/>
      <w:marLeft w:val="0"/>
      <w:marRight w:val="0"/>
      <w:marTop w:val="0"/>
      <w:marBottom w:val="0"/>
      <w:divBdr>
        <w:top w:val="none" w:sz="0" w:space="0" w:color="auto"/>
        <w:left w:val="none" w:sz="0" w:space="0" w:color="auto"/>
        <w:bottom w:val="none" w:sz="0" w:space="0" w:color="auto"/>
        <w:right w:val="none" w:sz="0" w:space="0" w:color="auto"/>
      </w:divBdr>
    </w:div>
    <w:div w:id="227569449">
      <w:bodyDiv w:val="1"/>
      <w:marLeft w:val="0"/>
      <w:marRight w:val="0"/>
      <w:marTop w:val="0"/>
      <w:marBottom w:val="0"/>
      <w:divBdr>
        <w:top w:val="none" w:sz="0" w:space="0" w:color="auto"/>
        <w:left w:val="none" w:sz="0" w:space="0" w:color="auto"/>
        <w:bottom w:val="none" w:sz="0" w:space="0" w:color="auto"/>
        <w:right w:val="none" w:sz="0" w:space="0" w:color="auto"/>
      </w:divBdr>
    </w:div>
    <w:div w:id="228468753">
      <w:bodyDiv w:val="1"/>
      <w:marLeft w:val="0"/>
      <w:marRight w:val="0"/>
      <w:marTop w:val="0"/>
      <w:marBottom w:val="0"/>
      <w:divBdr>
        <w:top w:val="none" w:sz="0" w:space="0" w:color="auto"/>
        <w:left w:val="none" w:sz="0" w:space="0" w:color="auto"/>
        <w:bottom w:val="none" w:sz="0" w:space="0" w:color="auto"/>
        <w:right w:val="none" w:sz="0" w:space="0" w:color="auto"/>
      </w:divBdr>
    </w:div>
    <w:div w:id="229192329">
      <w:bodyDiv w:val="1"/>
      <w:marLeft w:val="0"/>
      <w:marRight w:val="0"/>
      <w:marTop w:val="0"/>
      <w:marBottom w:val="0"/>
      <w:divBdr>
        <w:top w:val="none" w:sz="0" w:space="0" w:color="auto"/>
        <w:left w:val="none" w:sz="0" w:space="0" w:color="auto"/>
        <w:bottom w:val="none" w:sz="0" w:space="0" w:color="auto"/>
        <w:right w:val="none" w:sz="0" w:space="0" w:color="auto"/>
      </w:divBdr>
    </w:div>
    <w:div w:id="229851508">
      <w:bodyDiv w:val="1"/>
      <w:marLeft w:val="0"/>
      <w:marRight w:val="0"/>
      <w:marTop w:val="0"/>
      <w:marBottom w:val="0"/>
      <w:divBdr>
        <w:top w:val="none" w:sz="0" w:space="0" w:color="auto"/>
        <w:left w:val="none" w:sz="0" w:space="0" w:color="auto"/>
        <w:bottom w:val="none" w:sz="0" w:space="0" w:color="auto"/>
        <w:right w:val="none" w:sz="0" w:space="0" w:color="auto"/>
      </w:divBdr>
    </w:div>
    <w:div w:id="231239658">
      <w:bodyDiv w:val="1"/>
      <w:marLeft w:val="0"/>
      <w:marRight w:val="0"/>
      <w:marTop w:val="0"/>
      <w:marBottom w:val="0"/>
      <w:divBdr>
        <w:top w:val="none" w:sz="0" w:space="0" w:color="auto"/>
        <w:left w:val="none" w:sz="0" w:space="0" w:color="auto"/>
        <w:bottom w:val="none" w:sz="0" w:space="0" w:color="auto"/>
        <w:right w:val="none" w:sz="0" w:space="0" w:color="auto"/>
      </w:divBdr>
    </w:div>
    <w:div w:id="231502710">
      <w:bodyDiv w:val="1"/>
      <w:marLeft w:val="0"/>
      <w:marRight w:val="0"/>
      <w:marTop w:val="0"/>
      <w:marBottom w:val="0"/>
      <w:divBdr>
        <w:top w:val="none" w:sz="0" w:space="0" w:color="auto"/>
        <w:left w:val="none" w:sz="0" w:space="0" w:color="auto"/>
        <w:bottom w:val="none" w:sz="0" w:space="0" w:color="auto"/>
        <w:right w:val="none" w:sz="0" w:space="0" w:color="auto"/>
      </w:divBdr>
    </w:div>
    <w:div w:id="231503574">
      <w:bodyDiv w:val="1"/>
      <w:marLeft w:val="0"/>
      <w:marRight w:val="0"/>
      <w:marTop w:val="0"/>
      <w:marBottom w:val="0"/>
      <w:divBdr>
        <w:top w:val="none" w:sz="0" w:space="0" w:color="auto"/>
        <w:left w:val="none" w:sz="0" w:space="0" w:color="auto"/>
        <w:bottom w:val="none" w:sz="0" w:space="0" w:color="auto"/>
        <w:right w:val="none" w:sz="0" w:space="0" w:color="auto"/>
      </w:divBdr>
    </w:div>
    <w:div w:id="231936160">
      <w:bodyDiv w:val="1"/>
      <w:marLeft w:val="0"/>
      <w:marRight w:val="0"/>
      <w:marTop w:val="0"/>
      <w:marBottom w:val="0"/>
      <w:divBdr>
        <w:top w:val="none" w:sz="0" w:space="0" w:color="auto"/>
        <w:left w:val="none" w:sz="0" w:space="0" w:color="auto"/>
        <w:bottom w:val="none" w:sz="0" w:space="0" w:color="auto"/>
        <w:right w:val="none" w:sz="0" w:space="0" w:color="auto"/>
      </w:divBdr>
    </w:div>
    <w:div w:id="233323769">
      <w:bodyDiv w:val="1"/>
      <w:marLeft w:val="0"/>
      <w:marRight w:val="0"/>
      <w:marTop w:val="0"/>
      <w:marBottom w:val="0"/>
      <w:divBdr>
        <w:top w:val="none" w:sz="0" w:space="0" w:color="auto"/>
        <w:left w:val="none" w:sz="0" w:space="0" w:color="auto"/>
        <w:bottom w:val="none" w:sz="0" w:space="0" w:color="auto"/>
        <w:right w:val="none" w:sz="0" w:space="0" w:color="auto"/>
      </w:divBdr>
    </w:div>
    <w:div w:id="233589689">
      <w:bodyDiv w:val="1"/>
      <w:marLeft w:val="0"/>
      <w:marRight w:val="0"/>
      <w:marTop w:val="0"/>
      <w:marBottom w:val="0"/>
      <w:divBdr>
        <w:top w:val="none" w:sz="0" w:space="0" w:color="auto"/>
        <w:left w:val="none" w:sz="0" w:space="0" w:color="auto"/>
        <w:bottom w:val="none" w:sz="0" w:space="0" w:color="auto"/>
        <w:right w:val="none" w:sz="0" w:space="0" w:color="auto"/>
      </w:divBdr>
    </w:div>
    <w:div w:id="233708462">
      <w:bodyDiv w:val="1"/>
      <w:marLeft w:val="0"/>
      <w:marRight w:val="0"/>
      <w:marTop w:val="0"/>
      <w:marBottom w:val="0"/>
      <w:divBdr>
        <w:top w:val="none" w:sz="0" w:space="0" w:color="auto"/>
        <w:left w:val="none" w:sz="0" w:space="0" w:color="auto"/>
        <w:bottom w:val="none" w:sz="0" w:space="0" w:color="auto"/>
        <w:right w:val="none" w:sz="0" w:space="0" w:color="auto"/>
      </w:divBdr>
    </w:div>
    <w:div w:id="234241433">
      <w:bodyDiv w:val="1"/>
      <w:marLeft w:val="0"/>
      <w:marRight w:val="0"/>
      <w:marTop w:val="0"/>
      <w:marBottom w:val="0"/>
      <w:divBdr>
        <w:top w:val="none" w:sz="0" w:space="0" w:color="auto"/>
        <w:left w:val="none" w:sz="0" w:space="0" w:color="auto"/>
        <w:bottom w:val="none" w:sz="0" w:space="0" w:color="auto"/>
        <w:right w:val="none" w:sz="0" w:space="0" w:color="auto"/>
      </w:divBdr>
    </w:div>
    <w:div w:id="234322288">
      <w:bodyDiv w:val="1"/>
      <w:marLeft w:val="0"/>
      <w:marRight w:val="0"/>
      <w:marTop w:val="0"/>
      <w:marBottom w:val="0"/>
      <w:divBdr>
        <w:top w:val="none" w:sz="0" w:space="0" w:color="auto"/>
        <w:left w:val="none" w:sz="0" w:space="0" w:color="auto"/>
        <w:bottom w:val="none" w:sz="0" w:space="0" w:color="auto"/>
        <w:right w:val="none" w:sz="0" w:space="0" w:color="auto"/>
      </w:divBdr>
    </w:div>
    <w:div w:id="234946768">
      <w:bodyDiv w:val="1"/>
      <w:marLeft w:val="0"/>
      <w:marRight w:val="0"/>
      <w:marTop w:val="0"/>
      <w:marBottom w:val="0"/>
      <w:divBdr>
        <w:top w:val="none" w:sz="0" w:space="0" w:color="auto"/>
        <w:left w:val="none" w:sz="0" w:space="0" w:color="auto"/>
        <w:bottom w:val="none" w:sz="0" w:space="0" w:color="auto"/>
        <w:right w:val="none" w:sz="0" w:space="0" w:color="auto"/>
      </w:divBdr>
    </w:div>
    <w:div w:id="235824090">
      <w:bodyDiv w:val="1"/>
      <w:marLeft w:val="0"/>
      <w:marRight w:val="0"/>
      <w:marTop w:val="0"/>
      <w:marBottom w:val="0"/>
      <w:divBdr>
        <w:top w:val="none" w:sz="0" w:space="0" w:color="auto"/>
        <w:left w:val="none" w:sz="0" w:space="0" w:color="auto"/>
        <w:bottom w:val="none" w:sz="0" w:space="0" w:color="auto"/>
        <w:right w:val="none" w:sz="0" w:space="0" w:color="auto"/>
      </w:divBdr>
    </w:div>
    <w:div w:id="236282040">
      <w:bodyDiv w:val="1"/>
      <w:marLeft w:val="0"/>
      <w:marRight w:val="0"/>
      <w:marTop w:val="0"/>
      <w:marBottom w:val="0"/>
      <w:divBdr>
        <w:top w:val="none" w:sz="0" w:space="0" w:color="auto"/>
        <w:left w:val="none" w:sz="0" w:space="0" w:color="auto"/>
        <w:bottom w:val="none" w:sz="0" w:space="0" w:color="auto"/>
        <w:right w:val="none" w:sz="0" w:space="0" w:color="auto"/>
      </w:divBdr>
    </w:div>
    <w:div w:id="236327742">
      <w:bodyDiv w:val="1"/>
      <w:marLeft w:val="0"/>
      <w:marRight w:val="0"/>
      <w:marTop w:val="0"/>
      <w:marBottom w:val="0"/>
      <w:divBdr>
        <w:top w:val="none" w:sz="0" w:space="0" w:color="auto"/>
        <w:left w:val="none" w:sz="0" w:space="0" w:color="auto"/>
        <w:bottom w:val="none" w:sz="0" w:space="0" w:color="auto"/>
        <w:right w:val="none" w:sz="0" w:space="0" w:color="auto"/>
      </w:divBdr>
    </w:div>
    <w:div w:id="238945368">
      <w:bodyDiv w:val="1"/>
      <w:marLeft w:val="0"/>
      <w:marRight w:val="0"/>
      <w:marTop w:val="0"/>
      <w:marBottom w:val="0"/>
      <w:divBdr>
        <w:top w:val="none" w:sz="0" w:space="0" w:color="auto"/>
        <w:left w:val="none" w:sz="0" w:space="0" w:color="auto"/>
        <w:bottom w:val="none" w:sz="0" w:space="0" w:color="auto"/>
        <w:right w:val="none" w:sz="0" w:space="0" w:color="auto"/>
      </w:divBdr>
    </w:div>
    <w:div w:id="239753801">
      <w:bodyDiv w:val="1"/>
      <w:marLeft w:val="0"/>
      <w:marRight w:val="0"/>
      <w:marTop w:val="0"/>
      <w:marBottom w:val="0"/>
      <w:divBdr>
        <w:top w:val="none" w:sz="0" w:space="0" w:color="auto"/>
        <w:left w:val="none" w:sz="0" w:space="0" w:color="auto"/>
        <w:bottom w:val="none" w:sz="0" w:space="0" w:color="auto"/>
        <w:right w:val="none" w:sz="0" w:space="0" w:color="auto"/>
      </w:divBdr>
    </w:div>
    <w:div w:id="240454056">
      <w:bodyDiv w:val="1"/>
      <w:marLeft w:val="0"/>
      <w:marRight w:val="0"/>
      <w:marTop w:val="0"/>
      <w:marBottom w:val="0"/>
      <w:divBdr>
        <w:top w:val="none" w:sz="0" w:space="0" w:color="auto"/>
        <w:left w:val="none" w:sz="0" w:space="0" w:color="auto"/>
        <w:bottom w:val="none" w:sz="0" w:space="0" w:color="auto"/>
        <w:right w:val="none" w:sz="0" w:space="0" w:color="auto"/>
      </w:divBdr>
    </w:div>
    <w:div w:id="240676423">
      <w:bodyDiv w:val="1"/>
      <w:marLeft w:val="0"/>
      <w:marRight w:val="0"/>
      <w:marTop w:val="0"/>
      <w:marBottom w:val="0"/>
      <w:divBdr>
        <w:top w:val="none" w:sz="0" w:space="0" w:color="auto"/>
        <w:left w:val="none" w:sz="0" w:space="0" w:color="auto"/>
        <w:bottom w:val="none" w:sz="0" w:space="0" w:color="auto"/>
        <w:right w:val="none" w:sz="0" w:space="0" w:color="auto"/>
      </w:divBdr>
    </w:div>
    <w:div w:id="242179609">
      <w:bodyDiv w:val="1"/>
      <w:marLeft w:val="0"/>
      <w:marRight w:val="0"/>
      <w:marTop w:val="0"/>
      <w:marBottom w:val="0"/>
      <w:divBdr>
        <w:top w:val="none" w:sz="0" w:space="0" w:color="auto"/>
        <w:left w:val="none" w:sz="0" w:space="0" w:color="auto"/>
        <w:bottom w:val="none" w:sz="0" w:space="0" w:color="auto"/>
        <w:right w:val="none" w:sz="0" w:space="0" w:color="auto"/>
      </w:divBdr>
    </w:div>
    <w:div w:id="242690906">
      <w:bodyDiv w:val="1"/>
      <w:marLeft w:val="0"/>
      <w:marRight w:val="0"/>
      <w:marTop w:val="0"/>
      <w:marBottom w:val="0"/>
      <w:divBdr>
        <w:top w:val="none" w:sz="0" w:space="0" w:color="auto"/>
        <w:left w:val="none" w:sz="0" w:space="0" w:color="auto"/>
        <w:bottom w:val="none" w:sz="0" w:space="0" w:color="auto"/>
        <w:right w:val="none" w:sz="0" w:space="0" w:color="auto"/>
      </w:divBdr>
    </w:div>
    <w:div w:id="242840033">
      <w:bodyDiv w:val="1"/>
      <w:marLeft w:val="0"/>
      <w:marRight w:val="0"/>
      <w:marTop w:val="0"/>
      <w:marBottom w:val="0"/>
      <w:divBdr>
        <w:top w:val="none" w:sz="0" w:space="0" w:color="auto"/>
        <w:left w:val="none" w:sz="0" w:space="0" w:color="auto"/>
        <w:bottom w:val="none" w:sz="0" w:space="0" w:color="auto"/>
        <w:right w:val="none" w:sz="0" w:space="0" w:color="auto"/>
      </w:divBdr>
    </w:div>
    <w:div w:id="243074121">
      <w:bodyDiv w:val="1"/>
      <w:marLeft w:val="0"/>
      <w:marRight w:val="0"/>
      <w:marTop w:val="0"/>
      <w:marBottom w:val="0"/>
      <w:divBdr>
        <w:top w:val="none" w:sz="0" w:space="0" w:color="auto"/>
        <w:left w:val="none" w:sz="0" w:space="0" w:color="auto"/>
        <w:bottom w:val="none" w:sz="0" w:space="0" w:color="auto"/>
        <w:right w:val="none" w:sz="0" w:space="0" w:color="auto"/>
      </w:divBdr>
    </w:div>
    <w:div w:id="243223521">
      <w:bodyDiv w:val="1"/>
      <w:marLeft w:val="0"/>
      <w:marRight w:val="0"/>
      <w:marTop w:val="0"/>
      <w:marBottom w:val="0"/>
      <w:divBdr>
        <w:top w:val="none" w:sz="0" w:space="0" w:color="auto"/>
        <w:left w:val="none" w:sz="0" w:space="0" w:color="auto"/>
        <w:bottom w:val="none" w:sz="0" w:space="0" w:color="auto"/>
        <w:right w:val="none" w:sz="0" w:space="0" w:color="auto"/>
      </w:divBdr>
    </w:div>
    <w:div w:id="245462707">
      <w:bodyDiv w:val="1"/>
      <w:marLeft w:val="0"/>
      <w:marRight w:val="0"/>
      <w:marTop w:val="0"/>
      <w:marBottom w:val="0"/>
      <w:divBdr>
        <w:top w:val="none" w:sz="0" w:space="0" w:color="auto"/>
        <w:left w:val="none" w:sz="0" w:space="0" w:color="auto"/>
        <w:bottom w:val="none" w:sz="0" w:space="0" w:color="auto"/>
        <w:right w:val="none" w:sz="0" w:space="0" w:color="auto"/>
      </w:divBdr>
    </w:div>
    <w:div w:id="246890132">
      <w:bodyDiv w:val="1"/>
      <w:marLeft w:val="0"/>
      <w:marRight w:val="0"/>
      <w:marTop w:val="0"/>
      <w:marBottom w:val="0"/>
      <w:divBdr>
        <w:top w:val="none" w:sz="0" w:space="0" w:color="auto"/>
        <w:left w:val="none" w:sz="0" w:space="0" w:color="auto"/>
        <w:bottom w:val="none" w:sz="0" w:space="0" w:color="auto"/>
        <w:right w:val="none" w:sz="0" w:space="0" w:color="auto"/>
      </w:divBdr>
    </w:div>
    <w:div w:id="247152997">
      <w:bodyDiv w:val="1"/>
      <w:marLeft w:val="0"/>
      <w:marRight w:val="0"/>
      <w:marTop w:val="0"/>
      <w:marBottom w:val="0"/>
      <w:divBdr>
        <w:top w:val="none" w:sz="0" w:space="0" w:color="auto"/>
        <w:left w:val="none" w:sz="0" w:space="0" w:color="auto"/>
        <w:bottom w:val="none" w:sz="0" w:space="0" w:color="auto"/>
        <w:right w:val="none" w:sz="0" w:space="0" w:color="auto"/>
      </w:divBdr>
    </w:div>
    <w:div w:id="247472081">
      <w:bodyDiv w:val="1"/>
      <w:marLeft w:val="0"/>
      <w:marRight w:val="0"/>
      <w:marTop w:val="0"/>
      <w:marBottom w:val="0"/>
      <w:divBdr>
        <w:top w:val="none" w:sz="0" w:space="0" w:color="auto"/>
        <w:left w:val="none" w:sz="0" w:space="0" w:color="auto"/>
        <w:bottom w:val="none" w:sz="0" w:space="0" w:color="auto"/>
        <w:right w:val="none" w:sz="0" w:space="0" w:color="auto"/>
      </w:divBdr>
    </w:div>
    <w:div w:id="248971537">
      <w:bodyDiv w:val="1"/>
      <w:marLeft w:val="0"/>
      <w:marRight w:val="0"/>
      <w:marTop w:val="0"/>
      <w:marBottom w:val="0"/>
      <w:divBdr>
        <w:top w:val="none" w:sz="0" w:space="0" w:color="auto"/>
        <w:left w:val="none" w:sz="0" w:space="0" w:color="auto"/>
        <w:bottom w:val="none" w:sz="0" w:space="0" w:color="auto"/>
        <w:right w:val="none" w:sz="0" w:space="0" w:color="auto"/>
      </w:divBdr>
    </w:div>
    <w:div w:id="249169067">
      <w:bodyDiv w:val="1"/>
      <w:marLeft w:val="0"/>
      <w:marRight w:val="0"/>
      <w:marTop w:val="0"/>
      <w:marBottom w:val="0"/>
      <w:divBdr>
        <w:top w:val="none" w:sz="0" w:space="0" w:color="auto"/>
        <w:left w:val="none" w:sz="0" w:space="0" w:color="auto"/>
        <w:bottom w:val="none" w:sz="0" w:space="0" w:color="auto"/>
        <w:right w:val="none" w:sz="0" w:space="0" w:color="auto"/>
      </w:divBdr>
    </w:div>
    <w:div w:id="250899328">
      <w:bodyDiv w:val="1"/>
      <w:marLeft w:val="0"/>
      <w:marRight w:val="0"/>
      <w:marTop w:val="0"/>
      <w:marBottom w:val="0"/>
      <w:divBdr>
        <w:top w:val="none" w:sz="0" w:space="0" w:color="auto"/>
        <w:left w:val="none" w:sz="0" w:space="0" w:color="auto"/>
        <w:bottom w:val="none" w:sz="0" w:space="0" w:color="auto"/>
        <w:right w:val="none" w:sz="0" w:space="0" w:color="auto"/>
      </w:divBdr>
    </w:div>
    <w:div w:id="251010636">
      <w:bodyDiv w:val="1"/>
      <w:marLeft w:val="0"/>
      <w:marRight w:val="0"/>
      <w:marTop w:val="0"/>
      <w:marBottom w:val="0"/>
      <w:divBdr>
        <w:top w:val="none" w:sz="0" w:space="0" w:color="auto"/>
        <w:left w:val="none" w:sz="0" w:space="0" w:color="auto"/>
        <w:bottom w:val="none" w:sz="0" w:space="0" w:color="auto"/>
        <w:right w:val="none" w:sz="0" w:space="0" w:color="auto"/>
      </w:divBdr>
    </w:div>
    <w:div w:id="251277061">
      <w:bodyDiv w:val="1"/>
      <w:marLeft w:val="0"/>
      <w:marRight w:val="0"/>
      <w:marTop w:val="0"/>
      <w:marBottom w:val="0"/>
      <w:divBdr>
        <w:top w:val="none" w:sz="0" w:space="0" w:color="auto"/>
        <w:left w:val="none" w:sz="0" w:space="0" w:color="auto"/>
        <w:bottom w:val="none" w:sz="0" w:space="0" w:color="auto"/>
        <w:right w:val="none" w:sz="0" w:space="0" w:color="auto"/>
      </w:divBdr>
    </w:div>
    <w:div w:id="251357626">
      <w:bodyDiv w:val="1"/>
      <w:marLeft w:val="0"/>
      <w:marRight w:val="0"/>
      <w:marTop w:val="0"/>
      <w:marBottom w:val="0"/>
      <w:divBdr>
        <w:top w:val="none" w:sz="0" w:space="0" w:color="auto"/>
        <w:left w:val="none" w:sz="0" w:space="0" w:color="auto"/>
        <w:bottom w:val="none" w:sz="0" w:space="0" w:color="auto"/>
        <w:right w:val="none" w:sz="0" w:space="0" w:color="auto"/>
      </w:divBdr>
    </w:div>
    <w:div w:id="252933268">
      <w:bodyDiv w:val="1"/>
      <w:marLeft w:val="0"/>
      <w:marRight w:val="0"/>
      <w:marTop w:val="0"/>
      <w:marBottom w:val="0"/>
      <w:divBdr>
        <w:top w:val="none" w:sz="0" w:space="0" w:color="auto"/>
        <w:left w:val="none" w:sz="0" w:space="0" w:color="auto"/>
        <w:bottom w:val="none" w:sz="0" w:space="0" w:color="auto"/>
        <w:right w:val="none" w:sz="0" w:space="0" w:color="auto"/>
      </w:divBdr>
    </w:div>
    <w:div w:id="253174293">
      <w:bodyDiv w:val="1"/>
      <w:marLeft w:val="0"/>
      <w:marRight w:val="0"/>
      <w:marTop w:val="0"/>
      <w:marBottom w:val="0"/>
      <w:divBdr>
        <w:top w:val="none" w:sz="0" w:space="0" w:color="auto"/>
        <w:left w:val="none" w:sz="0" w:space="0" w:color="auto"/>
        <w:bottom w:val="none" w:sz="0" w:space="0" w:color="auto"/>
        <w:right w:val="none" w:sz="0" w:space="0" w:color="auto"/>
      </w:divBdr>
    </w:div>
    <w:div w:id="253438275">
      <w:bodyDiv w:val="1"/>
      <w:marLeft w:val="0"/>
      <w:marRight w:val="0"/>
      <w:marTop w:val="0"/>
      <w:marBottom w:val="0"/>
      <w:divBdr>
        <w:top w:val="none" w:sz="0" w:space="0" w:color="auto"/>
        <w:left w:val="none" w:sz="0" w:space="0" w:color="auto"/>
        <w:bottom w:val="none" w:sz="0" w:space="0" w:color="auto"/>
        <w:right w:val="none" w:sz="0" w:space="0" w:color="auto"/>
      </w:divBdr>
    </w:div>
    <w:div w:id="25398143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256522167">
      <w:bodyDiv w:val="1"/>
      <w:marLeft w:val="0"/>
      <w:marRight w:val="0"/>
      <w:marTop w:val="0"/>
      <w:marBottom w:val="0"/>
      <w:divBdr>
        <w:top w:val="none" w:sz="0" w:space="0" w:color="auto"/>
        <w:left w:val="none" w:sz="0" w:space="0" w:color="auto"/>
        <w:bottom w:val="none" w:sz="0" w:space="0" w:color="auto"/>
        <w:right w:val="none" w:sz="0" w:space="0" w:color="auto"/>
      </w:divBdr>
    </w:div>
    <w:div w:id="256982054">
      <w:bodyDiv w:val="1"/>
      <w:marLeft w:val="0"/>
      <w:marRight w:val="0"/>
      <w:marTop w:val="0"/>
      <w:marBottom w:val="0"/>
      <w:divBdr>
        <w:top w:val="none" w:sz="0" w:space="0" w:color="auto"/>
        <w:left w:val="none" w:sz="0" w:space="0" w:color="auto"/>
        <w:bottom w:val="none" w:sz="0" w:space="0" w:color="auto"/>
        <w:right w:val="none" w:sz="0" w:space="0" w:color="auto"/>
      </w:divBdr>
    </w:div>
    <w:div w:id="257100627">
      <w:bodyDiv w:val="1"/>
      <w:marLeft w:val="0"/>
      <w:marRight w:val="0"/>
      <w:marTop w:val="0"/>
      <w:marBottom w:val="0"/>
      <w:divBdr>
        <w:top w:val="none" w:sz="0" w:space="0" w:color="auto"/>
        <w:left w:val="none" w:sz="0" w:space="0" w:color="auto"/>
        <w:bottom w:val="none" w:sz="0" w:space="0" w:color="auto"/>
        <w:right w:val="none" w:sz="0" w:space="0" w:color="auto"/>
      </w:divBdr>
    </w:div>
    <w:div w:id="258410003">
      <w:bodyDiv w:val="1"/>
      <w:marLeft w:val="0"/>
      <w:marRight w:val="0"/>
      <w:marTop w:val="0"/>
      <w:marBottom w:val="0"/>
      <w:divBdr>
        <w:top w:val="none" w:sz="0" w:space="0" w:color="auto"/>
        <w:left w:val="none" w:sz="0" w:space="0" w:color="auto"/>
        <w:bottom w:val="none" w:sz="0" w:space="0" w:color="auto"/>
        <w:right w:val="none" w:sz="0" w:space="0" w:color="auto"/>
      </w:divBdr>
    </w:div>
    <w:div w:id="258484781">
      <w:bodyDiv w:val="1"/>
      <w:marLeft w:val="0"/>
      <w:marRight w:val="0"/>
      <w:marTop w:val="0"/>
      <w:marBottom w:val="0"/>
      <w:divBdr>
        <w:top w:val="none" w:sz="0" w:space="0" w:color="auto"/>
        <w:left w:val="none" w:sz="0" w:space="0" w:color="auto"/>
        <w:bottom w:val="none" w:sz="0" w:space="0" w:color="auto"/>
        <w:right w:val="none" w:sz="0" w:space="0" w:color="auto"/>
      </w:divBdr>
    </w:div>
    <w:div w:id="259683981">
      <w:bodyDiv w:val="1"/>
      <w:marLeft w:val="0"/>
      <w:marRight w:val="0"/>
      <w:marTop w:val="0"/>
      <w:marBottom w:val="0"/>
      <w:divBdr>
        <w:top w:val="none" w:sz="0" w:space="0" w:color="auto"/>
        <w:left w:val="none" w:sz="0" w:space="0" w:color="auto"/>
        <w:bottom w:val="none" w:sz="0" w:space="0" w:color="auto"/>
        <w:right w:val="none" w:sz="0" w:space="0" w:color="auto"/>
      </w:divBdr>
    </w:div>
    <w:div w:id="259921040">
      <w:bodyDiv w:val="1"/>
      <w:marLeft w:val="0"/>
      <w:marRight w:val="0"/>
      <w:marTop w:val="0"/>
      <w:marBottom w:val="0"/>
      <w:divBdr>
        <w:top w:val="none" w:sz="0" w:space="0" w:color="auto"/>
        <w:left w:val="none" w:sz="0" w:space="0" w:color="auto"/>
        <w:bottom w:val="none" w:sz="0" w:space="0" w:color="auto"/>
        <w:right w:val="none" w:sz="0" w:space="0" w:color="auto"/>
      </w:divBdr>
    </w:div>
    <w:div w:id="261187808">
      <w:bodyDiv w:val="1"/>
      <w:marLeft w:val="0"/>
      <w:marRight w:val="0"/>
      <w:marTop w:val="0"/>
      <w:marBottom w:val="0"/>
      <w:divBdr>
        <w:top w:val="none" w:sz="0" w:space="0" w:color="auto"/>
        <w:left w:val="none" w:sz="0" w:space="0" w:color="auto"/>
        <w:bottom w:val="none" w:sz="0" w:space="0" w:color="auto"/>
        <w:right w:val="none" w:sz="0" w:space="0" w:color="auto"/>
      </w:divBdr>
    </w:div>
    <w:div w:id="261570137">
      <w:bodyDiv w:val="1"/>
      <w:marLeft w:val="0"/>
      <w:marRight w:val="0"/>
      <w:marTop w:val="0"/>
      <w:marBottom w:val="0"/>
      <w:divBdr>
        <w:top w:val="none" w:sz="0" w:space="0" w:color="auto"/>
        <w:left w:val="none" w:sz="0" w:space="0" w:color="auto"/>
        <w:bottom w:val="none" w:sz="0" w:space="0" w:color="auto"/>
        <w:right w:val="none" w:sz="0" w:space="0" w:color="auto"/>
      </w:divBdr>
    </w:div>
    <w:div w:id="264309790">
      <w:bodyDiv w:val="1"/>
      <w:marLeft w:val="0"/>
      <w:marRight w:val="0"/>
      <w:marTop w:val="0"/>
      <w:marBottom w:val="0"/>
      <w:divBdr>
        <w:top w:val="none" w:sz="0" w:space="0" w:color="auto"/>
        <w:left w:val="none" w:sz="0" w:space="0" w:color="auto"/>
        <w:bottom w:val="none" w:sz="0" w:space="0" w:color="auto"/>
        <w:right w:val="none" w:sz="0" w:space="0" w:color="auto"/>
      </w:divBdr>
    </w:div>
    <w:div w:id="265968926">
      <w:bodyDiv w:val="1"/>
      <w:marLeft w:val="0"/>
      <w:marRight w:val="0"/>
      <w:marTop w:val="0"/>
      <w:marBottom w:val="0"/>
      <w:divBdr>
        <w:top w:val="none" w:sz="0" w:space="0" w:color="auto"/>
        <w:left w:val="none" w:sz="0" w:space="0" w:color="auto"/>
        <w:bottom w:val="none" w:sz="0" w:space="0" w:color="auto"/>
        <w:right w:val="none" w:sz="0" w:space="0" w:color="auto"/>
      </w:divBdr>
    </w:div>
    <w:div w:id="267929891">
      <w:bodyDiv w:val="1"/>
      <w:marLeft w:val="0"/>
      <w:marRight w:val="0"/>
      <w:marTop w:val="0"/>
      <w:marBottom w:val="0"/>
      <w:divBdr>
        <w:top w:val="none" w:sz="0" w:space="0" w:color="auto"/>
        <w:left w:val="none" w:sz="0" w:space="0" w:color="auto"/>
        <w:bottom w:val="none" w:sz="0" w:space="0" w:color="auto"/>
        <w:right w:val="none" w:sz="0" w:space="0" w:color="auto"/>
      </w:divBdr>
    </w:div>
    <w:div w:id="268507276">
      <w:bodyDiv w:val="1"/>
      <w:marLeft w:val="0"/>
      <w:marRight w:val="0"/>
      <w:marTop w:val="0"/>
      <w:marBottom w:val="0"/>
      <w:divBdr>
        <w:top w:val="none" w:sz="0" w:space="0" w:color="auto"/>
        <w:left w:val="none" w:sz="0" w:space="0" w:color="auto"/>
        <w:bottom w:val="none" w:sz="0" w:space="0" w:color="auto"/>
        <w:right w:val="none" w:sz="0" w:space="0" w:color="auto"/>
      </w:divBdr>
    </w:div>
    <w:div w:id="268706632">
      <w:bodyDiv w:val="1"/>
      <w:marLeft w:val="0"/>
      <w:marRight w:val="0"/>
      <w:marTop w:val="0"/>
      <w:marBottom w:val="0"/>
      <w:divBdr>
        <w:top w:val="none" w:sz="0" w:space="0" w:color="auto"/>
        <w:left w:val="none" w:sz="0" w:space="0" w:color="auto"/>
        <w:bottom w:val="none" w:sz="0" w:space="0" w:color="auto"/>
        <w:right w:val="none" w:sz="0" w:space="0" w:color="auto"/>
      </w:divBdr>
    </w:div>
    <w:div w:id="269166132">
      <w:bodyDiv w:val="1"/>
      <w:marLeft w:val="0"/>
      <w:marRight w:val="0"/>
      <w:marTop w:val="0"/>
      <w:marBottom w:val="0"/>
      <w:divBdr>
        <w:top w:val="none" w:sz="0" w:space="0" w:color="auto"/>
        <w:left w:val="none" w:sz="0" w:space="0" w:color="auto"/>
        <w:bottom w:val="none" w:sz="0" w:space="0" w:color="auto"/>
        <w:right w:val="none" w:sz="0" w:space="0" w:color="auto"/>
      </w:divBdr>
    </w:div>
    <w:div w:id="269895244">
      <w:bodyDiv w:val="1"/>
      <w:marLeft w:val="0"/>
      <w:marRight w:val="0"/>
      <w:marTop w:val="0"/>
      <w:marBottom w:val="0"/>
      <w:divBdr>
        <w:top w:val="none" w:sz="0" w:space="0" w:color="auto"/>
        <w:left w:val="none" w:sz="0" w:space="0" w:color="auto"/>
        <w:bottom w:val="none" w:sz="0" w:space="0" w:color="auto"/>
        <w:right w:val="none" w:sz="0" w:space="0" w:color="auto"/>
      </w:divBdr>
    </w:div>
    <w:div w:id="271321297">
      <w:bodyDiv w:val="1"/>
      <w:marLeft w:val="0"/>
      <w:marRight w:val="0"/>
      <w:marTop w:val="0"/>
      <w:marBottom w:val="0"/>
      <w:divBdr>
        <w:top w:val="none" w:sz="0" w:space="0" w:color="auto"/>
        <w:left w:val="none" w:sz="0" w:space="0" w:color="auto"/>
        <w:bottom w:val="none" w:sz="0" w:space="0" w:color="auto"/>
        <w:right w:val="none" w:sz="0" w:space="0" w:color="auto"/>
      </w:divBdr>
    </w:div>
    <w:div w:id="273631826">
      <w:bodyDiv w:val="1"/>
      <w:marLeft w:val="0"/>
      <w:marRight w:val="0"/>
      <w:marTop w:val="0"/>
      <w:marBottom w:val="0"/>
      <w:divBdr>
        <w:top w:val="none" w:sz="0" w:space="0" w:color="auto"/>
        <w:left w:val="none" w:sz="0" w:space="0" w:color="auto"/>
        <w:bottom w:val="none" w:sz="0" w:space="0" w:color="auto"/>
        <w:right w:val="none" w:sz="0" w:space="0" w:color="auto"/>
      </w:divBdr>
    </w:div>
    <w:div w:id="273631944">
      <w:bodyDiv w:val="1"/>
      <w:marLeft w:val="0"/>
      <w:marRight w:val="0"/>
      <w:marTop w:val="0"/>
      <w:marBottom w:val="0"/>
      <w:divBdr>
        <w:top w:val="none" w:sz="0" w:space="0" w:color="auto"/>
        <w:left w:val="none" w:sz="0" w:space="0" w:color="auto"/>
        <w:bottom w:val="none" w:sz="0" w:space="0" w:color="auto"/>
        <w:right w:val="none" w:sz="0" w:space="0" w:color="auto"/>
      </w:divBdr>
    </w:div>
    <w:div w:id="274412612">
      <w:bodyDiv w:val="1"/>
      <w:marLeft w:val="0"/>
      <w:marRight w:val="0"/>
      <w:marTop w:val="0"/>
      <w:marBottom w:val="0"/>
      <w:divBdr>
        <w:top w:val="none" w:sz="0" w:space="0" w:color="auto"/>
        <w:left w:val="none" w:sz="0" w:space="0" w:color="auto"/>
        <w:bottom w:val="none" w:sz="0" w:space="0" w:color="auto"/>
        <w:right w:val="none" w:sz="0" w:space="0" w:color="auto"/>
      </w:divBdr>
    </w:div>
    <w:div w:id="275795158">
      <w:bodyDiv w:val="1"/>
      <w:marLeft w:val="0"/>
      <w:marRight w:val="0"/>
      <w:marTop w:val="0"/>
      <w:marBottom w:val="0"/>
      <w:divBdr>
        <w:top w:val="none" w:sz="0" w:space="0" w:color="auto"/>
        <w:left w:val="none" w:sz="0" w:space="0" w:color="auto"/>
        <w:bottom w:val="none" w:sz="0" w:space="0" w:color="auto"/>
        <w:right w:val="none" w:sz="0" w:space="0" w:color="auto"/>
      </w:divBdr>
    </w:div>
    <w:div w:id="276956684">
      <w:bodyDiv w:val="1"/>
      <w:marLeft w:val="0"/>
      <w:marRight w:val="0"/>
      <w:marTop w:val="0"/>
      <w:marBottom w:val="0"/>
      <w:divBdr>
        <w:top w:val="none" w:sz="0" w:space="0" w:color="auto"/>
        <w:left w:val="none" w:sz="0" w:space="0" w:color="auto"/>
        <w:bottom w:val="none" w:sz="0" w:space="0" w:color="auto"/>
        <w:right w:val="none" w:sz="0" w:space="0" w:color="auto"/>
      </w:divBdr>
    </w:div>
    <w:div w:id="278755842">
      <w:bodyDiv w:val="1"/>
      <w:marLeft w:val="0"/>
      <w:marRight w:val="0"/>
      <w:marTop w:val="0"/>
      <w:marBottom w:val="0"/>
      <w:divBdr>
        <w:top w:val="none" w:sz="0" w:space="0" w:color="auto"/>
        <w:left w:val="none" w:sz="0" w:space="0" w:color="auto"/>
        <w:bottom w:val="none" w:sz="0" w:space="0" w:color="auto"/>
        <w:right w:val="none" w:sz="0" w:space="0" w:color="auto"/>
      </w:divBdr>
    </w:div>
    <w:div w:id="278800223">
      <w:bodyDiv w:val="1"/>
      <w:marLeft w:val="0"/>
      <w:marRight w:val="0"/>
      <w:marTop w:val="0"/>
      <w:marBottom w:val="0"/>
      <w:divBdr>
        <w:top w:val="none" w:sz="0" w:space="0" w:color="auto"/>
        <w:left w:val="none" w:sz="0" w:space="0" w:color="auto"/>
        <w:bottom w:val="none" w:sz="0" w:space="0" w:color="auto"/>
        <w:right w:val="none" w:sz="0" w:space="0" w:color="auto"/>
      </w:divBdr>
    </w:div>
    <w:div w:id="279337072">
      <w:bodyDiv w:val="1"/>
      <w:marLeft w:val="0"/>
      <w:marRight w:val="0"/>
      <w:marTop w:val="0"/>
      <w:marBottom w:val="0"/>
      <w:divBdr>
        <w:top w:val="none" w:sz="0" w:space="0" w:color="auto"/>
        <w:left w:val="none" w:sz="0" w:space="0" w:color="auto"/>
        <w:bottom w:val="none" w:sz="0" w:space="0" w:color="auto"/>
        <w:right w:val="none" w:sz="0" w:space="0" w:color="auto"/>
      </w:divBdr>
    </w:div>
    <w:div w:id="279648278">
      <w:bodyDiv w:val="1"/>
      <w:marLeft w:val="0"/>
      <w:marRight w:val="0"/>
      <w:marTop w:val="0"/>
      <w:marBottom w:val="0"/>
      <w:divBdr>
        <w:top w:val="none" w:sz="0" w:space="0" w:color="auto"/>
        <w:left w:val="none" w:sz="0" w:space="0" w:color="auto"/>
        <w:bottom w:val="none" w:sz="0" w:space="0" w:color="auto"/>
        <w:right w:val="none" w:sz="0" w:space="0" w:color="auto"/>
      </w:divBdr>
    </w:div>
    <w:div w:id="279800883">
      <w:bodyDiv w:val="1"/>
      <w:marLeft w:val="0"/>
      <w:marRight w:val="0"/>
      <w:marTop w:val="0"/>
      <w:marBottom w:val="0"/>
      <w:divBdr>
        <w:top w:val="none" w:sz="0" w:space="0" w:color="auto"/>
        <w:left w:val="none" w:sz="0" w:space="0" w:color="auto"/>
        <w:bottom w:val="none" w:sz="0" w:space="0" w:color="auto"/>
        <w:right w:val="none" w:sz="0" w:space="0" w:color="auto"/>
      </w:divBdr>
    </w:div>
    <w:div w:id="279839931">
      <w:bodyDiv w:val="1"/>
      <w:marLeft w:val="0"/>
      <w:marRight w:val="0"/>
      <w:marTop w:val="0"/>
      <w:marBottom w:val="0"/>
      <w:divBdr>
        <w:top w:val="none" w:sz="0" w:space="0" w:color="auto"/>
        <w:left w:val="none" w:sz="0" w:space="0" w:color="auto"/>
        <w:bottom w:val="none" w:sz="0" w:space="0" w:color="auto"/>
        <w:right w:val="none" w:sz="0" w:space="0" w:color="auto"/>
      </w:divBdr>
    </w:div>
    <w:div w:id="280188989">
      <w:bodyDiv w:val="1"/>
      <w:marLeft w:val="0"/>
      <w:marRight w:val="0"/>
      <w:marTop w:val="0"/>
      <w:marBottom w:val="0"/>
      <w:divBdr>
        <w:top w:val="none" w:sz="0" w:space="0" w:color="auto"/>
        <w:left w:val="none" w:sz="0" w:space="0" w:color="auto"/>
        <w:bottom w:val="none" w:sz="0" w:space="0" w:color="auto"/>
        <w:right w:val="none" w:sz="0" w:space="0" w:color="auto"/>
      </w:divBdr>
    </w:div>
    <w:div w:id="280765958">
      <w:bodyDiv w:val="1"/>
      <w:marLeft w:val="0"/>
      <w:marRight w:val="0"/>
      <w:marTop w:val="0"/>
      <w:marBottom w:val="0"/>
      <w:divBdr>
        <w:top w:val="none" w:sz="0" w:space="0" w:color="auto"/>
        <w:left w:val="none" w:sz="0" w:space="0" w:color="auto"/>
        <w:bottom w:val="none" w:sz="0" w:space="0" w:color="auto"/>
        <w:right w:val="none" w:sz="0" w:space="0" w:color="auto"/>
      </w:divBdr>
    </w:div>
    <w:div w:id="282031876">
      <w:bodyDiv w:val="1"/>
      <w:marLeft w:val="0"/>
      <w:marRight w:val="0"/>
      <w:marTop w:val="0"/>
      <w:marBottom w:val="0"/>
      <w:divBdr>
        <w:top w:val="none" w:sz="0" w:space="0" w:color="auto"/>
        <w:left w:val="none" w:sz="0" w:space="0" w:color="auto"/>
        <w:bottom w:val="none" w:sz="0" w:space="0" w:color="auto"/>
        <w:right w:val="none" w:sz="0" w:space="0" w:color="auto"/>
      </w:divBdr>
    </w:div>
    <w:div w:id="282541278">
      <w:bodyDiv w:val="1"/>
      <w:marLeft w:val="0"/>
      <w:marRight w:val="0"/>
      <w:marTop w:val="0"/>
      <w:marBottom w:val="0"/>
      <w:divBdr>
        <w:top w:val="none" w:sz="0" w:space="0" w:color="auto"/>
        <w:left w:val="none" w:sz="0" w:space="0" w:color="auto"/>
        <w:bottom w:val="none" w:sz="0" w:space="0" w:color="auto"/>
        <w:right w:val="none" w:sz="0" w:space="0" w:color="auto"/>
      </w:divBdr>
    </w:div>
    <w:div w:id="282737895">
      <w:bodyDiv w:val="1"/>
      <w:marLeft w:val="0"/>
      <w:marRight w:val="0"/>
      <w:marTop w:val="0"/>
      <w:marBottom w:val="0"/>
      <w:divBdr>
        <w:top w:val="none" w:sz="0" w:space="0" w:color="auto"/>
        <w:left w:val="none" w:sz="0" w:space="0" w:color="auto"/>
        <w:bottom w:val="none" w:sz="0" w:space="0" w:color="auto"/>
        <w:right w:val="none" w:sz="0" w:space="0" w:color="auto"/>
      </w:divBdr>
    </w:div>
    <w:div w:id="283005562">
      <w:bodyDiv w:val="1"/>
      <w:marLeft w:val="0"/>
      <w:marRight w:val="0"/>
      <w:marTop w:val="0"/>
      <w:marBottom w:val="0"/>
      <w:divBdr>
        <w:top w:val="none" w:sz="0" w:space="0" w:color="auto"/>
        <w:left w:val="none" w:sz="0" w:space="0" w:color="auto"/>
        <w:bottom w:val="none" w:sz="0" w:space="0" w:color="auto"/>
        <w:right w:val="none" w:sz="0" w:space="0" w:color="auto"/>
      </w:divBdr>
    </w:div>
    <w:div w:id="283390486">
      <w:bodyDiv w:val="1"/>
      <w:marLeft w:val="0"/>
      <w:marRight w:val="0"/>
      <w:marTop w:val="0"/>
      <w:marBottom w:val="0"/>
      <w:divBdr>
        <w:top w:val="none" w:sz="0" w:space="0" w:color="auto"/>
        <w:left w:val="none" w:sz="0" w:space="0" w:color="auto"/>
        <w:bottom w:val="none" w:sz="0" w:space="0" w:color="auto"/>
        <w:right w:val="none" w:sz="0" w:space="0" w:color="auto"/>
      </w:divBdr>
    </w:div>
    <w:div w:id="283537785">
      <w:bodyDiv w:val="1"/>
      <w:marLeft w:val="0"/>
      <w:marRight w:val="0"/>
      <w:marTop w:val="0"/>
      <w:marBottom w:val="0"/>
      <w:divBdr>
        <w:top w:val="none" w:sz="0" w:space="0" w:color="auto"/>
        <w:left w:val="none" w:sz="0" w:space="0" w:color="auto"/>
        <w:bottom w:val="none" w:sz="0" w:space="0" w:color="auto"/>
        <w:right w:val="none" w:sz="0" w:space="0" w:color="auto"/>
      </w:divBdr>
    </w:div>
    <w:div w:id="283927906">
      <w:bodyDiv w:val="1"/>
      <w:marLeft w:val="0"/>
      <w:marRight w:val="0"/>
      <w:marTop w:val="0"/>
      <w:marBottom w:val="0"/>
      <w:divBdr>
        <w:top w:val="none" w:sz="0" w:space="0" w:color="auto"/>
        <w:left w:val="none" w:sz="0" w:space="0" w:color="auto"/>
        <w:bottom w:val="none" w:sz="0" w:space="0" w:color="auto"/>
        <w:right w:val="none" w:sz="0" w:space="0" w:color="auto"/>
      </w:divBdr>
    </w:div>
    <w:div w:id="284194838">
      <w:bodyDiv w:val="1"/>
      <w:marLeft w:val="0"/>
      <w:marRight w:val="0"/>
      <w:marTop w:val="0"/>
      <w:marBottom w:val="0"/>
      <w:divBdr>
        <w:top w:val="none" w:sz="0" w:space="0" w:color="auto"/>
        <w:left w:val="none" w:sz="0" w:space="0" w:color="auto"/>
        <w:bottom w:val="none" w:sz="0" w:space="0" w:color="auto"/>
        <w:right w:val="none" w:sz="0" w:space="0" w:color="auto"/>
      </w:divBdr>
    </w:div>
    <w:div w:id="284234384">
      <w:bodyDiv w:val="1"/>
      <w:marLeft w:val="0"/>
      <w:marRight w:val="0"/>
      <w:marTop w:val="0"/>
      <w:marBottom w:val="0"/>
      <w:divBdr>
        <w:top w:val="none" w:sz="0" w:space="0" w:color="auto"/>
        <w:left w:val="none" w:sz="0" w:space="0" w:color="auto"/>
        <w:bottom w:val="none" w:sz="0" w:space="0" w:color="auto"/>
        <w:right w:val="none" w:sz="0" w:space="0" w:color="auto"/>
      </w:divBdr>
    </w:div>
    <w:div w:id="284508506">
      <w:bodyDiv w:val="1"/>
      <w:marLeft w:val="0"/>
      <w:marRight w:val="0"/>
      <w:marTop w:val="0"/>
      <w:marBottom w:val="0"/>
      <w:divBdr>
        <w:top w:val="none" w:sz="0" w:space="0" w:color="auto"/>
        <w:left w:val="none" w:sz="0" w:space="0" w:color="auto"/>
        <w:bottom w:val="none" w:sz="0" w:space="0" w:color="auto"/>
        <w:right w:val="none" w:sz="0" w:space="0" w:color="auto"/>
      </w:divBdr>
    </w:div>
    <w:div w:id="284582983">
      <w:bodyDiv w:val="1"/>
      <w:marLeft w:val="0"/>
      <w:marRight w:val="0"/>
      <w:marTop w:val="0"/>
      <w:marBottom w:val="0"/>
      <w:divBdr>
        <w:top w:val="none" w:sz="0" w:space="0" w:color="auto"/>
        <w:left w:val="none" w:sz="0" w:space="0" w:color="auto"/>
        <w:bottom w:val="none" w:sz="0" w:space="0" w:color="auto"/>
        <w:right w:val="none" w:sz="0" w:space="0" w:color="auto"/>
      </w:divBdr>
    </w:div>
    <w:div w:id="285431198">
      <w:bodyDiv w:val="1"/>
      <w:marLeft w:val="0"/>
      <w:marRight w:val="0"/>
      <w:marTop w:val="0"/>
      <w:marBottom w:val="0"/>
      <w:divBdr>
        <w:top w:val="none" w:sz="0" w:space="0" w:color="auto"/>
        <w:left w:val="none" w:sz="0" w:space="0" w:color="auto"/>
        <w:bottom w:val="none" w:sz="0" w:space="0" w:color="auto"/>
        <w:right w:val="none" w:sz="0" w:space="0" w:color="auto"/>
      </w:divBdr>
    </w:div>
    <w:div w:id="285935326">
      <w:bodyDiv w:val="1"/>
      <w:marLeft w:val="0"/>
      <w:marRight w:val="0"/>
      <w:marTop w:val="0"/>
      <w:marBottom w:val="0"/>
      <w:divBdr>
        <w:top w:val="none" w:sz="0" w:space="0" w:color="auto"/>
        <w:left w:val="none" w:sz="0" w:space="0" w:color="auto"/>
        <w:bottom w:val="none" w:sz="0" w:space="0" w:color="auto"/>
        <w:right w:val="none" w:sz="0" w:space="0" w:color="auto"/>
      </w:divBdr>
    </w:div>
    <w:div w:id="285939617">
      <w:bodyDiv w:val="1"/>
      <w:marLeft w:val="0"/>
      <w:marRight w:val="0"/>
      <w:marTop w:val="0"/>
      <w:marBottom w:val="0"/>
      <w:divBdr>
        <w:top w:val="none" w:sz="0" w:space="0" w:color="auto"/>
        <w:left w:val="none" w:sz="0" w:space="0" w:color="auto"/>
        <w:bottom w:val="none" w:sz="0" w:space="0" w:color="auto"/>
        <w:right w:val="none" w:sz="0" w:space="0" w:color="auto"/>
      </w:divBdr>
    </w:div>
    <w:div w:id="286156768">
      <w:bodyDiv w:val="1"/>
      <w:marLeft w:val="0"/>
      <w:marRight w:val="0"/>
      <w:marTop w:val="0"/>
      <w:marBottom w:val="0"/>
      <w:divBdr>
        <w:top w:val="none" w:sz="0" w:space="0" w:color="auto"/>
        <w:left w:val="none" w:sz="0" w:space="0" w:color="auto"/>
        <w:bottom w:val="none" w:sz="0" w:space="0" w:color="auto"/>
        <w:right w:val="none" w:sz="0" w:space="0" w:color="auto"/>
      </w:divBdr>
    </w:div>
    <w:div w:id="286936591">
      <w:bodyDiv w:val="1"/>
      <w:marLeft w:val="0"/>
      <w:marRight w:val="0"/>
      <w:marTop w:val="0"/>
      <w:marBottom w:val="0"/>
      <w:divBdr>
        <w:top w:val="none" w:sz="0" w:space="0" w:color="auto"/>
        <w:left w:val="none" w:sz="0" w:space="0" w:color="auto"/>
        <w:bottom w:val="none" w:sz="0" w:space="0" w:color="auto"/>
        <w:right w:val="none" w:sz="0" w:space="0" w:color="auto"/>
      </w:divBdr>
    </w:div>
    <w:div w:id="287443869">
      <w:bodyDiv w:val="1"/>
      <w:marLeft w:val="0"/>
      <w:marRight w:val="0"/>
      <w:marTop w:val="0"/>
      <w:marBottom w:val="0"/>
      <w:divBdr>
        <w:top w:val="none" w:sz="0" w:space="0" w:color="auto"/>
        <w:left w:val="none" w:sz="0" w:space="0" w:color="auto"/>
        <w:bottom w:val="none" w:sz="0" w:space="0" w:color="auto"/>
        <w:right w:val="none" w:sz="0" w:space="0" w:color="auto"/>
      </w:divBdr>
    </w:div>
    <w:div w:id="287976169">
      <w:bodyDiv w:val="1"/>
      <w:marLeft w:val="0"/>
      <w:marRight w:val="0"/>
      <w:marTop w:val="0"/>
      <w:marBottom w:val="0"/>
      <w:divBdr>
        <w:top w:val="none" w:sz="0" w:space="0" w:color="auto"/>
        <w:left w:val="none" w:sz="0" w:space="0" w:color="auto"/>
        <w:bottom w:val="none" w:sz="0" w:space="0" w:color="auto"/>
        <w:right w:val="none" w:sz="0" w:space="0" w:color="auto"/>
      </w:divBdr>
    </w:div>
    <w:div w:id="288708213">
      <w:bodyDiv w:val="1"/>
      <w:marLeft w:val="0"/>
      <w:marRight w:val="0"/>
      <w:marTop w:val="0"/>
      <w:marBottom w:val="0"/>
      <w:divBdr>
        <w:top w:val="none" w:sz="0" w:space="0" w:color="auto"/>
        <w:left w:val="none" w:sz="0" w:space="0" w:color="auto"/>
        <w:bottom w:val="none" w:sz="0" w:space="0" w:color="auto"/>
        <w:right w:val="none" w:sz="0" w:space="0" w:color="auto"/>
      </w:divBdr>
    </w:div>
    <w:div w:id="288782120">
      <w:bodyDiv w:val="1"/>
      <w:marLeft w:val="0"/>
      <w:marRight w:val="0"/>
      <w:marTop w:val="0"/>
      <w:marBottom w:val="0"/>
      <w:divBdr>
        <w:top w:val="none" w:sz="0" w:space="0" w:color="auto"/>
        <w:left w:val="none" w:sz="0" w:space="0" w:color="auto"/>
        <w:bottom w:val="none" w:sz="0" w:space="0" w:color="auto"/>
        <w:right w:val="none" w:sz="0" w:space="0" w:color="auto"/>
      </w:divBdr>
    </w:div>
    <w:div w:id="289364197">
      <w:bodyDiv w:val="1"/>
      <w:marLeft w:val="0"/>
      <w:marRight w:val="0"/>
      <w:marTop w:val="0"/>
      <w:marBottom w:val="0"/>
      <w:divBdr>
        <w:top w:val="none" w:sz="0" w:space="0" w:color="auto"/>
        <w:left w:val="none" w:sz="0" w:space="0" w:color="auto"/>
        <w:bottom w:val="none" w:sz="0" w:space="0" w:color="auto"/>
        <w:right w:val="none" w:sz="0" w:space="0" w:color="auto"/>
      </w:divBdr>
    </w:div>
    <w:div w:id="289559217">
      <w:bodyDiv w:val="1"/>
      <w:marLeft w:val="0"/>
      <w:marRight w:val="0"/>
      <w:marTop w:val="0"/>
      <w:marBottom w:val="0"/>
      <w:divBdr>
        <w:top w:val="none" w:sz="0" w:space="0" w:color="auto"/>
        <w:left w:val="none" w:sz="0" w:space="0" w:color="auto"/>
        <w:bottom w:val="none" w:sz="0" w:space="0" w:color="auto"/>
        <w:right w:val="none" w:sz="0" w:space="0" w:color="auto"/>
      </w:divBdr>
    </w:div>
    <w:div w:id="290786246">
      <w:bodyDiv w:val="1"/>
      <w:marLeft w:val="0"/>
      <w:marRight w:val="0"/>
      <w:marTop w:val="0"/>
      <w:marBottom w:val="0"/>
      <w:divBdr>
        <w:top w:val="none" w:sz="0" w:space="0" w:color="auto"/>
        <w:left w:val="none" w:sz="0" w:space="0" w:color="auto"/>
        <w:bottom w:val="none" w:sz="0" w:space="0" w:color="auto"/>
        <w:right w:val="none" w:sz="0" w:space="0" w:color="auto"/>
      </w:divBdr>
    </w:div>
    <w:div w:id="291134508">
      <w:bodyDiv w:val="1"/>
      <w:marLeft w:val="0"/>
      <w:marRight w:val="0"/>
      <w:marTop w:val="0"/>
      <w:marBottom w:val="0"/>
      <w:divBdr>
        <w:top w:val="none" w:sz="0" w:space="0" w:color="auto"/>
        <w:left w:val="none" w:sz="0" w:space="0" w:color="auto"/>
        <w:bottom w:val="none" w:sz="0" w:space="0" w:color="auto"/>
        <w:right w:val="none" w:sz="0" w:space="0" w:color="auto"/>
      </w:divBdr>
    </w:div>
    <w:div w:id="292029018">
      <w:bodyDiv w:val="1"/>
      <w:marLeft w:val="0"/>
      <w:marRight w:val="0"/>
      <w:marTop w:val="0"/>
      <w:marBottom w:val="0"/>
      <w:divBdr>
        <w:top w:val="none" w:sz="0" w:space="0" w:color="auto"/>
        <w:left w:val="none" w:sz="0" w:space="0" w:color="auto"/>
        <w:bottom w:val="none" w:sz="0" w:space="0" w:color="auto"/>
        <w:right w:val="none" w:sz="0" w:space="0" w:color="auto"/>
      </w:divBdr>
    </w:div>
    <w:div w:id="292563806">
      <w:bodyDiv w:val="1"/>
      <w:marLeft w:val="0"/>
      <w:marRight w:val="0"/>
      <w:marTop w:val="0"/>
      <w:marBottom w:val="0"/>
      <w:divBdr>
        <w:top w:val="none" w:sz="0" w:space="0" w:color="auto"/>
        <w:left w:val="none" w:sz="0" w:space="0" w:color="auto"/>
        <w:bottom w:val="none" w:sz="0" w:space="0" w:color="auto"/>
        <w:right w:val="none" w:sz="0" w:space="0" w:color="auto"/>
      </w:divBdr>
    </w:div>
    <w:div w:id="294021118">
      <w:bodyDiv w:val="1"/>
      <w:marLeft w:val="0"/>
      <w:marRight w:val="0"/>
      <w:marTop w:val="0"/>
      <w:marBottom w:val="0"/>
      <w:divBdr>
        <w:top w:val="none" w:sz="0" w:space="0" w:color="auto"/>
        <w:left w:val="none" w:sz="0" w:space="0" w:color="auto"/>
        <w:bottom w:val="none" w:sz="0" w:space="0" w:color="auto"/>
        <w:right w:val="none" w:sz="0" w:space="0" w:color="auto"/>
      </w:divBdr>
    </w:div>
    <w:div w:id="294726076">
      <w:bodyDiv w:val="1"/>
      <w:marLeft w:val="0"/>
      <w:marRight w:val="0"/>
      <w:marTop w:val="0"/>
      <w:marBottom w:val="0"/>
      <w:divBdr>
        <w:top w:val="none" w:sz="0" w:space="0" w:color="auto"/>
        <w:left w:val="none" w:sz="0" w:space="0" w:color="auto"/>
        <w:bottom w:val="none" w:sz="0" w:space="0" w:color="auto"/>
        <w:right w:val="none" w:sz="0" w:space="0" w:color="auto"/>
      </w:divBdr>
    </w:div>
    <w:div w:id="296108611">
      <w:bodyDiv w:val="1"/>
      <w:marLeft w:val="0"/>
      <w:marRight w:val="0"/>
      <w:marTop w:val="0"/>
      <w:marBottom w:val="0"/>
      <w:divBdr>
        <w:top w:val="none" w:sz="0" w:space="0" w:color="auto"/>
        <w:left w:val="none" w:sz="0" w:space="0" w:color="auto"/>
        <w:bottom w:val="none" w:sz="0" w:space="0" w:color="auto"/>
        <w:right w:val="none" w:sz="0" w:space="0" w:color="auto"/>
      </w:divBdr>
    </w:div>
    <w:div w:id="296570190">
      <w:bodyDiv w:val="1"/>
      <w:marLeft w:val="0"/>
      <w:marRight w:val="0"/>
      <w:marTop w:val="0"/>
      <w:marBottom w:val="0"/>
      <w:divBdr>
        <w:top w:val="none" w:sz="0" w:space="0" w:color="auto"/>
        <w:left w:val="none" w:sz="0" w:space="0" w:color="auto"/>
        <w:bottom w:val="none" w:sz="0" w:space="0" w:color="auto"/>
        <w:right w:val="none" w:sz="0" w:space="0" w:color="auto"/>
      </w:divBdr>
    </w:div>
    <w:div w:id="297497407">
      <w:bodyDiv w:val="1"/>
      <w:marLeft w:val="0"/>
      <w:marRight w:val="0"/>
      <w:marTop w:val="0"/>
      <w:marBottom w:val="0"/>
      <w:divBdr>
        <w:top w:val="none" w:sz="0" w:space="0" w:color="auto"/>
        <w:left w:val="none" w:sz="0" w:space="0" w:color="auto"/>
        <w:bottom w:val="none" w:sz="0" w:space="0" w:color="auto"/>
        <w:right w:val="none" w:sz="0" w:space="0" w:color="auto"/>
      </w:divBdr>
    </w:div>
    <w:div w:id="298271260">
      <w:bodyDiv w:val="1"/>
      <w:marLeft w:val="0"/>
      <w:marRight w:val="0"/>
      <w:marTop w:val="0"/>
      <w:marBottom w:val="0"/>
      <w:divBdr>
        <w:top w:val="none" w:sz="0" w:space="0" w:color="auto"/>
        <w:left w:val="none" w:sz="0" w:space="0" w:color="auto"/>
        <w:bottom w:val="none" w:sz="0" w:space="0" w:color="auto"/>
        <w:right w:val="none" w:sz="0" w:space="0" w:color="auto"/>
      </w:divBdr>
    </w:div>
    <w:div w:id="300813358">
      <w:bodyDiv w:val="1"/>
      <w:marLeft w:val="0"/>
      <w:marRight w:val="0"/>
      <w:marTop w:val="0"/>
      <w:marBottom w:val="0"/>
      <w:divBdr>
        <w:top w:val="none" w:sz="0" w:space="0" w:color="auto"/>
        <w:left w:val="none" w:sz="0" w:space="0" w:color="auto"/>
        <w:bottom w:val="none" w:sz="0" w:space="0" w:color="auto"/>
        <w:right w:val="none" w:sz="0" w:space="0" w:color="auto"/>
      </w:divBdr>
    </w:div>
    <w:div w:id="301152497">
      <w:bodyDiv w:val="1"/>
      <w:marLeft w:val="0"/>
      <w:marRight w:val="0"/>
      <w:marTop w:val="0"/>
      <w:marBottom w:val="0"/>
      <w:divBdr>
        <w:top w:val="none" w:sz="0" w:space="0" w:color="auto"/>
        <w:left w:val="none" w:sz="0" w:space="0" w:color="auto"/>
        <w:bottom w:val="none" w:sz="0" w:space="0" w:color="auto"/>
        <w:right w:val="none" w:sz="0" w:space="0" w:color="auto"/>
      </w:divBdr>
    </w:div>
    <w:div w:id="304510222">
      <w:bodyDiv w:val="1"/>
      <w:marLeft w:val="0"/>
      <w:marRight w:val="0"/>
      <w:marTop w:val="0"/>
      <w:marBottom w:val="0"/>
      <w:divBdr>
        <w:top w:val="none" w:sz="0" w:space="0" w:color="auto"/>
        <w:left w:val="none" w:sz="0" w:space="0" w:color="auto"/>
        <w:bottom w:val="none" w:sz="0" w:space="0" w:color="auto"/>
        <w:right w:val="none" w:sz="0" w:space="0" w:color="auto"/>
      </w:divBdr>
    </w:div>
    <w:div w:id="306713159">
      <w:bodyDiv w:val="1"/>
      <w:marLeft w:val="0"/>
      <w:marRight w:val="0"/>
      <w:marTop w:val="0"/>
      <w:marBottom w:val="0"/>
      <w:divBdr>
        <w:top w:val="none" w:sz="0" w:space="0" w:color="auto"/>
        <w:left w:val="none" w:sz="0" w:space="0" w:color="auto"/>
        <w:bottom w:val="none" w:sz="0" w:space="0" w:color="auto"/>
        <w:right w:val="none" w:sz="0" w:space="0" w:color="auto"/>
      </w:divBdr>
    </w:div>
    <w:div w:id="307635889">
      <w:bodyDiv w:val="1"/>
      <w:marLeft w:val="0"/>
      <w:marRight w:val="0"/>
      <w:marTop w:val="0"/>
      <w:marBottom w:val="0"/>
      <w:divBdr>
        <w:top w:val="none" w:sz="0" w:space="0" w:color="auto"/>
        <w:left w:val="none" w:sz="0" w:space="0" w:color="auto"/>
        <w:bottom w:val="none" w:sz="0" w:space="0" w:color="auto"/>
        <w:right w:val="none" w:sz="0" w:space="0" w:color="auto"/>
      </w:divBdr>
    </w:div>
    <w:div w:id="307824190">
      <w:bodyDiv w:val="1"/>
      <w:marLeft w:val="0"/>
      <w:marRight w:val="0"/>
      <w:marTop w:val="0"/>
      <w:marBottom w:val="0"/>
      <w:divBdr>
        <w:top w:val="none" w:sz="0" w:space="0" w:color="auto"/>
        <w:left w:val="none" w:sz="0" w:space="0" w:color="auto"/>
        <w:bottom w:val="none" w:sz="0" w:space="0" w:color="auto"/>
        <w:right w:val="none" w:sz="0" w:space="0" w:color="auto"/>
      </w:divBdr>
    </w:div>
    <w:div w:id="309556922">
      <w:bodyDiv w:val="1"/>
      <w:marLeft w:val="0"/>
      <w:marRight w:val="0"/>
      <w:marTop w:val="0"/>
      <w:marBottom w:val="0"/>
      <w:divBdr>
        <w:top w:val="none" w:sz="0" w:space="0" w:color="auto"/>
        <w:left w:val="none" w:sz="0" w:space="0" w:color="auto"/>
        <w:bottom w:val="none" w:sz="0" w:space="0" w:color="auto"/>
        <w:right w:val="none" w:sz="0" w:space="0" w:color="auto"/>
      </w:divBdr>
    </w:div>
    <w:div w:id="309867276">
      <w:bodyDiv w:val="1"/>
      <w:marLeft w:val="0"/>
      <w:marRight w:val="0"/>
      <w:marTop w:val="0"/>
      <w:marBottom w:val="0"/>
      <w:divBdr>
        <w:top w:val="none" w:sz="0" w:space="0" w:color="auto"/>
        <w:left w:val="none" w:sz="0" w:space="0" w:color="auto"/>
        <w:bottom w:val="none" w:sz="0" w:space="0" w:color="auto"/>
        <w:right w:val="none" w:sz="0" w:space="0" w:color="auto"/>
      </w:divBdr>
    </w:div>
    <w:div w:id="311297941">
      <w:bodyDiv w:val="1"/>
      <w:marLeft w:val="0"/>
      <w:marRight w:val="0"/>
      <w:marTop w:val="0"/>
      <w:marBottom w:val="0"/>
      <w:divBdr>
        <w:top w:val="none" w:sz="0" w:space="0" w:color="auto"/>
        <w:left w:val="none" w:sz="0" w:space="0" w:color="auto"/>
        <w:bottom w:val="none" w:sz="0" w:space="0" w:color="auto"/>
        <w:right w:val="none" w:sz="0" w:space="0" w:color="auto"/>
      </w:divBdr>
    </w:div>
    <w:div w:id="313148182">
      <w:bodyDiv w:val="1"/>
      <w:marLeft w:val="0"/>
      <w:marRight w:val="0"/>
      <w:marTop w:val="0"/>
      <w:marBottom w:val="0"/>
      <w:divBdr>
        <w:top w:val="none" w:sz="0" w:space="0" w:color="auto"/>
        <w:left w:val="none" w:sz="0" w:space="0" w:color="auto"/>
        <w:bottom w:val="none" w:sz="0" w:space="0" w:color="auto"/>
        <w:right w:val="none" w:sz="0" w:space="0" w:color="auto"/>
      </w:divBdr>
    </w:div>
    <w:div w:id="316885964">
      <w:bodyDiv w:val="1"/>
      <w:marLeft w:val="0"/>
      <w:marRight w:val="0"/>
      <w:marTop w:val="0"/>
      <w:marBottom w:val="0"/>
      <w:divBdr>
        <w:top w:val="none" w:sz="0" w:space="0" w:color="auto"/>
        <w:left w:val="none" w:sz="0" w:space="0" w:color="auto"/>
        <w:bottom w:val="none" w:sz="0" w:space="0" w:color="auto"/>
        <w:right w:val="none" w:sz="0" w:space="0" w:color="auto"/>
      </w:divBdr>
    </w:div>
    <w:div w:id="317343149">
      <w:bodyDiv w:val="1"/>
      <w:marLeft w:val="0"/>
      <w:marRight w:val="0"/>
      <w:marTop w:val="0"/>
      <w:marBottom w:val="0"/>
      <w:divBdr>
        <w:top w:val="none" w:sz="0" w:space="0" w:color="auto"/>
        <w:left w:val="none" w:sz="0" w:space="0" w:color="auto"/>
        <w:bottom w:val="none" w:sz="0" w:space="0" w:color="auto"/>
        <w:right w:val="none" w:sz="0" w:space="0" w:color="auto"/>
      </w:divBdr>
    </w:div>
    <w:div w:id="317929809">
      <w:bodyDiv w:val="1"/>
      <w:marLeft w:val="0"/>
      <w:marRight w:val="0"/>
      <w:marTop w:val="0"/>
      <w:marBottom w:val="0"/>
      <w:divBdr>
        <w:top w:val="none" w:sz="0" w:space="0" w:color="auto"/>
        <w:left w:val="none" w:sz="0" w:space="0" w:color="auto"/>
        <w:bottom w:val="none" w:sz="0" w:space="0" w:color="auto"/>
        <w:right w:val="none" w:sz="0" w:space="0" w:color="auto"/>
      </w:divBdr>
    </w:div>
    <w:div w:id="318004432">
      <w:bodyDiv w:val="1"/>
      <w:marLeft w:val="0"/>
      <w:marRight w:val="0"/>
      <w:marTop w:val="0"/>
      <w:marBottom w:val="0"/>
      <w:divBdr>
        <w:top w:val="none" w:sz="0" w:space="0" w:color="auto"/>
        <w:left w:val="none" w:sz="0" w:space="0" w:color="auto"/>
        <w:bottom w:val="none" w:sz="0" w:space="0" w:color="auto"/>
        <w:right w:val="none" w:sz="0" w:space="0" w:color="auto"/>
      </w:divBdr>
    </w:div>
    <w:div w:id="321932448">
      <w:bodyDiv w:val="1"/>
      <w:marLeft w:val="0"/>
      <w:marRight w:val="0"/>
      <w:marTop w:val="0"/>
      <w:marBottom w:val="0"/>
      <w:divBdr>
        <w:top w:val="none" w:sz="0" w:space="0" w:color="auto"/>
        <w:left w:val="none" w:sz="0" w:space="0" w:color="auto"/>
        <w:bottom w:val="none" w:sz="0" w:space="0" w:color="auto"/>
        <w:right w:val="none" w:sz="0" w:space="0" w:color="auto"/>
      </w:divBdr>
    </w:div>
    <w:div w:id="323748413">
      <w:bodyDiv w:val="1"/>
      <w:marLeft w:val="0"/>
      <w:marRight w:val="0"/>
      <w:marTop w:val="0"/>
      <w:marBottom w:val="0"/>
      <w:divBdr>
        <w:top w:val="none" w:sz="0" w:space="0" w:color="auto"/>
        <w:left w:val="none" w:sz="0" w:space="0" w:color="auto"/>
        <w:bottom w:val="none" w:sz="0" w:space="0" w:color="auto"/>
        <w:right w:val="none" w:sz="0" w:space="0" w:color="auto"/>
      </w:divBdr>
    </w:div>
    <w:div w:id="323778535">
      <w:bodyDiv w:val="1"/>
      <w:marLeft w:val="0"/>
      <w:marRight w:val="0"/>
      <w:marTop w:val="0"/>
      <w:marBottom w:val="0"/>
      <w:divBdr>
        <w:top w:val="none" w:sz="0" w:space="0" w:color="auto"/>
        <w:left w:val="none" w:sz="0" w:space="0" w:color="auto"/>
        <w:bottom w:val="none" w:sz="0" w:space="0" w:color="auto"/>
        <w:right w:val="none" w:sz="0" w:space="0" w:color="auto"/>
      </w:divBdr>
    </w:div>
    <w:div w:id="324868513">
      <w:bodyDiv w:val="1"/>
      <w:marLeft w:val="0"/>
      <w:marRight w:val="0"/>
      <w:marTop w:val="0"/>
      <w:marBottom w:val="0"/>
      <w:divBdr>
        <w:top w:val="none" w:sz="0" w:space="0" w:color="auto"/>
        <w:left w:val="none" w:sz="0" w:space="0" w:color="auto"/>
        <w:bottom w:val="none" w:sz="0" w:space="0" w:color="auto"/>
        <w:right w:val="none" w:sz="0" w:space="0" w:color="auto"/>
      </w:divBdr>
    </w:div>
    <w:div w:id="325743381">
      <w:bodyDiv w:val="1"/>
      <w:marLeft w:val="0"/>
      <w:marRight w:val="0"/>
      <w:marTop w:val="0"/>
      <w:marBottom w:val="0"/>
      <w:divBdr>
        <w:top w:val="none" w:sz="0" w:space="0" w:color="auto"/>
        <w:left w:val="none" w:sz="0" w:space="0" w:color="auto"/>
        <w:bottom w:val="none" w:sz="0" w:space="0" w:color="auto"/>
        <w:right w:val="none" w:sz="0" w:space="0" w:color="auto"/>
      </w:divBdr>
    </w:div>
    <w:div w:id="325784567">
      <w:bodyDiv w:val="1"/>
      <w:marLeft w:val="0"/>
      <w:marRight w:val="0"/>
      <w:marTop w:val="0"/>
      <w:marBottom w:val="0"/>
      <w:divBdr>
        <w:top w:val="none" w:sz="0" w:space="0" w:color="auto"/>
        <w:left w:val="none" w:sz="0" w:space="0" w:color="auto"/>
        <w:bottom w:val="none" w:sz="0" w:space="0" w:color="auto"/>
        <w:right w:val="none" w:sz="0" w:space="0" w:color="auto"/>
      </w:divBdr>
    </w:div>
    <w:div w:id="326329015">
      <w:bodyDiv w:val="1"/>
      <w:marLeft w:val="0"/>
      <w:marRight w:val="0"/>
      <w:marTop w:val="0"/>
      <w:marBottom w:val="0"/>
      <w:divBdr>
        <w:top w:val="none" w:sz="0" w:space="0" w:color="auto"/>
        <w:left w:val="none" w:sz="0" w:space="0" w:color="auto"/>
        <w:bottom w:val="none" w:sz="0" w:space="0" w:color="auto"/>
        <w:right w:val="none" w:sz="0" w:space="0" w:color="auto"/>
      </w:divBdr>
    </w:div>
    <w:div w:id="327557490">
      <w:bodyDiv w:val="1"/>
      <w:marLeft w:val="0"/>
      <w:marRight w:val="0"/>
      <w:marTop w:val="0"/>
      <w:marBottom w:val="0"/>
      <w:divBdr>
        <w:top w:val="none" w:sz="0" w:space="0" w:color="auto"/>
        <w:left w:val="none" w:sz="0" w:space="0" w:color="auto"/>
        <w:bottom w:val="none" w:sz="0" w:space="0" w:color="auto"/>
        <w:right w:val="none" w:sz="0" w:space="0" w:color="auto"/>
      </w:divBdr>
    </w:div>
    <w:div w:id="328602169">
      <w:bodyDiv w:val="1"/>
      <w:marLeft w:val="0"/>
      <w:marRight w:val="0"/>
      <w:marTop w:val="0"/>
      <w:marBottom w:val="0"/>
      <w:divBdr>
        <w:top w:val="none" w:sz="0" w:space="0" w:color="auto"/>
        <w:left w:val="none" w:sz="0" w:space="0" w:color="auto"/>
        <w:bottom w:val="none" w:sz="0" w:space="0" w:color="auto"/>
        <w:right w:val="none" w:sz="0" w:space="0" w:color="auto"/>
      </w:divBdr>
    </w:div>
    <w:div w:id="331296158">
      <w:bodyDiv w:val="1"/>
      <w:marLeft w:val="0"/>
      <w:marRight w:val="0"/>
      <w:marTop w:val="0"/>
      <w:marBottom w:val="0"/>
      <w:divBdr>
        <w:top w:val="none" w:sz="0" w:space="0" w:color="auto"/>
        <w:left w:val="none" w:sz="0" w:space="0" w:color="auto"/>
        <w:bottom w:val="none" w:sz="0" w:space="0" w:color="auto"/>
        <w:right w:val="none" w:sz="0" w:space="0" w:color="auto"/>
      </w:divBdr>
    </w:div>
    <w:div w:id="331379061">
      <w:bodyDiv w:val="1"/>
      <w:marLeft w:val="0"/>
      <w:marRight w:val="0"/>
      <w:marTop w:val="0"/>
      <w:marBottom w:val="0"/>
      <w:divBdr>
        <w:top w:val="none" w:sz="0" w:space="0" w:color="auto"/>
        <w:left w:val="none" w:sz="0" w:space="0" w:color="auto"/>
        <w:bottom w:val="none" w:sz="0" w:space="0" w:color="auto"/>
        <w:right w:val="none" w:sz="0" w:space="0" w:color="auto"/>
      </w:divBdr>
    </w:div>
    <w:div w:id="332339151">
      <w:bodyDiv w:val="1"/>
      <w:marLeft w:val="0"/>
      <w:marRight w:val="0"/>
      <w:marTop w:val="0"/>
      <w:marBottom w:val="0"/>
      <w:divBdr>
        <w:top w:val="none" w:sz="0" w:space="0" w:color="auto"/>
        <w:left w:val="none" w:sz="0" w:space="0" w:color="auto"/>
        <w:bottom w:val="none" w:sz="0" w:space="0" w:color="auto"/>
        <w:right w:val="none" w:sz="0" w:space="0" w:color="auto"/>
      </w:divBdr>
    </w:div>
    <w:div w:id="332757388">
      <w:bodyDiv w:val="1"/>
      <w:marLeft w:val="0"/>
      <w:marRight w:val="0"/>
      <w:marTop w:val="0"/>
      <w:marBottom w:val="0"/>
      <w:divBdr>
        <w:top w:val="none" w:sz="0" w:space="0" w:color="auto"/>
        <w:left w:val="none" w:sz="0" w:space="0" w:color="auto"/>
        <w:bottom w:val="none" w:sz="0" w:space="0" w:color="auto"/>
        <w:right w:val="none" w:sz="0" w:space="0" w:color="auto"/>
      </w:divBdr>
    </w:div>
    <w:div w:id="332799090">
      <w:bodyDiv w:val="1"/>
      <w:marLeft w:val="0"/>
      <w:marRight w:val="0"/>
      <w:marTop w:val="0"/>
      <w:marBottom w:val="0"/>
      <w:divBdr>
        <w:top w:val="none" w:sz="0" w:space="0" w:color="auto"/>
        <w:left w:val="none" w:sz="0" w:space="0" w:color="auto"/>
        <w:bottom w:val="none" w:sz="0" w:space="0" w:color="auto"/>
        <w:right w:val="none" w:sz="0" w:space="0" w:color="auto"/>
      </w:divBdr>
    </w:div>
    <w:div w:id="333840964">
      <w:bodyDiv w:val="1"/>
      <w:marLeft w:val="0"/>
      <w:marRight w:val="0"/>
      <w:marTop w:val="0"/>
      <w:marBottom w:val="0"/>
      <w:divBdr>
        <w:top w:val="none" w:sz="0" w:space="0" w:color="auto"/>
        <w:left w:val="none" w:sz="0" w:space="0" w:color="auto"/>
        <w:bottom w:val="none" w:sz="0" w:space="0" w:color="auto"/>
        <w:right w:val="none" w:sz="0" w:space="0" w:color="auto"/>
      </w:divBdr>
    </w:div>
    <w:div w:id="334236057">
      <w:bodyDiv w:val="1"/>
      <w:marLeft w:val="0"/>
      <w:marRight w:val="0"/>
      <w:marTop w:val="0"/>
      <w:marBottom w:val="0"/>
      <w:divBdr>
        <w:top w:val="none" w:sz="0" w:space="0" w:color="auto"/>
        <w:left w:val="none" w:sz="0" w:space="0" w:color="auto"/>
        <w:bottom w:val="none" w:sz="0" w:space="0" w:color="auto"/>
        <w:right w:val="none" w:sz="0" w:space="0" w:color="auto"/>
      </w:divBdr>
    </w:div>
    <w:div w:id="335111486">
      <w:bodyDiv w:val="1"/>
      <w:marLeft w:val="0"/>
      <w:marRight w:val="0"/>
      <w:marTop w:val="0"/>
      <w:marBottom w:val="0"/>
      <w:divBdr>
        <w:top w:val="none" w:sz="0" w:space="0" w:color="auto"/>
        <w:left w:val="none" w:sz="0" w:space="0" w:color="auto"/>
        <w:bottom w:val="none" w:sz="0" w:space="0" w:color="auto"/>
        <w:right w:val="none" w:sz="0" w:space="0" w:color="auto"/>
      </w:divBdr>
    </w:div>
    <w:div w:id="335697581">
      <w:bodyDiv w:val="1"/>
      <w:marLeft w:val="0"/>
      <w:marRight w:val="0"/>
      <w:marTop w:val="0"/>
      <w:marBottom w:val="0"/>
      <w:divBdr>
        <w:top w:val="none" w:sz="0" w:space="0" w:color="auto"/>
        <w:left w:val="none" w:sz="0" w:space="0" w:color="auto"/>
        <w:bottom w:val="none" w:sz="0" w:space="0" w:color="auto"/>
        <w:right w:val="none" w:sz="0" w:space="0" w:color="auto"/>
      </w:divBdr>
    </w:div>
    <w:div w:id="335884943">
      <w:bodyDiv w:val="1"/>
      <w:marLeft w:val="0"/>
      <w:marRight w:val="0"/>
      <w:marTop w:val="0"/>
      <w:marBottom w:val="0"/>
      <w:divBdr>
        <w:top w:val="none" w:sz="0" w:space="0" w:color="auto"/>
        <w:left w:val="none" w:sz="0" w:space="0" w:color="auto"/>
        <w:bottom w:val="none" w:sz="0" w:space="0" w:color="auto"/>
        <w:right w:val="none" w:sz="0" w:space="0" w:color="auto"/>
      </w:divBdr>
    </w:div>
    <w:div w:id="336152919">
      <w:bodyDiv w:val="1"/>
      <w:marLeft w:val="0"/>
      <w:marRight w:val="0"/>
      <w:marTop w:val="0"/>
      <w:marBottom w:val="0"/>
      <w:divBdr>
        <w:top w:val="none" w:sz="0" w:space="0" w:color="auto"/>
        <w:left w:val="none" w:sz="0" w:space="0" w:color="auto"/>
        <w:bottom w:val="none" w:sz="0" w:space="0" w:color="auto"/>
        <w:right w:val="none" w:sz="0" w:space="0" w:color="auto"/>
      </w:divBdr>
    </w:div>
    <w:div w:id="336929960">
      <w:bodyDiv w:val="1"/>
      <w:marLeft w:val="0"/>
      <w:marRight w:val="0"/>
      <w:marTop w:val="0"/>
      <w:marBottom w:val="0"/>
      <w:divBdr>
        <w:top w:val="none" w:sz="0" w:space="0" w:color="auto"/>
        <w:left w:val="none" w:sz="0" w:space="0" w:color="auto"/>
        <w:bottom w:val="none" w:sz="0" w:space="0" w:color="auto"/>
        <w:right w:val="none" w:sz="0" w:space="0" w:color="auto"/>
      </w:divBdr>
    </w:div>
    <w:div w:id="337000481">
      <w:bodyDiv w:val="1"/>
      <w:marLeft w:val="0"/>
      <w:marRight w:val="0"/>
      <w:marTop w:val="0"/>
      <w:marBottom w:val="0"/>
      <w:divBdr>
        <w:top w:val="none" w:sz="0" w:space="0" w:color="auto"/>
        <w:left w:val="none" w:sz="0" w:space="0" w:color="auto"/>
        <w:bottom w:val="none" w:sz="0" w:space="0" w:color="auto"/>
        <w:right w:val="none" w:sz="0" w:space="0" w:color="auto"/>
      </w:divBdr>
    </w:div>
    <w:div w:id="337662536">
      <w:bodyDiv w:val="1"/>
      <w:marLeft w:val="0"/>
      <w:marRight w:val="0"/>
      <w:marTop w:val="0"/>
      <w:marBottom w:val="0"/>
      <w:divBdr>
        <w:top w:val="none" w:sz="0" w:space="0" w:color="auto"/>
        <w:left w:val="none" w:sz="0" w:space="0" w:color="auto"/>
        <w:bottom w:val="none" w:sz="0" w:space="0" w:color="auto"/>
        <w:right w:val="none" w:sz="0" w:space="0" w:color="auto"/>
      </w:divBdr>
    </w:div>
    <w:div w:id="338585798">
      <w:bodyDiv w:val="1"/>
      <w:marLeft w:val="0"/>
      <w:marRight w:val="0"/>
      <w:marTop w:val="0"/>
      <w:marBottom w:val="0"/>
      <w:divBdr>
        <w:top w:val="none" w:sz="0" w:space="0" w:color="auto"/>
        <w:left w:val="none" w:sz="0" w:space="0" w:color="auto"/>
        <w:bottom w:val="none" w:sz="0" w:space="0" w:color="auto"/>
        <w:right w:val="none" w:sz="0" w:space="0" w:color="auto"/>
      </w:divBdr>
    </w:div>
    <w:div w:id="340014268">
      <w:bodyDiv w:val="1"/>
      <w:marLeft w:val="0"/>
      <w:marRight w:val="0"/>
      <w:marTop w:val="0"/>
      <w:marBottom w:val="0"/>
      <w:divBdr>
        <w:top w:val="none" w:sz="0" w:space="0" w:color="auto"/>
        <w:left w:val="none" w:sz="0" w:space="0" w:color="auto"/>
        <w:bottom w:val="none" w:sz="0" w:space="0" w:color="auto"/>
        <w:right w:val="none" w:sz="0" w:space="0" w:color="auto"/>
      </w:divBdr>
    </w:div>
    <w:div w:id="340354647">
      <w:bodyDiv w:val="1"/>
      <w:marLeft w:val="0"/>
      <w:marRight w:val="0"/>
      <w:marTop w:val="0"/>
      <w:marBottom w:val="0"/>
      <w:divBdr>
        <w:top w:val="none" w:sz="0" w:space="0" w:color="auto"/>
        <w:left w:val="none" w:sz="0" w:space="0" w:color="auto"/>
        <w:bottom w:val="none" w:sz="0" w:space="0" w:color="auto"/>
        <w:right w:val="none" w:sz="0" w:space="0" w:color="auto"/>
      </w:divBdr>
    </w:div>
    <w:div w:id="342246453">
      <w:bodyDiv w:val="1"/>
      <w:marLeft w:val="0"/>
      <w:marRight w:val="0"/>
      <w:marTop w:val="0"/>
      <w:marBottom w:val="0"/>
      <w:divBdr>
        <w:top w:val="none" w:sz="0" w:space="0" w:color="auto"/>
        <w:left w:val="none" w:sz="0" w:space="0" w:color="auto"/>
        <w:bottom w:val="none" w:sz="0" w:space="0" w:color="auto"/>
        <w:right w:val="none" w:sz="0" w:space="0" w:color="auto"/>
      </w:divBdr>
    </w:div>
    <w:div w:id="345442773">
      <w:bodyDiv w:val="1"/>
      <w:marLeft w:val="0"/>
      <w:marRight w:val="0"/>
      <w:marTop w:val="0"/>
      <w:marBottom w:val="0"/>
      <w:divBdr>
        <w:top w:val="none" w:sz="0" w:space="0" w:color="auto"/>
        <w:left w:val="none" w:sz="0" w:space="0" w:color="auto"/>
        <w:bottom w:val="none" w:sz="0" w:space="0" w:color="auto"/>
        <w:right w:val="none" w:sz="0" w:space="0" w:color="auto"/>
      </w:divBdr>
    </w:div>
    <w:div w:id="345908319">
      <w:bodyDiv w:val="1"/>
      <w:marLeft w:val="0"/>
      <w:marRight w:val="0"/>
      <w:marTop w:val="0"/>
      <w:marBottom w:val="0"/>
      <w:divBdr>
        <w:top w:val="none" w:sz="0" w:space="0" w:color="auto"/>
        <w:left w:val="none" w:sz="0" w:space="0" w:color="auto"/>
        <w:bottom w:val="none" w:sz="0" w:space="0" w:color="auto"/>
        <w:right w:val="none" w:sz="0" w:space="0" w:color="auto"/>
      </w:divBdr>
    </w:div>
    <w:div w:id="346177480">
      <w:bodyDiv w:val="1"/>
      <w:marLeft w:val="0"/>
      <w:marRight w:val="0"/>
      <w:marTop w:val="0"/>
      <w:marBottom w:val="0"/>
      <w:divBdr>
        <w:top w:val="none" w:sz="0" w:space="0" w:color="auto"/>
        <w:left w:val="none" w:sz="0" w:space="0" w:color="auto"/>
        <w:bottom w:val="none" w:sz="0" w:space="0" w:color="auto"/>
        <w:right w:val="none" w:sz="0" w:space="0" w:color="auto"/>
      </w:divBdr>
    </w:div>
    <w:div w:id="346249606">
      <w:bodyDiv w:val="1"/>
      <w:marLeft w:val="0"/>
      <w:marRight w:val="0"/>
      <w:marTop w:val="0"/>
      <w:marBottom w:val="0"/>
      <w:divBdr>
        <w:top w:val="none" w:sz="0" w:space="0" w:color="auto"/>
        <w:left w:val="none" w:sz="0" w:space="0" w:color="auto"/>
        <w:bottom w:val="none" w:sz="0" w:space="0" w:color="auto"/>
        <w:right w:val="none" w:sz="0" w:space="0" w:color="auto"/>
      </w:divBdr>
    </w:div>
    <w:div w:id="346643495">
      <w:bodyDiv w:val="1"/>
      <w:marLeft w:val="0"/>
      <w:marRight w:val="0"/>
      <w:marTop w:val="0"/>
      <w:marBottom w:val="0"/>
      <w:divBdr>
        <w:top w:val="none" w:sz="0" w:space="0" w:color="auto"/>
        <w:left w:val="none" w:sz="0" w:space="0" w:color="auto"/>
        <w:bottom w:val="none" w:sz="0" w:space="0" w:color="auto"/>
        <w:right w:val="none" w:sz="0" w:space="0" w:color="auto"/>
      </w:divBdr>
    </w:div>
    <w:div w:id="346716491">
      <w:bodyDiv w:val="1"/>
      <w:marLeft w:val="0"/>
      <w:marRight w:val="0"/>
      <w:marTop w:val="0"/>
      <w:marBottom w:val="0"/>
      <w:divBdr>
        <w:top w:val="none" w:sz="0" w:space="0" w:color="auto"/>
        <w:left w:val="none" w:sz="0" w:space="0" w:color="auto"/>
        <w:bottom w:val="none" w:sz="0" w:space="0" w:color="auto"/>
        <w:right w:val="none" w:sz="0" w:space="0" w:color="auto"/>
      </w:divBdr>
    </w:div>
    <w:div w:id="347026530">
      <w:bodyDiv w:val="1"/>
      <w:marLeft w:val="0"/>
      <w:marRight w:val="0"/>
      <w:marTop w:val="0"/>
      <w:marBottom w:val="0"/>
      <w:divBdr>
        <w:top w:val="none" w:sz="0" w:space="0" w:color="auto"/>
        <w:left w:val="none" w:sz="0" w:space="0" w:color="auto"/>
        <w:bottom w:val="none" w:sz="0" w:space="0" w:color="auto"/>
        <w:right w:val="none" w:sz="0" w:space="0" w:color="auto"/>
      </w:divBdr>
    </w:div>
    <w:div w:id="347681082">
      <w:bodyDiv w:val="1"/>
      <w:marLeft w:val="0"/>
      <w:marRight w:val="0"/>
      <w:marTop w:val="0"/>
      <w:marBottom w:val="0"/>
      <w:divBdr>
        <w:top w:val="none" w:sz="0" w:space="0" w:color="auto"/>
        <w:left w:val="none" w:sz="0" w:space="0" w:color="auto"/>
        <w:bottom w:val="none" w:sz="0" w:space="0" w:color="auto"/>
        <w:right w:val="none" w:sz="0" w:space="0" w:color="auto"/>
      </w:divBdr>
    </w:div>
    <w:div w:id="348531603">
      <w:bodyDiv w:val="1"/>
      <w:marLeft w:val="0"/>
      <w:marRight w:val="0"/>
      <w:marTop w:val="0"/>
      <w:marBottom w:val="0"/>
      <w:divBdr>
        <w:top w:val="none" w:sz="0" w:space="0" w:color="auto"/>
        <w:left w:val="none" w:sz="0" w:space="0" w:color="auto"/>
        <w:bottom w:val="none" w:sz="0" w:space="0" w:color="auto"/>
        <w:right w:val="none" w:sz="0" w:space="0" w:color="auto"/>
      </w:divBdr>
    </w:div>
    <w:div w:id="348725998">
      <w:bodyDiv w:val="1"/>
      <w:marLeft w:val="0"/>
      <w:marRight w:val="0"/>
      <w:marTop w:val="0"/>
      <w:marBottom w:val="0"/>
      <w:divBdr>
        <w:top w:val="none" w:sz="0" w:space="0" w:color="auto"/>
        <w:left w:val="none" w:sz="0" w:space="0" w:color="auto"/>
        <w:bottom w:val="none" w:sz="0" w:space="0" w:color="auto"/>
        <w:right w:val="none" w:sz="0" w:space="0" w:color="auto"/>
      </w:divBdr>
    </w:div>
    <w:div w:id="349307702">
      <w:bodyDiv w:val="1"/>
      <w:marLeft w:val="0"/>
      <w:marRight w:val="0"/>
      <w:marTop w:val="0"/>
      <w:marBottom w:val="0"/>
      <w:divBdr>
        <w:top w:val="none" w:sz="0" w:space="0" w:color="auto"/>
        <w:left w:val="none" w:sz="0" w:space="0" w:color="auto"/>
        <w:bottom w:val="none" w:sz="0" w:space="0" w:color="auto"/>
        <w:right w:val="none" w:sz="0" w:space="0" w:color="auto"/>
      </w:divBdr>
    </w:div>
    <w:div w:id="350185031">
      <w:bodyDiv w:val="1"/>
      <w:marLeft w:val="0"/>
      <w:marRight w:val="0"/>
      <w:marTop w:val="0"/>
      <w:marBottom w:val="0"/>
      <w:divBdr>
        <w:top w:val="none" w:sz="0" w:space="0" w:color="auto"/>
        <w:left w:val="none" w:sz="0" w:space="0" w:color="auto"/>
        <w:bottom w:val="none" w:sz="0" w:space="0" w:color="auto"/>
        <w:right w:val="none" w:sz="0" w:space="0" w:color="auto"/>
      </w:divBdr>
    </w:div>
    <w:div w:id="350450643">
      <w:bodyDiv w:val="1"/>
      <w:marLeft w:val="0"/>
      <w:marRight w:val="0"/>
      <w:marTop w:val="0"/>
      <w:marBottom w:val="0"/>
      <w:divBdr>
        <w:top w:val="none" w:sz="0" w:space="0" w:color="auto"/>
        <w:left w:val="none" w:sz="0" w:space="0" w:color="auto"/>
        <w:bottom w:val="none" w:sz="0" w:space="0" w:color="auto"/>
        <w:right w:val="none" w:sz="0" w:space="0" w:color="auto"/>
      </w:divBdr>
    </w:div>
    <w:div w:id="352465940">
      <w:bodyDiv w:val="1"/>
      <w:marLeft w:val="0"/>
      <w:marRight w:val="0"/>
      <w:marTop w:val="0"/>
      <w:marBottom w:val="0"/>
      <w:divBdr>
        <w:top w:val="none" w:sz="0" w:space="0" w:color="auto"/>
        <w:left w:val="none" w:sz="0" w:space="0" w:color="auto"/>
        <w:bottom w:val="none" w:sz="0" w:space="0" w:color="auto"/>
        <w:right w:val="none" w:sz="0" w:space="0" w:color="auto"/>
      </w:divBdr>
    </w:div>
    <w:div w:id="353269074">
      <w:bodyDiv w:val="1"/>
      <w:marLeft w:val="0"/>
      <w:marRight w:val="0"/>
      <w:marTop w:val="0"/>
      <w:marBottom w:val="0"/>
      <w:divBdr>
        <w:top w:val="none" w:sz="0" w:space="0" w:color="auto"/>
        <w:left w:val="none" w:sz="0" w:space="0" w:color="auto"/>
        <w:bottom w:val="none" w:sz="0" w:space="0" w:color="auto"/>
        <w:right w:val="none" w:sz="0" w:space="0" w:color="auto"/>
      </w:divBdr>
    </w:div>
    <w:div w:id="353772575">
      <w:bodyDiv w:val="1"/>
      <w:marLeft w:val="0"/>
      <w:marRight w:val="0"/>
      <w:marTop w:val="0"/>
      <w:marBottom w:val="0"/>
      <w:divBdr>
        <w:top w:val="none" w:sz="0" w:space="0" w:color="auto"/>
        <w:left w:val="none" w:sz="0" w:space="0" w:color="auto"/>
        <w:bottom w:val="none" w:sz="0" w:space="0" w:color="auto"/>
        <w:right w:val="none" w:sz="0" w:space="0" w:color="auto"/>
      </w:divBdr>
    </w:div>
    <w:div w:id="354161470">
      <w:bodyDiv w:val="1"/>
      <w:marLeft w:val="0"/>
      <w:marRight w:val="0"/>
      <w:marTop w:val="0"/>
      <w:marBottom w:val="0"/>
      <w:divBdr>
        <w:top w:val="none" w:sz="0" w:space="0" w:color="auto"/>
        <w:left w:val="none" w:sz="0" w:space="0" w:color="auto"/>
        <w:bottom w:val="none" w:sz="0" w:space="0" w:color="auto"/>
        <w:right w:val="none" w:sz="0" w:space="0" w:color="auto"/>
      </w:divBdr>
    </w:div>
    <w:div w:id="354966453">
      <w:bodyDiv w:val="1"/>
      <w:marLeft w:val="0"/>
      <w:marRight w:val="0"/>
      <w:marTop w:val="0"/>
      <w:marBottom w:val="0"/>
      <w:divBdr>
        <w:top w:val="none" w:sz="0" w:space="0" w:color="auto"/>
        <w:left w:val="none" w:sz="0" w:space="0" w:color="auto"/>
        <w:bottom w:val="none" w:sz="0" w:space="0" w:color="auto"/>
        <w:right w:val="none" w:sz="0" w:space="0" w:color="auto"/>
      </w:divBdr>
    </w:div>
    <w:div w:id="355620863">
      <w:bodyDiv w:val="1"/>
      <w:marLeft w:val="0"/>
      <w:marRight w:val="0"/>
      <w:marTop w:val="0"/>
      <w:marBottom w:val="0"/>
      <w:divBdr>
        <w:top w:val="none" w:sz="0" w:space="0" w:color="auto"/>
        <w:left w:val="none" w:sz="0" w:space="0" w:color="auto"/>
        <w:bottom w:val="none" w:sz="0" w:space="0" w:color="auto"/>
        <w:right w:val="none" w:sz="0" w:space="0" w:color="auto"/>
      </w:divBdr>
    </w:div>
    <w:div w:id="355734139">
      <w:bodyDiv w:val="1"/>
      <w:marLeft w:val="0"/>
      <w:marRight w:val="0"/>
      <w:marTop w:val="0"/>
      <w:marBottom w:val="0"/>
      <w:divBdr>
        <w:top w:val="none" w:sz="0" w:space="0" w:color="auto"/>
        <w:left w:val="none" w:sz="0" w:space="0" w:color="auto"/>
        <w:bottom w:val="none" w:sz="0" w:space="0" w:color="auto"/>
        <w:right w:val="none" w:sz="0" w:space="0" w:color="auto"/>
      </w:divBdr>
    </w:div>
    <w:div w:id="355892630">
      <w:bodyDiv w:val="1"/>
      <w:marLeft w:val="0"/>
      <w:marRight w:val="0"/>
      <w:marTop w:val="0"/>
      <w:marBottom w:val="0"/>
      <w:divBdr>
        <w:top w:val="none" w:sz="0" w:space="0" w:color="auto"/>
        <w:left w:val="none" w:sz="0" w:space="0" w:color="auto"/>
        <w:bottom w:val="none" w:sz="0" w:space="0" w:color="auto"/>
        <w:right w:val="none" w:sz="0" w:space="0" w:color="auto"/>
      </w:divBdr>
    </w:div>
    <w:div w:id="356272562">
      <w:bodyDiv w:val="1"/>
      <w:marLeft w:val="0"/>
      <w:marRight w:val="0"/>
      <w:marTop w:val="0"/>
      <w:marBottom w:val="0"/>
      <w:divBdr>
        <w:top w:val="none" w:sz="0" w:space="0" w:color="auto"/>
        <w:left w:val="none" w:sz="0" w:space="0" w:color="auto"/>
        <w:bottom w:val="none" w:sz="0" w:space="0" w:color="auto"/>
        <w:right w:val="none" w:sz="0" w:space="0" w:color="auto"/>
      </w:divBdr>
    </w:div>
    <w:div w:id="357508996">
      <w:bodyDiv w:val="1"/>
      <w:marLeft w:val="0"/>
      <w:marRight w:val="0"/>
      <w:marTop w:val="0"/>
      <w:marBottom w:val="0"/>
      <w:divBdr>
        <w:top w:val="none" w:sz="0" w:space="0" w:color="auto"/>
        <w:left w:val="none" w:sz="0" w:space="0" w:color="auto"/>
        <w:bottom w:val="none" w:sz="0" w:space="0" w:color="auto"/>
        <w:right w:val="none" w:sz="0" w:space="0" w:color="auto"/>
      </w:divBdr>
    </w:div>
    <w:div w:id="358896974">
      <w:bodyDiv w:val="1"/>
      <w:marLeft w:val="0"/>
      <w:marRight w:val="0"/>
      <w:marTop w:val="0"/>
      <w:marBottom w:val="0"/>
      <w:divBdr>
        <w:top w:val="none" w:sz="0" w:space="0" w:color="auto"/>
        <w:left w:val="none" w:sz="0" w:space="0" w:color="auto"/>
        <w:bottom w:val="none" w:sz="0" w:space="0" w:color="auto"/>
        <w:right w:val="none" w:sz="0" w:space="0" w:color="auto"/>
      </w:divBdr>
    </w:div>
    <w:div w:id="360857405">
      <w:bodyDiv w:val="1"/>
      <w:marLeft w:val="0"/>
      <w:marRight w:val="0"/>
      <w:marTop w:val="0"/>
      <w:marBottom w:val="0"/>
      <w:divBdr>
        <w:top w:val="none" w:sz="0" w:space="0" w:color="auto"/>
        <w:left w:val="none" w:sz="0" w:space="0" w:color="auto"/>
        <w:bottom w:val="none" w:sz="0" w:space="0" w:color="auto"/>
        <w:right w:val="none" w:sz="0" w:space="0" w:color="auto"/>
      </w:divBdr>
    </w:div>
    <w:div w:id="361134394">
      <w:bodyDiv w:val="1"/>
      <w:marLeft w:val="0"/>
      <w:marRight w:val="0"/>
      <w:marTop w:val="0"/>
      <w:marBottom w:val="0"/>
      <w:divBdr>
        <w:top w:val="none" w:sz="0" w:space="0" w:color="auto"/>
        <w:left w:val="none" w:sz="0" w:space="0" w:color="auto"/>
        <w:bottom w:val="none" w:sz="0" w:space="0" w:color="auto"/>
        <w:right w:val="none" w:sz="0" w:space="0" w:color="auto"/>
      </w:divBdr>
    </w:div>
    <w:div w:id="361784041">
      <w:bodyDiv w:val="1"/>
      <w:marLeft w:val="0"/>
      <w:marRight w:val="0"/>
      <w:marTop w:val="0"/>
      <w:marBottom w:val="0"/>
      <w:divBdr>
        <w:top w:val="none" w:sz="0" w:space="0" w:color="auto"/>
        <w:left w:val="none" w:sz="0" w:space="0" w:color="auto"/>
        <w:bottom w:val="none" w:sz="0" w:space="0" w:color="auto"/>
        <w:right w:val="none" w:sz="0" w:space="0" w:color="auto"/>
      </w:divBdr>
    </w:div>
    <w:div w:id="361981511">
      <w:bodyDiv w:val="1"/>
      <w:marLeft w:val="0"/>
      <w:marRight w:val="0"/>
      <w:marTop w:val="0"/>
      <w:marBottom w:val="0"/>
      <w:divBdr>
        <w:top w:val="none" w:sz="0" w:space="0" w:color="auto"/>
        <w:left w:val="none" w:sz="0" w:space="0" w:color="auto"/>
        <w:bottom w:val="none" w:sz="0" w:space="0" w:color="auto"/>
        <w:right w:val="none" w:sz="0" w:space="0" w:color="auto"/>
      </w:divBdr>
    </w:div>
    <w:div w:id="364254490">
      <w:bodyDiv w:val="1"/>
      <w:marLeft w:val="0"/>
      <w:marRight w:val="0"/>
      <w:marTop w:val="0"/>
      <w:marBottom w:val="0"/>
      <w:divBdr>
        <w:top w:val="none" w:sz="0" w:space="0" w:color="auto"/>
        <w:left w:val="none" w:sz="0" w:space="0" w:color="auto"/>
        <w:bottom w:val="none" w:sz="0" w:space="0" w:color="auto"/>
        <w:right w:val="none" w:sz="0" w:space="0" w:color="auto"/>
      </w:divBdr>
    </w:div>
    <w:div w:id="364256274">
      <w:bodyDiv w:val="1"/>
      <w:marLeft w:val="0"/>
      <w:marRight w:val="0"/>
      <w:marTop w:val="0"/>
      <w:marBottom w:val="0"/>
      <w:divBdr>
        <w:top w:val="none" w:sz="0" w:space="0" w:color="auto"/>
        <w:left w:val="none" w:sz="0" w:space="0" w:color="auto"/>
        <w:bottom w:val="none" w:sz="0" w:space="0" w:color="auto"/>
        <w:right w:val="none" w:sz="0" w:space="0" w:color="auto"/>
      </w:divBdr>
    </w:div>
    <w:div w:id="364603946">
      <w:bodyDiv w:val="1"/>
      <w:marLeft w:val="0"/>
      <w:marRight w:val="0"/>
      <w:marTop w:val="0"/>
      <w:marBottom w:val="0"/>
      <w:divBdr>
        <w:top w:val="none" w:sz="0" w:space="0" w:color="auto"/>
        <w:left w:val="none" w:sz="0" w:space="0" w:color="auto"/>
        <w:bottom w:val="none" w:sz="0" w:space="0" w:color="auto"/>
        <w:right w:val="none" w:sz="0" w:space="0" w:color="auto"/>
      </w:divBdr>
    </w:div>
    <w:div w:id="366225294">
      <w:bodyDiv w:val="1"/>
      <w:marLeft w:val="0"/>
      <w:marRight w:val="0"/>
      <w:marTop w:val="0"/>
      <w:marBottom w:val="0"/>
      <w:divBdr>
        <w:top w:val="none" w:sz="0" w:space="0" w:color="auto"/>
        <w:left w:val="none" w:sz="0" w:space="0" w:color="auto"/>
        <w:bottom w:val="none" w:sz="0" w:space="0" w:color="auto"/>
        <w:right w:val="none" w:sz="0" w:space="0" w:color="auto"/>
      </w:divBdr>
    </w:div>
    <w:div w:id="368144261">
      <w:bodyDiv w:val="1"/>
      <w:marLeft w:val="0"/>
      <w:marRight w:val="0"/>
      <w:marTop w:val="0"/>
      <w:marBottom w:val="0"/>
      <w:divBdr>
        <w:top w:val="none" w:sz="0" w:space="0" w:color="auto"/>
        <w:left w:val="none" w:sz="0" w:space="0" w:color="auto"/>
        <w:bottom w:val="none" w:sz="0" w:space="0" w:color="auto"/>
        <w:right w:val="none" w:sz="0" w:space="0" w:color="auto"/>
      </w:divBdr>
    </w:div>
    <w:div w:id="369574010">
      <w:bodyDiv w:val="1"/>
      <w:marLeft w:val="0"/>
      <w:marRight w:val="0"/>
      <w:marTop w:val="0"/>
      <w:marBottom w:val="0"/>
      <w:divBdr>
        <w:top w:val="none" w:sz="0" w:space="0" w:color="auto"/>
        <w:left w:val="none" w:sz="0" w:space="0" w:color="auto"/>
        <w:bottom w:val="none" w:sz="0" w:space="0" w:color="auto"/>
        <w:right w:val="none" w:sz="0" w:space="0" w:color="auto"/>
      </w:divBdr>
    </w:div>
    <w:div w:id="369653460">
      <w:bodyDiv w:val="1"/>
      <w:marLeft w:val="0"/>
      <w:marRight w:val="0"/>
      <w:marTop w:val="0"/>
      <w:marBottom w:val="0"/>
      <w:divBdr>
        <w:top w:val="none" w:sz="0" w:space="0" w:color="auto"/>
        <w:left w:val="none" w:sz="0" w:space="0" w:color="auto"/>
        <w:bottom w:val="none" w:sz="0" w:space="0" w:color="auto"/>
        <w:right w:val="none" w:sz="0" w:space="0" w:color="auto"/>
      </w:divBdr>
    </w:div>
    <w:div w:id="370032910">
      <w:bodyDiv w:val="1"/>
      <w:marLeft w:val="0"/>
      <w:marRight w:val="0"/>
      <w:marTop w:val="0"/>
      <w:marBottom w:val="0"/>
      <w:divBdr>
        <w:top w:val="none" w:sz="0" w:space="0" w:color="auto"/>
        <w:left w:val="none" w:sz="0" w:space="0" w:color="auto"/>
        <w:bottom w:val="none" w:sz="0" w:space="0" w:color="auto"/>
        <w:right w:val="none" w:sz="0" w:space="0" w:color="auto"/>
      </w:divBdr>
    </w:div>
    <w:div w:id="370152161">
      <w:bodyDiv w:val="1"/>
      <w:marLeft w:val="0"/>
      <w:marRight w:val="0"/>
      <w:marTop w:val="0"/>
      <w:marBottom w:val="0"/>
      <w:divBdr>
        <w:top w:val="none" w:sz="0" w:space="0" w:color="auto"/>
        <w:left w:val="none" w:sz="0" w:space="0" w:color="auto"/>
        <w:bottom w:val="none" w:sz="0" w:space="0" w:color="auto"/>
        <w:right w:val="none" w:sz="0" w:space="0" w:color="auto"/>
      </w:divBdr>
    </w:div>
    <w:div w:id="370962068">
      <w:bodyDiv w:val="1"/>
      <w:marLeft w:val="0"/>
      <w:marRight w:val="0"/>
      <w:marTop w:val="0"/>
      <w:marBottom w:val="0"/>
      <w:divBdr>
        <w:top w:val="none" w:sz="0" w:space="0" w:color="auto"/>
        <w:left w:val="none" w:sz="0" w:space="0" w:color="auto"/>
        <w:bottom w:val="none" w:sz="0" w:space="0" w:color="auto"/>
        <w:right w:val="none" w:sz="0" w:space="0" w:color="auto"/>
      </w:divBdr>
    </w:div>
    <w:div w:id="371227191">
      <w:bodyDiv w:val="1"/>
      <w:marLeft w:val="0"/>
      <w:marRight w:val="0"/>
      <w:marTop w:val="0"/>
      <w:marBottom w:val="0"/>
      <w:divBdr>
        <w:top w:val="none" w:sz="0" w:space="0" w:color="auto"/>
        <w:left w:val="none" w:sz="0" w:space="0" w:color="auto"/>
        <w:bottom w:val="none" w:sz="0" w:space="0" w:color="auto"/>
        <w:right w:val="none" w:sz="0" w:space="0" w:color="auto"/>
      </w:divBdr>
    </w:div>
    <w:div w:id="371658184">
      <w:bodyDiv w:val="1"/>
      <w:marLeft w:val="0"/>
      <w:marRight w:val="0"/>
      <w:marTop w:val="0"/>
      <w:marBottom w:val="0"/>
      <w:divBdr>
        <w:top w:val="none" w:sz="0" w:space="0" w:color="auto"/>
        <w:left w:val="none" w:sz="0" w:space="0" w:color="auto"/>
        <w:bottom w:val="none" w:sz="0" w:space="0" w:color="auto"/>
        <w:right w:val="none" w:sz="0" w:space="0" w:color="auto"/>
      </w:divBdr>
    </w:div>
    <w:div w:id="372848198">
      <w:bodyDiv w:val="1"/>
      <w:marLeft w:val="0"/>
      <w:marRight w:val="0"/>
      <w:marTop w:val="0"/>
      <w:marBottom w:val="0"/>
      <w:divBdr>
        <w:top w:val="none" w:sz="0" w:space="0" w:color="auto"/>
        <w:left w:val="none" w:sz="0" w:space="0" w:color="auto"/>
        <w:bottom w:val="none" w:sz="0" w:space="0" w:color="auto"/>
        <w:right w:val="none" w:sz="0" w:space="0" w:color="auto"/>
      </w:divBdr>
    </w:div>
    <w:div w:id="373503242">
      <w:bodyDiv w:val="1"/>
      <w:marLeft w:val="0"/>
      <w:marRight w:val="0"/>
      <w:marTop w:val="0"/>
      <w:marBottom w:val="0"/>
      <w:divBdr>
        <w:top w:val="none" w:sz="0" w:space="0" w:color="auto"/>
        <w:left w:val="none" w:sz="0" w:space="0" w:color="auto"/>
        <w:bottom w:val="none" w:sz="0" w:space="0" w:color="auto"/>
        <w:right w:val="none" w:sz="0" w:space="0" w:color="auto"/>
      </w:divBdr>
    </w:div>
    <w:div w:id="374818823">
      <w:bodyDiv w:val="1"/>
      <w:marLeft w:val="0"/>
      <w:marRight w:val="0"/>
      <w:marTop w:val="0"/>
      <w:marBottom w:val="0"/>
      <w:divBdr>
        <w:top w:val="none" w:sz="0" w:space="0" w:color="auto"/>
        <w:left w:val="none" w:sz="0" w:space="0" w:color="auto"/>
        <w:bottom w:val="none" w:sz="0" w:space="0" w:color="auto"/>
        <w:right w:val="none" w:sz="0" w:space="0" w:color="auto"/>
      </w:divBdr>
    </w:div>
    <w:div w:id="376127105">
      <w:bodyDiv w:val="1"/>
      <w:marLeft w:val="0"/>
      <w:marRight w:val="0"/>
      <w:marTop w:val="0"/>
      <w:marBottom w:val="0"/>
      <w:divBdr>
        <w:top w:val="none" w:sz="0" w:space="0" w:color="auto"/>
        <w:left w:val="none" w:sz="0" w:space="0" w:color="auto"/>
        <w:bottom w:val="none" w:sz="0" w:space="0" w:color="auto"/>
        <w:right w:val="none" w:sz="0" w:space="0" w:color="auto"/>
      </w:divBdr>
    </w:div>
    <w:div w:id="376592456">
      <w:bodyDiv w:val="1"/>
      <w:marLeft w:val="0"/>
      <w:marRight w:val="0"/>
      <w:marTop w:val="0"/>
      <w:marBottom w:val="0"/>
      <w:divBdr>
        <w:top w:val="none" w:sz="0" w:space="0" w:color="auto"/>
        <w:left w:val="none" w:sz="0" w:space="0" w:color="auto"/>
        <w:bottom w:val="none" w:sz="0" w:space="0" w:color="auto"/>
        <w:right w:val="none" w:sz="0" w:space="0" w:color="auto"/>
      </w:divBdr>
    </w:div>
    <w:div w:id="377121498">
      <w:bodyDiv w:val="1"/>
      <w:marLeft w:val="0"/>
      <w:marRight w:val="0"/>
      <w:marTop w:val="0"/>
      <w:marBottom w:val="0"/>
      <w:divBdr>
        <w:top w:val="none" w:sz="0" w:space="0" w:color="auto"/>
        <w:left w:val="none" w:sz="0" w:space="0" w:color="auto"/>
        <w:bottom w:val="none" w:sz="0" w:space="0" w:color="auto"/>
        <w:right w:val="none" w:sz="0" w:space="0" w:color="auto"/>
      </w:divBdr>
    </w:div>
    <w:div w:id="377436540">
      <w:bodyDiv w:val="1"/>
      <w:marLeft w:val="0"/>
      <w:marRight w:val="0"/>
      <w:marTop w:val="0"/>
      <w:marBottom w:val="0"/>
      <w:divBdr>
        <w:top w:val="none" w:sz="0" w:space="0" w:color="auto"/>
        <w:left w:val="none" w:sz="0" w:space="0" w:color="auto"/>
        <w:bottom w:val="none" w:sz="0" w:space="0" w:color="auto"/>
        <w:right w:val="none" w:sz="0" w:space="0" w:color="auto"/>
      </w:divBdr>
    </w:div>
    <w:div w:id="377826893">
      <w:bodyDiv w:val="1"/>
      <w:marLeft w:val="0"/>
      <w:marRight w:val="0"/>
      <w:marTop w:val="0"/>
      <w:marBottom w:val="0"/>
      <w:divBdr>
        <w:top w:val="none" w:sz="0" w:space="0" w:color="auto"/>
        <w:left w:val="none" w:sz="0" w:space="0" w:color="auto"/>
        <w:bottom w:val="none" w:sz="0" w:space="0" w:color="auto"/>
        <w:right w:val="none" w:sz="0" w:space="0" w:color="auto"/>
      </w:divBdr>
    </w:div>
    <w:div w:id="377894188">
      <w:bodyDiv w:val="1"/>
      <w:marLeft w:val="0"/>
      <w:marRight w:val="0"/>
      <w:marTop w:val="0"/>
      <w:marBottom w:val="0"/>
      <w:divBdr>
        <w:top w:val="none" w:sz="0" w:space="0" w:color="auto"/>
        <w:left w:val="none" w:sz="0" w:space="0" w:color="auto"/>
        <w:bottom w:val="none" w:sz="0" w:space="0" w:color="auto"/>
        <w:right w:val="none" w:sz="0" w:space="0" w:color="auto"/>
      </w:divBdr>
    </w:div>
    <w:div w:id="378405701">
      <w:bodyDiv w:val="1"/>
      <w:marLeft w:val="0"/>
      <w:marRight w:val="0"/>
      <w:marTop w:val="0"/>
      <w:marBottom w:val="0"/>
      <w:divBdr>
        <w:top w:val="none" w:sz="0" w:space="0" w:color="auto"/>
        <w:left w:val="none" w:sz="0" w:space="0" w:color="auto"/>
        <w:bottom w:val="none" w:sz="0" w:space="0" w:color="auto"/>
        <w:right w:val="none" w:sz="0" w:space="0" w:color="auto"/>
      </w:divBdr>
    </w:div>
    <w:div w:id="378667829">
      <w:bodyDiv w:val="1"/>
      <w:marLeft w:val="0"/>
      <w:marRight w:val="0"/>
      <w:marTop w:val="0"/>
      <w:marBottom w:val="0"/>
      <w:divBdr>
        <w:top w:val="none" w:sz="0" w:space="0" w:color="auto"/>
        <w:left w:val="none" w:sz="0" w:space="0" w:color="auto"/>
        <w:bottom w:val="none" w:sz="0" w:space="0" w:color="auto"/>
        <w:right w:val="none" w:sz="0" w:space="0" w:color="auto"/>
      </w:divBdr>
    </w:div>
    <w:div w:id="379549557">
      <w:bodyDiv w:val="1"/>
      <w:marLeft w:val="0"/>
      <w:marRight w:val="0"/>
      <w:marTop w:val="0"/>
      <w:marBottom w:val="0"/>
      <w:divBdr>
        <w:top w:val="none" w:sz="0" w:space="0" w:color="auto"/>
        <w:left w:val="none" w:sz="0" w:space="0" w:color="auto"/>
        <w:bottom w:val="none" w:sz="0" w:space="0" w:color="auto"/>
        <w:right w:val="none" w:sz="0" w:space="0" w:color="auto"/>
      </w:divBdr>
    </w:div>
    <w:div w:id="379673888">
      <w:bodyDiv w:val="1"/>
      <w:marLeft w:val="0"/>
      <w:marRight w:val="0"/>
      <w:marTop w:val="0"/>
      <w:marBottom w:val="0"/>
      <w:divBdr>
        <w:top w:val="none" w:sz="0" w:space="0" w:color="auto"/>
        <w:left w:val="none" w:sz="0" w:space="0" w:color="auto"/>
        <w:bottom w:val="none" w:sz="0" w:space="0" w:color="auto"/>
        <w:right w:val="none" w:sz="0" w:space="0" w:color="auto"/>
      </w:divBdr>
    </w:div>
    <w:div w:id="379716675">
      <w:bodyDiv w:val="1"/>
      <w:marLeft w:val="0"/>
      <w:marRight w:val="0"/>
      <w:marTop w:val="0"/>
      <w:marBottom w:val="0"/>
      <w:divBdr>
        <w:top w:val="none" w:sz="0" w:space="0" w:color="auto"/>
        <w:left w:val="none" w:sz="0" w:space="0" w:color="auto"/>
        <w:bottom w:val="none" w:sz="0" w:space="0" w:color="auto"/>
        <w:right w:val="none" w:sz="0" w:space="0" w:color="auto"/>
      </w:divBdr>
    </w:div>
    <w:div w:id="381682670">
      <w:bodyDiv w:val="1"/>
      <w:marLeft w:val="0"/>
      <w:marRight w:val="0"/>
      <w:marTop w:val="0"/>
      <w:marBottom w:val="0"/>
      <w:divBdr>
        <w:top w:val="none" w:sz="0" w:space="0" w:color="auto"/>
        <w:left w:val="none" w:sz="0" w:space="0" w:color="auto"/>
        <w:bottom w:val="none" w:sz="0" w:space="0" w:color="auto"/>
        <w:right w:val="none" w:sz="0" w:space="0" w:color="auto"/>
      </w:divBdr>
    </w:div>
    <w:div w:id="381710756">
      <w:bodyDiv w:val="1"/>
      <w:marLeft w:val="0"/>
      <w:marRight w:val="0"/>
      <w:marTop w:val="0"/>
      <w:marBottom w:val="0"/>
      <w:divBdr>
        <w:top w:val="none" w:sz="0" w:space="0" w:color="auto"/>
        <w:left w:val="none" w:sz="0" w:space="0" w:color="auto"/>
        <w:bottom w:val="none" w:sz="0" w:space="0" w:color="auto"/>
        <w:right w:val="none" w:sz="0" w:space="0" w:color="auto"/>
      </w:divBdr>
    </w:div>
    <w:div w:id="381757982">
      <w:bodyDiv w:val="1"/>
      <w:marLeft w:val="0"/>
      <w:marRight w:val="0"/>
      <w:marTop w:val="0"/>
      <w:marBottom w:val="0"/>
      <w:divBdr>
        <w:top w:val="none" w:sz="0" w:space="0" w:color="auto"/>
        <w:left w:val="none" w:sz="0" w:space="0" w:color="auto"/>
        <w:bottom w:val="none" w:sz="0" w:space="0" w:color="auto"/>
        <w:right w:val="none" w:sz="0" w:space="0" w:color="auto"/>
      </w:divBdr>
    </w:div>
    <w:div w:id="382604117">
      <w:bodyDiv w:val="1"/>
      <w:marLeft w:val="0"/>
      <w:marRight w:val="0"/>
      <w:marTop w:val="0"/>
      <w:marBottom w:val="0"/>
      <w:divBdr>
        <w:top w:val="none" w:sz="0" w:space="0" w:color="auto"/>
        <w:left w:val="none" w:sz="0" w:space="0" w:color="auto"/>
        <w:bottom w:val="none" w:sz="0" w:space="0" w:color="auto"/>
        <w:right w:val="none" w:sz="0" w:space="0" w:color="auto"/>
      </w:divBdr>
    </w:div>
    <w:div w:id="382949981">
      <w:bodyDiv w:val="1"/>
      <w:marLeft w:val="0"/>
      <w:marRight w:val="0"/>
      <w:marTop w:val="0"/>
      <w:marBottom w:val="0"/>
      <w:divBdr>
        <w:top w:val="none" w:sz="0" w:space="0" w:color="auto"/>
        <w:left w:val="none" w:sz="0" w:space="0" w:color="auto"/>
        <w:bottom w:val="none" w:sz="0" w:space="0" w:color="auto"/>
        <w:right w:val="none" w:sz="0" w:space="0" w:color="auto"/>
      </w:divBdr>
    </w:div>
    <w:div w:id="383025115">
      <w:bodyDiv w:val="1"/>
      <w:marLeft w:val="0"/>
      <w:marRight w:val="0"/>
      <w:marTop w:val="0"/>
      <w:marBottom w:val="0"/>
      <w:divBdr>
        <w:top w:val="none" w:sz="0" w:space="0" w:color="auto"/>
        <w:left w:val="none" w:sz="0" w:space="0" w:color="auto"/>
        <w:bottom w:val="none" w:sz="0" w:space="0" w:color="auto"/>
        <w:right w:val="none" w:sz="0" w:space="0" w:color="auto"/>
      </w:divBdr>
    </w:div>
    <w:div w:id="383136289">
      <w:bodyDiv w:val="1"/>
      <w:marLeft w:val="0"/>
      <w:marRight w:val="0"/>
      <w:marTop w:val="0"/>
      <w:marBottom w:val="0"/>
      <w:divBdr>
        <w:top w:val="none" w:sz="0" w:space="0" w:color="auto"/>
        <w:left w:val="none" w:sz="0" w:space="0" w:color="auto"/>
        <w:bottom w:val="none" w:sz="0" w:space="0" w:color="auto"/>
        <w:right w:val="none" w:sz="0" w:space="0" w:color="auto"/>
      </w:divBdr>
    </w:div>
    <w:div w:id="384111804">
      <w:bodyDiv w:val="1"/>
      <w:marLeft w:val="0"/>
      <w:marRight w:val="0"/>
      <w:marTop w:val="0"/>
      <w:marBottom w:val="0"/>
      <w:divBdr>
        <w:top w:val="none" w:sz="0" w:space="0" w:color="auto"/>
        <w:left w:val="none" w:sz="0" w:space="0" w:color="auto"/>
        <w:bottom w:val="none" w:sz="0" w:space="0" w:color="auto"/>
        <w:right w:val="none" w:sz="0" w:space="0" w:color="auto"/>
      </w:divBdr>
    </w:div>
    <w:div w:id="385183868">
      <w:bodyDiv w:val="1"/>
      <w:marLeft w:val="0"/>
      <w:marRight w:val="0"/>
      <w:marTop w:val="0"/>
      <w:marBottom w:val="0"/>
      <w:divBdr>
        <w:top w:val="none" w:sz="0" w:space="0" w:color="auto"/>
        <w:left w:val="none" w:sz="0" w:space="0" w:color="auto"/>
        <w:bottom w:val="none" w:sz="0" w:space="0" w:color="auto"/>
        <w:right w:val="none" w:sz="0" w:space="0" w:color="auto"/>
      </w:divBdr>
    </w:div>
    <w:div w:id="385298916">
      <w:bodyDiv w:val="1"/>
      <w:marLeft w:val="0"/>
      <w:marRight w:val="0"/>
      <w:marTop w:val="0"/>
      <w:marBottom w:val="0"/>
      <w:divBdr>
        <w:top w:val="none" w:sz="0" w:space="0" w:color="auto"/>
        <w:left w:val="none" w:sz="0" w:space="0" w:color="auto"/>
        <w:bottom w:val="none" w:sz="0" w:space="0" w:color="auto"/>
        <w:right w:val="none" w:sz="0" w:space="0" w:color="auto"/>
      </w:divBdr>
    </w:div>
    <w:div w:id="388305834">
      <w:bodyDiv w:val="1"/>
      <w:marLeft w:val="0"/>
      <w:marRight w:val="0"/>
      <w:marTop w:val="0"/>
      <w:marBottom w:val="0"/>
      <w:divBdr>
        <w:top w:val="none" w:sz="0" w:space="0" w:color="auto"/>
        <w:left w:val="none" w:sz="0" w:space="0" w:color="auto"/>
        <w:bottom w:val="none" w:sz="0" w:space="0" w:color="auto"/>
        <w:right w:val="none" w:sz="0" w:space="0" w:color="auto"/>
      </w:divBdr>
    </w:div>
    <w:div w:id="388694745">
      <w:bodyDiv w:val="1"/>
      <w:marLeft w:val="0"/>
      <w:marRight w:val="0"/>
      <w:marTop w:val="0"/>
      <w:marBottom w:val="0"/>
      <w:divBdr>
        <w:top w:val="none" w:sz="0" w:space="0" w:color="auto"/>
        <w:left w:val="none" w:sz="0" w:space="0" w:color="auto"/>
        <w:bottom w:val="none" w:sz="0" w:space="0" w:color="auto"/>
        <w:right w:val="none" w:sz="0" w:space="0" w:color="auto"/>
      </w:divBdr>
    </w:div>
    <w:div w:id="389423486">
      <w:bodyDiv w:val="1"/>
      <w:marLeft w:val="0"/>
      <w:marRight w:val="0"/>
      <w:marTop w:val="0"/>
      <w:marBottom w:val="0"/>
      <w:divBdr>
        <w:top w:val="none" w:sz="0" w:space="0" w:color="auto"/>
        <w:left w:val="none" w:sz="0" w:space="0" w:color="auto"/>
        <w:bottom w:val="none" w:sz="0" w:space="0" w:color="auto"/>
        <w:right w:val="none" w:sz="0" w:space="0" w:color="auto"/>
      </w:divBdr>
    </w:div>
    <w:div w:id="389772544">
      <w:bodyDiv w:val="1"/>
      <w:marLeft w:val="0"/>
      <w:marRight w:val="0"/>
      <w:marTop w:val="0"/>
      <w:marBottom w:val="0"/>
      <w:divBdr>
        <w:top w:val="none" w:sz="0" w:space="0" w:color="auto"/>
        <w:left w:val="none" w:sz="0" w:space="0" w:color="auto"/>
        <w:bottom w:val="none" w:sz="0" w:space="0" w:color="auto"/>
        <w:right w:val="none" w:sz="0" w:space="0" w:color="auto"/>
      </w:divBdr>
    </w:div>
    <w:div w:id="392042315">
      <w:bodyDiv w:val="1"/>
      <w:marLeft w:val="0"/>
      <w:marRight w:val="0"/>
      <w:marTop w:val="0"/>
      <w:marBottom w:val="0"/>
      <w:divBdr>
        <w:top w:val="none" w:sz="0" w:space="0" w:color="auto"/>
        <w:left w:val="none" w:sz="0" w:space="0" w:color="auto"/>
        <w:bottom w:val="none" w:sz="0" w:space="0" w:color="auto"/>
        <w:right w:val="none" w:sz="0" w:space="0" w:color="auto"/>
      </w:divBdr>
    </w:div>
    <w:div w:id="392197284">
      <w:bodyDiv w:val="1"/>
      <w:marLeft w:val="0"/>
      <w:marRight w:val="0"/>
      <w:marTop w:val="0"/>
      <w:marBottom w:val="0"/>
      <w:divBdr>
        <w:top w:val="none" w:sz="0" w:space="0" w:color="auto"/>
        <w:left w:val="none" w:sz="0" w:space="0" w:color="auto"/>
        <w:bottom w:val="none" w:sz="0" w:space="0" w:color="auto"/>
        <w:right w:val="none" w:sz="0" w:space="0" w:color="auto"/>
      </w:divBdr>
    </w:div>
    <w:div w:id="392319736">
      <w:bodyDiv w:val="1"/>
      <w:marLeft w:val="0"/>
      <w:marRight w:val="0"/>
      <w:marTop w:val="0"/>
      <w:marBottom w:val="0"/>
      <w:divBdr>
        <w:top w:val="none" w:sz="0" w:space="0" w:color="auto"/>
        <w:left w:val="none" w:sz="0" w:space="0" w:color="auto"/>
        <w:bottom w:val="none" w:sz="0" w:space="0" w:color="auto"/>
        <w:right w:val="none" w:sz="0" w:space="0" w:color="auto"/>
      </w:divBdr>
    </w:div>
    <w:div w:id="392436098">
      <w:bodyDiv w:val="1"/>
      <w:marLeft w:val="0"/>
      <w:marRight w:val="0"/>
      <w:marTop w:val="0"/>
      <w:marBottom w:val="0"/>
      <w:divBdr>
        <w:top w:val="none" w:sz="0" w:space="0" w:color="auto"/>
        <w:left w:val="none" w:sz="0" w:space="0" w:color="auto"/>
        <w:bottom w:val="none" w:sz="0" w:space="0" w:color="auto"/>
        <w:right w:val="none" w:sz="0" w:space="0" w:color="auto"/>
      </w:divBdr>
    </w:div>
    <w:div w:id="392587351">
      <w:bodyDiv w:val="1"/>
      <w:marLeft w:val="0"/>
      <w:marRight w:val="0"/>
      <w:marTop w:val="0"/>
      <w:marBottom w:val="0"/>
      <w:divBdr>
        <w:top w:val="none" w:sz="0" w:space="0" w:color="auto"/>
        <w:left w:val="none" w:sz="0" w:space="0" w:color="auto"/>
        <w:bottom w:val="none" w:sz="0" w:space="0" w:color="auto"/>
        <w:right w:val="none" w:sz="0" w:space="0" w:color="auto"/>
      </w:divBdr>
    </w:div>
    <w:div w:id="393235750">
      <w:bodyDiv w:val="1"/>
      <w:marLeft w:val="0"/>
      <w:marRight w:val="0"/>
      <w:marTop w:val="0"/>
      <w:marBottom w:val="0"/>
      <w:divBdr>
        <w:top w:val="none" w:sz="0" w:space="0" w:color="auto"/>
        <w:left w:val="none" w:sz="0" w:space="0" w:color="auto"/>
        <w:bottom w:val="none" w:sz="0" w:space="0" w:color="auto"/>
        <w:right w:val="none" w:sz="0" w:space="0" w:color="auto"/>
      </w:divBdr>
    </w:div>
    <w:div w:id="393355834">
      <w:bodyDiv w:val="1"/>
      <w:marLeft w:val="0"/>
      <w:marRight w:val="0"/>
      <w:marTop w:val="0"/>
      <w:marBottom w:val="0"/>
      <w:divBdr>
        <w:top w:val="none" w:sz="0" w:space="0" w:color="auto"/>
        <w:left w:val="none" w:sz="0" w:space="0" w:color="auto"/>
        <w:bottom w:val="none" w:sz="0" w:space="0" w:color="auto"/>
        <w:right w:val="none" w:sz="0" w:space="0" w:color="auto"/>
      </w:divBdr>
    </w:div>
    <w:div w:id="393436689">
      <w:bodyDiv w:val="1"/>
      <w:marLeft w:val="0"/>
      <w:marRight w:val="0"/>
      <w:marTop w:val="0"/>
      <w:marBottom w:val="0"/>
      <w:divBdr>
        <w:top w:val="none" w:sz="0" w:space="0" w:color="auto"/>
        <w:left w:val="none" w:sz="0" w:space="0" w:color="auto"/>
        <w:bottom w:val="none" w:sz="0" w:space="0" w:color="auto"/>
        <w:right w:val="none" w:sz="0" w:space="0" w:color="auto"/>
      </w:divBdr>
    </w:div>
    <w:div w:id="393705184">
      <w:bodyDiv w:val="1"/>
      <w:marLeft w:val="0"/>
      <w:marRight w:val="0"/>
      <w:marTop w:val="0"/>
      <w:marBottom w:val="0"/>
      <w:divBdr>
        <w:top w:val="none" w:sz="0" w:space="0" w:color="auto"/>
        <w:left w:val="none" w:sz="0" w:space="0" w:color="auto"/>
        <w:bottom w:val="none" w:sz="0" w:space="0" w:color="auto"/>
        <w:right w:val="none" w:sz="0" w:space="0" w:color="auto"/>
      </w:divBdr>
    </w:div>
    <w:div w:id="395248860">
      <w:bodyDiv w:val="1"/>
      <w:marLeft w:val="0"/>
      <w:marRight w:val="0"/>
      <w:marTop w:val="0"/>
      <w:marBottom w:val="0"/>
      <w:divBdr>
        <w:top w:val="none" w:sz="0" w:space="0" w:color="auto"/>
        <w:left w:val="none" w:sz="0" w:space="0" w:color="auto"/>
        <w:bottom w:val="none" w:sz="0" w:space="0" w:color="auto"/>
        <w:right w:val="none" w:sz="0" w:space="0" w:color="auto"/>
      </w:divBdr>
    </w:div>
    <w:div w:id="395278156">
      <w:bodyDiv w:val="1"/>
      <w:marLeft w:val="0"/>
      <w:marRight w:val="0"/>
      <w:marTop w:val="0"/>
      <w:marBottom w:val="0"/>
      <w:divBdr>
        <w:top w:val="none" w:sz="0" w:space="0" w:color="auto"/>
        <w:left w:val="none" w:sz="0" w:space="0" w:color="auto"/>
        <w:bottom w:val="none" w:sz="0" w:space="0" w:color="auto"/>
        <w:right w:val="none" w:sz="0" w:space="0" w:color="auto"/>
      </w:divBdr>
    </w:div>
    <w:div w:id="395786025">
      <w:bodyDiv w:val="1"/>
      <w:marLeft w:val="0"/>
      <w:marRight w:val="0"/>
      <w:marTop w:val="0"/>
      <w:marBottom w:val="0"/>
      <w:divBdr>
        <w:top w:val="none" w:sz="0" w:space="0" w:color="auto"/>
        <w:left w:val="none" w:sz="0" w:space="0" w:color="auto"/>
        <w:bottom w:val="none" w:sz="0" w:space="0" w:color="auto"/>
        <w:right w:val="none" w:sz="0" w:space="0" w:color="auto"/>
      </w:divBdr>
    </w:div>
    <w:div w:id="396516921">
      <w:bodyDiv w:val="1"/>
      <w:marLeft w:val="0"/>
      <w:marRight w:val="0"/>
      <w:marTop w:val="0"/>
      <w:marBottom w:val="0"/>
      <w:divBdr>
        <w:top w:val="none" w:sz="0" w:space="0" w:color="auto"/>
        <w:left w:val="none" w:sz="0" w:space="0" w:color="auto"/>
        <w:bottom w:val="none" w:sz="0" w:space="0" w:color="auto"/>
        <w:right w:val="none" w:sz="0" w:space="0" w:color="auto"/>
      </w:divBdr>
    </w:div>
    <w:div w:id="397023252">
      <w:bodyDiv w:val="1"/>
      <w:marLeft w:val="0"/>
      <w:marRight w:val="0"/>
      <w:marTop w:val="0"/>
      <w:marBottom w:val="0"/>
      <w:divBdr>
        <w:top w:val="none" w:sz="0" w:space="0" w:color="auto"/>
        <w:left w:val="none" w:sz="0" w:space="0" w:color="auto"/>
        <w:bottom w:val="none" w:sz="0" w:space="0" w:color="auto"/>
        <w:right w:val="none" w:sz="0" w:space="0" w:color="auto"/>
      </w:divBdr>
    </w:div>
    <w:div w:id="397821643">
      <w:bodyDiv w:val="1"/>
      <w:marLeft w:val="0"/>
      <w:marRight w:val="0"/>
      <w:marTop w:val="0"/>
      <w:marBottom w:val="0"/>
      <w:divBdr>
        <w:top w:val="none" w:sz="0" w:space="0" w:color="auto"/>
        <w:left w:val="none" w:sz="0" w:space="0" w:color="auto"/>
        <w:bottom w:val="none" w:sz="0" w:space="0" w:color="auto"/>
        <w:right w:val="none" w:sz="0" w:space="0" w:color="auto"/>
      </w:divBdr>
    </w:div>
    <w:div w:id="397869883">
      <w:bodyDiv w:val="1"/>
      <w:marLeft w:val="0"/>
      <w:marRight w:val="0"/>
      <w:marTop w:val="0"/>
      <w:marBottom w:val="0"/>
      <w:divBdr>
        <w:top w:val="none" w:sz="0" w:space="0" w:color="auto"/>
        <w:left w:val="none" w:sz="0" w:space="0" w:color="auto"/>
        <w:bottom w:val="none" w:sz="0" w:space="0" w:color="auto"/>
        <w:right w:val="none" w:sz="0" w:space="0" w:color="auto"/>
      </w:divBdr>
    </w:div>
    <w:div w:id="398597360">
      <w:bodyDiv w:val="1"/>
      <w:marLeft w:val="0"/>
      <w:marRight w:val="0"/>
      <w:marTop w:val="0"/>
      <w:marBottom w:val="0"/>
      <w:divBdr>
        <w:top w:val="none" w:sz="0" w:space="0" w:color="auto"/>
        <w:left w:val="none" w:sz="0" w:space="0" w:color="auto"/>
        <w:bottom w:val="none" w:sz="0" w:space="0" w:color="auto"/>
        <w:right w:val="none" w:sz="0" w:space="0" w:color="auto"/>
      </w:divBdr>
    </w:div>
    <w:div w:id="399253586">
      <w:bodyDiv w:val="1"/>
      <w:marLeft w:val="0"/>
      <w:marRight w:val="0"/>
      <w:marTop w:val="0"/>
      <w:marBottom w:val="0"/>
      <w:divBdr>
        <w:top w:val="none" w:sz="0" w:space="0" w:color="auto"/>
        <w:left w:val="none" w:sz="0" w:space="0" w:color="auto"/>
        <w:bottom w:val="none" w:sz="0" w:space="0" w:color="auto"/>
        <w:right w:val="none" w:sz="0" w:space="0" w:color="auto"/>
      </w:divBdr>
    </w:div>
    <w:div w:id="403335604">
      <w:bodyDiv w:val="1"/>
      <w:marLeft w:val="0"/>
      <w:marRight w:val="0"/>
      <w:marTop w:val="0"/>
      <w:marBottom w:val="0"/>
      <w:divBdr>
        <w:top w:val="none" w:sz="0" w:space="0" w:color="auto"/>
        <w:left w:val="none" w:sz="0" w:space="0" w:color="auto"/>
        <w:bottom w:val="none" w:sz="0" w:space="0" w:color="auto"/>
        <w:right w:val="none" w:sz="0" w:space="0" w:color="auto"/>
      </w:divBdr>
    </w:div>
    <w:div w:id="404373592">
      <w:bodyDiv w:val="1"/>
      <w:marLeft w:val="0"/>
      <w:marRight w:val="0"/>
      <w:marTop w:val="0"/>
      <w:marBottom w:val="0"/>
      <w:divBdr>
        <w:top w:val="none" w:sz="0" w:space="0" w:color="auto"/>
        <w:left w:val="none" w:sz="0" w:space="0" w:color="auto"/>
        <w:bottom w:val="none" w:sz="0" w:space="0" w:color="auto"/>
        <w:right w:val="none" w:sz="0" w:space="0" w:color="auto"/>
      </w:divBdr>
    </w:div>
    <w:div w:id="404455233">
      <w:bodyDiv w:val="1"/>
      <w:marLeft w:val="0"/>
      <w:marRight w:val="0"/>
      <w:marTop w:val="0"/>
      <w:marBottom w:val="0"/>
      <w:divBdr>
        <w:top w:val="none" w:sz="0" w:space="0" w:color="auto"/>
        <w:left w:val="none" w:sz="0" w:space="0" w:color="auto"/>
        <w:bottom w:val="none" w:sz="0" w:space="0" w:color="auto"/>
        <w:right w:val="none" w:sz="0" w:space="0" w:color="auto"/>
      </w:divBdr>
    </w:div>
    <w:div w:id="404882700">
      <w:bodyDiv w:val="1"/>
      <w:marLeft w:val="0"/>
      <w:marRight w:val="0"/>
      <w:marTop w:val="0"/>
      <w:marBottom w:val="0"/>
      <w:divBdr>
        <w:top w:val="none" w:sz="0" w:space="0" w:color="auto"/>
        <w:left w:val="none" w:sz="0" w:space="0" w:color="auto"/>
        <w:bottom w:val="none" w:sz="0" w:space="0" w:color="auto"/>
        <w:right w:val="none" w:sz="0" w:space="0" w:color="auto"/>
      </w:divBdr>
    </w:div>
    <w:div w:id="405805591">
      <w:bodyDiv w:val="1"/>
      <w:marLeft w:val="0"/>
      <w:marRight w:val="0"/>
      <w:marTop w:val="0"/>
      <w:marBottom w:val="0"/>
      <w:divBdr>
        <w:top w:val="none" w:sz="0" w:space="0" w:color="auto"/>
        <w:left w:val="none" w:sz="0" w:space="0" w:color="auto"/>
        <w:bottom w:val="none" w:sz="0" w:space="0" w:color="auto"/>
        <w:right w:val="none" w:sz="0" w:space="0" w:color="auto"/>
      </w:divBdr>
    </w:div>
    <w:div w:id="405886426">
      <w:bodyDiv w:val="1"/>
      <w:marLeft w:val="0"/>
      <w:marRight w:val="0"/>
      <w:marTop w:val="0"/>
      <w:marBottom w:val="0"/>
      <w:divBdr>
        <w:top w:val="none" w:sz="0" w:space="0" w:color="auto"/>
        <w:left w:val="none" w:sz="0" w:space="0" w:color="auto"/>
        <w:bottom w:val="none" w:sz="0" w:space="0" w:color="auto"/>
        <w:right w:val="none" w:sz="0" w:space="0" w:color="auto"/>
      </w:divBdr>
    </w:div>
    <w:div w:id="406388892">
      <w:bodyDiv w:val="1"/>
      <w:marLeft w:val="0"/>
      <w:marRight w:val="0"/>
      <w:marTop w:val="0"/>
      <w:marBottom w:val="0"/>
      <w:divBdr>
        <w:top w:val="none" w:sz="0" w:space="0" w:color="auto"/>
        <w:left w:val="none" w:sz="0" w:space="0" w:color="auto"/>
        <w:bottom w:val="none" w:sz="0" w:space="0" w:color="auto"/>
        <w:right w:val="none" w:sz="0" w:space="0" w:color="auto"/>
      </w:divBdr>
    </w:div>
    <w:div w:id="408576787">
      <w:bodyDiv w:val="1"/>
      <w:marLeft w:val="0"/>
      <w:marRight w:val="0"/>
      <w:marTop w:val="0"/>
      <w:marBottom w:val="0"/>
      <w:divBdr>
        <w:top w:val="none" w:sz="0" w:space="0" w:color="auto"/>
        <w:left w:val="none" w:sz="0" w:space="0" w:color="auto"/>
        <w:bottom w:val="none" w:sz="0" w:space="0" w:color="auto"/>
        <w:right w:val="none" w:sz="0" w:space="0" w:color="auto"/>
      </w:divBdr>
    </w:div>
    <w:div w:id="410660609">
      <w:bodyDiv w:val="1"/>
      <w:marLeft w:val="0"/>
      <w:marRight w:val="0"/>
      <w:marTop w:val="0"/>
      <w:marBottom w:val="0"/>
      <w:divBdr>
        <w:top w:val="none" w:sz="0" w:space="0" w:color="auto"/>
        <w:left w:val="none" w:sz="0" w:space="0" w:color="auto"/>
        <w:bottom w:val="none" w:sz="0" w:space="0" w:color="auto"/>
        <w:right w:val="none" w:sz="0" w:space="0" w:color="auto"/>
      </w:divBdr>
    </w:div>
    <w:div w:id="412239464">
      <w:bodyDiv w:val="1"/>
      <w:marLeft w:val="0"/>
      <w:marRight w:val="0"/>
      <w:marTop w:val="0"/>
      <w:marBottom w:val="0"/>
      <w:divBdr>
        <w:top w:val="none" w:sz="0" w:space="0" w:color="auto"/>
        <w:left w:val="none" w:sz="0" w:space="0" w:color="auto"/>
        <w:bottom w:val="none" w:sz="0" w:space="0" w:color="auto"/>
        <w:right w:val="none" w:sz="0" w:space="0" w:color="auto"/>
      </w:divBdr>
    </w:div>
    <w:div w:id="412818979">
      <w:bodyDiv w:val="1"/>
      <w:marLeft w:val="0"/>
      <w:marRight w:val="0"/>
      <w:marTop w:val="0"/>
      <w:marBottom w:val="0"/>
      <w:divBdr>
        <w:top w:val="none" w:sz="0" w:space="0" w:color="auto"/>
        <w:left w:val="none" w:sz="0" w:space="0" w:color="auto"/>
        <w:bottom w:val="none" w:sz="0" w:space="0" w:color="auto"/>
        <w:right w:val="none" w:sz="0" w:space="0" w:color="auto"/>
      </w:divBdr>
    </w:div>
    <w:div w:id="413477744">
      <w:bodyDiv w:val="1"/>
      <w:marLeft w:val="0"/>
      <w:marRight w:val="0"/>
      <w:marTop w:val="0"/>
      <w:marBottom w:val="0"/>
      <w:divBdr>
        <w:top w:val="none" w:sz="0" w:space="0" w:color="auto"/>
        <w:left w:val="none" w:sz="0" w:space="0" w:color="auto"/>
        <w:bottom w:val="none" w:sz="0" w:space="0" w:color="auto"/>
        <w:right w:val="none" w:sz="0" w:space="0" w:color="auto"/>
      </w:divBdr>
    </w:div>
    <w:div w:id="414127321">
      <w:bodyDiv w:val="1"/>
      <w:marLeft w:val="0"/>
      <w:marRight w:val="0"/>
      <w:marTop w:val="0"/>
      <w:marBottom w:val="0"/>
      <w:divBdr>
        <w:top w:val="none" w:sz="0" w:space="0" w:color="auto"/>
        <w:left w:val="none" w:sz="0" w:space="0" w:color="auto"/>
        <w:bottom w:val="none" w:sz="0" w:space="0" w:color="auto"/>
        <w:right w:val="none" w:sz="0" w:space="0" w:color="auto"/>
      </w:divBdr>
    </w:div>
    <w:div w:id="415324444">
      <w:bodyDiv w:val="1"/>
      <w:marLeft w:val="0"/>
      <w:marRight w:val="0"/>
      <w:marTop w:val="0"/>
      <w:marBottom w:val="0"/>
      <w:divBdr>
        <w:top w:val="none" w:sz="0" w:space="0" w:color="auto"/>
        <w:left w:val="none" w:sz="0" w:space="0" w:color="auto"/>
        <w:bottom w:val="none" w:sz="0" w:space="0" w:color="auto"/>
        <w:right w:val="none" w:sz="0" w:space="0" w:color="auto"/>
      </w:divBdr>
    </w:div>
    <w:div w:id="416562747">
      <w:bodyDiv w:val="1"/>
      <w:marLeft w:val="0"/>
      <w:marRight w:val="0"/>
      <w:marTop w:val="0"/>
      <w:marBottom w:val="0"/>
      <w:divBdr>
        <w:top w:val="none" w:sz="0" w:space="0" w:color="auto"/>
        <w:left w:val="none" w:sz="0" w:space="0" w:color="auto"/>
        <w:bottom w:val="none" w:sz="0" w:space="0" w:color="auto"/>
        <w:right w:val="none" w:sz="0" w:space="0" w:color="auto"/>
      </w:divBdr>
    </w:div>
    <w:div w:id="417092871">
      <w:bodyDiv w:val="1"/>
      <w:marLeft w:val="0"/>
      <w:marRight w:val="0"/>
      <w:marTop w:val="0"/>
      <w:marBottom w:val="0"/>
      <w:divBdr>
        <w:top w:val="none" w:sz="0" w:space="0" w:color="auto"/>
        <w:left w:val="none" w:sz="0" w:space="0" w:color="auto"/>
        <w:bottom w:val="none" w:sz="0" w:space="0" w:color="auto"/>
        <w:right w:val="none" w:sz="0" w:space="0" w:color="auto"/>
      </w:divBdr>
    </w:div>
    <w:div w:id="417212545">
      <w:bodyDiv w:val="1"/>
      <w:marLeft w:val="0"/>
      <w:marRight w:val="0"/>
      <w:marTop w:val="0"/>
      <w:marBottom w:val="0"/>
      <w:divBdr>
        <w:top w:val="none" w:sz="0" w:space="0" w:color="auto"/>
        <w:left w:val="none" w:sz="0" w:space="0" w:color="auto"/>
        <w:bottom w:val="none" w:sz="0" w:space="0" w:color="auto"/>
        <w:right w:val="none" w:sz="0" w:space="0" w:color="auto"/>
      </w:divBdr>
    </w:div>
    <w:div w:id="417292514">
      <w:bodyDiv w:val="1"/>
      <w:marLeft w:val="0"/>
      <w:marRight w:val="0"/>
      <w:marTop w:val="0"/>
      <w:marBottom w:val="0"/>
      <w:divBdr>
        <w:top w:val="none" w:sz="0" w:space="0" w:color="auto"/>
        <w:left w:val="none" w:sz="0" w:space="0" w:color="auto"/>
        <w:bottom w:val="none" w:sz="0" w:space="0" w:color="auto"/>
        <w:right w:val="none" w:sz="0" w:space="0" w:color="auto"/>
      </w:divBdr>
    </w:div>
    <w:div w:id="418448105">
      <w:bodyDiv w:val="1"/>
      <w:marLeft w:val="0"/>
      <w:marRight w:val="0"/>
      <w:marTop w:val="0"/>
      <w:marBottom w:val="0"/>
      <w:divBdr>
        <w:top w:val="none" w:sz="0" w:space="0" w:color="auto"/>
        <w:left w:val="none" w:sz="0" w:space="0" w:color="auto"/>
        <w:bottom w:val="none" w:sz="0" w:space="0" w:color="auto"/>
        <w:right w:val="none" w:sz="0" w:space="0" w:color="auto"/>
      </w:divBdr>
    </w:div>
    <w:div w:id="419644065">
      <w:bodyDiv w:val="1"/>
      <w:marLeft w:val="0"/>
      <w:marRight w:val="0"/>
      <w:marTop w:val="0"/>
      <w:marBottom w:val="0"/>
      <w:divBdr>
        <w:top w:val="none" w:sz="0" w:space="0" w:color="auto"/>
        <w:left w:val="none" w:sz="0" w:space="0" w:color="auto"/>
        <w:bottom w:val="none" w:sz="0" w:space="0" w:color="auto"/>
        <w:right w:val="none" w:sz="0" w:space="0" w:color="auto"/>
      </w:divBdr>
    </w:div>
    <w:div w:id="419717391">
      <w:bodyDiv w:val="1"/>
      <w:marLeft w:val="0"/>
      <w:marRight w:val="0"/>
      <w:marTop w:val="0"/>
      <w:marBottom w:val="0"/>
      <w:divBdr>
        <w:top w:val="none" w:sz="0" w:space="0" w:color="auto"/>
        <w:left w:val="none" w:sz="0" w:space="0" w:color="auto"/>
        <w:bottom w:val="none" w:sz="0" w:space="0" w:color="auto"/>
        <w:right w:val="none" w:sz="0" w:space="0" w:color="auto"/>
      </w:divBdr>
    </w:div>
    <w:div w:id="420025261">
      <w:bodyDiv w:val="1"/>
      <w:marLeft w:val="0"/>
      <w:marRight w:val="0"/>
      <w:marTop w:val="0"/>
      <w:marBottom w:val="0"/>
      <w:divBdr>
        <w:top w:val="none" w:sz="0" w:space="0" w:color="auto"/>
        <w:left w:val="none" w:sz="0" w:space="0" w:color="auto"/>
        <w:bottom w:val="none" w:sz="0" w:space="0" w:color="auto"/>
        <w:right w:val="none" w:sz="0" w:space="0" w:color="auto"/>
      </w:divBdr>
    </w:div>
    <w:div w:id="420179255">
      <w:bodyDiv w:val="1"/>
      <w:marLeft w:val="0"/>
      <w:marRight w:val="0"/>
      <w:marTop w:val="0"/>
      <w:marBottom w:val="0"/>
      <w:divBdr>
        <w:top w:val="none" w:sz="0" w:space="0" w:color="auto"/>
        <w:left w:val="none" w:sz="0" w:space="0" w:color="auto"/>
        <w:bottom w:val="none" w:sz="0" w:space="0" w:color="auto"/>
        <w:right w:val="none" w:sz="0" w:space="0" w:color="auto"/>
      </w:divBdr>
    </w:div>
    <w:div w:id="421530548">
      <w:bodyDiv w:val="1"/>
      <w:marLeft w:val="0"/>
      <w:marRight w:val="0"/>
      <w:marTop w:val="0"/>
      <w:marBottom w:val="0"/>
      <w:divBdr>
        <w:top w:val="none" w:sz="0" w:space="0" w:color="auto"/>
        <w:left w:val="none" w:sz="0" w:space="0" w:color="auto"/>
        <w:bottom w:val="none" w:sz="0" w:space="0" w:color="auto"/>
        <w:right w:val="none" w:sz="0" w:space="0" w:color="auto"/>
      </w:divBdr>
    </w:div>
    <w:div w:id="421875570">
      <w:bodyDiv w:val="1"/>
      <w:marLeft w:val="0"/>
      <w:marRight w:val="0"/>
      <w:marTop w:val="0"/>
      <w:marBottom w:val="0"/>
      <w:divBdr>
        <w:top w:val="none" w:sz="0" w:space="0" w:color="auto"/>
        <w:left w:val="none" w:sz="0" w:space="0" w:color="auto"/>
        <w:bottom w:val="none" w:sz="0" w:space="0" w:color="auto"/>
        <w:right w:val="none" w:sz="0" w:space="0" w:color="auto"/>
      </w:divBdr>
    </w:div>
    <w:div w:id="422261931">
      <w:bodyDiv w:val="1"/>
      <w:marLeft w:val="0"/>
      <w:marRight w:val="0"/>
      <w:marTop w:val="0"/>
      <w:marBottom w:val="0"/>
      <w:divBdr>
        <w:top w:val="none" w:sz="0" w:space="0" w:color="auto"/>
        <w:left w:val="none" w:sz="0" w:space="0" w:color="auto"/>
        <w:bottom w:val="none" w:sz="0" w:space="0" w:color="auto"/>
        <w:right w:val="none" w:sz="0" w:space="0" w:color="auto"/>
      </w:divBdr>
    </w:div>
    <w:div w:id="422799556">
      <w:bodyDiv w:val="1"/>
      <w:marLeft w:val="0"/>
      <w:marRight w:val="0"/>
      <w:marTop w:val="0"/>
      <w:marBottom w:val="0"/>
      <w:divBdr>
        <w:top w:val="none" w:sz="0" w:space="0" w:color="auto"/>
        <w:left w:val="none" w:sz="0" w:space="0" w:color="auto"/>
        <w:bottom w:val="none" w:sz="0" w:space="0" w:color="auto"/>
        <w:right w:val="none" w:sz="0" w:space="0" w:color="auto"/>
      </w:divBdr>
    </w:div>
    <w:div w:id="423569881">
      <w:bodyDiv w:val="1"/>
      <w:marLeft w:val="0"/>
      <w:marRight w:val="0"/>
      <w:marTop w:val="0"/>
      <w:marBottom w:val="0"/>
      <w:divBdr>
        <w:top w:val="none" w:sz="0" w:space="0" w:color="auto"/>
        <w:left w:val="none" w:sz="0" w:space="0" w:color="auto"/>
        <w:bottom w:val="none" w:sz="0" w:space="0" w:color="auto"/>
        <w:right w:val="none" w:sz="0" w:space="0" w:color="auto"/>
      </w:divBdr>
    </w:div>
    <w:div w:id="423843290">
      <w:bodyDiv w:val="1"/>
      <w:marLeft w:val="0"/>
      <w:marRight w:val="0"/>
      <w:marTop w:val="0"/>
      <w:marBottom w:val="0"/>
      <w:divBdr>
        <w:top w:val="none" w:sz="0" w:space="0" w:color="auto"/>
        <w:left w:val="none" w:sz="0" w:space="0" w:color="auto"/>
        <w:bottom w:val="none" w:sz="0" w:space="0" w:color="auto"/>
        <w:right w:val="none" w:sz="0" w:space="0" w:color="auto"/>
      </w:divBdr>
    </w:div>
    <w:div w:id="426847203">
      <w:bodyDiv w:val="1"/>
      <w:marLeft w:val="0"/>
      <w:marRight w:val="0"/>
      <w:marTop w:val="0"/>
      <w:marBottom w:val="0"/>
      <w:divBdr>
        <w:top w:val="none" w:sz="0" w:space="0" w:color="auto"/>
        <w:left w:val="none" w:sz="0" w:space="0" w:color="auto"/>
        <w:bottom w:val="none" w:sz="0" w:space="0" w:color="auto"/>
        <w:right w:val="none" w:sz="0" w:space="0" w:color="auto"/>
      </w:divBdr>
    </w:div>
    <w:div w:id="427386939">
      <w:bodyDiv w:val="1"/>
      <w:marLeft w:val="0"/>
      <w:marRight w:val="0"/>
      <w:marTop w:val="0"/>
      <w:marBottom w:val="0"/>
      <w:divBdr>
        <w:top w:val="none" w:sz="0" w:space="0" w:color="auto"/>
        <w:left w:val="none" w:sz="0" w:space="0" w:color="auto"/>
        <w:bottom w:val="none" w:sz="0" w:space="0" w:color="auto"/>
        <w:right w:val="none" w:sz="0" w:space="0" w:color="auto"/>
      </w:divBdr>
    </w:div>
    <w:div w:id="427653083">
      <w:bodyDiv w:val="1"/>
      <w:marLeft w:val="0"/>
      <w:marRight w:val="0"/>
      <w:marTop w:val="0"/>
      <w:marBottom w:val="0"/>
      <w:divBdr>
        <w:top w:val="none" w:sz="0" w:space="0" w:color="auto"/>
        <w:left w:val="none" w:sz="0" w:space="0" w:color="auto"/>
        <w:bottom w:val="none" w:sz="0" w:space="0" w:color="auto"/>
        <w:right w:val="none" w:sz="0" w:space="0" w:color="auto"/>
      </w:divBdr>
    </w:div>
    <w:div w:id="427771276">
      <w:bodyDiv w:val="1"/>
      <w:marLeft w:val="0"/>
      <w:marRight w:val="0"/>
      <w:marTop w:val="0"/>
      <w:marBottom w:val="0"/>
      <w:divBdr>
        <w:top w:val="none" w:sz="0" w:space="0" w:color="auto"/>
        <w:left w:val="none" w:sz="0" w:space="0" w:color="auto"/>
        <w:bottom w:val="none" w:sz="0" w:space="0" w:color="auto"/>
        <w:right w:val="none" w:sz="0" w:space="0" w:color="auto"/>
      </w:divBdr>
    </w:div>
    <w:div w:id="428089335">
      <w:bodyDiv w:val="1"/>
      <w:marLeft w:val="0"/>
      <w:marRight w:val="0"/>
      <w:marTop w:val="0"/>
      <w:marBottom w:val="0"/>
      <w:divBdr>
        <w:top w:val="none" w:sz="0" w:space="0" w:color="auto"/>
        <w:left w:val="none" w:sz="0" w:space="0" w:color="auto"/>
        <w:bottom w:val="none" w:sz="0" w:space="0" w:color="auto"/>
        <w:right w:val="none" w:sz="0" w:space="0" w:color="auto"/>
      </w:divBdr>
    </w:div>
    <w:div w:id="428307544">
      <w:bodyDiv w:val="1"/>
      <w:marLeft w:val="0"/>
      <w:marRight w:val="0"/>
      <w:marTop w:val="0"/>
      <w:marBottom w:val="0"/>
      <w:divBdr>
        <w:top w:val="none" w:sz="0" w:space="0" w:color="auto"/>
        <w:left w:val="none" w:sz="0" w:space="0" w:color="auto"/>
        <w:bottom w:val="none" w:sz="0" w:space="0" w:color="auto"/>
        <w:right w:val="none" w:sz="0" w:space="0" w:color="auto"/>
      </w:divBdr>
    </w:div>
    <w:div w:id="428474402">
      <w:bodyDiv w:val="1"/>
      <w:marLeft w:val="0"/>
      <w:marRight w:val="0"/>
      <w:marTop w:val="0"/>
      <w:marBottom w:val="0"/>
      <w:divBdr>
        <w:top w:val="none" w:sz="0" w:space="0" w:color="auto"/>
        <w:left w:val="none" w:sz="0" w:space="0" w:color="auto"/>
        <w:bottom w:val="none" w:sz="0" w:space="0" w:color="auto"/>
        <w:right w:val="none" w:sz="0" w:space="0" w:color="auto"/>
      </w:divBdr>
    </w:div>
    <w:div w:id="428742017">
      <w:bodyDiv w:val="1"/>
      <w:marLeft w:val="0"/>
      <w:marRight w:val="0"/>
      <w:marTop w:val="0"/>
      <w:marBottom w:val="0"/>
      <w:divBdr>
        <w:top w:val="none" w:sz="0" w:space="0" w:color="auto"/>
        <w:left w:val="none" w:sz="0" w:space="0" w:color="auto"/>
        <w:bottom w:val="none" w:sz="0" w:space="0" w:color="auto"/>
        <w:right w:val="none" w:sz="0" w:space="0" w:color="auto"/>
      </w:divBdr>
    </w:div>
    <w:div w:id="429156845">
      <w:bodyDiv w:val="1"/>
      <w:marLeft w:val="0"/>
      <w:marRight w:val="0"/>
      <w:marTop w:val="0"/>
      <w:marBottom w:val="0"/>
      <w:divBdr>
        <w:top w:val="none" w:sz="0" w:space="0" w:color="auto"/>
        <w:left w:val="none" w:sz="0" w:space="0" w:color="auto"/>
        <w:bottom w:val="none" w:sz="0" w:space="0" w:color="auto"/>
        <w:right w:val="none" w:sz="0" w:space="0" w:color="auto"/>
      </w:divBdr>
    </w:div>
    <w:div w:id="430785668">
      <w:bodyDiv w:val="1"/>
      <w:marLeft w:val="0"/>
      <w:marRight w:val="0"/>
      <w:marTop w:val="0"/>
      <w:marBottom w:val="0"/>
      <w:divBdr>
        <w:top w:val="none" w:sz="0" w:space="0" w:color="auto"/>
        <w:left w:val="none" w:sz="0" w:space="0" w:color="auto"/>
        <w:bottom w:val="none" w:sz="0" w:space="0" w:color="auto"/>
        <w:right w:val="none" w:sz="0" w:space="0" w:color="auto"/>
      </w:divBdr>
    </w:div>
    <w:div w:id="431164422">
      <w:bodyDiv w:val="1"/>
      <w:marLeft w:val="0"/>
      <w:marRight w:val="0"/>
      <w:marTop w:val="0"/>
      <w:marBottom w:val="0"/>
      <w:divBdr>
        <w:top w:val="none" w:sz="0" w:space="0" w:color="auto"/>
        <w:left w:val="none" w:sz="0" w:space="0" w:color="auto"/>
        <w:bottom w:val="none" w:sz="0" w:space="0" w:color="auto"/>
        <w:right w:val="none" w:sz="0" w:space="0" w:color="auto"/>
      </w:divBdr>
    </w:div>
    <w:div w:id="431708914">
      <w:bodyDiv w:val="1"/>
      <w:marLeft w:val="0"/>
      <w:marRight w:val="0"/>
      <w:marTop w:val="0"/>
      <w:marBottom w:val="0"/>
      <w:divBdr>
        <w:top w:val="none" w:sz="0" w:space="0" w:color="auto"/>
        <w:left w:val="none" w:sz="0" w:space="0" w:color="auto"/>
        <w:bottom w:val="none" w:sz="0" w:space="0" w:color="auto"/>
        <w:right w:val="none" w:sz="0" w:space="0" w:color="auto"/>
      </w:divBdr>
    </w:div>
    <w:div w:id="432090785">
      <w:bodyDiv w:val="1"/>
      <w:marLeft w:val="0"/>
      <w:marRight w:val="0"/>
      <w:marTop w:val="0"/>
      <w:marBottom w:val="0"/>
      <w:divBdr>
        <w:top w:val="none" w:sz="0" w:space="0" w:color="auto"/>
        <w:left w:val="none" w:sz="0" w:space="0" w:color="auto"/>
        <w:bottom w:val="none" w:sz="0" w:space="0" w:color="auto"/>
        <w:right w:val="none" w:sz="0" w:space="0" w:color="auto"/>
      </w:divBdr>
    </w:div>
    <w:div w:id="433673672">
      <w:bodyDiv w:val="1"/>
      <w:marLeft w:val="0"/>
      <w:marRight w:val="0"/>
      <w:marTop w:val="0"/>
      <w:marBottom w:val="0"/>
      <w:divBdr>
        <w:top w:val="none" w:sz="0" w:space="0" w:color="auto"/>
        <w:left w:val="none" w:sz="0" w:space="0" w:color="auto"/>
        <w:bottom w:val="none" w:sz="0" w:space="0" w:color="auto"/>
        <w:right w:val="none" w:sz="0" w:space="0" w:color="auto"/>
      </w:divBdr>
    </w:div>
    <w:div w:id="433718627">
      <w:bodyDiv w:val="1"/>
      <w:marLeft w:val="0"/>
      <w:marRight w:val="0"/>
      <w:marTop w:val="0"/>
      <w:marBottom w:val="0"/>
      <w:divBdr>
        <w:top w:val="none" w:sz="0" w:space="0" w:color="auto"/>
        <w:left w:val="none" w:sz="0" w:space="0" w:color="auto"/>
        <w:bottom w:val="none" w:sz="0" w:space="0" w:color="auto"/>
        <w:right w:val="none" w:sz="0" w:space="0" w:color="auto"/>
      </w:divBdr>
    </w:div>
    <w:div w:id="434905305">
      <w:bodyDiv w:val="1"/>
      <w:marLeft w:val="0"/>
      <w:marRight w:val="0"/>
      <w:marTop w:val="0"/>
      <w:marBottom w:val="0"/>
      <w:divBdr>
        <w:top w:val="none" w:sz="0" w:space="0" w:color="auto"/>
        <w:left w:val="none" w:sz="0" w:space="0" w:color="auto"/>
        <w:bottom w:val="none" w:sz="0" w:space="0" w:color="auto"/>
        <w:right w:val="none" w:sz="0" w:space="0" w:color="auto"/>
      </w:divBdr>
    </w:div>
    <w:div w:id="435253639">
      <w:bodyDiv w:val="1"/>
      <w:marLeft w:val="0"/>
      <w:marRight w:val="0"/>
      <w:marTop w:val="0"/>
      <w:marBottom w:val="0"/>
      <w:divBdr>
        <w:top w:val="none" w:sz="0" w:space="0" w:color="auto"/>
        <w:left w:val="none" w:sz="0" w:space="0" w:color="auto"/>
        <w:bottom w:val="none" w:sz="0" w:space="0" w:color="auto"/>
        <w:right w:val="none" w:sz="0" w:space="0" w:color="auto"/>
      </w:divBdr>
    </w:div>
    <w:div w:id="435293888">
      <w:bodyDiv w:val="1"/>
      <w:marLeft w:val="0"/>
      <w:marRight w:val="0"/>
      <w:marTop w:val="0"/>
      <w:marBottom w:val="0"/>
      <w:divBdr>
        <w:top w:val="none" w:sz="0" w:space="0" w:color="auto"/>
        <w:left w:val="none" w:sz="0" w:space="0" w:color="auto"/>
        <w:bottom w:val="none" w:sz="0" w:space="0" w:color="auto"/>
        <w:right w:val="none" w:sz="0" w:space="0" w:color="auto"/>
      </w:divBdr>
    </w:div>
    <w:div w:id="435757826">
      <w:bodyDiv w:val="1"/>
      <w:marLeft w:val="0"/>
      <w:marRight w:val="0"/>
      <w:marTop w:val="0"/>
      <w:marBottom w:val="0"/>
      <w:divBdr>
        <w:top w:val="none" w:sz="0" w:space="0" w:color="auto"/>
        <w:left w:val="none" w:sz="0" w:space="0" w:color="auto"/>
        <w:bottom w:val="none" w:sz="0" w:space="0" w:color="auto"/>
        <w:right w:val="none" w:sz="0" w:space="0" w:color="auto"/>
      </w:divBdr>
    </w:div>
    <w:div w:id="436608013">
      <w:bodyDiv w:val="1"/>
      <w:marLeft w:val="0"/>
      <w:marRight w:val="0"/>
      <w:marTop w:val="0"/>
      <w:marBottom w:val="0"/>
      <w:divBdr>
        <w:top w:val="none" w:sz="0" w:space="0" w:color="auto"/>
        <w:left w:val="none" w:sz="0" w:space="0" w:color="auto"/>
        <w:bottom w:val="none" w:sz="0" w:space="0" w:color="auto"/>
        <w:right w:val="none" w:sz="0" w:space="0" w:color="auto"/>
      </w:divBdr>
    </w:div>
    <w:div w:id="437523664">
      <w:bodyDiv w:val="1"/>
      <w:marLeft w:val="0"/>
      <w:marRight w:val="0"/>
      <w:marTop w:val="0"/>
      <w:marBottom w:val="0"/>
      <w:divBdr>
        <w:top w:val="none" w:sz="0" w:space="0" w:color="auto"/>
        <w:left w:val="none" w:sz="0" w:space="0" w:color="auto"/>
        <w:bottom w:val="none" w:sz="0" w:space="0" w:color="auto"/>
        <w:right w:val="none" w:sz="0" w:space="0" w:color="auto"/>
      </w:divBdr>
    </w:div>
    <w:div w:id="439683246">
      <w:bodyDiv w:val="1"/>
      <w:marLeft w:val="0"/>
      <w:marRight w:val="0"/>
      <w:marTop w:val="0"/>
      <w:marBottom w:val="0"/>
      <w:divBdr>
        <w:top w:val="none" w:sz="0" w:space="0" w:color="auto"/>
        <w:left w:val="none" w:sz="0" w:space="0" w:color="auto"/>
        <w:bottom w:val="none" w:sz="0" w:space="0" w:color="auto"/>
        <w:right w:val="none" w:sz="0" w:space="0" w:color="auto"/>
      </w:divBdr>
    </w:div>
    <w:div w:id="440103500">
      <w:bodyDiv w:val="1"/>
      <w:marLeft w:val="0"/>
      <w:marRight w:val="0"/>
      <w:marTop w:val="0"/>
      <w:marBottom w:val="0"/>
      <w:divBdr>
        <w:top w:val="none" w:sz="0" w:space="0" w:color="auto"/>
        <w:left w:val="none" w:sz="0" w:space="0" w:color="auto"/>
        <w:bottom w:val="none" w:sz="0" w:space="0" w:color="auto"/>
        <w:right w:val="none" w:sz="0" w:space="0" w:color="auto"/>
      </w:divBdr>
    </w:div>
    <w:div w:id="441001660">
      <w:bodyDiv w:val="1"/>
      <w:marLeft w:val="0"/>
      <w:marRight w:val="0"/>
      <w:marTop w:val="0"/>
      <w:marBottom w:val="0"/>
      <w:divBdr>
        <w:top w:val="none" w:sz="0" w:space="0" w:color="auto"/>
        <w:left w:val="none" w:sz="0" w:space="0" w:color="auto"/>
        <w:bottom w:val="none" w:sz="0" w:space="0" w:color="auto"/>
        <w:right w:val="none" w:sz="0" w:space="0" w:color="auto"/>
      </w:divBdr>
    </w:div>
    <w:div w:id="441539692">
      <w:bodyDiv w:val="1"/>
      <w:marLeft w:val="0"/>
      <w:marRight w:val="0"/>
      <w:marTop w:val="0"/>
      <w:marBottom w:val="0"/>
      <w:divBdr>
        <w:top w:val="none" w:sz="0" w:space="0" w:color="auto"/>
        <w:left w:val="none" w:sz="0" w:space="0" w:color="auto"/>
        <w:bottom w:val="none" w:sz="0" w:space="0" w:color="auto"/>
        <w:right w:val="none" w:sz="0" w:space="0" w:color="auto"/>
      </w:divBdr>
    </w:div>
    <w:div w:id="442574255">
      <w:bodyDiv w:val="1"/>
      <w:marLeft w:val="0"/>
      <w:marRight w:val="0"/>
      <w:marTop w:val="0"/>
      <w:marBottom w:val="0"/>
      <w:divBdr>
        <w:top w:val="none" w:sz="0" w:space="0" w:color="auto"/>
        <w:left w:val="none" w:sz="0" w:space="0" w:color="auto"/>
        <w:bottom w:val="none" w:sz="0" w:space="0" w:color="auto"/>
        <w:right w:val="none" w:sz="0" w:space="0" w:color="auto"/>
      </w:divBdr>
    </w:div>
    <w:div w:id="443619449">
      <w:bodyDiv w:val="1"/>
      <w:marLeft w:val="0"/>
      <w:marRight w:val="0"/>
      <w:marTop w:val="0"/>
      <w:marBottom w:val="0"/>
      <w:divBdr>
        <w:top w:val="none" w:sz="0" w:space="0" w:color="auto"/>
        <w:left w:val="none" w:sz="0" w:space="0" w:color="auto"/>
        <w:bottom w:val="none" w:sz="0" w:space="0" w:color="auto"/>
        <w:right w:val="none" w:sz="0" w:space="0" w:color="auto"/>
      </w:divBdr>
    </w:div>
    <w:div w:id="444351629">
      <w:bodyDiv w:val="1"/>
      <w:marLeft w:val="0"/>
      <w:marRight w:val="0"/>
      <w:marTop w:val="0"/>
      <w:marBottom w:val="0"/>
      <w:divBdr>
        <w:top w:val="none" w:sz="0" w:space="0" w:color="auto"/>
        <w:left w:val="none" w:sz="0" w:space="0" w:color="auto"/>
        <w:bottom w:val="none" w:sz="0" w:space="0" w:color="auto"/>
        <w:right w:val="none" w:sz="0" w:space="0" w:color="auto"/>
      </w:divBdr>
    </w:div>
    <w:div w:id="444662248">
      <w:bodyDiv w:val="1"/>
      <w:marLeft w:val="0"/>
      <w:marRight w:val="0"/>
      <w:marTop w:val="0"/>
      <w:marBottom w:val="0"/>
      <w:divBdr>
        <w:top w:val="none" w:sz="0" w:space="0" w:color="auto"/>
        <w:left w:val="none" w:sz="0" w:space="0" w:color="auto"/>
        <w:bottom w:val="none" w:sz="0" w:space="0" w:color="auto"/>
        <w:right w:val="none" w:sz="0" w:space="0" w:color="auto"/>
      </w:divBdr>
    </w:div>
    <w:div w:id="444927135">
      <w:bodyDiv w:val="1"/>
      <w:marLeft w:val="0"/>
      <w:marRight w:val="0"/>
      <w:marTop w:val="0"/>
      <w:marBottom w:val="0"/>
      <w:divBdr>
        <w:top w:val="none" w:sz="0" w:space="0" w:color="auto"/>
        <w:left w:val="none" w:sz="0" w:space="0" w:color="auto"/>
        <w:bottom w:val="none" w:sz="0" w:space="0" w:color="auto"/>
        <w:right w:val="none" w:sz="0" w:space="0" w:color="auto"/>
      </w:divBdr>
    </w:div>
    <w:div w:id="445196695">
      <w:bodyDiv w:val="1"/>
      <w:marLeft w:val="0"/>
      <w:marRight w:val="0"/>
      <w:marTop w:val="0"/>
      <w:marBottom w:val="0"/>
      <w:divBdr>
        <w:top w:val="none" w:sz="0" w:space="0" w:color="auto"/>
        <w:left w:val="none" w:sz="0" w:space="0" w:color="auto"/>
        <w:bottom w:val="none" w:sz="0" w:space="0" w:color="auto"/>
        <w:right w:val="none" w:sz="0" w:space="0" w:color="auto"/>
      </w:divBdr>
    </w:div>
    <w:div w:id="445658405">
      <w:bodyDiv w:val="1"/>
      <w:marLeft w:val="0"/>
      <w:marRight w:val="0"/>
      <w:marTop w:val="0"/>
      <w:marBottom w:val="0"/>
      <w:divBdr>
        <w:top w:val="none" w:sz="0" w:space="0" w:color="auto"/>
        <w:left w:val="none" w:sz="0" w:space="0" w:color="auto"/>
        <w:bottom w:val="none" w:sz="0" w:space="0" w:color="auto"/>
        <w:right w:val="none" w:sz="0" w:space="0" w:color="auto"/>
      </w:divBdr>
    </w:div>
    <w:div w:id="445849335">
      <w:bodyDiv w:val="1"/>
      <w:marLeft w:val="0"/>
      <w:marRight w:val="0"/>
      <w:marTop w:val="0"/>
      <w:marBottom w:val="0"/>
      <w:divBdr>
        <w:top w:val="none" w:sz="0" w:space="0" w:color="auto"/>
        <w:left w:val="none" w:sz="0" w:space="0" w:color="auto"/>
        <w:bottom w:val="none" w:sz="0" w:space="0" w:color="auto"/>
        <w:right w:val="none" w:sz="0" w:space="0" w:color="auto"/>
      </w:divBdr>
    </w:div>
    <w:div w:id="446046131">
      <w:bodyDiv w:val="1"/>
      <w:marLeft w:val="0"/>
      <w:marRight w:val="0"/>
      <w:marTop w:val="0"/>
      <w:marBottom w:val="0"/>
      <w:divBdr>
        <w:top w:val="none" w:sz="0" w:space="0" w:color="auto"/>
        <w:left w:val="none" w:sz="0" w:space="0" w:color="auto"/>
        <w:bottom w:val="none" w:sz="0" w:space="0" w:color="auto"/>
        <w:right w:val="none" w:sz="0" w:space="0" w:color="auto"/>
      </w:divBdr>
    </w:div>
    <w:div w:id="446463844">
      <w:bodyDiv w:val="1"/>
      <w:marLeft w:val="0"/>
      <w:marRight w:val="0"/>
      <w:marTop w:val="0"/>
      <w:marBottom w:val="0"/>
      <w:divBdr>
        <w:top w:val="none" w:sz="0" w:space="0" w:color="auto"/>
        <w:left w:val="none" w:sz="0" w:space="0" w:color="auto"/>
        <w:bottom w:val="none" w:sz="0" w:space="0" w:color="auto"/>
        <w:right w:val="none" w:sz="0" w:space="0" w:color="auto"/>
      </w:divBdr>
    </w:div>
    <w:div w:id="449281631">
      <w:bodyDiv w:val="1"/>
      <w:marLeft w:val="0"/>
      <w:marRight w:val="0"/>
      <w:marTop w:val="0"/>
      <w:marBottom w:val="0"/>
      <w:divBdr>
        <w:top w:val="none" w:sz="0" w:space="0" w:color="auto"/>
        <w:left w:val="none" w:sz="0" w:space="0" w:color="auto"/>
        <w:bottom w:val="none" w:sz="0" w:space="0" w:color="auto"/>
        <w:right w:val="none" w:sz="0" w:space="0" w:color="auto"/>
      </w:divBdr>
    </w:div>
    <w:div w:id="450981486">
      <w:bodyDiv w:val="1"/>
      <w:marLeft w:val="0"/>
      <w:marRight w:val="0"/>
      <w:marTop w:val="0"/>
      <w:marBottom w:val="0"/>
      <w:divBdr>
        <w:top w:val="none" w:sz="0" w:space="0" w:color="auto"/>
        <w:left w:val="none" w:sz="0" w:space="0" w:color="auto"/>
        <w:bottom w:val="none" w:sz="0" w:space="0" w:color="auto"/>
        <w:right w:val="none" w:sz="0" w:space="0" w:color="auto"/>
      </w:divBdr>
    </w:div>
    <w:div w:id="451631877">
      <w:bodyDiv w:val="1"/>
      <w:marLeft w:val="0"/>
      <w:marRight w:val="0"/>
      <w:marTop w:val="0"/>
      <w:marBottom w:val="0"/>
      <w:divBdr>
        <w:top w:val="none" w:sz="0" w:space="0" w:color="auto"/>
        <w:left w:val="none" w:sz="0" w:space="0" w:color="auto"/>
        <w:bottom w:val="none" w:sz="0" w:space="0" w:color="auto"/>
        <w:right w:val="none" w:sz="0" w:space="0" w:color="auto"/>
      </w:divBdr>
    </w:div>
    <w:div w:id="452290327">
      <w:bodyDiv w:val="1"/>
      <w:marLeft w:val="0"/>
      <w:marRight w:val="0"/>
      <w:marTop w:val="0"/>
      <w:marBottom w:val="0"/>
      <w:divBdr>
        <w:top w:val="none" w:sz="0" w:space="0" w:color="auto"/>
        <w:left w:val="none" w:sz="0" w:space="0" w:color="auto"/>
        <w:bottom w:val="none" w:sz="0" w:space="0" w:color="auto"/>
        <w:right w:val="none" w:sz="0" w:space="0" w:color="auto"/>
      </w:divBdr>
    </w:div>
    <w:div w:id="453523462">
      <w:bodyDiv w:val="1"/>
      <w:marLeft w:val="0"/>
      <w:marRight w:val="0"/>
      <w:marTop w:val="0"/>
      <w:marBottom w:val="0"/>
      <w:divBdr>
        <w:top w:val="none" w:sz="0" w:space="0" w:color="auto"/>
        <w:left w:val="none" w:sz="0" w:space="0" w:color="auto"/>
        <w:bottom w:val="none" w:sz="0" w:space="0" w:color="auto"/>
        <w:right w:val="none" w:sz="0" w:space="0" w:color="auto"/>
      </w:divBdr>
    </w:div>
    <w:div w:id="454373738">
      <w:bodyDiv w:val="1"/>
      <w:marLeft w:val="0"/>
      <w:marRight w:val="0"/>
      <w:marTop w:val="0"/>
      <w:marBottom w:val="0"/>
      <w:divBdr>
        <w:top w:val="none" w:sz="0" w:space="0" w:color="auto"/>
        <w:left w:val="none" w:sz="0" w:space="0" w:color="auto"/>
        <w:bottom w:val="none" w:sz="0" w:space="0" w:color="auto"/>
        <w:right w:val="none" w:sz="0" w:space="0" w:color="auto"/>
      </w:divBdr>
    </w:div>
    <w:div w:id="454375173">
      <w:bodyDiv w:val="1"/>
      <w:marLeft w:val="0"/>
      <w:marRight w:val="0"/>
      <w:marTop w:val="0"/>
      <w:marBottom w:val="0"/>
      <w:divBdr>
        <w:top w:val="none" w:sz="0" w:space="0" w:color="auto"/>
        <w:left w:val="none" w:sz="0" w:space="0" w:color="auto"/>
        <w:bottom w:val="none" w:sz="0" w:space="0" w:color="auto"/>
        <w:right w:val="none" w:sz="0" w:space="0" w:color="auto"/>
      </w:divBdr>
    </w:div>
    <w:div w:id="455220534">
      <w:bodyDiv w:val="1"/>
      <w:marLeft w:val="0"/>
      <w:marRight w:val="0"/>
      <w:marTop w:val="0"/>
      <w:marBottom w:val="0"/>
      <w:divBdr>
        <w:top w:val="none" w:sz="0" w:space="0" w:color="auto"/>
        <w:left w:val="none" w:sz="0" w:space="0" w:color="auto"/>
        <w:bottom w:val="none" w:sz="0" w:space="0" w:color="auto"/>
        <w:right w:val="none" w:sz="0" w:space="0" w:color="auto"/>
      </w:divBdr>
    </w:div>
    <w:div w:id="458300485">
      <w:bodyDiv w:val="1"/>
      <w:marLeft w:val="0"/>
      <w:marRight w:val="0"/>
      <w:marTop w:val="0"/>
      <w:marBottom w:val="0"/>
      <w:divBdr>
        <w:top w:val="none" w:sz="0" w:space="0" w:color="auto"/>
        <w:left w:val="none" w:sz="0" w:space="0" w:color="auto"/>
        <w:bottom w:val="none" w:sz="0" w:space="0" w:color="auto"/>
        <w:right w:val="none" w:sz="0" w:space="0" w:color="auto"/>
      </w:divBdr>
    </w:div>
    <w:div w:id="458377607">
      <w:bodyDiv w:val="1"/>
      <w:marLeft w:val="0"/>
      <w:marRight w:val="0"/>
      <w:marTop w:val="0"/>
      <w:marBottom w:val="0"/>
      <w:divBdr>
        <w:top w:val="none" w:sz="0" w:space="0" w:color="auto"/>
        <w:left w:val="none" w:sz="0" w:space="0" w:color="auto"/>
        <w:bottom w:val="none" w:sz="0" w:space="0" w:color="auto"/>
        <w:right w:val="none" w:sz="0" w:space="0" w:color="auto"/>
      </w:divBdr>
    </w:div>
    <w:div w:id="458843601">
      <w:bodyDiv w:val="1"/>
      <w:marLeft w:val="0"/>
      <w:marRight w:val="0"/>
      <w:marTop w:val="0"/>
      <w:marBottom w:val="0"/>
      <w:divBdr>
        <w:top w:val="none" w:sz="0" w:space="0" w:color="auto"/>
        <w:left w:val="none" w:sz="0" w:space="0" w:color="auto"/>
        <w:bottom w:val="none" w:sz="0" w:space="0" w:color="auto"/>
        <w:right w:val="none" w:sz="0" w:space="0" w:color="auto"/>
      </w:divBdr>
    </w:div>
    <w:div w:id="458959651">
      <w:bodyDiv w:val="1"/>
      <w:marLeft w:val="0"/>
      <w:marRight w:val="0"/>
      <w:marTop w:val="0"/>
      <w:marBottom w:val="0"/>
      <w:divBdr>
        <w:top w:val="none" w:sz="0" w:space="0" w:color="auto"/>
        <w:left w:val="none" w:sz="0" w:space="0" w:color="auto"/>
        <w:bottom w:val="none" w:sz="0" w:space="0" w:color="auto"/>
        <w:right w:val="none" w:sz="0" w:space="0" w:color="auto"/>
      </w:divBdr>
    </w:div>
    <w:div w:id="459106076">
      <w:bodyDiv w:val="1"/>
      <w:marLeft w:val="0"/>
      <w:marRight w:val="0"/>
      <w:marTop w:val="0"/>
      <w:marBottom w:val="0"/>
      <w:divBdr>
        <w:top w:val="none" w:sz="0" w:space="0" w:color="auto"/>
        <w:left w:val="none" w:sz="0" w:space="0" w:color="auto"/>
        <w:bottom w:val="none" w:sz="0" w:space="0" w:color="auto"/>
        <w:right w:val="none" w:sz="0" w:space="0" w:color="auto"/>
      </w:divBdr>
    </w:div>
    <w:div w:id="459299981">
      <w:bodyDiv w:val="1"/>
      <w:marLeft w:val="0"/>
      <w:marRight w:val="0"/>
      <w:marTop w:val="0"/>
      <w:marBottom w:val="0"/>
      <w:divBdr>
        <w:top w:val="none" w:sz="0" w:space="0" w:color="auto"/>
        <w:left w:val="none" w:sz="0" w:space="0" w:color="auto"/>
        <w:bottom w:val="none" w:sz="0" w:space="0" w:color="auto"/>
        <w:right w:val="none" w:sz="0" w:space="0" w:color="auto"/>
      </w:divBdr>
    </w:div>
    <w:div w:id="459614986">
      <w:bodyDiv w:val="1"/>
      <w:marLeft w:val="0"/>
      <w:marRight w:val="0"/>
      <w:marTop w:val="0"/>
      <w:marBottom w:val="0"/>
      <w:divBdr>
        <w:top w:val="none" w:sz="0" w:space="0" w:color="auto"/>
        <w:left w:val="none" w:sz="0" w:space="0" w:color="auto"/>
        <w:bottom w:val="none" w:sz="0" w:space="0" w:color="auto"/>
        <w:right w:val="none" w:sz="0" w:space="0" w:color="auto"/>
      </w:divBdr>
    </w:div>
    <w:div w:id="459882549">
      <w:bodyDiv w:val="1"/>
      <w:marLeft w:val="0"/>
      <w:marRight w:val="0"/>
      <w:marTop w:val="0"/>
      <w:marBottom w:val="0"/>
      <w:divBdr>
        <w:top w:val="none" w:sz="0" w:space="0" w:color="auto"/>
        <w:left w:val="none" w:sz="0" w:space="0" w:color="auto"/>
        <w:bottom w:val="none" w:sz="0" w:space="0" w:color="auto"/>
        <w:right w:val="none" w:sz="0" w:space="0" w:color="auto"/>
      </w:divBdr>
    </w:div>
    <w:div w:id="461194660">
      <w:bodyDiv w:val="1"/>
      <w:marLeft w:val="0"/>
      <w:marRight w:val="0"/>
      <w:marTop w:val="0"/>
      <w:marBottom w:val="0"/>
      <w:divBdr>
        <w:top w:val="none" w:sz="0" w:space="0" w:color="auto"/>
        <w:left w:val="none" w:sz="0" w:space="0" w:color="auto"/>
        <w:bottom w:val="none" w:sz="0" w:space="0" w:color="auto"/>
        <w:right w:val="none" w:sz="0" w:space="0" w:color="auto"/>
      </w:divBdr>
    </w:div>
    <w:div w:id="461505622">
      <w:bodyDiv w:val="1"/>
      <w:marLeft w:val="0"/>
      <w:marRight w:val="0"/>
      <w:marTop w:val="0"/>
      <w:marBottom w:val="0"/>
      <w:divBdr>
        <w:top w:val="none" w:sz="0" w:space="0" w:color="auto"/>
        <w:left w:val="none" w:sz="0" w:space="0" w:color="auto"/>
        <w:bottom w:val="none" w:sz="0" w:space="0" w:color="auto"/>
        <w:right w:val="none" w:sz="0" w:space="0" w:color="auto"/>
      </w:divBdr>
    </w:div>
    <w:div w:id="463894664">
      <w:bodyDiv w:val="1"/>
      <w:marLeft w:val="0"/>
      <w:marRight w:val="0"/>
      <w:marTop w:val="0"/>
      <w:marBottom w:val="0"/>
      <w:divBdr>
        <w:top w:val="none" w:sz="0" w:space="0" w:color="auto"/>
        <w:left w:val="none" w:sz="0" w:space="0" w:color="auto"/>
        <w:bottom w:val="none" w:sz="0" w:space="0" w:color="auto"/>
        <w:right w:val="none" w:sz="0" w:space="0" w:color="auto"/>
      </w:divBdr>
    </w:div>
    <w:div w:id="465004259">
      <w:bodyDiv w:val="1"/>
      <w:marLeft w:val="0"/>
      <w:marRight w:val="0"/>
      <w:marTop w:val="0"/>
      <w:marBottom w:val="0"/>
      <w:divBdr>
        <w:top w:val="none" w:sz="0" w:space="0" w:color="auto"/>
        <w:left w:val="none" w:sz="0" w:space="0" w:color="auto"/>
        <w:bottom w:val="none" w:sz="0" w:space="0" w:color="auto"/>
        <w:right w:val="none" w:sz="0" w:space="0" w:color="auto"/>
      </w:divBdr>
    </w:div>
    <w:div w:id="465272425">
      <w:bodyDiv w:val="1"/>
      <w:marLeft w:val="0"/>
      <w:marRight w:val="0"/>
      <w:marTop w:val="0"/>
      <w:marBottom w:val="0"/>
      <w:divBdr>
        <w:top w:val="none" w:sz="0" w:space="0" w:color="auto"/>
        <w:left w:val="none" w:sz="0" w:space="0" w:color="auto"/>
        <w:bottom w:val="none" w:sz="0" w:space="0" w:color="auto"/>
        <w:right w:val="none" w:sz="0" w:space="0" w:color="auto"/>
      </w:divBdr>
    </w:div>
    <w:div w:id="465513730">
      <w:bodyDiv w:val="1"/>
      <w:marLeft w:val="0"/>
      <w:marRight w:val="0"/>
      <w:marTop w:val="0"/>
      <w:marBottom w:val="0"/>
      <w:divBdr>
        <w:top w:val="none" w:sz="0" w:space="0" w:color="auto"/>
        <w:left w:val="none" w:sz="0" w:space="0" w:color="auto"/>
        <w:bottom w:val="none" w:sz="0" w:space="0" w:color="auto"/>
        <w:right w:val="none" w:sz="0" w:space="0" w:color="auto"/>
      </w:divBdr>
    </w:div>
    <w:div w:id="466511252">
      <w:bodyDiv w:val="1"/>
      <w:marLeft w:val="0"/>
      <w:marRight w:val="0"/>
      <w:marTop w:val="0"/>
      <w:marBottom w:val="0"/>
      <w:divBdr>
        <w:top w:val="none" w:sz="0" w:space="0" w:color="auto"/>
        <w:left w:val="none" w:sz="0" w:space="0" w:color="auto"/>
        <w:bottom w:val="none" w:sz="0" w:space="0" w:color="auto"/>
        <w:right w:val="none" w:sz="0" w:space="0" w:color="auto"/>
      </w:divBdr>
    </w:div>
    <w:div w:id="466750536">
      <w:bodyDiv w:val="1"/>
      <w:marLeft w:val="0"/>
      <w:marRight w:val="0"/>
      <w:marTop w:val="0"/>
      <w:marBottom w:val="0"/>
      <w:divBdr>
        <w:top w:val="none" w:sz="0" w:space="0" w:color="auto"/>
        <w:left w:val="none" w:sz="0" w:space="0" w:color="auto"/>
        <w:bottom w:val="none" w:sz="0" w:space="0" w:color="auto"/>
        <w:right w:val="none" w:sz="0" w:space="0" w:color="auto"/>
      </w:divBdr>
    </w:div>
    <w:div w:id="467430895">
      <w:bodyDiv w:val="1"/>
      <w:marLeft w:val="0"/>
      <w:marRight w:val="0"/>
      <w:marTop w:val="0"/>
      <w:marBottom w:val="0"/>
      <w:divBdr>
        <w:top w:val="none" w:sz="0" w:space="0" w:color="auto"/>
        <w:left w:val="none" w:sz="0" w:space="0" w:color="auto"/>
        <w:bottom w:val="none" w:sz="0" w:space="0" w:color="auto"/>
        <w:right w:val="none" w:sz="0" w:space="0" w:color="auto"/>
      </w:divBdr>
    </w:div>
    <w:div w:id="470483743">
      <w:bodyDiv w:val="1"/>
      <w:marLeft w:val="0"/>
      <w:marRight w:val="0"/>
      <w:marTop w:val="0"/>
      <w:marBottom w:val="0"/>
      <w:divBdr>
        <w:top w:val="none" w:sz="0" w:space="0" w:color="auto"/>
        <w:left w:val="none" w:sz="0" w:space="0" w:color="auto"/>
        <w:bottom w:val="none" w:sz="0" w:space="0" w:color="auto"/>
        <w:right w:val="none" w:sz="0" w:space="0" w:color="auto"/>
      </w:divBdr>
    </w:div>
    <w:div w:id="471604138">
      <w:bodyDiv w:val="1"/>
      <w:marLeft w:val="0"/>
      <w:marRight w:val="0"/>
      <w:marTop w:val="0"/>
      <w:marBottom w:val="0"/>
      <w:divBdr>
        <w:top w:val="none" w:sz="0" w:space="0" w:color="auto"/>
        <w:left w:val="none" w:sz="0" w:space="0" w:color="auto"/>
        <w:bottom w:val="none" w:sz="0" w:space="0" w:color="auto"/>
        <w:right w:val="none" w:sz="0" w:space="0" w:color="auto"/>
      </w:divBdr>
    </w:div>
    <w:div w:id="472449775">
      <w:bodyDiv w:val="1"/>
      <w:marLeft w:val="0"/>
      <w:marRight w:val="0"/>
      <w:marTop w:val="0"/>
      <w:marBottom w:val="0"/>
      <w:divBdr>
        <w:top w:val="none" w:sz="0" w:space="0" w:color="auto"/>
        <w:left w:val="none" w:sz="0" w:space="0" w:color="auto"/>
        <w:bottom w:val="none" w:sz="0" w:space="0" w:color="auto"/>
        <w:right w:val="none" w:sz="0" w:space="0" w:color="auto"/>
      </w:divBdr>
    </w:div>
    <w:div w:id="473834408">
      <w:bodyDiv w:val="1"/>
      <w:marLeft w:val="0"/>
      <w:marRight w:val="0"/>
      <w:marTop w:val="0"/>
      <w:marBottom w:val="0"/>
      <w:divBdr>
        <w:top w:val="none" w:sz="0" w:space="0" w:color="auto"/>
        <w:left w:val="none" w:sz="0" w:space="0" w:color="auto"/>
        <w:bottom w:val="none" w:sz="0" w:space="0" w:color="auto"/>
        <w:right w:val="none" w:sz="0" w:space="0" w:color="auto"/>
      </w:divBdr>
    </w:div>
    <w:div w:id="474445404">
      <w:bodyDiv w:val="1"/>
      <w:marLeft w:val="0"/>
      <w:marRight w:val="0"/>
      <w:marTop w:val="0"/>
      <w:marBottom w:val="0"/>
      <w:divBdr>
        <w:top w:val="none" w:sz="0" w:space="0" w:color="auto"/>
        <w:left w:val="none" w:sz="0" w:space="0" w:color="auto"/>
        <w:bottom w:val="none" w:sz="0" w:space="0" w:color="auto"/>
        <w:right w:val="none" w:sz="0" w:space="0" w:color="auto"/>
      </w:divBdr>
    </w:div>
    <w:div w:id="474757644">
      <w:bodyDiv w:val="1"/>
      <w:marLeft w:val="0"/>
      <w:marRight w:val="0"/>
      <w:marTop w:val="0"/>
      <w:marBottom w:val="0"/>
      <w:divBdr>
        <w:top w:val="none" w:sz="0" w:space="0" w:color="auto"/>
        <w:left w:val="none" w:sz="0" w:space="0" w:color="auto"/>
        <w:bottom w:val="none" w:sz="0" w:space="0" w:color="auto"/>
        <w:right w:val="none" w:sz="0" w:space="0" w:color="auto"/>
      </w:divBdr>
    </w:div>
    <w:div w:id="474956300">
      <w:bodyDiv w:val="1"/>
      <w:marLeft w:val="0"/>
      <w:marRight w:val="0"/>
      <w:marTop w:val="0"/>
      <w:marBottom w:val="0"/>
      <w:divBdr>
        <w:top w:val="none" w:sz="0" w:space="0" w:color="auto"/>
        <w:left w:val="none" w:sz="0" w:space="0" w:color="auto"/>
        <w:bottom w:val="none" w:sz="0" w:space="0" w:color="auto"/>
        <w:right w:val="none" w:sz="0" w:space="0" w:color="auto"/>
      </w:divBdr>
    </w:div>
    <w:div w:id="475341825">
      <w:bodyDiv w:val="1"/>
      <w:marLeft w:val="0"/>
      <w:marRight w:val="0"/>
      <w:marTop w:val="0"/>
      <w:marBottom w:val="0"/>
      <w:divBdr>
        <w:top w:val="none" w:sz="0" w:space="0" w:color="auto"/>
        <w:left w:val="none" w:sz="0" w:space="0" w:color="auto"/>
        <w:bottom w:val="none" w:sz="0" w:space="0" w:color="auto"/>
        <w:right w:val="none" w:sz="0" w:space="0" w:color="auto"/>
      </w:divBdr>
    </w:div>
    <w:div w:id="477234993">
      <w:bodyDiv w:val="1"/>
      <w:marLeft w:val="0"/>
      <w:marRight w:val="0"/>
      <w:marTop w:val="0"/>
      <w:marBottom w:val="0"/>
      <w:divBdr>
        <w:top w:val="none" w:sz="0" w:space="0" w:color="auto"/>
        <w:left w:val="none" w:sz="0" w:space="0" w:color="auto"/>
        <w:bottom w:val="none" w:sz="0" w:space="0" w:color="auto"/>
        <w:right w:val="none" w:sz="0" w:space="0" w:color="auto"/>
      </w:divBdr>
    </w:div>
    <w:div w:id="480121191">
      <w:bodyDiv w:val="1"/>
      <w:marLeft w:val="0"/>
      <w:marRight w:val="0"/>
      <w:marTop w:val="0"/>
      <w:marBottom w:val="0"/>
      <w:divBdr>
        <w:top w:val="none" w:sz="0" w:space="0" w:color="auto"/>
        <w:left w:val="none" w:sz="0" w:space="0" w:color="auto"/>
        <w:bottom w:val="none" w:sz="0" w:space="0" w:color="auto"/>
        <w:right w:val="none" w:sz="0" w:space="0" w:color="auto"/>
      </w:divBdr>
    </w:div>
    <w:div w:id="480460100">
      <w:bodyDiv w:val="1"/>
      <w:marLeft w:val="0"/>
      <w:marRight w:val="0"/>
      <w:marTop w:val="0"/>
      <w:marBottom w:val="0"/>
      <w:divBdr>
        <w:top w:val="none" w:sz="0" w:space="0" w:color="auto"/>
        <w:left w:val="none" w:sz="0" w:space="0" w:color="auto"/>
        <w:bottom w:val="none" w:sz="0" w:space="0" w:color="auto"/>
        <w:right w:val="none" w:sz="0" w:space="0" w:color="auto"/>
      </w:divBdr>
    </w:div>
    <w:div w:id="480659612">
      <w:bodyDiv w:val="1"/>
      <w:marLeft w:val="0"/>
      <w:marRight w:val="0"/>
      <w:marTop w:val="0"/>
      <w:marBottom w:val="0"/>
      <w:divBdr>
        <w:top w:val="none" w:sz="0" w:space="0" w:color="auto"/>
        <w:left w:val="none" w:sz="0" w:space="0" w:color="auto"/>
        <w:bottom w:val="none" w:sz="0" w:space="0" w:color="auto"/>
        <w:right w:val="none" w:sz="0" w:space="0" w:color="auto"/>
      </w:divBdr>
    </w:div>
    <w:div w:id="480734302">
      <w:bodyDiv w:val="1"/>
      <w:marLeft w:val="0"/>
      <w:marRight w:val="0"/>
      <w:marTop w:val="0"/>
      <w:marBottom w:val="0"/>
      <w:divBdr>
        <w:top w:val="none" w:sz="0" w:space="0" w:color="auto"/>
        <w:left w:val="none" w:sz="0" w:space="0" w:color="auto"/>
        <w:bottom w:val="none" w:sz="0" w:space="0" w:color="auto"/>
        <w:right w:val="none" w:sz="0" w:space="0" w:color="auto"/>
      </w:divBdr>
    </w:div>
    <w:div w:id="481048641">
      <w:bodyDiv w:val="1"/>
      <w:marLeft w:val="0"/>
      <w:marRight w:val="0"/>
      <w:marTop w:val="0"/>
      <w:marBottom w:val="0"/>
      <w:divBdr>
        <w:top w:val="none" w:sz="0" w:space="0" w:color="auto"/>
        <w:left w:val="none" w:sz="0" w:space="0" w:color="auto"/>
        <w:bottom w:val="none" w:sz="0" w:space="0" w:color="auto"/>
        <w:right w:val="none" w:sz="0" w:space="0" w:color="auto"/>
      </w:divBdr>
    </w:div>
    <w:div w:id="482239977">
      <w:bodyDiv w:val="1"/>
      <w:marLeft w:val="0"/>
      <w:marRight w:val="0"/>
      <w:marTop w:val="0"/>
      <w:marBottom w:val="0"/>
      <w:divBdr>
        <w:top w:val="none" w:sz="0" w:space="0" w:color="auto"/>
        <w:left w:val="none" w:sz="0" w:space="0" w:color="auto"/>
        <w:bottom w:val="none" w:sz="0" w:space="0" w:color="auto"/>
        <w:right w:val="none" w:sz="0" w:space="0" w:color="auto"/>
      </w:divBdr>
    </w:div>
    <w:div w:id="482770604">
      <w:bodyDiv w:val="1"/>
      <w:marLeft w:val="0"/>
      <w:marRight w:val="0"/>
      <w:marTop w:val="0"/>
      <w:marBottom w:val="0"/>
      <w:divBdr>
        <w:top w:val="none" w:sz="0" w:space="0" w:color="auto"/>
        <w:left w:val="none" w:sz="0" w:space="0" w:color="auto"/>
        <w:bottom w:val="none" w:sz="0" w:space="0" w:color="auto"/>
        <w:right w:val="none" w:sz="0" w:space="0" w:color="auto"/>
      </w:divBdr>
    </w:div>
    <w:div w:id="484321752">
      <w:bodyDiv w:val="1"/>
      <w:marLeft w:val="0"/>
      <w:marRight w:val="0"/>
      <w:marTop w:val="0"/>
      <w:marBottom w:val="0"/>
      <w:divBdr>
        <w:top w:val="none" w:sz="0" w:space="0" w:color="auto"/>
        <w:left w:val="none" w:sz="0" w:space="0" w:color="auto"/>
        <w:bottom w:val="none" w:sz="0" w:space="0" w:color="auto"/>
        <w:right w:val="none" w:sz="0" w:space="0" w:color="auto"/>
      </w:divBdr>
    </w:div>
    <w:div w:id="484666188">
      <w:bodyDiv w:val="1"/>
      <w:marLeft w:val="0"/>
      <w:marRight w:val="0"/>
      <w:marTop w:val="0"/>
      <w:marBottom w:val="0"/>
      <w:divBdr>
        <w:top w:val="none" w:sz="0" w:space="0" w:color="auto"/>
        <w:left w:val="none" w:sz="0" w:space="0" w:color="auto"/>
        <w:bottom w:val="none" w:sz="0" w:space="0" w:color="auto"/>
        <w:right w:val="none" w:sz="0" w:space="0" w:color="auto"/>
      </w:divBdr>
    </w:div>
    <w:div w:id="485897170">
      <w:bodyDiv w:val="1"/>
      <w:marLeft w:val="0"/>
      <w:marRight w:val="0"/>
      <w:marTop w:val="0"/>
      <w:marBottom w:val="0"/>
      <w:divBdr>
        <w:top w:val="none" w:sz="0" w:space="0" w:color="auto"/>
        <w:left w:val="none" w:sz="0" w:space="0" w:color="auto"/>
        <w:bottom w:val="none" w:sz="0" w:space="0" w:color="auto"/>
        <w:right w:val="none" w:sz="0" w:space="0" w:color="auto"/>
      </w:divBdr>
    </w:div>
    <w:div w:id="486021573">
      <w:bodyDiv w:val="1"/>
      <w:marLeft w:val="0"/>
      <w:marRight w:val="0"/>
      <w:marTop w:val="0"/>
      <w:marBottom w:val="0"/>
      <w:divBdr>
        <w:top w:val="none" w:sz="0" w:space="0" w:color="auto"/>
        <w:left w:val="none" w:sz="0" w:space="0" w:color="auto"/>
        <w:bottom w:val="none" w:sz="0" w:space="0" w:color="auto"/>
        <w:right w:val="none" w:sz="0" w:space="0" w:color="auto"/>
      </w:divBdr>
    </w:div>
    <w:div w:id="486046918">
      <w:bodyDiv w:val="1"/>
      <w:marLeft w:val="0"/>
      <w:marRight w:val="0"/>
      <w:marTop w:val="0"/>
      <w:marBottom w:val="0"/>
      <w:divBdr>
        <w:top w:val="none" w:sz="0" w:space="0" w:color="auto"/>
        <w:left w:val="none" w:sz="0" w:space="0" w:color="auto"/>
        <w:bottom w:val="none" w:sz="0" w:space="0" w:color="auto"/>
        <w:right w:val="none" w:sz="0" w:space="0" w:color="auto"/>
      </w:divBdr>
    </w:div>
    <w:div w:id="486673300">
      <w:bodyDiv w:val="1"/>
      <w:marLeft w:val="0"/>
      <w:marRight w:val="0"/>
      <w:marTop w:val="0"/>
      <w:marBottom w:val="0"/>
      <w:divBdr>
        <w:top w:val="none" w:sz="0" w:space="0" w:color="auto"/>
        <w:left w:val="none" w:sz="0" w:space="0" w:color="auto"/>
        <w:bottom w:val="none" w:sz="0" w:space="0" w:color="auto"/>
        <w:right w:val="none" w:sz="0" w:space="0" w:color="auto"/>
      </w:divBdr>
    </w:div>
    <w:div w:id="487871003">
      <w:bodyDiv w:val="1"/>
      <w:marLeft w:val="0"/>
      <w:marRight w:val="0"/>
      <w:marTop w:val="0"/>
      <w:marBottom w:val="0"/>
      <w:divBdr>
        <w:top w:val="none" w:sz="0" w:space="0" w:color="auto"/>
        <w:left w:val="none" w:sz="0" w:space="0" w:color="auto"/>
        <w:bottom w:val="none" w:sz="0" w:space="0" w:color="auto"/>
        <w:right w:val="none" w:sz="0" w:space="0" w:color="auto"/>
      </w:divBdr>
    </w:div>
    <w:div w:id="489371254">
      <w:bodyDiv w:val="1"/>
      <w:marLeft w:val="0"/>
      <w:marRight w:val="0"/>
      <w:marTop w:val="0"/>
      <w:marBottom w:val="0"/>
      <w:divBdr>
        <w:top w:val="none" w:sz="0" w:space="0" w:color="auto"/>
        <w:left w:val="none" w:sz="0" w:space="0" w:color="auto"/>
        <w:bottom w:val="none" w:sz="0" w:space="0" w:color="auto"/>
        <w:right w:val="none" w:sz="0" w:space="0" w:color="auto"/>
      </w:divBdr>
    </w:div>
    <w:div w:id="490415816">
      <w:bodyDiv w:val="1"/>
      <w:marLeft w:val="0"/>
      <w:marRight w:val="0"/>
      <w:marTop w:val="0"/>
      <w:marBottom w:val="0"/>
      <w:divBdr>
        <w:top w:val="none" w:sz="0" w:space="0" w:color="auto"/>
        <w:left w:val="none" w:sz="0" w:space="0" w:color="auto"/>
        <w:bottom w:val="none" w:sz="0" w:space="0" w:color="auto"/>
        <w:right w:val="none" w:sz="0" w:space="0" w:color="auto"/>
      </w:divBdr>
    </w:div>
    <w:div w:id="490876774">
      <w:bodyDiv w:val="1"/>
      <w:marLeft w:val="0"/>
      <w:marRight w:val="0"/>
      <w:marTop w:val="0"/>
      <w:marBottom w:val="0"/>
      <w:divBdr>
        <w:top w:val="none" w:sz="0" w:space="0" w:color="auto"/>
        <w:left w:val="none" w:sz="0" w:space="0" w:color="auto"/>
        <w:bottom w:val="none" w:sz="0" w:space="0" w:color="auto"/>
        <w:right w:val="none" w:sz="0" w:space="0" w:color="auto"/>
      </w:divBdr>
    </w:div>
    <w:div w:id="492262166">
      <w:bodyDiv w:val="1"/>
      <w:marLeft w:val="0"/>
      <w:marRight w:val="0"/>
      <w:marTop w:val="0"/>
      <w:marBottom w:val="0"/>
      <w:divBdr>
        <w:top w:val="none" w:sz="0" w:space="0" w:color="auto"/>
        <w:left w:val="none" w:sz="0" w:space="0" w:color="auto"/>
        <w:bottom w:val="none" w:sz="0" w:space="0" w:color="auto"/>
        <w:right w:val="none" w:sz="0" w:space="0" w:color="auto"/>
      </w:divBdr>
    </w:div>
    <w:div w:id="492574755">
      <w:bodyDiv w:val="1"/>
      <w:marLeft w:val="0"/>
      <w:marRight w:val="0"/>
      <w:marTop w:val="0"/>
      <w:marBottom w:val="0"/>
      <w:divBdr>
        <w:top w:val="none" w:sz="0" w:space="0" w:color="auto"/>
        <w:left w:val="none" w:sz="0" w:space="0" w:color="auto"/>
        <w:bottom w:val="none" w:sz="0" w:space="0" w:color="auto"/>
        <w:right w:val="none" w:sz="0" w:space="0" w:color="auto"/>
      </w:divBdr>
    </w:div>
    <w:div w:id="494690547">
      <w:bodyDiv w:val="1"/>
      <w:marLeft w:val="0"/>
      <w:marRight w:val="0"/>
      <w:marTop w:val="0"/>
      <w:marBottom w:val="0"/>
      <w:divBdr>
        <w:top w:val="none" w:sz="0" w:space="0" w:color="auto"/>
        <w:left w:val="none" w:sz="0" w:space="0" w:color="auto"/>
        <w:bottom w:val="none" w:sz="0" w:space="0" w:color="auto"/>
        <w:right w:val="none" w:sz="0" w:space="0" w:color="auto"/>
      </w:divBdr>
    </w:div>
    <w:div w:id="494810017">
      <w:bodyDiv w:val="1"/>
      <w:marLeft w:val="0"/>
      <w:marRight w:val="0"/>
      <w:marTop w:val="0"/>
      <w:marBottom w:val="0"/>
      <w:divBdr>
        <w:top w:val="none" w:sz="0" w:space="0" w:color="auto"/>
        <w:left w:val="none" w:sz="0" w:space="0" w:color="auto"/>
        <w:bottom w:val="none" w:sz="0" w:space="0" w:color="auto"/>
        <w:right w:val="none" w:sz="0" w:space="0" w:color="auto"/>
      </w:divBdr>
    </w:div>
    <w:div w:id="495417697">
      <w:bodyDiv w:val="1"/>
      <w:marLeft w:val="0"/>
      <w:marRight w:val="0"/>
      <w:marTop w:val="0"/>
      <w:marBottom w:val="0"/>
      <w:divBdr>
        <w:top w:val="none" w:sz="0" w:space="0" w:color="auto"/>
        <w:left w:val="none" w:sz="0" w:space="0" w:color="auto"/>
        <w:bottom w:val="none" w:sz="0" w:space="0" w:color="auto"/>
        <w:right w:val="none" w:sz="0" w:space="0" w:color="auto"/>
      </w:divBdr>
    </w:div>
    <w:div w:id="495534927">
      <w:bodyDiv w:val="1"/>
      <w:marLeft w:val="0"/>
      <w:marRight w:val="0"/>
      <w:marTop w:val="0"/>
      <w:marBottom w:val="0"/>
      <w:divBdr>
        <w:top w:val="none" w:sz="0" w:space="0" w:color="auto"/>
        <w:left w:val="none" w:sz="0" w:space="0" w:color="auto"/>
        <w:bottom w:val="none" w:sz="0" w:space="0" w:color="auto"/>
        <w:right w:val="none" w:sz="0" w:space="0" w:color="auto"/>
      </w:divBdr>
    </w:div>
    <w:div w:id="496849606">
      <w:bodyDiv w:val="1"/>
      <w:marLeft w:val="0"/>
      <w:marRight w:val="0"/>
      <w:marTop w:val="0"/>
      <w:marBottom w:val="0"/>
      <w:divBdr>
        <w:top w:val="none" w:sz="0" w:space="0" w:color="auto"/>
        <w:left w:val="none" w:sz="0" w:space="0" w:color="auto"/>
        <w:bottom w:val="none" w:sz="0" w:space="0" w:color="auto"/>
        <w:right w:val="none" w:sz="0" w:space="0" w:color="auto"/>
      </w:divBdr>
    </w:div>
    <w:div w:id="496966931">
      <w:bodyDiv w:val="1"/>
      <w:marLeft w:val="0"/>
      <w:marRight w:val="0"/>
      <w:marTop w:val="0"/>
      <w:marBottom w:val="0"/>
      <w:divBdr>
        <w:top w:val="none" w:sz="0" w:space="0" w:color="auto"/>
        <w:left w:val="none" w:sz="0" w:space="0" w:color="auto"/>
        <w:bottom w:val="none" w:sz="0" w:space="0" w:color="auto"/>
        <w:right w:val="none" w:sz="0" w:space="0" w:color="auto"/>
      </w:divBdr>
    </w:div>
    <w:div w:id="497307424">
      <w:bodyDiv w:val="1"/>
      <w:marLeft w:val="0"/>
      <w:marRight w:val="0"/>
      <w:marTop w:val="0"/>
      <w:marBottom w:val="0"/>
      <w:divBdr>
        <w:top w:val="none" w:sz="0" w:space="0" w:color="auto"/>
        <w:left w:val="none" w:sz="0" w:space="0" w:color="auto"/>
        <w:bottom w:val="none" w:sz="0" w:space="0" w:color="auto"/>
        <w:right w:val="none" w:sz="0" w:space="0" w:color="auto"/>
      </w:divBdr>
    </w:div>
    <w:div w:id="497620683">
      <w:bodyDiv w:val="1"/>
      <w:marLeft w:val="0"/>
      <w:marRight w:val="0"/>
      <w:marTop w:val="0"/>
      <w:marBottom w:val="0"/>
      <w:divBdr>
        <w:top w:val="none" w:sz="0" w:space="0" w:color="auto"/>
        <w:left w:val="none" w:sz="0" w:space="0" w:color="auto"/>
        <w:bottom w:val="none" w:sz="0" w:space="0" w:color="auto"/>
        <w:right w:val="none" w:sz="0" w:space="0" w:color="auto"/>
      </w:divBdr>
    </w:div>
    <w:div w:id="500043841">
      <w:bodyDiv w:val="1"/>
      <w:marLeft w:val="0"/>
      <w:marRight w:val="0"/>
      <w:marTop w:val="0"/>
      <w:marBottom w:val="0"/>
      <w:divBdr>
        <w:top w:val="none" w:sz="0" w:space="0" w:color="auto"/>
        <w:left w:val="none" w:sz="0" w:space="0" w:color="auto"/>
        <w:bottom w:val="none" w:sz="0" w:space="0" w:color="auto"/>
        <w:right w:val="none" w:sz="0" w:space="0" w:color="auto"/>
      </w:divBdr>
    </w:div>
    <w:div w:id="500661686">
      <w:bodyDiv w:val="1"/>
      <w:marLeft w:val="0"/>
      <w:marRight w:val="0"/>
      <w:marTop w:val="0"/>
      <w:marBottom w:val="0"/>
      <w:divBdr>
        <w:top w:val="none" w:sz="0" w:space="0" w:color="auto"/>
        <w:left w:val="none" w:sz="0" w:space="0" w:color="auto"/>
        <w:bottom w:val="none" w:sz="0" w:space="0" w:color="auto"/>
        <w:right w:val="none" w:sz="0" w:space="0" w:color="auto"/>
      </w:divBdr>
    </w:div>
    <w:div w:id="501312737">
      <w:bodyDiv w:val="1"/>
      <w:marLeft w:val="0"/>
      <w:marRight w:val="0"/>
      <w:marTop w:val="0"/>
      <w:marBottom w:val="0"/>
      <w:divBdr>
        <w:top w:val="none" w:sz="0" w:space="0" w:color="auto"/>
        <w:left w:val="none" w:sz="0" w:space="0" w:color="auto"/>
        <w:bottom w:val="none" w:sz="0" w:space="0" w:color="auto"/>
        <w:right w:val="none" w:sz="0" w:space="0" w:color="auto"/>
      </w:divBdr>
    </w:div>
    <w:div w:id="502162724">
      <w:bodyDiv w:val="1"/>
      <w:marLeft w:val="0"/>
      <w:marRight w:val="0"/>
      <w:marTop w:val="0"/>
      <w:marBottom w:val="0"/>
      <w:divBdr>
        <w:top w:val="none" w:sz="0" w:space="0" w:color="auto"/>
        <w:left w:val="none" w:sz="0" w:space="0" w:color="auto"/>
        <w:bottom w:val="none" w:sz="0" w:space="0" w:color="auto"/>
        <w:right w:val="none" w:sz="0" w:space="0" w:color="auto"/>
      </w:divBdr>
    </w:div>
    <w:div w:id="502747568">
      <w:bodyDiv w:val="1"/>
      <w:marLeft w:val="0"/>
      <w:marRight w:val="0"/>
      <w:marTop w:val="0"/>
      <w:marBottom w:val="0"/>
      <w:divBdr>
        <w:top w:val="none" w:sz="0" w:space="0" w:color="auto"/>
        <w:left w:val="none" w:sz="0" w:space="0" w:color="auto"/>
        <w:bottom w:val="none" w:sz="0" w:space="0" w:color="auto"/>
        <w:right w:val="none" w:sz="0" w:space="0" w:color="auto"/>
      </w:divBdr>
    </w:div>
    <w:div w:id="502859766">
      <w:bodyDiv w:val="1"/>
      <w:marLeft w:val="0"/>
      <w:marRight w:val="0"/>
      <w:marTop w:val="0"/>
      <w:marBottom w:val="0"/>
      <w:divBdr>
        <w:top w:val="none" w:sz="0" w:space="0" w:color="auto"/>
        <w:left w:val="none" w:sz="0" w:space="0" w:color="auto"/>
        <w:bottom w:val="none" w:sz="0" w:space="0" w:color="auto"/>
        <w:right w:val="none" w:sz="0" w:space="0" w:color="auto"/>
      </w:divBdr>
    </w:div>
    <w:div w:id="503085811">
      <w:bodyDiv w:val="1"/>
      <w:marLeft w:val="0"/>
      <w:marRight w:val="0"/>
      <w:marTop w:val="0"/>
      <w:marBottom w:val="0"/>
      <w:divBdr>
        <w:top w:val="none" w:sz="0" w:space="0" w:color="auto"/>
        <w:left w:val="none" w:sz="0" w:space="0" w:color="auto"/>
        <w:bottom w:val="none" w:sz="0" w:space="0" w:color="auto"/>
        <w:right w:val="none" w:sz="0" w:space="0" w:color="auto"/>
      </w:divBdr>
    </w:div>
    <w:div w:id="503394666">
      <w:bodyDiv w:val="1"/>
      <w:marLeft w:val="0"/>
      <w:marRight w:val="0"/>
      <w:marTop w:val="0"/>
      <w:marBottom w:val="0"/>
      <w:divBdr>
        <w:top w:val="none" w:sz="0" w:space="0" w:color="auto"/>
        <w:left w:val="none" w:sz="0" w:space="0" w:color="auto"/>
        <w:bottom w:val="none" w:sz="0" w:space="0" w:color="auto"/>
        <w:right w:val="none" w:sz="0" w:space="0" w:color="auto"/>
      </w:divBdr>
    </w:div>
    <w:div w:id="503395751">
      <w:bodyDiv w:val="1"/>
      <w:marLeft w:val="0"/>
      <w:marRight w:val="0"/>
      <w:marTop w:val="0"/>
      <w:marBottom w:val="0"/>
      <w:divBdr>
        <w:top w:val="none" w:sz="0" w:space="0" w:color="auto"/>
        <w:left w:val="none" w:sz="0" w:space="0" w:color="auto"/>
        <w:bottom w:val="none" w:sz="0" w:space="0" w:color="auto"/>
        <w:right w:val="none" w:sz="0" w:space="0" w:color="auto"/>
      </w:divBdr>
    </w:div>
    <w:div w:id="505218457">
      <w:bodyDiv w:val="1"/>
      <w:marLeft w:val="0"/>
      <w:marRight w:val="0"/>
      <w:marTop w:val="0"/>
      <w:marBottom w:val="0"/>
      <w:divBdr>
        <w:top w:val="none" w:sz="0" w:space="0" w:color="auto"/>
        <w:left w:val="none" w:sz="0" w:space="0" w:color="auto"/>
        <w:bottom w:val="none" w:sz="0" w:space="0" w:color="auto"/>
        <w:right w:val="none" w:sz="0" w:space="0" w:color="auto"/>
      </w:divBdr>
    </w:div>
    <w:div w:id="506021795">
      <w:bodyDiv w:val="1"/>
      <w:marLeft w:val="0"/>
      <w:marRight w:val="0"/>
      <w:marTop w:val="0"/>
      <w:marBottom w:val="0"/>
      <w:divBdr>
        <w:top w:val="none" w:sz="0" w:space="0" w:color="auto"/>
        <w:left w:val="none" w:sz="0" w:space="0" w:color="auto"/>
        <w:bottom w:val="none" w:sz="0" w:space="0" w:color="auto"/>
        <w:right w:val="none" w:sz="0" w:space="0" w:color="auto"/>
      </w:divBdr>
    </w:div>
    <w:div w:id="506675660">
      <w:bodyDiv w:val="1"/>
      <w:marLeft w:val="0"/>
      <w:marRight w:val="0"/>
      <w:marTop w:val="0"/>
      <w:marBottom w:val="0"/>
      <w:divBdr>
        <w:top w:val="none" w:sz="0" w:space="0" w:color="auto"/>
        <w:left w:val="none" w:sz="0" w:space="0" w:color="auto"/>
        <w:bottom w:val="none" w:sz="0" w:space="0" w:color="auto"/>
        <w:right w:val="none" w:sz="0" w:space="0" w:color="auto"/>
      </w:divBdr>
    </w:div>
    <w:div w:id="507254645">
      <w:bodyDiv w:val="1"/>
      <w:marLeft w:val="0"/>
      <w:marRight w:val="0"/>
      <w:marTop w:val="0"/>
      <w:marBottom w:val="0"/>
      <w:divBdr>
        <w:top w:val="none" w:sz="0" w:space="0" w:color="auto"/>
        <w:left w:val="none" w:sz="0" w:space="0" w:color="auto"/>
        <w:bottom w:val="none" w:sz="0" w:space="0" w:color="auto"/>
        <w:right w:val="none" w:sz="0" w:space="0" w:color="auto"/>
      </w:divBdr>
    </w:div>
    <w:div w:id="507603463">
      <w:bodyDiv w:val="1"/>
      <w:marLeft w:val="0"/>
      <w:marRight w:val="0"/>
      <w:marTop w:val="0"/>
      <w:marBottom w:val="0"/>
      <w:divBdr>
        <w:top w:val="none" w:sz="0" w:space="0" w:color="auto"/>
        <w:left w:val="none" w:sz="0" w:space="0" w:color="auto"/>
        <w:bottom w:val="none" w:sz="0" w:space="0" w:color="auto"/>
        <w:right w:val="none" w:sz="0" w:space="0" w:color="auto"/>
      </w:divBdr>
    </w:div>
    <w:div w:id="507672146">
      <w:bodyDiv w:val="1"/>
      <w:marLeft w:val="0"/>
      <w:marRight w:val="0"/>
      <w:marTop w:val="0"/>
      <w:marBottom w:val="0"/>
      <w:divBdr>
        <w:top w:val="none" w:sz="0" w:space="0" w:color="auto"/>
        <w:left w:val="none" w:sz="0" w:space="0" w:color="auto"/>
        <w:bottom w:val="none" w:sz="0" w:space="0" w:color="auto"/>
        <w:right w:val="none" w:sz="0" w:space="0" w:color="auto"/>
      </w:divBdr>
    </w:div>
    <w:div w:id="507717052">
      <w:bodyDiv w:val="1"/>
      <w:marLeft w:val="0"/>
      <w:marRight w:val="0"/>
      <w:marTop w:val="0"/>
      <w:marBottom w:val="0"/>
      <w:divBdr>
        <w:top w:val="none" w:sz="0" w:space="0" w:color="auto"/>
        <w:left w:val="none" w:sz="0" w:space="0" w:color="auto"/>
        <w:bottom w:val="none" w:sz="0" w:space="0" w:color="auto"/>
        <w:right w:val="none" w:sz="0" w:space="0" w:color="auto"/>
      </w:divBdr>
    </w:div>
    <w:div w:id="509370807">
      <w:bodyDiv w:val="1"/>
      <w:marLeft w:val="0"/>
      <w:marRight w:val="0"/>
      <w:marTop w:val="0"/>
      <w:marBottom w:val="0"/>
      <w:divBdr>
        <w:top w:val="none" w:sz="0" w:space="0" w:color="auto"/>
        <w:left w:val="none" w:sz="0" w:space="0" w:color="auto"/>
        <w:bottom w:val="none" w:sz="0" w:space="0" w:color="auto"/>
        <w:right w:val="none" w:sz="0" w:space="0" w:color="auto"/>
      </w:divBdr>
    </w:div>
    <w:div w:id="511798918">
      <w:bodyDiv w:val="1"/>
      <w:marLeft w:val="0"/>
      <w:marRight w:val="0"/>
      <w:marTop w:val="0"/>
      <w:marBottom w:val="0"/>
      <w:divBdr>
        <w:top w:val="none" w:sz="0" w:space="0" w:color="auto"/>
        <w:left w:val="none" w:sz="0" w:space="0" w:color="auto"/>
        <w:bottom w:val="none" w:sz="0" w:space="0" w:color="auto"/>
        <w:right w:val="none" w:sz="0" w:space="0" w:color="auto"/>
      </w:divBdr>
    </w:div>
    <w:div w:id="512690805">
      <w:bodyDiv w:val="1"/>
      <w:marLeft w:val="0"/>
      <w:marRight w:val="0"/>
      <w:marTop w:val="0"/>
      <w:marBottom w:val="0"/>
      <w:divBdr>
        <w:top w:val="none" w:sz="0" w:space="0" w:color="auto"/>
        <w:left w:val="none" w:sz="0" w:space="0" w:color="auto"/>
        <w:bottom w:val="none" w:sz="0" w:space="0" w:color="auto"/>
        <w:right w:val="none" w:sz="0" w:space="0" w:color="auto"/>
      </w:divBdr>
    </w:div>
    <w:div w:id="512843832">
      <w:bodyDiv w:val="1"/>
      <w:marLeft w:val="0"/>
      <w:marRight w:val="0"/>
      <w:marTop w:val="0"/>
      <w:marBottom w:val="0"/>
      <w:divBdr>
        <w:top w:val="none" w:sz="0" w:space="0" w:color="auto"/>
        <w:left w:val="none" w:sz="0" w:space="0" w:color="auto"/>
        <w:bottom w:val="none" w:sz="0" w:space="0" w:color="auto"/>
        <w:right w:val="none" w:sz="0" w:space="0" w:color="auto"/>
      </w:divBdr>
    </w:div>
    <w:div w:id="513348749">
      <w:bodyDiv w:val="1"/>
      <w:marLeft w:val="0"/>
      <w:marRight w:val="0"/>
      <w:marTop w:val="0"/>
      <w:marBottom w:val="0"/>
      <w:divBdr>
        <w:top w:val="none" w:sz="0" w:space="0" w:color="auto"/>
        <w:left w:val="none" w:sz="0" w:space="0" w:color="auto"/>
        <w:bottom w:val="none" w:sz="0" w:space="0" w:color="auto"/>
        <w:right w:val="none" w:sz="0" w:space="0" w:color="auto"/>
      </w:divBdr>
    </w:div>
    <w:div w:id="514420062">
      <w:bodyDiv w:val="1"/>
      <w:marLeft w:val="0"/>
      <w:marRight w:val="0"/>
      <w:marTop w:val="0"/>
      <w:marBottom w:val="0"/>
      <w:divBdr>
        <w:top w:val="none" w:sz="0" w:space="0" w:color="auto"/>
        <w:left w:val="none" w:sz="0" w:space="0" w:color="auto"/>
        <w:bottom w:val="none" w:sz="0" w:space="0" w:color="auto"/>
        <w:right w:val="none" w:sz="0" w:space="0" w:color="auto"/>
      </w:divBdr>
    </w:div>
    <w:div w:id="515002342">
      <w:bodyDiv w:val="1"/>
      <w:marLeft w:val="0"/>
      <w:marRight w:val="0"/>
      <w:marTop w:val="0"/>
      <w:marBottom w:val="0"/>
      <w:divBdr>
        <w:top w:val="none" w:sz="0" w:space="0" w:color="auto"/>
        <w:left w:val="none" w:sz="0" w:space="0" w:color="auto"/>
        <w:bottom w:val="none" w:sz="0" w:space="0" w:color="auto"/>
        <w:right w:val="none" w:sz="0" w:space="0" w:color="auto"/>
      </w:divBdr>
    </w:div>
    <w:div w:id="515771324">
      <w:bodyDiv w:val="1"/>
      <w:marLeft w:val="0"/>
      <w:marRight w:val="0"/>
      <w:marTop w:val="0"/>
      <w:marBottom w:val="0"/>
      <w:divBdr>
        <w:top w:val="none" w:sz="0" w:space="0" w:color="auto"/>
        <w:left w:val="none" w:sz="0" w:space="0" w:color="auto"/>
        <w:bottom w:val="none" w:sz="0" w:space="0" w:color="auto"/>
        <w:right w:val="none" w:sz="0" w:space="0" w:color="auto"/>
      </w:divBdr>
    </w:div>
    <w:div w:id="515846614">
      <w:bodyDiv w:val="1"/>
      <w:marLeft w:val="0"/>
      <w:marRight w:val="0"/>
      <w:marTop w:val="0"/>
      <w:marBottom w:val="0"/>
      <w:divBdr>
        <w:top w:val="none" w:sz="0" w:space="0" w:color="auto"/>
        <w:left w:val="none" w:sz="0" w:space="0" w:color="auto"/>
        <w:bottom w:val="none" w:sz="0" w:space="0" w:color="auto"/>
        <w:right w:val="none" w:sz="0" w:space="0" w:color="auto"/>
      </w:divBdr>
    </w:div>
    <w:div w:id="516697711">
      <w:bodyDiv w:val="1"/>
      <w:marLeft w:val="0"/>
      <w:marRight w:val="0"/>
      <w:marTop w:val="0"/>
      <w:marBottom w:val="0"/>
      <w:divBdr>
        <w:top w:val="none" w:sz="0" w:space="0" w:color="auto"/>
        <w:left w:val="none" w:sz="0" w:space="0" w:color="auto"/>
        <w:bottom w:val="none" w:sz="0" w:space="0" w:color="auto"/>
        <w:right w:val="none" w:sz="0" w:space="0" w:color="auto"/>
      </w:divBdr>
    </w:div>
    <w:div w:id="516768688">
      <w:bodyDiv w:val="1"/>
      <w:marLeft w:val="0"/>
      <w:marRight w:val="0"/>
      <w:marTop w:val="0"/>
      <w:marBottom w:val="0"/>
      <w:divBdr>
        <w:top w:val="none" w:sz="0" w:space="0" w:color="auto"/>
        <w:left w:val="none" w:sz="0" w:space="0" w:color="auto"/>
        <w:bottom w:val="none" w:sz="0" w:space="0" w:color="auto"/>
        <w:right w:val="none" w:sz="0" w:space="0" w:color="auto"/>
      </w:divBdr>
    </w:div>
    <w:div w:id="517239917">
      <w:bodyDiv w:val="1"/>
      <w:marLeft w:val="0"/>
      <w:marRight w:val="0"/>
      <w:marTop w:val="0"/>
      <w:marBottom w:val="0"/>
      <w:divBdr>
        <w:top w:val="none" w:sz="0" w:space="0" w:color="auto"/>
        <w:left w:val="none" w:sz="0" w:space="0" w:color="auto"/>
        <w:bottom w:val="none" w:sz="0" w:space="0" w:color="auto"/>
        <w:right w:val="none" w:sz="0" w:space="0" w:color="auto"/>
      </w:divBdr>
    </w:div>
    <w:div w:id="517426262">
      <w:bodyDiv w:val="1"/>
      <w:marLeft w:val="0"/>
      <w:marRight w:val="0"/>
      <w:marTop w:val="0"/>
      <w:marBottom w:val="0"/>
      <w:divBdr>
        <w:top w:val="none" w:sz="0" w:space="0" w:color="auto"/>
        <w:left w:val="none" w:sz="0" w:space="0" w:color="auto"/>
        <w:bottom w:val="none" w:sz="0" w:space="0" w:color="auto"/>
        <w:right w:val="none" w:sz="0" w:space="0" w:color="auto"/>
      </w:divBdr>
    </w:div>
    <w:div w:id="517693463">
      <w:bodyDiv w:val="1"/>
      <w:marLeft w:val="0"/>
      <w:marRight w:val="0"/>
      <w:marTop w:val="0"/>
      <w:marBottom w:val="0"/>
      <w:divBdr>
        <w:top w:val="none" w:sz="0" w:space="0" w:color="auto"/>
        <w:left w:val="none" w:sz="0" w:space="0" w:color="auto"/>
        <w:bottom w:val="none" w:sz="0" w:space="0" w:color="auto"/>
        <w:right w:val="none" w:sz="0" w:space="0" w:color="auto"/>
      </w:divBdr>
    </w:div>
    <w:div w:id="518546236">
      <w:bodyDiv w:val="1"/>
      <w:marLeft w:val="0"/>
      <w:marRight w:val="0"/>
      <w:marTop w:val="0"/>
      <w:marBottom w:val="0"/>
      <w:divBdr>
        <w:top w:val="none" w:sz="0" w:space="0" w:color="auto"/>
        <w:left w:val="none" w:sz="0" w:space="0" w:color="auto"/>
        <w:bottom w:val="none" w:sz="0" w:space="0" w:color="auto"/>
        <w:right w:val="none" w:sz="0" w:space="0" w:color="auto"/>
      </w:divBdr>
    </w:div>
    <w:div w:id="519246432">
      <w:bodyDiv w:val="1"/>
      <w:marLeft w:val="0"/>
      <w:marRight w:val="0"/>
      <w:marTop w:val="0"/>
      <w:marBottom w:val="0"/>
      <w:divBdr>
        <w:top w:val="none" w:sz="0" w:space="0" w:color="auto"/>
        <w:left w:val="none" w:sz="0" w:space="0" w:color="auto"/>
        <w:bottom w:val="none" w:sz="0" w:space="0" w:color="auto"/>
        <w:right w:val="none" w:sz="0" w:space="0" w:color="auto"/>
      </w:divBdr>
    </w:div>
    <w:div w:id="520702315">
      <w:bodyDiv w:val="1"/>
      <w:marLeft w:val="0"/>
      <w:marRight w:val="0"/>
      <w:marTop w:val="0"/>
      <w:marBottom w:val="0"/>
      <w:divBdr>
        <w:top w:val="none" w:sz="0" w:space="0" w:color="auto"/>
        <w:left w:val="none" w:sz="0" w:space="0" w:color="auto"/>
        <w:bottom w:val="none" w:sz="0" w:space="0" w:color="auto"/>
        <w:right w:val="none" w:sz="0" w:space="0" w:color="auto"/>
      </w:divBdr>
    </w:div>
    <w:div w:id="521095665">
      <w:bodyDiv w:val="1"/>
      <w:marLeft w:val="0"/>
      <w:marRight w:val="0"/>
      <w:marTop w:val="0"/>
      <w:marBottom w:val="0"/>
      <w:divBdr>
        <w:top w:val="none" w:sz="0" w:space="0" w:color="auto"/>
        <w:left w:val="none" w:sz="0" w:space="0" w:color="auto"/>
        <w:bottom w:val="none" w:sz="0" w:space="0" w:color="auto"/>
        <w:right w:val="none" w:sz="0" w:space="0" w:color="auto"/>
      </w:divBdr>
    </w:div>
    <w:div w:id="521360109">
      <w:bodyDiv w:val="1"/>
      <w:marLeft w:val="0"/>
      <w:marRight w:val="0"/>
      <w:marTop w:val="0"/>
      <w:marBottom w:val="0"/>
      <w:divBdr>
        <w:top w:val="none" w:sz="0" w:space="0" w:color="auto"/>
        <w:left w:val="none" w:sz="0" w:space="0" w:color="auto"/>
        <w:bottom w:val="none" w:sz="0" w:space="0" w:color="auto"/>
        <w:right w:val="none" w:sz="0" w:space="0" w:color="auto"/>
      </w:divBdr>
    </w:div>
    <w:div w:id="522137403">
      <w:bodyDiv w:val="1"/>
      <w:marLeft w:val="0"/>
      <w:marRight w:val="0"/>
      <w:marTop w:val="0"/>
      <w:marBottom w:val="0"/>
      <w:divBdr>
        <w:top w:val="none" w:sz="0" w:space="0" w:color="auto"/>
        <w:left w:val="none" w:sz="0" w:space="0" w:color="auto"/>
        <w:bottom w:val="none" w:sz="0" w:space="0" w:color="auto"/>
        <w:right w:val="none" w:sz="0" w:space="0" w:color="auto"/>
      </w:divBdr>
    </w:div>
    <w:div w:id="522479971">
      <w:bodyDiv w:val="1"/>
      <w:marLeft w:val="0"/>
      <w:marRight w:val="0"/>
      <w:marTop w:val="0"/>
      <w:marBottom w:val="0"/>
      <w:divBdr>
        <w:top w:val="none" w:sz="0" w:space="0" w:color="auto"/>
        <w:left w:val="none" w:sz="0" w:space="0" w:color="auto"/>
        <w:bottom w:val="none" w:sz="0" w:space="0" w:color="auto"/>
        <w:right w:val="none" w:sz="0" w:space="0" w:color="auto"/>
      </w:divBdr>
    </w:div>
    <w:div w:id="523322708">
      <w:bodyDiv w:val="1"/>
      <w:marLeft w:val="0"/>
      <w:marRight w:val="0"/>
      <w:marTop w:val="0"/>
      <w:marBottom w:val="0"/>
      <w:divBdr>
        <w:top w:val="none" w:sz="0" w:space="0" w:color="auto"/>
        <w:left w:val="none" w:sz="0" w:space="0" w:color="auto"/>
        <w:bottom w:val="none" w:sz="0" w:space="0" w:color="auto"/>
        <w:right w:val="none" w:sz="0" w:space="0" w:color="auto"/>
      </w:divBdr>
    </w:div>
    <w:div w:id="524173609">
      <w:bodyDiv w:val="1"/>
      <w:marLeft w:val="0"/>
      <w:marRight w:val="0"/>
      <w:marTop w:val="0"/>
      <w:marBottom w:val="0"/>
      <w:divBdr>
        <w:top w:val="none" w:sz="0" w:space="0" w:color="auto"/>
        <w:left w:val="none" w:sz="0" w:space="0" w:color="auto"/>
        <w:bottom w:val="none" w:sz="0" w:space="0" w:color="auto"/>
        <w:right w:val="none" w:sz="0" w:space="0" w:color="auto"/>
      </w:divBdr>
    </w:div>
    <w:div w:id="524901878">
      <w:bodyDiv w:val="1"/>
      <w:marLeft w:val="0"/>
      <w:marRight w:val="0"/>
      <w:marTop w:val="0"/>
      <w:marBottom w:val="0"/>
      <w:divBdr>
        <w:top w:val="none" w:sz="0" w:space="0" w:color="auto"/>
        <w:left w:val="none" w:sz="0" w:space="0" w:color="auto"/>
        <w:bottom w:val="none" w:sz="0" w:space="0" w:color="auto"/>
        <w:right w:val="none" w:sz="0" w:space="0" w:color="auto"/>
      </w:divBdr>
    </w:div>
    <w:div w:id="525949383">
      <w:bodyDiv w:val="1"/>
      <w:marLeft w:val="0"/>
      <w:marRight w:val="0"/>
      <w:marTop w:val="0"/>
      <w:marBottom w:val="0"/>
      <w:divBdr>
        <w:top w:val="none" w:sz="0" w:space="0" w:color="auto"/>
        <w:left w:val="none" w:sz="0" w:space="0" w:color="auto"/>
        <w:bottom w:val="none" w:sz="0" w:space="0" w:color="auto"/>
        <w:right w:val="none" w:sz="0" w:space="0" w:color="auto"/>
      </w:divBdr>
    </w:div>
    <w:div w:id="528222106">
      <w:bodyDiv w:val="1"/>
      <w:marLeft w:val="0"/>
      <w:marRight w:val="0"/>
      <w:marTop w:val="0"/>
      <w:marBottom w:val="0"/>
      <w:divBdr>
        <w:top w:val="none" w:sz="0" w:space="0" w:color="auto"/>
        <w:left w:val="none" w:sz="0" w:space="0" w:color="auto"/>
        <w:bottom w:val="none" w:sz="0" w:space="0" w:color="auto"/>
        <w:right w:val="none" w:sz="0" w:space="0" w:color="auto"/>
      </w:divBdr>
    </w:div>
    <w:div w:id="528372662">
      <w:bodyDiv w:val="1"/>
      <w:marLeft w:val="0"/>
      <w:marRight w:val="0"/>
      <w:marTop w:val="0"/>
      <w:marBottom w:val="0"/>
      <w:divBdr>
        <w:top w:val="none" w:sz="0" w:space="0" w:color="auto"/>
        <w:left w:val="none" w:sz="0" w:space="0" w:color="auto"/>
        <w:bottom w:val="none" w:sz="0" w:space="0" w:color="auto"/>
        <w:right w:val="none" w:sz="0" w:space="0" w:color="auto"/>
      </w:divBdr>
    </w:div>
    <w:div w:id="528639619">
      <w:bodyDiv w:val="1"/>
      <w:marLeft w:val="0"/>
      <w:marRight w:val="0"/>
      <w:marTop w:val="0"/>
      <w:marBottom w:val="0"/>
      <w:divBdr>
        <w:top w:val="none" w:sz="0" w:space="0" w:color="auto"/>
        <w:left w:val="none" w:sz="0" w:space="0" w:color="auto"/>
        <w:bottom w:val="none" w:sz="0" w:space="0" w:color="auto"/>
        <w:right w:val="none" w:sz="0" w:space="0" w:color="auto"/>
      </w:divBdr>
    </w:div>
    <w:div w:id="529418806">
      <w:bodyDiv w:val="1"/>
      <w:marLeft w:val="0"/>
      <w:marRight w:val="0"/>
      <w:marTop w:val="0"/>
      <w:marBottom w:val="0"/>
      <w:divBdr>
        <w:top w:val="none" w:sz="0" w:space="0" w:color="auto"/>
        <w:left w:val="none" w:sz="0" w:space="0" w:color="auto"/>
        <w:bottom w:val="none" w:sz="0" w:space="0" w:color="auto"/>
        <w:right w:val="none" w:sz="0" w:space="0" w:color="auto"/>
      </w:divBdr>
    </w:div>
    <w:div w:id="530992603">
      <w:bodyDiv w:val="1"/>
      <w:marLeft w:val="0"/>
      <w:marRight w:val="0"/>
      <w:marTop w:val="0"/>
      <w:marBottom w:val="0"/>
      <w:divBdr>
        <w:top w:val="none" w:sz="0" w:space="0" w:color="auto"/>
        <w:left w:val="none" w:sz="0" w:space="0" w:color="auto"/>
        <w:bottom w:val="none" w:sz="0" w:space="0" w:color="auto"/>
        <w:right w:val="none" w:sz="0" w:space="0" w:color="auto"/>
      </w:divBdr>
    </w:div>
    <w:div w:id="531461329">
      <w:bodyDiv w:val="1"/>
      <w:marLeft w:val="0"/>
      <w:marRight w:val="0"/>
      <w:marTop w:val="0"/>
      <w:marBottom w:val="0"/>
      <w:divBdr>
        <w:top w:val="none" w:sz="0" w:space="0" w:color="auto"/>
        <w:left w:val="none" w:sz="0" w:space="0" w:color="auto"/>
        <w:bottom w:val="none" w:sz="0" w:space="0" w:color="auto"/>
        <w:right w:val="none" w:sz="0" w:space="0" w:color="auto"/>
      </w:divBdr>
    </w:div>
    <w:div w:id="531651010">
      <w:bodyDiv w:val="1"/>
      <w:marLeft w:val="0"/>
      <w:marRight w:val="0"/>
      <w:marTop w:val="0"/>
      <w:marBottom w:val="0"/>
      <w:divBdr>
        <w:top w:val="none" w:sz="0" w:space="0" w:color="auto"/>
        <w:left w:val="none" w:sz="0" w:space="0" w:color="auto"/>
        <w:bottom w:val="none" w:sz="0" w:space="0" w:color="auto"/>
        <w:right w:val="none" w:sz="0" w:space="0" w:color="auto"/>
      </w:divBdr>
    </w:div>
    <w:div w:id="531961713">
      <w:bodyDiv w:val="1"/>
      <w:marLeft w:val="0"/>
      <w:marRight w:val="0"/>
      <w:marTop w:val="0"/>
      <w:marBottom w:val="0"/>
      <w:divBdr>
        <w:top w:val="none" w:sz="0" w:space="0" w:color="auto"/>
        <w:left w:val="none" w:sz="0" w:space="0" w:color="auto"/>
        <w:bottom w:val="none" w:sz="0" w:space="0" w:color="auto"/>
        <w:right w:val="none" w:sz="0" w:space="0" w:color="auto"/>
      </w:divBdr>
    </w:div>
    <w:div w:id="532426345">
      <w:bodyDiv w:val="1"/>
      <w:marLeft w:val="0"/>
      <w:marRight w:val="0"/>
      <w:marTop w:val="0"/>
      <w:marBottom w:val="0"/>
      <w:divBdr>
        <w:top w:val="none" w:sz="0" w:space="0" w:color="auto"/>
        <w:left w:val="none" w:sz="0" w:space="0" w:color="auto"/>
        <w:bottom w:val="none" w:sz="0" w:space="0" w:color="auto"/>
        <w:right w:val="none" w:sz="0" w:space="0" w:color="auto"/>
      </w:divBdr>
    </w:div>
    <w:div w:id="532614395">
      <w:bodyDiv w:val="1"/>
      <w:marLeft w:val="0"/>
      <w:marRight w:val="0"/>
      <w:marTop w:val="0"/>
      <w:marBottom w:val="0"/>
      <w:divBdr>
        <w:top w:val="none" w:sz="0" w:space="0" w:color="auto"/>
        <w:left w:val="none" w:sz="0" w:space="0" w:color="auto"/>
        <w:bottom w:val="none" w:sz="0" w:space="0" w:color="auto"/>
        <w:right w:val="none" w:sz="0" w:space="0" w:color="auto"/>
      </w:divBdr>
    </w:div>
    <w:div w:id="533157912">
      <w:bodyDiv w:val="1"/>
      <w:marLeft w:val="0"/>
      <w:marRight w:val="0"/>
      <w:marTop w:val="0"/>
      <w:marBottom w:val="0"/>
      <w:divBdr>
        <w:top w:val="none" w:sz="0" w:space="0" w:color="auto"/>
        <w:left w:val="none" w:sz="0" w:space="0" w:color="auto"/>
        <w:bottom w:val="none" w:sz="0" w:space="0" w:color="auto"/>
        <w:right w:val="none" w:sz="0" w:space="0" w:color="auto"/>
      </w:divBdr>
    </w:div>
    <w:div w:id="533277500">
      <w:bodyDiv w:val="1"/>
      <w:marLeft w:val="0"/>
      <w:marRight w:val="0"/>
      <w:marTop w:val="0"/>
      <w:marBottom w:val="0"/>
      <w:divBdr>
        <w:top w:val="none" w:sz="0" w:space="0" w:color="auto"/>
        <w:left w:val="none" w:sz="0" w:space="0" w:color="auto"/>
        <w:bottom w:val="none" w:sz="0" w:space="0" w:color="auto"/>
        <w:right w:val="none" w:sz="0" w:space="0" w:color="auto"/>
      </w:divBdr>
    </w:div>
    <w:div w:id="533619818">
      <w:bodyDiv w:val="1"/>
      <w:marLeft w:val="0"/>
      <w:marRight w:val="0"/>
      <w:marTop w:val="0"/>
      <w:marBottom w:val="0"/>
      <w:divBdr>
        <w:top w:val="none" w:sz="0" w:space="0" w:color="auto"/>
        <w:left w:val="none" w:sz="0" w:space="0" w:color="auto"/>
        <w:bottom w:val="none" w:sz="0" w:space="0" w:color="auto"/>
        <w:right w:val="none" w:sz="0" w:space="0" w:color="auto"/>
      </w:divBdr>
    </w:div>
    <w:div w:id="534000989">
      <w:bodyDiv w:val="1"/>
      <w:marLeft w:val="0"/>
      <w:marRight w:val="0"/>
      <w:marTop w:val="0"/>
      <w:marBottom w:val="0"/>
      <w:divBdr>
        <w:top w:val="none" w:sz="0" w:space="0" w:color="auto"/>
        <w:left w:val="none" w:sz="0" w:space="0" w:color="auto"/>
        <w:bottom w:val="none" w:sz="0" w:space="0" w:color="auto"/>
        <w:right w:val="none" w:sz="0" w:space="0" w:color="auto"/>
      </w:divBdr>
    </w:div>
    <w:div w:id="535041613">
      <w:bodyDiv w:val="1"/>
      <w:marLeft w:val="0"/>
      <w:marRight w:val="0"/>
      <w:marTop w:val="0"/>
      <w:marBottom w:val="0"/>
      <w:divBdr>
        <w:top w:val="none" w:sz="0" w:space="0" w:color="auto"/>
        <w:left w:val="none" w:sz="0" w:space="0" w:color="auto"/>
        <w:bottom w:val="none" w:sz="0" w:space="0" w:color="auto"/>
        <w:right w:val="none" w:sz="0" w:space="0" w:color="auto"/>
      </w:divBdr>
    </w:div>
    <w:div w:id="535970889">
      <w:bodyDiv w:val="1"/>
      <w:marLeft w:val="0"/>
      <w:marRight w:val="0"/>
      <w:marTop w:val="0"/>
      <w:marBottom w:val="0"/>
      <w:divBdr>
        <w:top w:val="none" w:sz="0" w:space="0" w:color="auto"/>
        <w:left w:val="none" w:sz="0" w:space="0" w:color="auto"/>
        <w:bottom w:val="none" w:sz="0" w:space="0" w:color="auto"/>
        <w:right w:val="none" w:sz="0" w:space="0" w:color="auto"/>
      </w:divBdr>
    </w:div>
    <w:div w:id="536116588">
      <w:bodyDiv w:val="1"/>
      <w:marLeft w:val="0"/>
      <w:marRight w:val="0"/>
      <w:marTop w:val="0"/>
      <w:marBottom w:val="0"/>
      <w:divBdr>
        <w:top w:val="none" w:sz="0" w:space="0" w:color="auto"/>
        <w:left w:val="none" w:sz="0" w:space="0" w:color="auto"/>
        <w:bottom w:val="none" w:sz="0" w:space="0" w:color="auto"/>
        <w:right w:val="none" w:sz="0" w:space="0" w:color="auto"/>
      </w:divBdr>
    </w:div>
    <w:div w:id="537663633">
      <w:bodyDiv w:val="1"/>
      <w:marLeft w:val="0"/>
      <w:marRight w:val="0"/>
      <w:marTop w:val="0"/>
      <w:marBottom w:val="0"/>
      <w:divBdr>
        <w:top w:val="none" w:sz="0" w:space="0" w:color="auto"/>
        <w:left w:val="none" w:sz="0" w:space="0" w:color="auto"/>
        <w:bottom w:val="none" w:sz="0" w:space="0" w:color="auto"/>
        <w:right w:val="none" w:sz="0" w:space="0" w:color="auto"/>
      </w:divBdr>
    </w:div>
    <w:div w:id="538132912">
      <w:bodyDiv w:val="1"/>
      <w:marLeft w:val="0"/>
      <w:marRight w:val="0"/>
      <w:marTop w:val="0"/>
      <w:marBottom w:val="0"/>
      <w:divBdr>
        <w:top w:val="none" w:sz="0" w:space="0" w:color="auto"/>
        <w:left w:val="none" w:sz="0" w:space="0" w:color="auto"/>
        <w:bottom w:val="none" w:sz="0" w:space="0" w:color="auto"/>
        <w:right w:val="none" w:sz="0" w:space="0" w:color="auto"/>
      </w:divBdr>
    </w:div>
    <w:div w:id="538206558">
      <w:bodyDiv w:val="1"/>
      <w:marLeft w:val="0"/>
      <w:marRight w:val="0"/>
      <w:marTop w:val="0"/>
      <w:marBottom w:val="0"/>
      <w:divBdr>
        <w:top w:val="none" w:sz="0" w:space="0" w:color="auto"/>
        <w:left w:val="none" w:sz="0" w:space="0" w:color="auto"/>
        <w:bottom w:val="none" w:sz="0" w:space="0" w:color="auto"/>
        <w:right w:val="none" w:sz="0" w:space="0" w:color="auto"/>
      </w:divBdr>
    </w:div>
    <w:div w:id="538710715">
      <w:bodyDiv w:val="1"/>
      <w:marLeft w:val="0"/>
      <w:marRight w:val="0"/>
      <w:marTop w:val="0"/>
      <w:marBottom w:val="0"/>
      <w:divBdr>
        <w:top w:val="none" w:sz="0" w:space="0" w:color="auto"/>
        <w:left w:val="none" w:sz="0" w:space="0" w:color="auto"/>
        <w:bottom w:val="none" w:sz="0" w:space="0" w:color="auto"/>
        <w:right w:val="none" w:sz="0" w:space="0" w:color="auto"/>
      </w:divBdr>
    </w:div>
    <w:div w:id="538906051">
      <w:bodyDiv w:val="1"/>
      <w:marLeft w:val="0"/>
      <w:marRight w:val="0"/>
      <w:marTop w:val="0"/>
      <w:marBottom w:val="0"/>
      <w:divBdr>
        <w:top w:val="none" w:sz="0" w:space="0" w:color="auto"/>
        <w:left w:val="none" w:sz="0" w:space="0" w:color="auto"/>
        <w:bottom w:val="none" w:sz="0" w:space="0" w:color="auto"/>
        <w:right w:val="none" w:sz="0" w:space="0" w:color="auto"/>
      </w:divBdr>
    </w:div>
    <w:div w:id="539896409">
      <w:bodyDiv w:val="1"/>
      <w:marLeft w:val="0"/>
      <w:marRight w:val="0"/>
      <w:marTop w:val="0"/>
      <w:marBottom w:val="0"/>
      <w:divBdr>
        <w:top w:val="none" w:sz="0" w:space="0" w:color="auto"/>
        <w:left w:val="none" w:sz="0" w:space="0" w:color="auto"/>
        <w:bottom w:val="none" w:sz="0" w:space="0" w:color="auto"/>
        <w:right w:val="none" w:sz="0" w:space="0" w:color="auto"/>
      </w:divBdr>
    </w:div>
    <w:div w:id="540167621">
      <w:bodyDiv w:val="1"/>
      <w:marLeft w:val="0"/>
      <w:marRight w:val="0"/>
      <w:marTop w:val="0"/>
      <w:marBottom w:val="0"/>
      <w:divBdr>
        <w:top w:val="none" w:sz="0" w:space="0" w:color="auto"/>
        <w:left w:val="none" w:sz="0" w:space="0" w:color="auto"/>
        <w:bottom w:val="none" w:sz="0" w:space="0" w:color="auto"/>
        <w:right w:val="none" w:sz="0" w:space="0" w:color="auto"/>
      </w:divBdr>
    </w:div>
    <w:div w:id="540283138">
      <w:bodyDiv w:val="1"/>
      <w:marLeft w:val="0"/>
      <w:marRight w:val="0"/>
      <w:marTop w:val="0"/>
      <w:marBottom w:val="0"/>
      <w:divBdr>
        <w:top w:val="none" w:sz="0" w:space="0" w:color="auto"/>
        <w:left w:val="none" w:sz="0" w:space="0" w:color="auto"/>
        <w:bottom w:val="none" w:sz="0" w:space="0" w:color="auto"/>
        <w:right w:val="none" w:sz="0" w:space="0" w:color="auto"/>
      </w:divBdr>
    </w:div>
    <w:div w:id="541213985">
      <w:bodyDiv w:val="1"/>
      <w:marLeft w:val="0"/>
      <w:marRight w:val="0"/>
      <w:marTop w:val="0"/>
      <w:marBottom w:val="0"/>
      <w:divBdr>
        <w:top w:val="none" w:sz="0" w:space="0" w:color="auto"/>
        <w:left w:val="none" w:sz="0" w:space="0" w:color="auto"/>
        <w:bottom w:val="none" w:sz="0" w:space="0" w:color="auto"/>
        <w:right w:val="none" w:sz="0" w:space="0" w:color="auto"/>
      </w:divBdr>
    </w:div>
    <w:div w:id="541328631">
      <w:bodyDiv w:val="1"/>
      <w:marLeft w:val="0"/>
      <w:marRight w:val="0"/>
      <w:marTop w:val="0"/>
      <w:marBottom w:val="0"/>
      <w:divBdr>
        <w:top w:val="none" w:sz="0" w:space="0" w:color="auto"/>
        <w:left w:val="none" w:sz="0" w:space="0" w:color="auto"/>
        <w:bottom w:val="none" w:sz="0" w:space="0" w:color="auto"/>
        <w:right w:val="none" w:sz="0" w:space="0" w:color="auto"/>
      </w:divBdr>
    </w:div>
    <w:div w:id="541525567">
      <w:bodyDiv w:val="1"/>
      <w:marLeft w:val="0"/>
      <w:marRight w:val="0"/>
      <w:marTop w:val="0"/>
      <w:marBottom w:val="0"/>
      <w:divBdr>
        <w:top w:val="none" w:sz="0" w:space="0" w:color="auto"/>
        <w:left w:val="none" w:sz="0" w:space="0" w:color="auto"/>
        <w:bottom w:val="none" w:sz="0" w:space="0" w:color="auto"/>
        <w:right w:val="none" w:sz="0" w:space="0" w:color="auto"/>
      </w:divBdr>
    </w:div>
    <w:div w:id="542913014">
      <w:bodyDiv w:val="1"/>
      <w:marLeft w:val="0"/>
      <w:marRight w:val="0"/>
      <w:marTop w:val="0"/>
      <w:marBottom w:val="0"/>
      <w:divBdr>
        <w:top w:val="none" w:sz="0" w:space="0" w:color="auto"/>
        <w:left w:val="none" w:sz="0" w:space="0" w:color="auto"/>
        <w:bottom w:val="none" w:sz="0" w:space="0" w:color="auto"/>
        <w:right w:val="none" w:sz="0" w:space="0" w:color="auto"/>
      </w:divBdr>
    </w:div>
    <w:div w:id="543098004">
      <w:bodyDiv w:val="1"/>
      <w:marLeft w:val="0"/>
      <w:marRight w:val="0"/>
      <w:marTop w:val="0"/>
      <w:marBottom w:val="0"/>
      <w:divBdr>
        <w:top w:val="none" w:sz="0" w:space="0" w:color="auto"/>
        <w:left w:val="none" w:sz="0" w:space="0" w:color="auto"/>
        <w:bottom w:val="none" w:sz="0" w:space="0" w:color="auto"/>
        <w:right w:val="none" w:sz="0" w:space="0" w:color="auto"/>
      </w:divBdr>
    </w:div>
    <w:div w:id="543294111">
      <w:bodyDiv w:val="1"/>
      <w:marLeft w:val="0"/>
      <w:marRight w:val="0"/>
      <w:marTop w:val="0"/>
      <w:marBottom w:val="0"/>
      <w:divBdr>
        <w:top w:val="none" w:sz="0" w:space="0" w:color="auto"/>
        <w:left w:val="none" w:sz="0" w:space="0" w:color="auto"/>
        <w:bottom w:val="none" w:sz="0" w:space="0" w:color="auto"/>
        <w:right w:val="none" w:sz="0" w:space="0" w:color="auto"/>
      </w:divBdr>
    </w:div>
    <w:div w:id="543522091">
      <w:bodyDiv w:val="1"/>
      <w:marLeft w:val="0"/>
      <w:marRight w:val="0"/>
      <w:marTop w:val="0"/>
      <w:marBottom w:val="0"/>
      <w:divBdr>
        <w:top w:val="none" w:sz="0" w:space="0" w:color="auto"/>
        <w:left w:val="none" w:sz="0" w:space="0" w:color="auto"/>
        <w:bottom w:val="none" w:sz="0" w:space="0" w:color="auto"/>
        <w:right w:val="none" w:sz="0" w:space="0" w:color="auto"/>
      </w:divBdr>
    </w:div>
    <w:div w:id="543950607">
      <w:bodyDiv w:val="1"/>
      <w:marLeft w:val="0"/>
      <w:marRight w:val="0"/>
      <w:marTop w:val="0"/>
      <w:marBottom w:val="0"/>
      <w:divBdr>
        <w:top w:val="none" w:sz="0" w:space="0" w:color="auto"/>
        <w:left w:val="none" w:sz="0" w:space="0" w:color="auto"/>
        <w:bottom w:val="none" w:sz="0" w:space="0" w:color="auto"/>
        <w:right w:val="none" w:sz="0" w:space="0" w:color="auto"/>
      </w:divBdr>
    </w:div>
    <w:div w:id="544417484">
      <w:bodyDiv w:val="1"/>
      <w:marLeft w:val="0"/>
      <w:marRight w:val="0"/>
      <w:marTop w:val="0"/>
      <w:marBottom w:val="0"/>
      <w:divBdr>
        <w:top w:val="none" w:sz="0" w:space="0" w:color="auto"/>
        <w:left w:val="none" w:sz="0" w:space="0" w:color="auto"/>
        <w:bottom w:val="none" w:sz="0" w:space="0" w:color="auto"/>
        <w:right w:val="none" w:sz="0" w:space="0" w:color="auto"/>
      </w:divBdr>
    </w:div>
    <w:div w:id="544564419">
      <w:bodyDiv w:val="1"/>
      <w:marLeft w:val="0"/>
      <w:marRight w:val="0"/>
      <w:marTop w:val="0"/>
      <w:marBottom w:val="0"/>
      <w:divBdr>
        <w:top w:val="none" w:sz="0" w:space="0" w:color="auto"/>
        <w:left w:val="none" w:sz="0" w:space="0" w:color="auto"/>
        <w:bottom w:val="none" w:sz="0" w:space="0" w:color="auto"/>
        <w:right w:val="none" w:sz="0" w:space="0" w:color="auto"/>
      </w:divBdr>
    </w:div>
    <w:div w:id="544754167">
      <w:bodyDiv w:val="1"/>
      <w:marLeft w:val="0"/>
      <w:marRight w:val="0"/>
      <w:marTop w:val="0"/>
      <w:marBottom w:val="0"/>
      <w:divBdr>
        <w:top w:val="none" w:sz="0" w:space="0" w:color="auto"/>
        <w:left w:val="none" w:sz="0" w:space="0" w:color="auto"/>
        <w:bottom w:val="none" w:sz="0" w:space="0" w:color="auto"/>
        <w:right w:val="none" w:sz="0" w:space="0" w:color="auto"/>
      </w:divBdr>
    </w:div>
    <w:div w:id="546720513">
      <w:bodyDiv w:val="1"/>
      <w:marLeft w:val="0"/>
      <w:marRight w:val="0"/>
      <w:marTop w:val="0"/>
      <w:marBottom w:val="0"/>
      <w:divBdr>
        <w:top w:val="none" w:sz="0" w:space="0" w:color="auto"/>
        <w:left w:val="none" w:sz="0" w:space="0" w:color="auto"/>
        <w:bottom w:val="none" w:sz="0" w:space="0" w:color="auto"/>
        <w:right w:val="none" w:sz="0" w:space="0" w:color="auto"/>
      </w:divBdr>
    </w:div>
    <w:div w:id="546723153">
      <w:bodyDiv w:val="1"/>
      <w:marLeft w:val="0"/>
      <w:marRight w:val="0"/>
      <w:marTop w:val="0"/>
      <w:marBottom w:val="0"/>
      <w:divBdr>
        <w:top w:val="none" w:sz="0" w:space="0" w:color="auto"/>
        <w:left w:val="none" w:sz="0" w:space="0" w:color="auto"/>
        <w:bottom w:val="none" w:sz="0" w:space="0" w:color="auto"/>
        <w:right w:val="none" w:sz="0" w:space="0" w:color="auto"/>
      </w:divBdr>
    </w:div>
    <w:div w:id="550314320">
      <w:bodyDiv w:val="1"/>
      <w:marLeft w:val="0"/>
      <w:marRight w:val="0"/>
      <w:marTop w:val="0"/>
      <w:marBottom w:val="0"/>
      <w:divBdr>
        <w:top w:val="none" w:sz="0" w:space="0" w:color="auto"/>
        <w:left w:val="none" w:sz="0" w:space="0" w:color="auto"/>
        <w:bottom w:val="none" w:sz="0" w:space="0" w:color="auto"/>
        <w:right w:val="none" w:sz="0" w:space="0" w:color="auto"/>
      </w:divBdr>
    </w:div>
    <w:div w:id="551308640">
      <w:bodyDiv w:val="1"/>
      <w:marLeft w:val="0"/>
      <w:marRight w:val="0"/>
      <w:marTop w:val="0"/>
      <w:marBottom w:val="0"/>
      <w:divBdr>
        <w:top w:val="none" w:sz="0" w:space="0" w:color="auto"/>
        <w:left w:val="none" w:sz="0" w:space="0" w:color="auto"/>
        <w:bottom w:val="none" w:sz="0" w:space="0" w:color="auto"/>
        <w:right w:val="none" w:sz="0" w:space="0" w:color="auto"/>
      </w:divBdr>
    </w:div>
    <w:div w:id="551503191">
      <w:bodyDiv w:val="1"/>
      <w:marLeft w:val="0"/>
      <w:marRight w:val="0"/>
      <w:marTop w:val="0"/>
      <w:marBottom w:val="0"/>
      <w:divBdr>
        <w:top w:val="none" w:sz="0" w:space="0" w:color="auto"/>
        <w:left w:val="none" w:sz="0" w:space="0" w:color="auto"/>
        <w:bottom w:val="none" w:sz="0" w:space="0" w:color="auto"/>
        <w:right w:val="none" w:sz="0" w:space="0" w:color="auto"/>
      </w:divBdr>
    </w:div>
    <w:div w:id="551884683">
      <w:bodyDiv w:val="1"/>
      <w:marLeft w:val="0"/>
      <w:marRight w:val="0"/>
      <w:marTop w:val="0"/>
      <w:marBottom w:val="0"/>
      <w:divBdr>
        <w:top w:val="none" w:sz="0" w:space="0" w:color="auto"/>
        <w:left w:val="none" w:sz="0" w:space="0" w:color="auto"/>
        <w:bottom w:val="none" w:sz="0" w:space="0" w:color="auto"/>
        <w:right w:val="none" w:sz="0" w:space="0" w:color="auto"/>
      </w:divBdr>
    </w:div>
    <w:div w:id="552543396">
      <w:bodyDiv w:val="1"/>
      <w:marLeft w:val="0"/>
      <w:marRight w:val="0"/>
      <w:marTop w:val="0"/>
      <w:marBottom w:val="0"/>
      <w:divBdr>
        <w:top w:val="none" w:sz="0" w:space="0" w:color="auto"/>
        <w:left w:val="none" w:sz="0" w:space="0" w:color="auto"/>
        <w:bottom w:val="none" w:sz="0" w:space="0" w:color="auto"/>
        <w:right w:val="none" w:sz="0" w:space="0" w:color="auto"/>
      </w:divBdr>
    </w:div>
    <w:div w:id="552615383">
      <w:bodyDiv w:val="1"/>
      <w:marLeft w:val="0"/>
      <w:marRight w:val="0"/>
      <w:marTop w:val="0"/>
      <w:marBottom w:val="0"/>
      <w:divBdr>
        <w:top w:val="none" w:sz="0" w:space="0" w:color="auto"/>
        <w:left w:val="none" w:sz="0" w:space="0" w:color="auto"/>
        <w:bottom w:val="none" w:sz="0" w:space="0" w:color="auto"/>
        <w:right w:val="none" w:sz="0" w:space="0" w:color="auto"/>
      </w:divBdr>
    </w:div>
    <w:div w:id="553279708">
      <w:bodyDiv w:val="1"/>
      <w:marLeft w:val="0"/>
      <w:marRight w:val="0"/>
      <w:marTop w:val="0"/>
      <w:marBottom w:val="0"/>
      <w:divBdr>
        <w:top w:val="none" w:sz="0" w:space="0" w:color="auto"/>
        <w:left w:val="none" w:sz="0" w:space="0" w:color="auto"/>
        <w:bottom w:val="none" w:sz="0" w:space="0" w:color="auto"/>
        <w:right w:val="none" w:sz="0" w:space="0" w:color="auto"/>
      </w:divBdr>
    </w:div>
    <w:div w:id="554238105">
      <w:bodyDiv w:val="1"/>
      <w:marLeft w:val="0"/>
      <w:marRight w:val="0"/>
      <w:marTop w:val="0"/>
      <w:marBottom w:val="0"/>
      <w:divBdr>
        <w:top w:val="none" w:sz="0" w:space="0" w:color="auto"/>
        <w:left w:val="none" w:sz="0" w:space="0" w:color="auto"/>
        <w:bottom w:val="none" w:sz="0" w:space="0" w:color="auto"/>
        <w:right w:val="none" w:sz="0" w:space="0" w:color="auto"/>
      </w:divBdr>
    </w:div>
    <w:div w:id="556817004">
      <w:bodyDiv w:val="1"/>
      <w:marLeft w:val="0"/>
      <w:marRight w:val="0"/>
      <w:marTop w:val="0"/>
      <w:marBottom w:val="0"/>
      <w:divBdr>
        <w:top w:val="none" w:sz="0" w:space="0" w:color="auto"/>
        <w:left w:val="none" w:sz="0" w:space="0" w:color="auto"/>
        <w:bottom w:val="none" w:sz="0" w:space="0" w:color="auto"/>
        <w:right w:val="none" w:sz="0" w:space="0" w:color="auto"/>
      </w:divBdr>
    </w:div>
    <w:div w:id="556824023">
      <w:bodyDiv w:val="1"/>
      <w:marLeft w:val="0"/>
      <w:marRight w:val="0"/>
      <w:marTop w:val="0"/>
      <w:marBottom w:val="0"/>
      <w:divBdr>
        <w:top w:val="none" w:sz="0" w:space="0" w:color="auto"/>
        <w:left w:val="none" w:sz="0" w:space="0" w:color="auto"/>
        <w:bottom w:val="none" w:sz="0" w:space="0" w:color="auto"/>
        <w:right w:val="none" w:sz="0" w:space="0" w:color="auto"/>
      </w:divBdr>
    </w:div>
    <w:div w:id="557671818">
      <w:bodyDiv w:val="1"/>
      <w:marLeft w:val="0"/>
      <w:marRight w:val="0"/>
      <w:marTop w:val="0"/>
      <w:marBottom w:val="0"/>
      <w:divBdr>
        <w:top w:val="none" w:sz="0" w:space="0" w:color="auto"/>
        <w:left w:val="none" w:sz="0" w:space="0" w:color="auto"/>
        <w:bottom w:val="none" w:sz="0" w:space="0" w:color="auto"/>
        <w:right w:val="none" w:sz="0" w:space="0" w:color="auto"/>
      </w:divBdr>
    </w:div>
    <w:div w:id="557788965">
      <w:bodyDiv w:val="1"/>
      <w:marLeft w:val="0"/>
      <w:marRight w:val="0"/>
      <w:marTop w:val="0"/>
      <w:marBottom w:val="0"/>
      <w:divBdr>
        <w:top w:val="none" w:sz="0" w:space="0" w:color="auto"/>
        <w:left w:val="none" w:sz="0" w:space="0" w:color="auto"/>
        <w:bottom w:val="none" w:sz="0" w:space="0" w:color="auto"/>
        <w:right w:val="none" w:sz="0" w:space="0" w:color="auto"/>
      </w:divBdr>
    </w:div>
    <w:div w:id="558438278">
      <w:bodyDiv w:val="1"/>
      <w:marLeft w:val="0"/>
      <w:marRight w:val="0"/>
      <w:marTop w:val="0"/>
      <w:marBottom w:val="0"/>
      <w:divBdr>
        <w:top w:val="none" w:sz="0" w:space="0" w:color="auto"/>
        <w:left w:val="none" w:sz="0" w:space="0" w:color="auto"/>
        <w:bottom w:val="none" w:sz="0" w:space="0" w:color="auto"/>
        <w:right w:val="none" w:sz="0" w:space="0" w:color="auto"/>
      </w:divBdr>
    </w:div>
    <w:div w:id="560213568">
      <w:bodyDiv w:val="1"/>
      <w:marLeft w:val="0"/>
      <w:marRight w:val="0"/>
      <w:marTop w:val="0"/>
      <w:marBottom w:val="0"/>
      <w:divBdr>
        <w:top w:val="none" w:sz="0" w:space="0" w:color="auto"/>
        <w:left w:val="none" w:sz="0" w:space="0" w:color="auto"/>
        <w:bottom w:val="none" w:sz="0" w:space="0" w:color="auto"/>
        <w:right w:val="none" w:sz="0" w:space="0" w:color="auto"/>
      </w:divBdr>
    </w:div>
    <w:div w:id="560754510">
      <w:bodyDiv w:val="1"/>
      <w:marLeft w:val="0"/>
      <w:marRight w:val="0"/>
      <w:marTop w:val="0"/>
      <w:marBottom w:val="0"/>
      <w:divBdr>
        <w:top w:val="none" w:sz="0" w:space="0" w:color="auto"/>
        <w:left w:val="none" w:sz="0" w:space="0" w:color="auto"/>
        <w:bottom w:val="none" w:sz="0" w:space="0" w:color="auto"/>
        <w:right w:val="none" w:sz="0" w:space="0" w:color="auto"/>
      </w:divBdr>
    </w:div>
    <w:div w:id="560991666">
      <w:bodyDiv w:val="1"/>
      <w:marLeft w:val="0"/>
      <w:marRight w:val="0"/>
      <w:marTop w:val="0"/>
      <w:marBottom w:val="0"/>
      <w:divBdr>
        <w:top w:val="none" w:sz="0" w:space="0" w:color="auto"/>
        <w:left w:val="none" w:sz="0" w:space="0" w:color="auto"/>
        <w:bottom w:val="none" w:sz="0" w:space="0" w:color="auto"/>
        <w:right w:val="none" w:sz="0" w:space="0" w:color="auto"/>
      </w:divBdr>
    </w:div>
    <w:div w:id="562105771">
      <w:bodyDiv w:val="1"/>
      <w:marLeft w:val="0"/>
      <w:marRight w:val="0"/>
      <w:marTop w:val="0"/>
      <w:marBottom w:val="0"/>
      <w:divBdr>
        <w:top w:val="none" w:sz="0" w:space="0" w:color="auto"/>
        <w:left w:val="none" w:sz="0" w:space="0" w:color="auto"/>
        <w:bottom w:val="none" w:sz="0" w:space="0" w:color="auto"/>
        <w:right w:val="none" w:sz="0" w:space="0" w:color="auto"/>
      </w:divBdr>
    </w:div>
    <w:div w:id="562453081">
      <w:bodyDiv w:val="1"/>
      <w:marLeft w:val="0"/>
      <w:marRight w:val="0"/>
      <w:marTop w:val="0"/>
      <w:marBottom w:val="0"/>
      <w:divBdr>
        <w:top w:val="none" w:sz="0" w:space="0" w:color="auto"/>
        <w:left w:val="none" w:sz="0" w:space="0" w:color="auto"/>
        <w:bottom w:val="none" w:sz="0" w:space="0" w:color="auto"/>
        <w:right w:val="none" w:sz="0" w:space="0" w:color="auto"/>
      </w:divBdr>
    </w:div>
    <w:div w:id="562721158">
      <w:bodyDiv w:val="1"/>
      <w:marLeft w:val="0"/>
      <w:marRight w:val="0"/>
      <w:marTop w:val="0"/>
      <w:marBottom w:val="0"/>
      <w:divBdr>
        <w:top w:val="none" w:sz="0" w:space="0" w:color="auto"/>
        <w:left w:val="none" w:sz="0" w:space="0" w:color="auto"/>
        <w:bottom w:val="none" w:sz="0" w:space="0" w:color="auto"/>
        <w:right w:val="none" w:sz="0" w:space="0" w:color="auto"/>
      </w:divBdr>
    </w:div>
    <w:div w:id="563218201">
      <w:bodyDiv w:val="1"/>
      <w:marLeft w:val="0"/>
      <w:marRight w:val="0"/>
      <w:marTop w:val="0"/>
      <w:marBottom w:val="0"/>
      <w:divBdr>
        <w:top w:val="none" w:sz="0" w:space="0" w:color="auto"/>
        <w:left w:val="none" w:sz="0" w:space="0" w:color="auto"/>
        <w:bottom w:val="none" w:sz="0" w:space="0" w:color="auto"/>
        <w:right w:val="none" w:sz="0" w:space="0" w:color="auto"/>
      </w:divBdr>
    </w:div>
    <w:div w:id="563487728">
      <w:bodyDiv w:val="1"/>
      <w:marLeft w:val="0"/>
      <w:marRight w:val="0"/>
      <w:marTop w:val="0"/>
      <w:marBottom w:val="0"/>
      <w:divBdr>
        <w:top w:val="none" w:sz="0" w:space="0" w:color="auto"/>
        <w:left w:val="none" w:sz="0" w:space="0" w:color="auto"/>
        <w:bottom w:val="none" w:sz="0" w:space="0" w:color="auto"/>
        <w:right w:val="none" w:sz="0" w:space="0" w:color="auto"/>
      </w:divBdr>
    </w:div>
    <w:div w:id="564142794">
      <w:bodyDiv w:val="1"/>
      <w:marLeft w:val="0"/>
      <w:marRight w:val="0"/>
      <w:marTop w:val="0"/>
      <w:marBottom w:val="0"/>
      <w:divBdr>
        <w:top w:val="none" w:sz="0" w:space="0" w:color="auto"/>
        <w:left w:val="none" w:sz="0" w:space="0" w:color="auto"/>
        <w:bottom w:val="none" w:sz="0" w:space="0" w:color="auto"/>
        <w:right w:val="none" w:sz="0" w:space="0" w:color="auto"/>
      </w:divBdr>
    </w:div>
    <w:div w:id="564416763">
      <w:bodyDiv w:val="1"/>
      <w:marLeft w:val="0"/>
      <w:marRight w:val="0"/>
      <w:marTop w:val="0"/>
      <w:marBottom w:val="0"/>
      <w:divBdr>
        <w:top w:val="none" w:sz="0" w:space="0" w:color="auto"/>
        <w:left w:val="none" w:sz="0" w:space="0" w:color="auto"/>
        <w:bottom w:val="none" w:sz="0" w:space="0" w:color="auto"/>
        <w:right w:val="none" w:sz="0" w:space="0" w:color="auto"/>
      </w:divBdr>
    </w:div>
    <w:div w:id="564873060">
      <w:bodyDiv w:val="1"/>
      <w:marLeft w:val="0"/>
      <w:marRight w:val="0"/>
      <w:marTop w:val="0"/>
      <w:marBottom w:val="0"/>
      <w:divBdr>
        <w:top w:val="none" w:sz="0" w:space="0" w:color="auto"/>
        <w:left w:val="none" w:sz="0" w:space="0" w:color="auto"/>
        <w:bottom w:val="none" w:sz="0" w:space="0" w:color="auto"/>
        <w:right w:val="none" w:sz="0" w:space="0" w:color="auto"/>
      </w:divBdr>
    </w:div>
    <w:div w:id="564877454">
      <w:bodyDiv w:val="1"/>
      <w:marLeft w:val="0"/>
      <w:marRight w:val="0"/>
      <w:marTop w:val="0"/>
      <w:marBottom w:val="0"/>
      <w:divBdr>
        <w:top w:val="none" w:sz="0" w:space="0" w:color="auto"/>
        <w:left w:val="none" w:sz="0" w:space="0" w:color="auto"/>
        <w:bottom w:val="none" w:sz="0" w:space="0" w:color="auto"/>
        <w:right w:val="none" w:sz="0" w:space="0" w:color="auto"/>
      </w:divBdr>
    </w:div>
    <w:div w:id="565409756">
      <w:bodyDiv w:val="1"/>
      <w:marLeft w:val="0"/>
      <w:marRight w:val="0"/>
      <w:marTop w:val="0"/>
      <w:marBottom w:val="0"/>
      <w:divBdr>
        <w:top w:val="none" w:sz="0" w:space="0" w:color="auto"/>
        <w:left w:val="none" w:sz="0" w:space="0" w:color="auto"/>
        <w:bottom w:val="none" w:sz="0" w:space="0" w:color="auto"/>
        <w:right w:val="none" w:sz="0" w:space="0" w:color="auto"/>
      </w:divBdr>
    </w:div>
    <w:div w:id="566456489">
      <w:bodyDiv w:val="1"/>
      <w:marLeft w:val="0"/>
      <w:marRight w:val="0"/>
      <w:marTop w:val="0"/>
      <w:marBottom w:val="0"/>
      <w:divBdr>
        <w:top w:val="none" w:sz="0" w:space="0" w:color="auto"/>
        <w:left w:val="none" w:sz="0" w:space="0" w:color="auto"/>
        <w:bottom w:val="none" w:sz="0" w:space="0" w:color="auto"/>
        <w:right w:val="none" w:sz="0" w:space="0" w:color="auto"/>
      </w:divBdr>
    </w:div>
    <w:div w:id="566574321">
      <w:bodyDiv w:val="1"/>
      <w:marLeft w:val="0"/>
      <w:marRight w:val="0"/>
      <w:marTop w:val="0"/>
      <w:marBottom w:val="0"/>
      <w:divBdr>
        <w:top w:val="none" w:sz="0" w:space="0" w:color="auto"/>
        <w:left w:val="none" w:sz="0" w:space="0" w:color="auto"/>
        <w:bottom w:val="none" w:sz="0" w:space="0" w:color="auto"/>
        <w:right w:val="none" w:sz="0" w:space="0" w:color="auto"/>
      </w:divBdr>
    </w:div>
    <w:div w:id="566957594">
      <w:bodyDiv w:val="1"/>
      <w:marLeft w:val="0"/>
      <w:marRight w:val="0"/>
      <w:marTop w:val="0"/>
      <w:marBottom w:val="0"/>
      <w:divBdr>
        <w:top w:val="none" w:sz="0" w:space="0" w:color="auto"/>
        <w:left w:val="none" w:sz="0" w:space="0" w:color="auto"/>
        <w:bottom w:val="none" w:sz="0" w:space="0" w:color="auto"/>
        <w:right w:val="none" w:sz="0" w:space="0" w:color="auto"/>
      </w:divBdr>
    </w:div>
    <w:div w:id="567954797">
      <w:bodyDiv w:val="1"/>
      <w:marLeft w:val="0"/>
      <w:marRight w:val="0"/>
      <w:marTop w:val="0"/>
      <w:marBottom w:val="0"/>
      <w:divBdr>
        <w:top w:val="none" w:sz="0" w:space="0" w:color="auto"/>
        <w:left w:val="none" w:sz="0" w:space="0" w:color="auto"/>
        <w:bottom w:val="none" w:sz="0" w:space="0" w:color="auto"/>
        <w:right w:val="none" w:sz="0" w:space="0" w:color="auto"/>
      </w:divBdr>
    </w:div>
    <w:div w:id="568923715">
      <w:bodyDiv w:val="1"/>
      <w:marLeft w:val="0"/>
      <w:marRight w:val="0"/>
      <w:marTop w:val="0"/>
      <w:marBottom w:val="0"/>
      <w:divBdr>
        <w:top w:val="none" w:sz="0" w:space="0" w:color="auto"/>
        <w:left w:val="none" w:sz="0" w:space="0" w:color="auto"/>
        <w:bottom w:val="none" w:sz="0" w:space="0" w:color="auto"/>
        <w:right w:val="none" w:sz="0" w:space="0" w:color="auto"/>
      </w:divBdr>
    </w:div>
    <w:div w:id="569997933">
      <w:bodyDiv w:val="1"/>
      <w:marLeft w:val="0"/>
      <w:marRight w:val="0"/>
      <w:marTop w:val="0"/>
      <w:marBottom w:val="0"/>
      <w:divBdr>
        <w:top w:val="none" w:sz="0" w:space="0" w:color="auto"/>
        <w:left w:val="none" w:sz="0" w:space="0" w:color="auto"/>
        <w:bottom w:val="none" w:sz="0" w:space="0" w:color="auto"/>
        <w:right w:val="none" w:sz="0" w:space="0" w:color="auto"/>
      </w:divBdr>
    </w:div>
    <w:div w:id="571620116">
      <w:bodyDiv w:val="1"/>
      <w:marLeft w:val="0"/>
      <w:marRight w:val="0"/>
      <w:marTop w:val="0"/>
      <w:marBottom w:val="0"/>
      <w:divBdr>
        <w:top w:val="none" w:sz="0" w:space="0" w:color="auto"/>
        <w:left w:val="none" w:sz="0" w:space="0" w:color="auto"/>
        <w:bottom w:val="none" w:sz="0" w:space="0" w:color="auto"/>
        <w:right w:val="none" w:sz="0" w:space="0" w:color="auto"/>
      </w:divBdr>
    </w:div>
    <w:div w:id="572011109">
      <w:bodyDiv w:val="1"/>
      <w:marLeft w:val="0"/>
      <w:marRight w:val="0"/>
      <w:marTop w:val="0"/>
      <w:marBottom w:val="0"/>
      <w:divBdr>
        <w:top w:val="none" w:sz="0" w:space="0" w:color="auto"/>
        <w:left w:val="none" w:sz="0" w:space="0" w:color="auto"/>
        <w:bottom w:val="none" w:sz="0" w:space="0" w:color="auto"/>
        <w:right w:val="none" w:sz="0" w:space="0" w:color="auto"/>
      </w:divBdr>
    </w:div>
    <w:div w:id="572543043">
      <w:bodyDiv w:val="1"/>
      <w:marLeft w:val="0"/>
      <w:marRight w:val="0"/>
      <w:marTop w:val="0"/>
      <w:marBottom w:val="0"/>
      <w:divBdr>
        <w:top w:val="none" w:sz="0" w:space="0" w:color="auto"/>
        <w:left w:val="none" w:sz="0" w:space="0" w:color="auto"/>
        <w:bottom w:val="none" w:sz="0" w:space="0" w:color="auto"/>
        <w:right w:val="none" w:sz="0" w:space="0" w:color="auto"/>
      </w:divBdr>
    </w:div>
    <w:div w:id="574824295">
      <w:bodyDiv w:val="1"/>
      <w:marLeft w:val="0"/>
      <w:marRight w:val="0"/>
      <w:marTop w:val="0"/>
      <w:marBottom w:val="0"/>
      <w:divBdr>
        <w:top w:val="none" w:sz="0" w:space="0" w:color="auto"/>
        <w:left w:val="none" w:sz="0" w:space="0" w:color="auto"/>
        <w:bottom w:val="none" w:sz="0" w:space="0" w:color="auto"/>
        <w:right w:val="none" w:sz="0" w:space="0" w:color="auto"/>
      </w:divBdr>
    </w:div>
    <w:div w:id="575825010">
      <w:bodyDiv w:val="1"/>
      <w:marLeft w:val="0"/>
      <w:marRight w:val="0"/>
      <w:marTop w:val="0"/>
      <w:marBottom w:val="0"/>
      <w:divBdr>
        <w:top w:val="none" w:sz="0" w:space="0" w:color="auto"/>
        <w:left w:val="none" w:sz="0" w:space="0" w:color="auto"/>
        <w:bottom w:val="none" w:sz="0" w:space="0" w:color="auto"/>
        <w:right w:val="none" w:sz="0" w:space="0" w:color="auto"/>
      </w:divBdr>
    </w:div>
    <w:div w:id="575942122">
      <w:bodyDiv w:val="1"/>
      <w:marLeft w:val="0"/>
      <w:marRight w:val="0"/>
      <w:marTop w:val="0"/>
      <w:marBottom w:val="0"/>
      <w:divBdr>
        <w:top w:val="none" w:sz="0" w:space="0" w:color="auto"/>
        <w:left w:val="none" w:sz="0" w:space="0" w:color="auto"/>
        <w:bottom w:val="none" w:sz="0" w:space="0" w:color="auto"/>
        <w:right w:val="none" w:sz="0" w:space="0" w:color="auto"/>
      </w:divBdr>
    </w:div>
    <w:div w:id="576935684">
      <w:bodyDiv w:val="1"/>
      <w:marLeft w:val="0"/>
      <w:marRight w:val="0"/>
      <w:marTop w:val="0"/>
      <w:marBottom w:val="0"/>
      <w:divBdr>
        <w:top w:val="none" w:sz="0" w:space="0" w:color="auto"/>
        <w:left w:val="none" w:sz="0" w:space="0" w:color="auto"/>
        <w:bottom w:val="none" w:sz="0" w:space="0" w:color="auto"/>
        <w:right w:val="none" w:sz="0" w:space="0" w:color="auto"/>
      </w:divBdr>
    </w:div>
    <w:div w:id="577441912">
      <w:bodyDiv w:val="1"/>
      <w:marLeft w:val="0"/>
      <w:marRight w:val="0"/>
      <w:marTop w:val="0"/>
      <w:marBottom w:val="0"/>
      <w:divBdr>
        <w:top w:val="none" w:sz="0" w:space="0" w:color="auto"/>
        <w:left w:val="none" w:sz="0" w:space="0" w:color="auto"/>
        <w:bottom w:val="none" w:sz="0" w:space="0" w:color="auto"/>
        <w:right w:val="none" w:sz="0" w:space="0" w:color="auto"/>
      </w:divBdr>
    </w:div>
    <w:div w:id="579019395">
      <w:bodyDiv w:val="1"/>
      <w:marLeft w:val="0"/>
      <w:marRight w:val="0"/>
      <w:marTop w:val="0"/>
      <w:marBottom w:val="0"/>
      <w:divBdr>
        <w:top w:val="none" w:sz="0" w:space="0" w:color="auto"/>
        <w:left w:val="none" w:sz="0" w:space="0" w:color="auto"/>
        <w:bottom w:val="none" w:sz="0" w:space="0" w:color="auto"/>
        <w:right w:val="none" w:sz="0" w:space="0" w:color="auto"/>
      </w:divBdr>
    </w:div>
    <w:div w:id="579678189">
      <w:bodyDiv w:val="1"/>
      <w:marLeft w:val="0"/>
      <w:marRight w:val="0"/>
      <w:marTop w:val="0"/>
      <w:marBottom w:val="0"/>
      <w:divBdr>
        <w:top w:val="none" w:sz="0" w:space="0" w:color="auto"/>
        <w:left w:val="none" w:sz="0" w:space="0" w:color="auto"/>
        <w:bottom w:val="none" w:sz="0" w:space="0" w:color="auto"/>
        <w:right w:val="none" w:sz="0" w:space="0" w:color="auto"/>
      </w:divBdr>
    </w:div>
    <w:div w:id="579801423">
      <w:bodyDiv w:val="1"/>
      <w:marLeft w:val="0"/>
      <w:marRight w:val="0"/>
      <w:marTop w:val="0"/>
      <w:marBottom w:val="0"/>
      <w:divBdr>
        <w:top w:val="none" w:sz="0" w:space="0" w:color="auto"/>
        <w:left w:val="none" w:sz="0" w:space="0" w:color="auto"/>
        <w:bottom w:val="none" w:sz="0" w:space="0" w:color="auto"/>
        <w:right w:val="none" w:sz="0" w:space="0" w:color="auto"/>
      </w:divBdr>
    </w:div>
    <w:div w:id="580062710">
      <w:bodyDiv w:val="1"/>
      <w:marLeft w:val="0"/>
      <w:marRight w:val="0"/>
      <w:marTop w:val="0"/>
      <w:marBottom w:val="0"/>
      <w:divBdr>
        <w:top w:val="none" w:sz="0" w:space="0" w:color="auto"/>
        <w:left w:val="none" w:sz="0" w:space="0" w:color="auto"/>
        <w:bottom w:val="none" w:sz="0" w:space="0" w:color="auto"/>
        <w:right w:val="none" w:sz="0" w:space="0" w:color="auto"/>
      </w:divBdr>
    </w:div>
    <w:div w:id="580145860">
      <w:bodyDiv w:val="1"/>
      <w:marLeft w:val="0"/>
      <w:marRight w:val="0"/>
      <w:marTop w:val="0"/>
      <w:marBottom w:val="0"/>
      <w:divBdr>
        <w:top w:val="none" w:sz="0" w:space="0" w:color="auto"/>
        <w:left w:val="none" w:sz="0" w:space="0" w:color="auto"/>
        <w:bottom w:val="none" w:sz="0" w:space="0" w:color="auto"/>
        <w:right w:val="none" w:sz="0" w:space="0" w:color="auto"/>
      </w:divBdr>
    </w:div>
    <w:div w:id="581763392">
      <w:bodyDiv w:val="1"/>
      <w:marLeft w:val="0"/>
      <w:marRight w:val="0"/>
      <w:marTop w:val="0"/>
      <w:marBottom w:val="0"/>
      <w:divBdr>
        <w:top w:val="none" w:sz="0" w:space="0" w:color="auto"/>
        <w:left w:val="none" w:sz="0" w:space="0" w:color="auto"/>
        <w:bottom w:val="none" w:sz="0" w:space="0" w:color="auto"/>
        <w:right w:val="none" w:sz="0" w:space="0" w:color="auto"/>
      </w:divBdr>
    </w:div>
    <w:div w:id="582030937">
      <w:bodyDiv w:val="1"/>
      <w:marLeft w:val="0"/>
      <w:marRight w:val="0"/>
      <w:marTop w:val="0"/>
      <w:marBottom w:val="0"/>
      <w:divBdr>
        <w:top w:val="none" w:sz="0" w:space="0" w:color="auto"/>
        <w:left w:val="none" w:sz="0" w:space="0" w:color="auto"/>
        <w:bottom w:val="none" w:sz="0" w:space="0" w:color="auto"/>
        <w:right w:val="none" w:sz="0" w:space="0" w:color="auto"/>
      </w:divBdr>
    </w:div>
    <w:div w:id="582370863">
      <w:bodyDiv w:val="1"/>
      <w:marLeft w:val="0"/>
      <w:marRight w:val="0"/>
      <w:marTop w:val="0"/>
      <w:marBottom w:val="0"/>
      <w:divBdr>
        <w:top w:val="none" w:sz="0" w:space="0" w:color="auto"/>
        <w:left w:val="none" w:sz="0" w:space="0" w:color="auto"/>
        <w:bottom w:val="none" w:sz="0" w:space="0" w:color="auto"/>
        <w:right w:val="none" w:sz="0" w:space="0" w:color="auto"/>
      </w:divBdr>
    </w:div>
    <w:div w:id="582833241">
      <w:bodyDiv w:val="1"/>
      <w:marLeft w:val="0"/>
      <w:marRight w:val="0"/>
      <w:marTop w:val="0"/>
      <w:marBottom w:val="0"/>
      <w:divBdr>
        <w:top w:val="none" w:sz="0" w:space="0" w:color="auto"/>
        <w:left w:val="none" w:sz="0" w:space="0" w:color="auto"/>
        <w:bottom w:val="none" w:sz="0" w:space="0" w:color="auto"/>
        <w:right w:val="none" w:sz="0" w:space="0" w:color="auto"/>
      </w:divBdr>
    </w:div>
    <w:div w:id="582878298">
      <w:bodyDiv w:val="1"/>
      <w:marLeft w:val="0"/>
      <w:marRight w:val="0"/>
      <w:marTop w:val="0"/>
      <w:marBottom w:val="0"/>
      <w:divBdr>
        <w:top w:val="none" w:sz="0" w:space="0" w:color="auto"/>
        <w:left w:val="none" w:sz="0" w:space="0" w:color="auto"/>
        <w:bottom w:val="none" w:sz="0" w:space="0" w:color="auto"/>
        <w:right w:val="none" w:sz="0" w:space="0" w:color="auto"/>
      </w:divBdr>
    </w:div>
    <w:div w:id="583222810">
      <w:bodyDiv w:val="1"/>
      <w:marLeft w:val="0"/>
      <w:marRight w:val="0"/>
      <w:marTop w:val="0"/>
      <w:marBottom w:val="0"/>
      <w:divBdr>
        <w:top w:val="none" w:sz="0" w:space="0" w:color="auto"/>
        <w:left w:val="none" w:sz="0" w:space="0" w:color="auto"/>
        <w:bottom w:val="none" w:sz="0" w:space="0" w:color="auto"/>
        <w:right w:val="none" w:sz="0" w:space="0" w:color="auto"/>
      </w:divBdr>
    </w:div>
    <w:div w:id="583536332">
      <w:bodyDiv w:val="1"/>
      <w:marLeft w:val="0"/>
      <w:marRight w:val="0"/>
      <w:marTop w:val="0"/>
      <w:marBottom w:val="0"/>
      <w:divBdr>
        <w:top w:val="none" w:sz="0" w:space="0" w:color="auto"/>
        <w:left w:val="none" w:sz="0" w:space="0" w:color="auto"/>
        <w:bottom w:val="none" w:sz="0" w:space="0" w:color="auto"/>
        <w:right w:val="none" w:sz="0" w:space="0" w:color="auto"/>
      </w:divBdr>
    </w:div>
    <w:div w:id="583606182">
      <w:bodyDiv w:val="1"/>
      <w:marLeft w:val="0"/>
      <w:marRight w:val="0"/>
      <w:marTop w:val="0"/>
      <w:marBottom w:val="0"/>
      <w:divBdr>
        <w:top w:val="none" w:sz="0" w:space="0" w:color="auto"/>
        <w:left w:val="none" w:sz="0" w:space="0" w:color="auto"/>
        <w:bottom w:val="none" w:sz="0" w:space="0" w:color="auto"/>
        <w:right w:val="none" w:sz="0" w:space="0" w:color="auto"/>
      </w:divBdr>
    </w:div>
    <w:div w:id="583687245">
      <w:bodyDiv w:val="1"/>
      <w:marLeft w:val="0"/>
      <w:marRight w:val="0"/>
      <w:marTop w:val="0"/>
      <w:marBottom w:val="0"/>
      <w:divBdr>
        <w:top w:val="none" w:sz="0" w:space="0" w:color="auto"/>
        <w:left w:val="none" w:sz="0" w:space="0" w:color="auto"/>
        <w:bottom w:val="none" w:sz="0" w:space="0" w:color="auto"/>
        <w:right w:val="none" w:sz="0" w:space="0" w:color="auto"/>
      </w:divBdr>
    </w:div>
    <w:div w:id="584921038">
      <w:bodyDiv w:val="1"/>
      <w:marLeft w:val="0"/>
      <w:marRight w:val="0"/>
      <w:marTop w:val="0"/>
      <w:marBottom w:val="0"/>
      <w:divBdr>
        <w:top w:val="none" w:sz="0" w:space="0" w:color="auto"/>
        <w:left w:val="none" w:sz="0" w:space="0" w:color="auto"/>
        <w:bottom w:val="none" w:sz="0" w:space="0" w:color="auto"/>
        <w:right w:val="none" w:sz="0" w:space="0" w:color="auto"/>
      </w:divBdr>
    </w:div>
    <w:div w:id="585654555">
      <w:bodyDiv w:val="1"/>
      <w:marLeft w:val="0"/>
      <w:marRight w:val="0"/>
      <w:marTop w:val="0"/>
      <w:marBottom w:val="0"/>
      <w:divBdr>
        <w:top w:val="none" w:sz="0" w:space="0" w:color="auto"/>
        <w:left w:val="none" w:sz="0" w:space="0" w:color="auto"/>
        <w:bottom w:val="none" w:sz="0" w:space="0" w:color="auto"/>
        <w:right w:val="none" w:sz="0" w:space="0" w:color="auto"/>
      </w:divBdr>
    </w:div>
    <w:div w:id="585921458">
      <w:bodyDiv w:val="1"/>
      <w:marLeft w:val="0"/>
      <w:marRight w:val="0"/>
      <w:marTop w:val="0"/>
      <w:marBottom w:val="0"/>
      <w:divBdr>
        <w:top w:val="none" w:sz="0" w:space="0" w:color="auto"/>
        <w:left w:val="none" w:sz="0" w:space="0" w:color="auto"/>
        <w:bottom w:val="none" w:sz="0" w:space="0" w:color="auto"/>
        <w:right w:val="none" w:sz="0" w:space="0" w:color="auto"/>
      </w:divBdr>
    </w:div>
    <w:div w:id="586305616">
      <w:bodyDiv w:val="1"/>
      <w:marLeft w:val="0"/>
      <w:marRight w:val="0"/>
      <w:marTop w:val="0"/>
      <w:marBottom w:val="0"/>
      <w:divBdr>
        <w:top w:val="none" w:sz="0" w:space="0" w:color="auto"/>
        <w:left w:val="none" w:sz="0" w:space="0" w:color="auto"/>
        <w:bottom w:val="none" w:sz="0" w:space="0" w:color="auto"/>
        <w:right w:val="none" w:sz="0" w:space="0" w:color="auto"/>
      </w:divBdr>
    </w:div>
    <w:div w:id="586501514">
      <w:bodyDiv w:val="1"/>
      <w:marLeft w:val="0"/>
      <w:marRight w:val="0"/>
      <w:marTop w:val="0"/>
      <w:marBottom w:val="0"/>
      <w:divBdr>
        <w:top w:val="none" w:sz="0" w:space="0" w:color="auto"/>
        <w:left w:val="none" w:sz="0" w:space="0" w:color="auto"/>
        <w:bottom w:val="none" w:sz="0" w:space="0" w:color="auto"/>
        <w:right w:val="none" w:sz="0" w:space="0" w:color="auto"/>
      </w:divBdr>
    </w:div>
    <w:div w:id="586690325">
      <w:bodyDiv w:val="1"/>
      <w:marLeft w:val="0"/>
      <w:marRight w:val="0"/>
      <w:marTop w:val="0"/>
      <w:marBottom w:val="0"/>
      <w:divBdr>
        <w:top w:val="none" w:sz="0" w:space="0" w:color="auto"/>
        <w:left w:val="none" w:sz="0" w:space="0" w:color="auto"/>
        <w:bottom w:val="none" w:sz="0" w:space="0" w:color="auto"/>
        <w:right w:val="none" w:sz="0" w:space="0" w:color="auto"/>
      </w:divBdr>
    </w:div>
    <w:div w:id="587466850">
      <w:bodyDiv w:val="1"/>
      <w:marLeft w:val="0"/>
      <w:marRight w:val="0"/>
      <w:marTop w:val="0"/>
      <w:marBottom w:val="0"/>
      <w:divBdr>
        <w:top w:val="none" w:sz="0" w:space="0" w:color="auto"/>
        <w:left w:val="none" w:sz="0" w:space="0" w:color="auto"/>
        <w:bottom w:val="none" w:sz="0" w:space="0" w:color="auto"/>
        <w:right w:val="none" w:sz="0" w:space="0" w:color="auto"/>
      </w:divBdr>
    </w:div>
    <w:div w:id="589197451">
      <w:bodyDiv w:val="1"/>
      <w:marLeft w:val="0"/>
      <w:marRight w:val="0"/>
      <w:marTop w:val="0"/>
      <w:marBottom w:val="0"/>
      <w:divBdr>
        <w:top w:val="none" w:sz="0" w:space="0" w:color="auto"/>
        <w:left w:val="none" w:sz="0" w:space="0" w:color="auto"/>
        <w:bottom w:val="none" w:sz="0" w:space="0" w:color="auto"/>
        <w:right w:val="none" w:sz="0" w:space="0" w:color="auto"/>
      </w:divBdr>
    </w:div>
    <w:div w:id="591353899">
      <w:bodyDiv w:val="1"/>
      <w:marLeft w:val="0"/>
      <w:marRight w:val="0"/>
      <w:marTop w:val="0"/>
      <w:marBottom w:val="0"/>
      <w:divBdr>
        <w:top w:val="none" w:sz="0" w:space="0" w:color="auto"/>
        <w:left w:val="none" w:sz="0" w:space="0" w:color="auto"/>
        <w:bottom w:val="none" w:sz="0" w:space="0" w:color="auto"/>
        <w:right w:val="none" w:sz="0" w:space="0" w:color="auto"/>
      </w:divBdr>
    </w:div>
    <w:div w:id="591815995">
      <w:bodyDiv w:val="1"/>
      <w:marLeft w:val="0"/>
      <w:marRight w:val="0"/>
      <w:marTop w:val="0"/>
      <w:marBottom w:val="0"/>
      <w:divBdr>
        <w:top w:val="none" w:sz="0" w:space="0" w:color="auto"/>
        <w:left w:val="none" w:sz="0" w:space="0" w:color="auto"/>
        <w:bottom w:val="none" w:sz="0" w:space="0" w:color="auto"/>
        <w:right w:val="none" w:sz="0" w:space="0" w:color="auto"/>
      </w:divBdr>
    </w:div>
    <w:div w:id="592124880">
      <w:bodyDiv w:val="1"/>
      <w:marLeft w:val="0"/>
      <w:marRight w:val="0"/>
      <w:marTop w:val="0"/>
      <w:marBottom w:val="0"/>
      <w:divBdr>
        <w:top w:val="none" w:sz="0" w:space="0" w:color="auto"/>
        <w:left w:val="none" w:sz="0" w:space="0" w:color="auto"/>
        <w:bottom w:val="none" w:sz="0" w:space="0" w:color="auto"/>
        <w:right w:val="none" w:sz="0" w:space="0" w:color="auto"/>
      </w:divBdr>
    </w:div>
    <w:div w:id="592859848">
      <w:bodyDiv w:val="1"/>
      <w:marLeft w:val="0"/>
      <w:marRight w:val="0"/>
      <w:marTop w:val="0"/>
      <w:marBottom w:val="0"/>
      <w:divBdr>
        <w:top w:val="none" w:sz="0" w:space="0" w:color="auto"/>
        <w:left w:val="none" w:sz="0" w:space="0" w:color="auto"/>
        <w:bottom w:val="none" w:sz="0" w:space="0" w:color="auto"/>
        <w:right w:val="none" w:sz="0" w:space="0" w:color="auto"/>
      </w:divBdr>
    </w:div>
    <w:div w:id="592936689">
      <w:bodyDiv w:val="1"/>
      <w:marLeft w:val="0"/>
      <w:marRight w:val="0"/>
      <w:marTop w:val="0"/>
      <w:marBottom w:val="0"/>
      <w:divBdr>
        <w:top w:val="none" w:sz="0" w:space="0" w:color="auto"/>
        <w:left w:val="none" w:sz="0" w:space="0" w:color="auto"/>
        <w:bottom w:val="none" w:sz="0" w:space="0" w:color="auto"/>
        <w:right w:val="none" w:sz="0" w:space="0" w:color="auto"/>
      </w:divBdr>
    </w:div>
    <w:div w:id="592982555">
      <w:bodyDiv w:val="1"/>
      <w:marLeft w:val="0"/>
      <w:marRight w:val="0"/>
      <w:marTop w:val="0"/>
      <w:marBottom w:val="0"/>
      <w:divBdr>
        <w:top w:val="none" w:sz="0" w:space="0" w:color="auto"/>
        <w:left w:val="none" w:sz="0" w:space="0" w:color="auto"/>
        <w:bottom w:val="none" w:sz="0" w:space="0" w:color="auto"/>
        <w:right w:val="none" w:sz="0" w:space="0" w:color="auto"/>
      </w:divBdr>
    </w:div>
    <w:div w:id="593394262">
      <w:bodyDiv w:val="1"/>
      <w:marLeft w:val="0"/>
      <w:marRight w:val="0"/>
      <w:marTop w:val="0"/>
      <w:marBottom w:val="0"/>
      <w:divBdr>
        <w:top w:val="none" w:sz="0" w:space="0" w:color="auto"/>
        <w:left w:val="none" w:sz="0" w:space="0" w:color="auto"/>
        <w:bottom w:val="none" w:sz="0" w:space="0" w:color="auto"/>
        <w:right w:val="none" w:sz="0" w:space="0" w:color="auto"/>
      </w:divBdr>
    </w:div>
    <w:div w:id="593706640">
      <w:bodyDiv w:val="1"/>
      <w:marLeft w:val="0"/>
      <w:marRight w:val="0"/>
      <w:marTop w:val="0"/>
      <w:marBottom w:val="0"/>
      <w:divBdr>
        <w:top w:val="none" w:sz="0" w:space="0" w:color="auto"/>
        <w:left w:val="none" w:sz="0" w:space="0" w:color="auto"/>
        <w:bottom w:val="none" w:sz="0" w:space="0" w:color="auto"/>
        <w:right w:val="none" w:sz="0" w:space="0" w:color="auto"/>
      </w:divBdr>
    </w:div>
    <w:div w:id="593974578">
      <w:bodyDiv w:val="1"/>
      <w:marLeft w:val="0"/>
      <w:marRight w:val="0"/>
      <w:marTop w:val="0"/>
      <w:marBottom w:val="0"/>
      <w:divBdr>
        <w:top w:val="none" w:sz="0" w:space="0" w:color="auto"/>
        <w:left w:val="none" w:sz="0" w:space="0" w:color="auto"/>
        <w:bottom w:val="none" w:sz="0" w:space="0" w:color="auto"/>
        <w:right w:val="none" w:sz="0" w:space="0" w:color="auto"/>
      </w:divBdr>
    </w:div>
    <w:div w:id="594292360">
      <w:bodyDiv w:val="1"/>
      <w:marLeft w:val="0"/>
      <w:marRight w:val="0"/>
      <w:marTop w:val="0"/>
      <w:marBottom w:val="0"/>
      <w:divBdr>
        <w:top w:val="none" w:sz="0" w:space="0" w:color="auto"/>
        <w:left w:val="none" w:sz="0" w:space="0" w:color="auto"/>
        <w:bottom w:val="none" w:sz="0" w:space="0" w:color="auto"/>
        <w:right w:val="none" w:sz="0" w:space="0" w:color="auto"/>
      </w:divBdr>
    </w:div>
    <w:div w:id="595213007">
      <w:bodyDiv w:val="1"/>
      <w:marLeft w:val="0"/>
      <w:marRight w:val="0"/>
      <w:marTop w:val="0"/>
      <w:marBottom w:val="0"/>
      <w:divBdr>
        <w:top w:val="none" w:sz="0" w:space="0" w:color="auto"/>
        <w:left w:val="none" w:sz="0" w:space="0" w:color="auto"/>
        <w:bottom w:val="none" w:sz="0" w:space="0" w:color="auto"/>
        <w:right w:val="none" w:sz="0" w:space="0" w:color="auto"/>
      </w:divBdr>
    </w:div>
    <w:div w:id="595555529">
      <w:bodyDiv w:val="1"/>
      <w:marLeft w:val="0"/>
      <w:marRight w:val="0"/>
      <w:marTop w:val="0"/>
      <w:marBottom w:val="0"/>
      <w:divBdr>
        <w:top w:val="none" w:sz="0" w:space="0" w:color="auto"/>
        <w:left w:val="none" w:sz="0" w:space="0" w:color="auto"/>
        <w:bottom w:val="none" w:sz="0" w:space="0" w:color="auto"/>
        <w:right w:val="none" w:sz="0" w:space="0" w:color="auto"/>
      </w:divBdr>
    </w:div>
    <w:div w:id="595940259">
      <w:bodyDiv w:val="1"/>
      <w:marLeft w:val="0"/>
      <w:marRight w:val="0"/>
      <w:marTop w:val="0"/>
      <w:marBottom w:val="0"/>
      <w:divBdr>
        <w:top w:val="none" w:sz="0" w:space="0" w:color="auto"/>
        <w:left w:val="none" w:sz="0" w:space="0" w:color="auto"/>
        <w:bottom w:val="none" w:sz="0" w:space="0" w:color="auto"/>
        <w:right w:val="none" w:sz="0" w:space="0" w:color="auto"/>
      </w:divBdr>
    </w:div>
    <w:div w:id="595947503">
      <w:bodyDiv w:val="1"/>
      <w:marLeft w:val="0"/>
      <w:marRight w:val="0"/>
      <w:marTop w:val="0"/>
      <w:marBottom w:val="0"/>
      <w:divBdr>
        <w:top w:val="none" w:sz="0" w:space="0" w:color="auto"/>
        <w:left w:val="none" w:sz="0" w:space="0" w:color="auto"/>
        <w:bottom w:val="none" w:sz="0" w:space="0" w:color="auto"/>
        <w:right w:val="none" w:sz="0" w:space="0" w:color="auto"/>
      </w:divBdr>
    </w:div>
    <w:div w:id="596252942">
      <w:bodyDiv w:val="1"/>
      <w:marLeft w:val="0"/>
      <w:marRight w:val="0"/>
      <w:marTop w:val="0"/>
      <w:marBottom w:val="0"/>
      <w:divBdr>
        <w:top w:val="none" w:sz="0" w:space="0" w:color="auto"/>
        <w:left w:val="none" w:sz="0" w:space="0" w:color="auto"/>
        <w:bottom w:val="none" w:sz="0" w:space="0" w:color="auto"/>
        <w:right w:val="none" w:sz="0" w:space="0" w:color="auto"/>
      </w:divBdr>
    </w:div>
    <w:div w:id="598606715">
      <w:bodyDiv w:val="1"/>
      <w:marLeft w:val="0"/>
      <w:marRight w:val="0"/>
      <w:marTop w:val="0"/>
      <w:marBottom w:val="0"/>
      <w:divBdr>
        <w:top w:val="none" w:sz="0" w:space="0" w:color="auto"/>
        <w:left w:val="none" w:sz="0" w:space="0" w:color="auto"/>
        <w:bottom w:val="none" w:sz="0" w:space="0" w:color="auto"/>
        <w:right w:val="none" w:sz="0" w:space="0" w:color="auto"/>
      </w:divBdr>
    </w:div>
    <w:div w:id="598833027">
      <w:bodyDiv w:val="1"/>
      <w:marLeft w:val="0"/>
      <w:marRight w:val="0"/>
      <w:marTop w:val="0"/>
      <w:marBottom w:val="0"/>
      <w:divBdr>
        <w:top w:val="none" w:sz="0" w:space="0" w:color="auto"/>
        <w:left w:val="none" w:sz="0" w:space="0" w:color="auto"/>
        <w:bottom w:val="none" w:sz="0" w:space="0" w:color="auto"/>
        <w:right w:val="none" w:sz="0" w:space="0" w:color="auto"/>
      </w:divBdr>
    </w:div>
    <w:div w:id="599606121">
      <w:bodyDiv w:val="1"/>
      <w:marLeft w:val="0"/>
      <w:marRight w:val="0"/>
      <w:marTop w:val="0"/>
      <w:marBottom w:val="0"/>
      <w:divBdr>
        <w:top w:val="none" w:sz="0" w:space="0" w:color="auto"/>
        <w:left w:val="none" w:sz="0" w:space="0" w:color="auto"/>
        <w:bottom w:val="none" w:sz="0" w:space="0" w:color="auto"/>
        <w:right w:val="none" w:sz="0" w:space="0" w:color="auto"/>
      </w:divBdr>
    </w:div>
    <w:div w:id="600723616">
      <w:bodyDiv w:val="1"/>
      <w:marLeft w:val="0"/>
      <w:marRight w:val="0"/>
      <w:marTop w:val="0"/>
      <w:marBottom w:val="0"/>
      <w:divBdr>
        <w:top w:val="none" w:sz="0" w:space="0" w:color="auto"/>
        <w:left w:val="none" w:sz="0" w:space="0" w:color="auto"/>
        <w:bottom w:val="none" w:sz="0" w:space="0" w:color="auto"/>
        <w:right w:val="none" w:sz="0" w:space="0" w:color="auto"/>
      </w:divBdr>
    </w:div>
    <w:div w:id="601373796">
      <w:bodyDiv w:val="1"/>
      <w:marLeft w:val="0"/>
      <w:marRight w:val="0"/>
      <w:marTop w:val="0"/>
      <w:marBottom w:val="0"/>
      <w:divBdr>
        <w:top w:val="none" w:sz="0" w:space="0" w:color="auto"/>
        <w:left w:val="none" w:sz="0" w:space="0" w:color="auto"/>
        <w:bottom w:val="none" w:sz="0" w:space="0" w:color="auto"/>
        <w:right w:val="none" w:sz="0" w:space="0" w:color="auto"/>
      </w:divBdr>
    </w:div>
    <w:div w:id="601689025">
      <w:bodyDiv w:val="1"/>
      <w:marLeft w:val="0"/>
      <w:marRight w:val="0"/>
      <w:marTop w:val="0"/>
      <w:marBottom w:val="0"/>
      <w:divBdr>
        <w:top w:val="none" w:sz="0" w:space="0" w:color="auto"/>
        <w:left w:val="none" w:sz="0" w:space="0" w:color="auto"/>
        <w:bottom w:val="none" w:sz="0" w:space="0" w:color="auto"/>
        <w:right w:val="none" w:sz="0" w:space="0" w:color="auto"/>
      </w:divBdr>
    </w:div>
    <w:div w:id="602567002">
      <w:bodyDiv w:val="1"/>
      <w:marLeft w:val="0"/>
      <w:marRight w:val="0"/>
      <w:marTop w:val="0"/>
      <w:marBottom w:val="0"/>
      <w:divBdr>
        <w:top w:val="none" w:sz="0" w:space="0" w:color="auto"/>
        <w:left w:val="none" w:sz="0" w:space="0" w:color="auto"/>
        <w:bottom w:val="none" w:sz="0" w:space="0" w:color="auto"/>
        <w:right w:val="none" w:sz="0" w:space="0" w:color="auto"/>
      </w:divBdr>
    </w:div>
    <w:div w:id="603028240">
      <w:bodyDiv w:val="1"/>
      <w:marLeft w:val="0"/>
      <w:marRight w:val="0"/>
      <w:marTop w:val="0"/>
      <w:marBottom w:val="0"/>
      <w:divBdr>
        <w:top w:val="none" w:sz="0" w:space="0" w:color="auto"/>
        <w:left w:val="none" w:sz="0" w:space="0" w:color="auto"/>
        <w:bottom w:val="none" w:sz="0" w:space="0" w:color="auto"/>
        <w:right w:val="none" w:sz="0" w:space="0" w:color="auto"/>
      </w:divBdr>
    </w:div>
    <w:div w:id="603270256">
      <w:bodyDiv w:val="1"/>
      <w:marLeft w:val="0"/>
      <w:marRight w:val="0"/>
      <w:marTop w:val="0"/>
      <w:marBottom w:val="0"/>
      <w:divBdr>
        <w:top w:val="none" w:sz="0" w:space="0" w:color="auto"/>
        <w:left w:val="none" w:sz="0" w:space="0" w:color="auto"/>
        <w:bottom w:val="none" w:sz="0" w:space="0" w:color="auto"/>
        <w:right w:val="none" w:sz="0" w:space="0" w:color="auto"/>
      </w:divBdr>
    </w:div>
    <w:div w:id="603415760">
      <w:bodyDiv w:val="1"/>
      <w:marLeft w:val="0"/>
      <w:marRight w:val="0"/>
      <w:marTop w:val="0"/>
      <w:marBottom w:val="0"/>
      <w:divBdr>
        <w:top w:val="none" w:sz="0" w:space="0" w:color="auto"/>
        <w:left w:val="none" w:sz="0" w:space="0" w:color="auto"/>
        <w:bottom w:val="none" w:sz="0" w:space="0" w:color="auto"/>
        <w:right w:val="none" w:sz="0" w:space="0" w:color="auto"/>
      </w:divBdr>
    </w:div>
    <w:div w:id="604775970">
      <w:bodyDiv w:val="1"/>
      <w:marLeft w:val="0"/>
      <w:marRight w:val="0"/>
      <w:marTop w:val="0"/>
      <w:marBottom w:val="0"/>
      <w:divBdr>
        <w:top w:val="none" w:sz="0" w:space="0" w:color="auto"/>
        <w:left w:val="none" w:sz="0" w:space="0" w:color="auto"/>
        <w:bottom w:val="none" w:sz="0" w:space="0" w:color="auto"/>
        <w:right w:val="none" w:sz="0" w:space="0" w:color="auto"/>
      </w:divBdr>
    </w:div>
    <w:div w:id="607396218">
      <w:bodyDiv w:val="1"/>
      <w:marLeft w:val="0"/>
      <w:marRight w:val="0"/>
      <w:marTop w:val="0"/>
      <w:marBottom w:val="0"/>
      <w:divBdr>
        <w:top w:val="none" w:sz="0" w:space="0" w:color="auto"/>
        <w:left w:val="none" w:sz="0" w:space="0" w:color="auto"/>
        <w:bottom w:val="none" w:sz="0" w:space="0" w:color="auto"/>
        <w:right w:val="none" w:sz="0" w:space="0" w:color="auto"/>
      </w:divBdr>
    </w:div>
    <w:div w:id="608927198">
      <w:bodyDiv w:val="1"/>
      <w:marLeft w:val="0"/>
      <w:marRight w:val="0"/>
      <w:marTop w:val="0"/>
      <w:marBottom w:val="0"/>
      <w:divBdr>
        <w:top w:val="none" w:sz="0" w:space="0" w:color="auto"/>
        <w:left w:val="none" w:sz="0" w:space="0" w:color="auto"/>
        <w:bottom w:val="none" w:sz="0" w:space="0" w:color="auto"/>
        <w:right w:val="none" w:sz="0" w:space="0" w:color="auto"/>
      </w:divBdr>
    </w:div>
    <w:div w:id="609432127">
      <w:bodyDiv w:val="1"/>
      <w:marLeft w:val="0"/>
      <w:marRight w:val="0"/>
      <w:marTop w:val="0"/>
      <w:marBottom w:val="0"/>
      <w:divBdr>
        <w:top w:val="none" w:sz="0" w:space="0" w:color="auto"/>
        <w:left w:val="none" w:sz="0" w:space="0" w:color="auto"/>
        <w:bottom w:val="none" w:sz="0" w:space="0" w:color="auto"/>
        <w:right w:val="none" w:sz="0" w:space="0" w:color="auto"/>
      </w:divBdr>
    </w:div>
    <w:div w:id="610237404">
      <w:bodyDiv w:val="1"/>
      <w:marLeft w:val="0"/>
      <w:marRight w:val="0"/>
      <w:marTop w:val="0"/>
      <w:marBottom w:val="0"/>
      <w:divBdr>
        <w:top w:val="none" w:sz="0" w:space="0" w:color="auto"/>
        <w:left w:val="none" w:sz="0" w:space="0" w:color="auto"/>
        <w:bottom w:val="none" w:sz="0" w:space="0" w:color="auto"/>
        <w:right w:val="none" w:sz="0" w:space="0" w:color="auto"/>
      </w:divBdr>
    </w:div>
    <w:div w:id="610671725">
      <w:bodyDiv w:val="1"/>
      <w:marLeft w:val="0"/>
      <w:marRight w:val="0"/>
      <w:marTop w:val="0"/>
      <w:marBottom w:val="0"/>
      <w:divBdr>
        <w:top w:val="none" w:sz="0" w:space="0" w:color="auto"/>
        <w:left w:val="none" w:sz="0" w:space="0" w:color="auto"/>
        <w:bottom w:val="none" w:sz="0" w:space="0" w:color="auto"/>
        <w:right w:val="none" w:sz="0" w:space="0" w:color="auto"/>
      </w:divBdr>
    </w:div>
    <w:div w:id="610817006">
      <w:bodyDiv w:val="1"/>
      <w:marLeft w:val="0"/>
      <w:marRight w:val="0"/>
      <w:marTop w:val="0"/>
      <w:marBottom w:val="0"/>
      <w:divBdr>
        <w:top w:val="none" w:sz="0" w:space="0" w:color="auto"/>
        <w:left w:val="none" w:sz="0" w:space="0" w:color="auto"/>
        <w:bottom w:val="none" w:sz="0" w:space="0" w:color="auto"/>
        <w:right w:val="none" w:sz="0" w:space="0" w:color="auto"/>
      </w:divBdr>
    </w:div>
    <w:div w:id="613635493">
      <w:bodyDiv w:val="1"/>
      <w:marLeft w:val="0"/>
      <w:marRight w:val="0"/>
      <w:marTop w:val="0"/>
      <w:marBottom w:val="0"/>
      <w:divBdr>
        <w:top w:val="none" w:sz="0" w:space="0" w:color="auto"/>
        <w:left w:val="none" w:sz="0" w:space="0" w:color="auto"/>
        <w:bottom w:val="none" w:sz="0" w:space="0" w:color="auto"/>
        <w:right w:val="none" w:sz="0" w:space="0" w:color="auto"/>
      </w:divBdr>
    </w:div>
    <w:div w:id="614405249">
      <w:bodyDiv w:val="1"/>
      <w:marLeft w:val="0"/>
      <w:marRight w:val="0"/>
      <w:marTop w:val="0"/>
      <w:marBottom w:val="0"/>
      <w:divBdr>
        <w:top w:val="none" w:sz="0" w:space="0" w:color="auto"/>
        <w:left w:val="none" w:sz="0" w:space="0" w:color="auto"/>
        <w:bottom w:val="none" w:sz="0" w:space="0" w:color="auto"/>
        <w:right w:val="none" w:sz="0" w:space="0" w:color="auto"/>
      </w:divBdr>
    </w:div>
    <w:div w:id="614949614">
      <w:bodyDiv w:val="1"/>
      <w:marLeft w:val="0"/>
      <w:marRight w:val="0"/>
      <w:marTop w:val="0"/>
      <w:marBottom w:val="0"/>
      <w:divBdr>
        <w:top w:val="none" w:sz="0" w:space="0" w:color="auto"/>
        <w:left w:val="none" w:sz="0" w:space="0" w:color="auto"/>
        <w:bottom w:val="none" w:sz="0" w:space="0" w:color="auto"/>
        <w:right w:val="none" w:sz="0" w:space="0" w:color="auto"/>
      </w:divBdr>
    </w:div>
    <w:div w:id="615135658">
      <w:bodyDiv w:val="1"/>
      <w:marLeft w:val="0"/>
      <w:marRight w:val="0"/>
      <w:marTop w:val="0"/>
      <w:marBottom w:val="0"/>
      <w:divBdr>
        <w:top w:val="none" w:sz="0" w:space="0" w:color="auto"/>
        <w:left w:val="none" w:sz="0" w:space="0" w:color="auto"/>
        <w:bottom w:val="none" w:sz="0" w:space="0" w:color="auto"/>
        <w:right w:val="none" w:sz="0" w:space="0" w:color="auto"/>
      </w:divBdr>
    </w:div>
    <w:div w:id="615259948">
      <w:bodyDiv w:val="1"/>
      <w:marLeft w:val="0"/>
      <w:marRight w:val="0"/>
      <w:marTop w:val="0"/>
      <w:marBottom w:val="0"/>
      <w:divBdr>
        <w:top w:val="none" w:sz="0" w:space="0" w:color="auto"/>
        <w:left w:val="none" w:sz="0" w:space="0" w:color="auto"/>
        <w:bottom w:val="none" w:sz="0" w:space="0" w:color="auto"/>
        <w:right w:val="none" w:sz="0" w:space="0" w:color="auto"/>
      </w:divBdr>
    </w:div>
    <w:div w:id="615261571">
      <w:bodyDiv w:val="1"/>
      <w:marLeft w:val="0"/>
      <w:marRight w:val="0"/>
      <w:marTop w:val="0"/>
      <w:marBottom w:val="0"/>
      <w:divBdr>
        <w:top w:val="none" w:sz="0" w:space="0" w:color="auto"/>
        <w:left w:val="none" w:sz="0" w:space="0" w:color="auto"/>
        <w:bottom w:val="none" w:sz="0" w:space="0" w:color="auto"/>
        <w:right w:val="none" w:sz="0" w:space="0" w:color="auto"/>
      </w:divBdr>
    </w:div>
    <w:div w:id="615604146">
      <w:bodyDiv w:val="1"/>
      <w:marLeft w:val="0"/>
      <w:marRight w:val="0"/>
      <w:marTop w:val="0"/>
      <w:marBottom w:val="0"/>
      <w:divBdr>
        <w:top w:val="none" w:sz="0" w:space="0" w:color="auto"/>
        <w:left w:val="none" w:sz="0" w:space="0" w:color="auto"/>
        <w:bottom w:val="none" w:sz="0" w:space="0" w:color="auto"/>
        <w:right w:val="none" w:sz="0" w:space="0" w:color="auto"/>
      </w:divBdr>
    </w:div>
    <w:div w:id="616571592">
      <w:bodyDiv w:val="1"/>
      <w:marLeft w:val="0"/>
      <w:marRight w:val="0"/>
      <w:marTop w:val="0"/>
      <w:marBottom w:val="0"/>
      <w:divBdr>
        <w:top w:val="none" w:sz="0" w:space="0" w:color="auto"/>
        <w:left w:val="none" w:sz="0" w:space="0" w:color="auto"/>
        <w:bottom w:val="none" w:sz="0" w:space="0" w:color="auto"/>
        <w:right w:val="none" w:sz="0" w:space="0" w:color="auto"/>
      </w:divBdr>
    </w:div>
    <w:div w:id="617612496">
      <w:bodyDiv w:val="1"/>
      <w:marLeft w:val="0"/>
      <w:marRight w:val="0"/>
      <w:marTop w:val="0"/>
      <w:marBottom w:val="0"/>
      <w:divBdr>
        <w:top w:val="none" w:sz="0" w:space="0" w:color="auto"/>
        <w:left w:val="none" w:sz="0" w:space="0" w:color="auto"/>
        <w:bottom w:val="none" w:sz="0" w:space="0" w:color="auto"/>
        <w:right w:val="none" w:sz="0" w:space="0" w:color="auto"/>
      </w:divBdr>
    </w:div>
    <w:div w:id="617763193">
      <w:bodyDiv w:val="1"/>
      <w:marLeft w:val="0"/>
      <w:marRight w:val="0"/>
      <w:marTop w:val="0"/>
      <w:marBottom w:val="0"/>
      <w:divBdr>
        <w:top w:val="none" w:sz="0" w:space="0" w:color="auto"/>
        <w:left w:val="none" w:sz="0" w:space="0" w:color="auto"/>
        <w:bottom w:val="none" w:sz="0" w:space="0" w:color="auto"/>
        <w:right w:val="none" w:sz="0" w:space="0" w:color="auto"/>
      </w:divBdr>
    </w:div>
    <w:div w:id="617953934">
      <w:bodyDiv w:val="1"/>
      <w:marLeft w:val="0"/>
      <w:marRight w:val="0"/>
      <w:marTop w:val="0"/>
      <w:marBottom w:val="0"/>
      <w:divBdr>
        <w:top w:val="none" w:sz="0" w:space="0" w:color="auto"/>
        <w:left w:val="none" w:sz="0" w:space="0" w:color="auto"/>
        <w:bottom w:val="none" w:sz="0" w:space="0" w:color="auto"/>
        <w:right w:val="none" w:sz="0" w:space="0" w:color="auto"/>
      </w:divBdr>
    </w:div>
    <w:div w:id="618726479">
      <w:bodyDiv w:val="1"/>
      <w:marLeft w:val="0"/>
      <w:marRight w:val="0"/>
      <w:marTop w:val="0"/>
      <w:marBottom w:val="0"/>
      <w:divBdr>
        <w:top w:val="none" w:sz="0" w:space="0" w:color="auto"/>
        <w:left w:val="none" w:sz="0" w:space="0" w:color="auto"/>
        <w:bottom w:val="none" w:sz="0" w:space="0" w:color="auto"/>
        <w:right w:val="none" w:sz="0" w:space="0" w:color="auto"/>
      </w:divBdr>
    </w:div>
    <w:div w:id="619150446">
      <w:bodyDiv w:val="1"/>
      <w:marLeft w:val="0"/>
      <w:marRight w:val="0"/>
      <w:marTop w:val="0"/>
      <w:marBottom w:val="0"/>
      <w:divBdr>
        <w:top w:val="none" w:sz="0" w:space="0" w:color="auto"/>
        <w:left w:val="none" w:sz="0" w:space="0" w:color="auto"/>
        <w:bottom w:val="none" w:sz="0" w:space="0" w:color="auto"/>
        <w:right w:val="none" w:sz="0" w:space="0" w:color="auto"/>
      </w:divBdr>
    </w:div>
    <w:div w:id="619339975">
      <w:bodyDiv w:val="1"/>
      <w:marLeft w:val="0"/>
      <w:marRight w:val="0"/>
      <w:marTop w:val="0"/>
      <w:marBottom w:val="0"/>
      <w:divBdr>
        <w:top w:val="none" w:sz="0" w:space="0" w:color="auto"/>
        <w:left w:val="none" w:sz="0" w:space="0" w:color="auto"/>
        <w:bottom w:val="none" w:sz="0" w:space="0" w:color="auto"/>
        <w:right w:val="none" w:sz="0" w:space="0" w:color="auto"/>
      </w:divBdr>
    </w:div>
    <w:div w:id="620037178">
      <w:bodyDiv w:val="1"/>
      <w:marLeft w:val="0"/>
      <w:marRight w:val="0"/>
      <w:marTop w:val="0"/>
      <w:marBottom w:val="0"/>
      <w:divBdr>
        <w:top w:val="none" w:sz="0" w:space="0" w:color="auto"/>
        <w:left w:val="none" w:sz="0" w:space="0" w:color="auto"/>
        <w:bottom w:val="none" w:sz="0" w:space="0" w:color="auto"/>
        <w:right w:val="none" w:sz="0" w:space="0" w:color="auto"/>
      </w:divBdr>
    </w:div>
    <w:div w:id="620188025">
      <w:bodyDiv w:val="1"/>
      <w:marLeft w:val="0"/>
      <w:marRight w:val="0"/>
      <w:marTop w:val="0"/>
      <w:marBottom w:val="0"/>
      <w:divBdr>
        <w:top w:val="none" w:sz="0" w:space="0" w:color="auto"/>
        <w:left w:val="none" w:sz="0" w:space="0" w:color="auto"/>
        <w:bottom w:val="none" w:sz="0" w:space="0" w:color="auto"/>
        <w:right w:val="none" w:sz="0" w:space="0" w:color="auto"/>
      </w:divBdr>
    </w:div>
    <w:div w:id="620458330">
      <w:bodyDiv w:val="1"/>
      <w:marLeft w:val="0"/>
      <w:marRight w:val="0"/>
      <w:marTop w:val="0"/>
      <w:marBottom w:val="0"/>
      <w:divBdr>
        <w:top w:val="none" w:sz="0" w:space="0" w:color="auto"/>
        <w:left w:val="none" w:sz="0" w:space="0" w:color="auto"/>
        <w:bottom w:val="none" w:sz="0" w:space="0" w:color="auto"/>
        <w:right w:val="none" w:sz="0" w:space="0" w:color="auto"/>
      </w:divBdr>
    </w:div>
    <w:div w:id="620918894">
      <w:bodyDiv w:val="1"/>
      <w:marLeft w:val="0"/>
      <w:marRight w:val="0"/>
      <w:marTop w:val="0"/>
      <w:marBottom w:val="0"/>
      <w:divBdr>
        <w:top w:val="none" w:sz="0" w:space="0" w:color="auto"/>
        <w:left w:val="none" w:sz="0" w:space="0" w:color="auto"/>
        <w:bottom w:val="none" w:sz="0" w:space="0" w:color="auto"/>
        <w:right w:val="none" w:sz="0" w:space="0" w:color="auto"/>
      </w:divBdr>
    </w:div>
    <w:div w:id="621425507">
      <w:bodyDiv w:val="1"/>
      <w:marLeft w:val="0"/>
      <w:marRight w:val="0"/>
      <w:marTop w:val="0"/>
      <w:marBottom w:val="0"/>
      <w:divBdr>
        <w:top w:val="none" w:sz="0" w:space="0" w:color="auto"/>
        <w:left w:val="none" w:sz="0" w:space="0" w:color="auto"/>
        <w:bottom w:val="none" w:sz="0" w:space="0" w:color="auto"/>
        <w:right w:val="none" w:sz="0" w:space="0" w:color="auto"/>
      </w:divBdr>
    </w:div>
    <w:div w:id="622157349">
      <w:bodyDiv w:val="1"/>
      <w:marLeft w:val="0"/>
      <w:marRight w:val="0"/>
      <w:marTop w:val="0"/>
      <w:marBottom w:val="0"/>
      <w:divBdr>
        <w:top w:val="none" w:sz="0" w:space="0" w:color="auto"/>
        <w:left w:val="none" w:sz="0" w:space="0" w:color="auto"/>
        <w:bottom w:val="none" w:sz="0" w:space="0" w:color="auto"/>
        <w:right w:val="none" w:sz="0" w:space="0" w:color="auto"/>
      </w:divBdr>
    </w:div>
    <w:div w:id="623779760">
      <w:bodyDiv w:val="1"/>
      <w:marLeft w:val="0"/>
      <w:marRight w:val="0"/>
      <w:marTop w:val="0"/>
      <w:marBottom w:val="0"/>
      <w:divBdr>
        <w:top w:val="none" w:sz="0" w:space="0" w:color="auto"/>
        <w:left w:val="none" w:sz="0" w:space="0" w:color="auto"/>
        <w:bottom w:val="none" w:sz="0" w:space="0" w:color="auto"/>
        <w:right w:val="none" w:sz="0" w:space="0" w:color="auto"/>
      </w:divBdr>
    </w:div>
    <w:div w:id="623972116">
      <w:bodyDiv w:val="1"/>
      <w:marLeft w:val="0"/>
      <w:marRight w:val="0"/>
      <w:marTop w:val="0"/>
      <w:marBottom w:val="0"/>
      <w:divBdr>
        <w:top w:val="none" w:sz="0" w:space="0" w:color="auto"/>
        <w:left w:val="none" w:sz="0" w:space="0" w:color="auto"/>
        <w:bottom w:val="none" w:sz="0" w:space="0" w:color="auto"/>
        <w:right w:val="none" w:sz="0" w:space="0" w:color="auto"/>
      </w:divBdr>
    </w:div>
    <w:div w:id="624434594">
      <w:bodyDiv w:val="1"/>
      <w:marLeft w:val="0"/>
      <w:marRight w:val="0"/>
      <w:marTop w:val="0"/>
      <w:marBottom w:val="0"/>
      <w:divBdr>
        <w:top w:val="none" w:sz="0" w:space="0" w:color="auto"/>
        <w:left w:val="none" w:sz="0" w:space="0" w:color="auto"/>
        <w:bottom w:val="none" w:sz="0" w:space="0" w:color="auto"/>
        <w:right w:val="none" w:sz="0" w:space="0" w:color="auto"/>
      </w:divBdr>
    </w:div>
    <w:div w:id="626010049">
      <w:bodyDiv w:val="1"/>
      <w:marLeft w:val="0"/>
      <w:marRight w:val="0"/>
      <w:marTop w:val="0"/>
      <w:marBottom w:val="0"/>
      <w:divBdr>
        <w:top w:val="none" w:sz="0" w:space="0" w:color="auto"/>
        <w:left w:val="none" w:sz="0" w:space="0" w:color="auto"/>
        <w:bottom w:val="none" w:sz="0" w:space="0" w:color="auto"/>
        <w:right w:val="none" w:sz="0" w:space="0" w:color="auto"/>
      </w:divBdr>
    </w:div>
    <w:div w:id="626472247">
      <w:bodyDiv w:val="1"/>
      <w:marLeft w:val="0"/>
      <w:marRight w:val="0"/>
      <w:marTop w:val="0"/>
      <w:marBottom w:val="0"/>
      <w:divBdr>
        <w:top w:val="none" w:sz="0" w:space="0" w:color="auto"/>
        <w:left w:val="none" w:sz="0" w:space="0" w:color="auto"/>
        <w:bottom w:val="none" w:sz="0" w:space="0" w:color="auto"/>
        <w:right w:val="none" w:sz="0" w:space="0" w:color="auto"/>
      </w:divBdr>
    </w:div>
    <w:div w:id="627010004">
      <w:bodyDiv w:val="1"/>
      <w:marLeft w:val="0"/>
      <w:marRight w:val="0"/>
      <w:marTop w:val="0"/>
      <w:marBottom w:val="0"/>
      <w:divBdr>
        <w:top w:val="none" w:sz="0" w:space="0" w:color="auto"/>
        <w:left w:val="none" w:sz="0" w:space="0" w:color="auto"/>
        <w:bottom w:val="none" w:sz="0" w:space="0" w:color="auto"/>
        <w:right w:val="none" w:sz="0" w:space="0" w:color="auto"/>
      </w:divBdr>
    </w:div>
    <w:div w:id="627131116">
      <w:bodyDiv w:val="1"/>
      <w:marLeft w:val="0"/>
      <w:marRight w:val="0"/>
      <w:marTop w:val="0"/>
      <w:marBottom w:val="0"/>
      <w:divBdr>
        <w:top w:val="none" w:sz="0" w:space="0" w:color="auto"/>
        <w:left w:val="none" w:sz="0" w:space="0" w:color="auto"/>
        <w:bottom w:val="none" w:sz="0" w:space="0" w:color="auto"/>
        <w:right w:val="none" w:sz="0" w:space="0" w:color="auto"/>
      </w:divBdr>
    </w:div>
    <w:div w:id="628047968">
      <w:bodyDiv w:val="1"/>
      <w:marLeft w:val="0"/>
      <w:marRight w:val="0"/>
      <w:marTop w:val="0"/>
      <w:marBottom w:val="0"/>
      <w:divBdr>
        <w:top w:val="none" w:sz="0" w:space="0" w:color="auto"/>
        <w:left w:val="none" w:sz="0" w:space="0" w:color="auto"/>
        <w:bottom w:val="none" w:sz="0" w:space="0" w:color="auto"/>
        <w:right w:val="none" w:sz="0" w:space="0" w:color="auto"/>
      </w:divBdr>
    </w:div>
    <w:div w:id="628242388">
      <w:bodyDiv w:val="1"/>
      <w:marLeft w:val="0"/>
      <w:marRight w:val="0"/>
      <w:marTop w:val="0"/>
      <w:marBottom w:val="0"/>
      <w:divBdr>
        <w:top w:val="none" w:sz="0" w:space="0" w:color="auto"/>
        <w:left w:val="none" w:sz="0" w:space="0" w:color="auto"/>
        <w:bottom w:val="none" w:sz="0" w:space="0" w:color="auto"/>
        <w:right w:val="none" w:sz="0" w:space="0" w:color="auto"/>
      </w:divBdr>
    </w:div>
    <w:div w:id="629288464">
      <w:bodyDiv w:val="1"/>
      <w:marLeft w:val="0"/>
      <w:marRight w:val="0"/>
      <w:marTop w:val="0"/>
      <w:marBottom w:val="0"/>
      <w:divBdr>
        <w:top w:val="none" w:sz="0" w:space="0" w:color="auto"/>
        <w:left w:val="none" w:sz="0" w:space="0" w:color="auto"/>
        <w:bottom w:val="none" w:sz="0" w:space="0" w:color="auto"/>
        <w:right w:val="none" w:sz="0" w:space="0" w:color="auto"/>
      </w:divBdr>
    </w:div>
    <w:div w:id="630597297">
      <w:bodyDiv w:val="1"/>
      <w:marLeft w:val="0"/>
      <w:marRight w:val="0"/>
      <w:marTop w:val="0"/>
      <w:marBottom w:val="0"/>
      <w:divBdr>
        <w:top w:val="none" w:sz="0" w:space="0" w:color="auto"/>
        <w:left w:val="none" w:sz="0" w:space="0" w:color="auto"/>
        <w:bottom w:val="none" w:sz="0" w:space="0" w:color="auto"/>
        <w:right w:val="none" w:sz="0" w:space="0" w:color="auto"/>
      </w:divBdr>
    </w:div>
    <w:div w:id="632710310">
      <w:bodyDiv w:val="1"/>
      <w:marLeft w:val="0"/>
      <w:marRight w:val="0"/>
      <w:marTop w:val="0"/>
      <w:marBottom w:val="0"/>
      <w:divBdr>
        <w:top w:val="none" w:sz="0" w:space="0" w:color="auto"/>
        <w:left w:val="none" w:sz="0" w:space="0" w:color="auto"/>
        <w:bottom w:val="none" w:sz="0" w:space="0" w:color="auto"/>
        <w:right w:val="none" w:sz="0" w:space="0" w:color="auto"/>
      </w:divBdr>
    </w:div>
    <w:div w:id="633173683">
      <w:bodyDiv w:val="1"/>
      <w:marLeft w:val="0"/>
      <w:marRight w:val="0"/>
      <w:marTop w:val="0"/>
      <w:marBottom w:val="0"/>
      <w:divBdr>
        <w:top w:val="none" w:sz="0" w:space="0" w:color="auto"/>
        <w:left w:val="none" w:sz="0" w:space="0" w:color="auto"/>
        <w:bottom w:val="none" w:sz="0" w:space="0" w:color="auto"/>
        <w:right w:val="none" w:sz="0" w:space="0" w:color="auto"/>
      </w:divBdr>
    </w:div>
    <w:div w:id="636379388">
      <w:bodyDiv w:val="1"/>
      <w:marLeft w:val="0"/>
      <w:marRight w:val="0"/>
      <w:marTop w:val="0"/>
      <w:marBottom w:val="0"/>
      <w:divBdr>
        <w:top w:val="none" w:sz="0" w:space="0" w:color="auto"/>
        <w:left w:val="none" w:sz="0" w:space="0" w:color="auto"/>
        <w:bottom w:val="none" w:sz="0" w:space="0" w:color="auto"/>
        <w:right w:val="none" w:sz="0" w:space="0" w:color="auto"/>
      </w:divBdr>
    </w:div>
    <w:div w:id="637496956">
      <w:bodyDiv w:val="1"/>
      <w:marLeft w:val="0"/>
      <w:marRight w:val="0"/>
      <w:marTop w:val="0"/>
      <w:marBottom w:val="0"/>
      <w:divBdr>
        <w:top w:val="none" w:sz="0" w:space="0" w:color="auto"/>
        <w:left w:val="none" w:sz="0" w:space="0" w:color="auto"/>
        <w:bottom w:val="none" w:sz="0" w:space="0" w:color="auto"/>
        <w:right w:val="none" w:sz="0" w:space="0" w:color="auto"/>
      </w:divBdr>
    </w:div>
    <w:div w:id="638194617">
      <w:bodyDiv w:val="1"/>
      <w:marLeft w:val="0"/>
      <w:marRight w:val="0"/>
      <w:marTop w:val="0"/>
      <w:marBottom w:val="0"/>
      <w:divBdr>
        <w:top w:val="none" w:sz="0" w:space="0" w:color="auto"/>
        <w:left w:val="none" w:sz="0" w:space="0" w:color="auto"/>
        <w:bottom w:val="none" w:sz="0" w:space="0" w:color="auto"/>
        <w:right w:val="none" w:sz="0" w:space="0" w:color="auto"/>
      </w:divBdr>
    </w:div>
    <w:div w:id="639650060">
      <w:bodyDiv w:val="1"/>
      <w:marLeft w:val="0"/>
      <w:marRight w:val="0"/>
      <w:marTop w:val="0"/>
      <w:marBottom w:val="0"/>
      <w:divBdr>
        <w:top w:val="none" w:sz="0" w:space="0" w:color="auto"/>
        <w:left w:val="none" w:sz="0" w:space="0" w:color="auto"/>
        <w:bottom w:val="none" w:sz="0" w:space="0" w:color="auto"/>
        <w:right w:val="none" w:sz="0" w:space="0" w:color="auto"/>
      </w:divBdr>
    </w:div>
    <w:div w:id="640119317">
      <w:bodyDiv w:val="1"/>
      <w:marLeft w:val="0"/>
      <w:marRight w:val="0"/>
      <w:marTop w:val="0"/>
      <w:marBottom w:val="0"/>
      <w:divBdr>
        <w:top w:val="none" w:sz="0" w:space="0" w:color="auto"/>
        <w:left w:val="none" w:sz="0" w:space="0" w:color="auto"/>
        <w:bottom w:val="none" w:sz="0" w:space="0" w:color="auto"/>
        <w:right w:val="none" w:sz="0" w:space="0" w:color="auto"/>
      </w:divBdr>
    </w:div>
    <w:div w:id="640312853">
      <w:bodyDiv w:val="1"/>
      <w:marLeft w:val="0"/>
      <w:marRight w:val="0"/>
      <w:marTop w:val="0"/>
      <w:marBottom w:val="0"/>
      <w:divBdr>
        <w:top w:val="none" w:sz="0" w:space="0" w:color="auto"/>
        <w:left w:val="none" w:sz="0" w:space="0" w:color="auto"/>
        <w:bottom w:val="none" w:sz="0" w:space="0" w:color="auto"/>
        <w:right w:val="none" w:sz="0" w:space="0" w:color="auto"/>
      </w:divBdr>
    </w:div>
    <w:div w:id="640691273">
      <w:bodyDiv w:val="1"/>
      <w:marLeft w:val="0"/>
      <w:marRight w:val="0"/>
      <w:marTop w:val="0"/>
      <w:marBottom w:val="0"/>
      <w:divBdr>
        <w:top w:val="none" w:sz="0" w:space="0" w:color="auto"/>
        <w:left w:val="none" w:sz="0" w:space="0" w:color="auto"/>
        <w:bottom w:val="none" w:sz="0" w:space="0" w:color="auto"/>
        <w:right w:val="none" w:sz="0" w:space="0" w:color="auto"/>
      </w:divBdr>
    </w:div>
    <w:div w:id="641347417">
      <w:bodyDiv w:val="1"/>
      <w:marLeft w:val="0"/>
      <w:marRight w:val="0"/>
      <w:marTop w:val="0"/>
      <w:marBottom w:val="0"/>
      <w:divBdr>
        <w:top w:val="none" w:sz="0" w:space="0" w:color="auto"/>
        <w:left w:val="none" w:sz="0" w:space="0" w:color="auto"/>
        <w:bottom w:val="none" w:sz="0" w:space="0" w:color="auto"/>
        <w:right w:val="none" w:sz="0" w:space="0" w:color="auto"/>
      </w:divBdr>
    </w:div>
    <w:div w:id="641692360">
      <w:bodyDiv w:val="1"/>
      <w:marLeft w:val="0"/>
      <w:marRight w:val="0"/>
      <w:marTop w:val="0"/>
      <w:marBottom w:val="0"/>
      <w:divBdr>
        <w:top w:val="none" w:sz="0" w:space="0" w:color="auto"/>
        <w:left w:val="none" w:sz="0" w:space="0" w:color="auto"/>
        <w:bottom w:val="none" w:sz="0" w:space="0" w:color="auto"/>
        <w:right w:val="none" w:sz="0" w:space="0" w:color="auto"/>
      </w:divBdr>
    </w:div>
    <w:div w:id="642469312">
      <w:bodyDiv w:val="1"/>
      <w:marLeft w:val="0"/>
      <w:marRight w:val="0"/>
      <w:marTop w:val="0"/>
      <w:marBottom w:val="0"/>
      <w:divBdr>
        <w:top w:val="none" w:sz="0" w:space="0" w:color="auto"/>
        <w:left w:val="none" w:sz="0" w:space="0" w:color="auto"/>
        <w:bottom w:val="none" w:sz="0" w:space="0" w:color="auto"/>
        <w:right w:val="none" w:sz="0" w:space="0" w:color="auto"/>
      </w:divBdr>
    </w:div>
    <w:div w:id="644089624">
      <w:bodyDiv w:val="1"/>
      <w:marLeft w:val="0"/>
      <w:marRight w:val="0"/>
      <w:marTop w:val="0"/>
      <w:marBottom w:val="0"/>
      <w:divBdr>
        <w:top w:val="none" w:sz="0" w:space="0" w:color="auto"/>
        <w:left w:val="none" w:sz="0" w:space="0" w:color="auto"/>
        <w:bottom w:val="none" w:sz="0" w:space="0" w:color="auto"/>
        <w:right w:val="none" w:sz="0" w:space="0" w:color="auto"/>
      </w:divBdr>
    </w:div>
    <w:div w:id="644700515">
      <w:bodyDiv w:val="1"/>
      <w:marLeft w:val="0"/>
      <w:marRight w:val="0"/>
      <w:marTop w:val="0"/>
      <w:marBottom w:val="0"/>
      <w:divBdr>
        <w:top w:val="none" w:sz="0" w:space="0" w:color="auto"/>
        <w:left w:val="none" w:sz="0" w:space="0" w:color="auto"/>
        <w:bottom w:val="none" w:sz="0" w:space="0" w:color="auto"/>
        <w:right w:val="none" w:sz="0" w:space="0" w:color="auto"/>
      </w:divBdr>
    </w:div>
    <w:div w:id="645284643">
      <w:bodyDiv w:val="1"/>
      <w:marLeft w:val="150"/>
      <w:marRight w:val="150"/>
      <w:marTop w:val="150"/>
      <w:marBottom w:val="150"/>
      <w:divBdr>
        <w:top w:val="none" w:sz="0" w:space="0" w:color="auto"/>
        <w:left w:val="none" w:sz="0" w:space="0" w:color="auto"/>
        <w:bottom w:val="none" w:sz="0" w:space="0" w:color="auto"/>
        <w:right w:val="none" w:sz="0" w:space="0" w:color="auto"/>
      </w:divBdr>
    </w:div>
    <w:div w:id="646595886">
      <w:bodyDiv w:val="1"/>
      <w:marLeft w:val="0"/>
      <w:marRight w:val="0"/>
      <w:marTop w:val="0"/>
      <w:marBottom w:val="0"/>
      <w:divBdr>
        <w:top w:val="none" w:sz="0" w:space="0" w:color="auto"/>
        <w:left w:val="none" w:sz="0" w:space="0" w:color="auto"/>
        <w:bottom w:val="none" w:sz="0" w:space="0" w:color="auto"/>
        <w:right w:val="none" w:sz="0" w:space="0" w:color="auto"/>
      </w:divBdr>
    </w:div>
    <w:div w:id="647369826">
      <w:bodyDiv w:val="1"/>
      <w:marLeft w:val="0"/>
      <w:marRight w:val="0"/>
      <w:marTop w:val="0"/>
      <w:marBottom w:val="0"/>
      <w:divBdr>
        <w:top w:val="none" w:sz="0" w:space="0" w:color="auto"/>
        <w:left w:val="none" w:sz="0" w:space="0" w:color="auto"/>
        <w:bottom w:val="none" w:sz="0" w:space="0" w:color="auto"/>
        <w:right w:val="none" w:sz="0" w:space="0" w:color="auto"/>
      </w:divBdr>
    </w:div>
    <w:div w:id="650714805">
      <w:bodyDiv w:val="1"/>
      <w:marLeft w:val="0"/>
      <w:marRight w:val="0"/>
      <w:marTop w:val="0"/>
      <w:marBottom w:val="0"/>
      <w:divBdr>
        <w:top w:val="none" w:sz="0" w:space="0" w:color="auto"/>
        <w:left w:val="none" w:sz="0" w:space="0" w:color="auto"/>
        <w:bottom w:val="none" w:sz="0" w:space="0" w:color="auto"/>
        <w:right w:val="none" w:sz="0" w:space="0" w:color="auto"/>
      </w:divBdr>
    </w:div>
    <w:div w:id="651832085">
      <w:bodyDiv w:val="1"/>
      <w:marLeft w:val="0"/>
      <w:marRight w:val="0"/>
      <w:marTop w:val="0"/>
      <w:marBottom w:val="0"/>
      <w:divBdr>
        <w:top w:val="none" w:sz="0" w:space="0" w:color="auto"/>
        <w:left w:val="none" w:sz="0" w:space="0" w:color="auto"/>
        <w:bottom w:val="none" w:sz="0" w:space="0" w:color="auto"/>
        <w:right w:val="none" w:sz="0" w:space="0" w:color="auto"/>
      </w:divBdr>
    </w:div>
    <w:div w:id="652609076">
      <w:bodyDiv w:val="1"/>
      <w:marLeft w:val="0"/>
      <w:marRight w:val="0"/>
      <w:marTop w:val="0"/>
      <w:marBottom w:val="0"/>
      <w:divBdr>
        <w:top w:val="none" w:sz="0" w:space="0" w:color="auto"/>
        <w:left w:val="none" w:sz="0" w:space="0" w:color="auto"/>
        <w:bottom w:val="none" w:sz="0" w:space="0" w:color="auto"/>
        <w:right w:val="none" w:sz="0" w:space="0" w:color="auto"/>
      </w:divBdr>
    </w:div>
    <w:div w:id="653531777">
      <w:bodyDiv w:val="1"/>
      <w:marLeft w:val="0"/>
      <w:marRight w:val="0"/>
      <w:marTop w:val="0"/>
      <w:marBottom w:val="0"/>
      <w:divBdr>
        <w:top w:val="none" w:sz="0" w:space="0" w:color="auto"/>
        <w:left w:val="none" w:sz="0" w:space="0" w:color="auto"/>
        <w:bottom w:val="none" w:sz="0" w:space="0" w:color="auto"/>
        <w:right w:val="none" w:sz="0" w:space="0" w:color="auto"/>
      </w:divBdr>
    </w:div>
    <w:div w:id="655693503">
      <w:bodyDiv w:val="1"/>
      <w:marLeft w:val="0"/>
      <w:marRight w:val="0"/>
      <w:marTop w:val="0"/>
      <w:marBottom w:val="0"/>
      <w:divBdr>
        <w:top w:val="none" w:sz="0" w:space="0" w:color="auto"/>
        <w:left w:val="none" w:sz="0" w:space="0" w:color="auto"/>
        <w:bottom w:val="none" w:sz="0" w:space="0" w:color="auto"/>
        <w:right w:val="none" w:sz="0" w:space="0" w:color="auto"/>
      </w:divBdr>
    </w:div>
    <w:div w:id="656307536">
      <w:bodyDiv w:val="1"/>
      <w:marLeft w:val="0"/>
      <w:marRight w:val="0"/>
      <w:marTop w:val="0"/>
      <w:marBottom w:val="0"/>
      <w:divBdr>
        <w:top w:val="none" w:sz="0" w:space="0" w:color="auto"/>
        <w:left w:val="none" w:sz="0" w:space="0" w:color="auto"/>
        <w:bottom w:val="none" w:sz="0" w:space="0" w:color="auto"/>
        <w:right w:val="none" w:sz="0" w:space="0" w:color="auto"/>
      </w:divBdr>
    </w:div>
    <w:div w:id="657660402">
      <w:bodyDiv w:val="1"/>
      <w:marLeft w:val="0"/>
      <w:marRight w:val="0"/>
      <w:marTop w:val="0"/>
      <w:marBottom w:val="0"/>
      <w:divBdr>
        <w:top w:val="none" w:sz="0" w:space="0" w:color="auto"/>
        <w:left w:val="none" w:sz="0" w:space="0" w:color="auto"/>
        <w:bottom w:val="none" w:sz="0" w:space="0" w:color="auto"/>
        <w:right w:val="none" w:sz="0" w:space="0" w:color="auto"/>
      </w:divBdr>
    </w:div>
    <w:div w:id="657881589">
      <w:bodyDiv w:val="1"/>
      <w:marLeft w:val="0"/>
      <w:marRight w:val="0"/>
      <w:marTop w:val="0"/>
      <w:marBottom w:val="0"/>
      <w:divBdr>
        <w:top w:val="none" w:sz="0" w:space="0" w:color="auto"/>
        <w:left w:val="none" w:sz="0" w:space="0" w:color="auto"/>
        <w:bottom w:val="none" w:sz="0" w:space="0" w:color="auto"/>
        <w:right w:val="none" w:sz="0" w:space="0" w:color="auto"/>
      </w:divBdr>
    </w:div>
    <w:div w:id="659162678">
      <w:bodyDiv w:val="1"/>
      <w:marLeft w:val="0"/>
      <w:marRight w:val="0"/>
      <w:marTop w:val="0"/>
      <w:marBottom w:val="0"/>
      <w:divBdr>
        <w:top w:val="none" w:sz="0" w:space="0" w:color="auto"/>
        <w:left w:val="none" w:sz="0" w:space="0" w:color="auto"/>
        <w:bottom w:val="none" w:sz="0" w:space="0" w:color="auto"/>
        <w:right w:val="none" w:sz="0" w:space="0" w:color="auto"/>
      </w:divBdr>
    </w:div>
    <w:div w:id="659819421">
      <w:bodyDiv w:val="1"/>
      <w:marLeft w:val="0"/>
      <w:marRight w:val="0"/>
      <w:marTop w:val="0"/>
      <w:marBottom w:val="0"/>
      <w:divBdr>
        <w:top w:val="none" w:sz="0" w:space="0" w:color="auto"/>
        <w:left w:val="none" w:sz="0" w:space="0" w:color="auto"/>
        <w:bottom w:val="none" w:sz="0" w:space="0" w:color="auto"/>
        <w:right w:val="none" w:sz="0" w:space="0" w:color="auto"/>
      </w:divBdr>
    </w:div>
    <w:div w:id="660044433">
      <w:bodyDiv w:val="1"/>
      <w:marLeft w:val="0"/>
      <w:marRight w:val="0"/>
      <w:marTop w:val="0"/>
      <w:marBottom w:val="0"/>
      <w:divBdr>
        <w:top w:val="none" w:sz="0" w:space="0" w:color="auto"/>
        <w:left w:val="none" w:sz="0" w:space="0" w:color="auto"/>
        <w:bottom w:val="none" w:sz="0" w:space="0" w:color="auto"/>
        <w:right w:val="none" w:sz="0" w:space="0" w:color="auto"/>
      </w:divBdr>
    </w:div>
    <w:div w:id="660353239">
      <w:bodyDiv w:val="1"/>
      <w:marLeft w:val="0"/>
      <w:marRight w:val="0"/>
      <w:marTop w:val="0"/>
      <w:marBottom w:val="0"/>
      <w:divBdr>
        <w:top w:val="none" w:sz="0" w:space="0" w:color="auto"/>
        <w:left w:val="none" w:sz="0" w:space="0" w:color="auto"/>
        <w:bottom w:val="none" w:sz="0" w:space="0" w:color="auto"/>
        <w:right w:val="none" w:sz="0" w:space="0" w:color="auto"/>
      </w:divBdr>
    </w:div>
    <w:div w:id="660431598">
      <w:bodyDiv w:val="1"/>
      <w:marLeft w:val="0"/>
      <w:marRight w:val="0"/>
      <w:marTop w:val="0"/>
      <w:marBottom w:val="0"/>
      <w:divBdr>
        <w:top w:val="none" w:sz="0" w:space="0" w:color="auto"/>
        <w:left w:val="none" w:sz="0" w:space="0" w:color="auto"/>
        <w:bottom w:val="none" w:sz="0" w:space="0" w:color="auto"/>
        <w:right w:val="none" w:sz="0" w:space="0" w:color="auto"/>
      </w:divBdr>
    </w:div>
    <w:div w:id="661540648">
      <w:bodyDiv w:val="1"/>
      <w:marLeft w:val="0"/>
      <w:marRight w:val="0"/>
      <w:marTop w:val="0"/>
      <w:marBottom w:val="0"/>
      <w:divBdr>
        <w:top w:val="none" w:sz="0" w:space="0" w:color="auto"/>
        <w:left w:val="none" w:sz="0" w:space="0" w:color="auto"/>
        <w:bottom w:val="none" w:sz="0" w:space="0" w:color="auto"/>
        <w:right w:val="none" w:sz="0" w:space="0" w:color="auto"/>
      </w:divBdr>
    </w:div>
    <w:div w:id="662391005">
      <w:bodyDiv w:val="1"/>
      <w:marLeft w:val="0"/>
      <w:marRight w:val="0"/>
      <w:marTop w:val="0"/>
      <w:marBottom w:val="0"/>
      <w:divBdr>
        <w:top w:val="none" w:sz="0" w:space="0" w:color="auto"/>
        <w:left w:val="none" w:sz="0" w:space="0" w:color="auto"/>
        <w:bottom w:val="none" w:sz="0" w:space="0" w:color="auto"/>
        <w:right w:val="none" w:sz="0" w:space="0" w:color="auto"/>
      </w:divBdr>
    </w:div>
    <w:div w:id="663780957">
      <w:bodyDiv w:val="1"/>
      <w:marLeft w:val="0"/>
      <w:marRight w:val="0"/>
      <w:marTop w:val="0"/>
      <w:marBottom w:val="0"/>
      <w:divBdr>
        <w:top w:val="none" w:sz="0" w:space="0" w:color="auto"/>
        <w:left w:val="none" w:sz="0" w:space="0" w:color="auto"/>
        <w:bottom w:val="none" w:sz="0" w:space="0" w:color="auto"/>
        <w:right w:val="none" w:sz="0" w:space="0" w:color="auto"/>
      </w:divBdr>
    </w:div>
    <w:div w:id="663977350">
      <w:bodyDiv w:val="1"/>
      <w:marLeft w:val="0"/>
      <w:marRight w:val="0"/>
      <w:marTop w:val="0"/>
      <w:marBottom w:val="0"/>
      <w:divBdr>
        <w:top w:val="none" w:sz="0" w:space="0" w:color="auto"/>
        <w:left w:val="none" w:sz="0" w:space="0" w:color="auto"/>
        <w:bottom w:val="none" w:sz="0" w:space="0" w:color="auto"/>
        <w:right w:val="none" w:sz="0" w:space="0" w:color="auto"/>
      </w:divBdr>
    </w:div>
    <w:div w:id="665784228">
      <w:bodyDiv w:val="1"/>
      <w:marLeft w:val="0"/>
      <w:marRight w:val="0"/>
      <w:marTop w:val="0"/>
      <w:marBottom w:val="0"/>
      <w:divBdr>
        <w:top w:val="none" w:sz="0" w:space="0" w:color="auto"/>
        <w:left w:val="none" w:sz="0" w:space="0" w:color="auto"/>
        <w:bottom w:val="none" w:sz="0" w:space="0" w:color="auto"/>
        <w:right w:val="none" w:sz="0" w:space="0" w:color="auto"/>
      </w:divBdr>
    </w:div>
    <w:div w:id="665942475">
      <w:bodyDiv w:val="1"/>
      <w:marLeft w:val="0"/>
      <w:marRight w:val="0"/>
      <w:marTop w:val="0"/>
      <w:marBottom w:val="0"/>
      <w:divBdr>
        <w:top w:val="none" w:sz="0" w:space="0" w:color="auto"/>
        <w:left w:val="none" w:sz="0" w:space="0" w:color="auto"/>
        <w:bottom w:val="none" w:sz="0" w:space="0" w:color="auto"/>
        <w:right w:val="none" w:sz="0" w:space="0" w:color="auto"/>
      </w:divBdr>
    </w:div>
    <w:div w:id="666791498">
      <w:bodyDiv w:val="1"/>
      <w:marLeft w:val="0"/>
      <w:marRight w:val="0"/>
      <w:marTop w:val="0"/>
      <w:marBottom w:val="0"/>
      <w:divBdr>
        <w:top w:val="none" w:sz="0" w:space="0" w:color="auto"/>
        <w:left w:val="none" w:sz="0" w:space="0" w:color="auto"/>
        <w:bottom w:val="none" w:sz="0" w:space="0" w:color="auto"/>
        <w:right w:val="none" w:sz="0" w:space="0" w:color="auto"/>
      </w:divBdr>
    </w:div>
    <w:div w:id="667170700">
      <w:bodyDiv w:val="1"/>
      <w:marLeft w:val="0"/>
      <w:marRight w:val="0"/>
      <w:marTop w:val="0"/>
      <w:marBottom w:val="0"/>
      <w:divBdr>
        <w:top w:val="none" w:sz="0" w:space="0" w:color="auto"/>
        <w:left w:val="none" w:sz="0" w:space="0" w:color="auto"/>
        <w:bottom w:val="none" w:sz="0" w:space="0" w:color="auto"/>
        <w:right w:val="none" w:sz="0" w:space="0" w:color="auto"/>
      </w:divBdr>
    </w:div>
    <w:div w:id="667900379">
      <w:bodyDiv w:val="1"/>
      <w:marLeft w:val="0"/>
      <w:marRight w:val="0"/>
      <w:marTop w:val="0"/>
      <w:marBottom w:val="0"/>
      <w:divBdr>
        <w:top w:val="none" w:sz="0" w:space="0" w:color="auto"/>
        <w:left w:val="none" w:sz="0" w:space="0" w:color="auto"/>
        <w:bottom w:val="none" w:sz="0" w:space="0" w:color="auto"/>
        <w:right w:val="none" w:sz="0" w:space="0" w:color="auto"/>
      </w:divBdr>
    </w:div>
    <w:div w:id="668364198">
      <w:bodyDiv w:val="1"/>
      <w:marLeft w:val="0"/>
      <w:marRight w:val="0"/>
      <w:marTop w:val="0"/>
      <w:marBottom w:val="0"/>
      <w:divBdr>
        <w:top w:val="none" w:sz="0" w:space="0" w:color="auto"/>
        <w:left w:val="none" w:sz="0" w:space="0" w:color="auto"/>
        <w:bottom w:val="none" w:sz="0" w:space="0" w:color="auto"/>
        <w:right w:val="none" w:sz="0" w:space="0" w:color="auto"/>
      </w:divBdr>
    </w:div>
    <w:div w:id="668991582">
      <w:bodyDiv w:val="1"/>
      <w:marLeft w:val="0"/>
      <w:marRight w:val="0"/>
      <w:marTop w:val="0"/>
      <w:marBottom w:val="0"/>
      <w:divBdr>
        <w:top w:val="none" w:sz="0" w:space="0" w:color="auto"/>
        <w:left w:val="none" w:sz="0" w:space="0" w:color="auto"/>
        <w:bottom w:val="none" w:sz="0" w:space="0" w:color="auto"/>
        <w:right w:val="none" w:sz="0" w:space="0" w:color="auto"/>
      </w:divBdr>
    </w:div>
    <w:div w:id="669529268">
      <w:bodyDiv w:val="1"/>
      <w:marLeft w:val="0"/>
      <w:marRight w:val="0"/>
      <w:marTop w:val="0"/>
      <w:marBottom w:val="0"/>
      <w:divBdr>
        <w:top w:val="none" w:sz="0" w:space="0" w:color="auto"/>
        <w:left w:val="none" w:sz="0" w:space="0" w:color="auto"/>
        <w:bottom w:val="none" w:sz="0" w:space="0" w:color="auto"/>
        <w:right w:val="none" w:sz="0" w:space="0" w:color="auto"/>
      </w:divBdr>
    </w:div>
    <w:div w:id="669679566">
      <w:bodyDiv w:val="1"/>
      <w:marLeft w:val="0"/>
      <w:marRight w:val="0"/>
      <w:marTop w:val="0"/>
      <w:marBottom w:val="0"/>
      <w:divBdr>
        <w:top w:val="none" w:sz="0" w:space="0" w:color="auto"/>
        <w:left w:val="none" w:sz="0" w:space="0" w:color="auto"/>
        <w:bottom w:val="none" w:sz="0" w:space="0" w:color="auto"/>
        <w:right w:val="none" w:sz="0" w:space="0" w:color="auto"/>
      </w:divBdr>
    </w:div>
    <w:div w:id="671028296">
      <w:bodyDiv w:val="1"/>
      <w:marLeft w:val="0"/>
      <w:marRight w:val="0"/>
      <w:marTop w:val="0"/>
      <w:marBottom w:val="0"/>
      <w:divBdr>
        <w:top w:val="none" w:sz="0" w:space="0" w:color="auto"/>
        <w:left w:val="none" w:sz="0" w:space="0" w:color="auto"/>
        <w:bottom w:val="none" w:sz="0" w:space="0" w:color="auto"/>
        <w:right w:val="none" w:sz="0" w:space="0" w:color="auto"/>
      </w:divBdr>
    </w:div>
    <w:div w:id="671494304">
      <w:bodyDiv w:val="1"/>
      <w:marLeft w:val="0"/>
      <w:marRight w:val="0"/>
      <w:marTop w:val="0"/>
      <w:marBottom w:val="0"/>
      <w:divBdr>
        <w:top w:val="none" w:sz="0" w:space="0" w:color="auto"/>
        <w:left w:val="none" w:sz="0" w:space="0" w:color="auto"/>
        <w:bottom w:val="none" w:sz="0" w:space="0" w:color="auto"/>
        <w:right w:val="none" w:sz="0" w:space="0" w:color="auto"/>
      </w:divBdr>
    </w:div>
    <w:div w:id="671832840">
      <w:bodyDiv w:val="1"/>
      <w:marLeft w:val="0"/>
      <w:marRight w:val="0"/>
      <w:marTop w:val="0"/>
      <w:marBottom w:val="0"/>
      <w:divBdr>
        <w:top w:val="none" w:sz="0" w:space="0" w:color="auto"/>
        <w:left w:val="none" w:sz="0" w:space="0" w:color="auto"/>
        <w:bottom w:val="none" w:sz="0" w:space="0" w:color="auto"/>
        <w:right w:val="none" w:sz="0" w:space="0" w:color="auto"/>
      </w:divBdr>
    </w:div>
    <w:div w:id="672993043">
      <w:bodyDiv w:val="1"/>
      <w:marLeft w:val="0"/>
      <w:marRight w:val="0"/>
      <w:marTop w:val="0"/>
      <w:marBottom w:val="0"/>
      <w:divBdr>
        <w:top w:val="none" w:sz="0" w:space="0" w:color="auto"/>
        <w:left w:val="none" w:sz="0" w:space="0" w:color="auto"/>
        <w:bottom w:val="none" w:sz="0" w:space="0" w:color="auto"/>
        <w:right w:val="none" w:sz="0" w:space="0" w:color="auto"/>
      </w:divBdr>
    </w:div>
    <w:div w:id="673919632">
      <w:bodyDiv w:val="1"/>
      <w:marLeft w:val="0"/>
      <w:marRight w:val="0"/>
      <w:marTop w:val="0"/>
      <w:marBottom w:val="0"/>
      <w:divBdr>
        <w:top w:val="none" w:sz="0" w:space="0" w:color="auto"/>
        <w:left w:val="none" w:sz="0" w:space="0" w:color="auto"/>
        <w:bottom w:val="none" w:sz="0" w:space="0" w:color="auto"/>
        <w:right w:val="none" w:sz="0" w:space="0" w:color="auto"/>
      </w:divBdr>
    </w:div>
    <w:div w:id="675113737">
      <w:bodyDiv w:val="1"/>
      <w:marLeft w:val="0"/>
      <w:marRight w:val="0"/>
      <w:marTop w:val="0"/>
      <w:marBottom w:val="0"/>
      <w:divBdr>
        <w:top w:val="none" w:sz="0" w:space="0" w:color="auto"/>
        <w:left w:val="none" w:sz="0" w:space="0" w:color="auto"/>
        <w:bottom w:val="none" w:sz="0" w:space="0" w:color="auto"/>
        <w:right w:val="none" w:sz="0" w:space="0" w:color="auto"/>
      </w:divBdr>
    </w:div>
    <w:div w:id="675890064">
      <w:bodyDiv w:val="1"/>
      <w:marLeft w:val="0"/>
      <w:marRight w:val="0"/>
      <w:marTop w:val="0"/>
      <w:marBottom w:val="0"/>
      <w:divBdr>
        <w:top w:val="none" w:sz="0" w:space="0" w:color="auto"/>
        <w:left w:val="none" w:sz="0" w:space="0" w:color="auto"/>
        <w:bottom w:val="none" w:sz="0" w:space="0" w:color="auto"/>
        <w:right w:val="none" w:sz="0" w:space="0" w:color="auto"/>
      </w:divBdr>
    </w:div>
    <w:div w:id="676351146">
      <w:bodyDiv w:val="1"/>
      <w:marLeft w:val="0"/>
      <w:marRight w:val="0"/>
      <w:marTop w:val="0"/>
      <w:marBottom w:val="0"/>
      <w:divBdr>
        <w:top w:val="none" w:sz="0" w:space="0" w:color="auto"/>
        <w:left w:val="none" w:sz="0" w:space="0" w:color="auto"/>
        <w:bottom w:val="none" w:sz="0" w:space="0" w:color="auto"/>
        <w:right w:val="none" w:sz="0" w:space="0" w:color="auto"/>
      </w:divBdr>
    </w:div>
    <w:div w:id="676426036">
      <w:bodyDiv w:val="1"/>
      <w:marLeft w:val="0"/>
      <w:marRight w:val="0"/>
      <w:marTop w:val="0"/>
      <w:marBottom w:val="0"/>
      <w:divBdr>
        <w:top w:val="none" w:sz="0" w:space="0" w:color="auto"/>
        <w:left w:val="none" w:sz="0" w:space="0" w:color="auto"/>
        <w:bottom w:val="none" w:sz="0" w:space="0" w:color="auto"/>
        <w:right w:val="none" w:sz="0" w:space="0" w:color="auto"/>
      </w:divBdr>
    </w:div>
    <w:div w:id="677122076">
      <w:bodyDiv w:val="1"/>
      <w:marLeft w:val="0"/>
      <w:marRight w:val="0"/>
      <w:marTop w:val="0"/>
      <w:marBottom w:val="0"/>
      <w:divBdr>
        <w:top w:val="none" w:sz="0" w:space="0" w:color="auto"/>
        <w:left w:val="none" w:sz="0" w:space="0" w:color="auto"/>
        <w:bottom w:val="none" w:sz="0" w:space="0" w:color="auto"/>
        <w:right w:val="none" w:sz="0" w:space="0" w:color="auto"/>
      </w:divBdr>
    </w:div>
    <w:div w:id="677852918">
      <w:bodyDiv w:val="1"/>
      <w:marLeft w:val="0"/>
      <w:marRight w:val="0"/>
      <w:marTop w:val="0"/>
      <w:marBottom w:val="0"/>
      <w:divBdr>
        <w:top w:val="none" w:sz="0" w:space="0" w:color="auto"/>
        <w:left w:val="none" w:sz="0" w:space="0" w:color="auto"/>
        <w:bottom w:val="none" w:sz="0" w:space="0" w:color="auto"/>
        <w:right w:val="none" w:sz="0" w:space="0" w:color="auto"/>
      </w:divBdr>
    </w:div>
    <w:div w:id="681666130">
      <w:bodyDiv w:val="1"/>
      <w:marLeft w:val="0"/>
      <w:marRight w:val="0"/>
      <w:marTop w:val="0"/>
      <w:marBottom w:val="0"/>
      <w:divBdr>
        <w:top w:val="none" w:sz="0" w:space="0" w:color="auto"/>
        <w:left w:val="none" w:sz="0" w:space="0" w:color="auto"/>
        <w:bottom w:val="none" w:sz="0" w:space="0" w:color="auto"/>
        <w:right w:val="none" w:sz="0" w:space="0" w:color="auto"/>
      </w:divBdr>
    </w:div>
    <w:div w:id="682048653">
      <w:bodyDiv w:val="1"/>
      <w:marLeft w:val="0"/>
      <w:marRight w:val="0"/>
      <w:marTop w:val="0"/>
      <w:marBottom w:val="0"/>
      <w:divBdr>
        <w:top w:val="none" w:sz="0" w:space="0" w:color="auto"/>
        <w:left w:val="none" w:sz="0" w:space="0" w:color="auto"/>
        <w:bottom w:val="none" w:sz="0" w:space="0" w:color="auto"/>
        <w:right w:val="none" w:sz="0" w:space="0" w:color="auto"/>
      </w:divBdr>
    </w:div>
    <w:div w:id="682630817">
      <w:bodyDiv w:val="1"/>
      <w:marLeft w:val="0"/>
      <w:marRight w:val="0"/>
      <w:marTop w:val="0"/>
      <w:marBottom w:val="0"/>
      <w:divBdr>
        <w:top w:val="none" w:sz="0" w:space="0" w:color="auto"/>
        <w:left w:val="none" w:sz="0" w:space="0" w:color="auto"/>
        <w:bottom w:val="none" w:sz="0" w:space="0" w:color="auto"/>
        <w:right w:val="none" w:sz="0" w:space="0" w:color="auto"/>
      </w:divBdr>
    </w:div>
    <w:div w:id="684093277">
      <w:bodyDiv w:val="1"/>
      <w:marLeft w:val="0"/>
      <w:marRight w:val="0"/>
      <w:marTop w:val="0"/>
      <w:marBottom w:val="0"/>
      <w:divBdr>
        <w:top w:val="none" w:sz="0" w:space="0" w:color="auto"/>
        <w:left w:val="none" w:sz="0" w:space="0" w:color="auto"/>
        <w:bottom w:val="none" w:sz="0" w:space="0" w:color="auto"/>
        <w:right w:val="none" w:sz="0" w:space="0" w:color="auto"/>
      </w:divBdr>
    </w:div>
    <w:div w:id="684282007">
      <w:bodyDiv w:val="1"/>
      <w:marLeft w:val="0"/>
      <w:marRight w:val="0"/>
      <w:marTop w:val="0"/>
      <w:marBottom w:val="0"/>
      <w:divBdr>
        <w:top w:val="none" w:sz="0" w:space="0" w:color="auto"/>
        <w:left w:val="none" w:sz="0" w:space="0" w:color="auto"/>
        <w:bottom w:val="none" w:sz="0" w:space="0" w:color="auto"/>
        <w:right w:val="none" w:sz="0" w:space="0" w:color="auto"/>
      </w:divBdr>
    </w:div>
    <w:div w:id="684477231">
      <w:bodyDiv w:val="1"/>
      <w:marLeft w:val="0"/>
      <w:marRight w:val="0"/>
      <w:marTop w:val="0"/>
      <w:marBottom w:val="0"/>
      <w:divBdr>
        <w:top w:val="none" w:sz="0" w:space="0" w:color="auto"/>
        <w:left w:val="none" w:sz="0" w:space="0" w:color="auto"/>
        <w:bottom w:val="none" w:sz="0" w:space="0" w:color="auto"/>
        <w:right w:val="none" w:sz="0" w:space="0" w:color="auto"/>
      </w:divBdr>
    </w:div>
    <w:div w:id="684986941">
      <w:bodyDiv w:val="1"/>
      <w:marLeft w:val="0"/>
      <w:marRight w:val="0"/>
      <w:marTop w:val="0"/>
      <w:marBottom w:val="0"/>
      <w:divBdr>
        <w:top w:val="none" w:sz="0" w:space="0" w:color="auto"/>
        <w:left w:val="none" w:sz="0" w:space="0" w:color="auto"/>
        <w:bottom w:val="none" w:sz="0" w:space="0" w:color="auto"/>
        <w:right w:val="none" w:sz="0" w:space="0" w:color="auto"/>
      </w:divBdr>
    </w:div>
    <w:div w:id="686098340">
      <w:bodyDiv w:val="1"/>
      <w:marLeft w:val="0"/>
      <w:marRight w:val="0"/>
      <w:marTop w:val="0"/>
      <w:marBottom w:val="0"/>
      <w:divBdr>
        <w:top w:val="none" w:sz="0" w:space="0" w:color="auto"/>
        <w:left w:val="none" w:sz="0" w:space="0" w:color="auto"/>
        <w:bottom w:val="none" w:sz="0" w:space="0" w:color="auto"/>
        <w:right w:val="none" w:sz="0" w:space="0" w:color="auto"/>
      </w:divBdr>
    </w:div>
    <w:div w:id="687411712">
      <w:bodyDiv w:val="1"/>
      <w:marLeft w:val="0"/>
      <w:marRight w:val="0"/>
      <w:marTop w:val="0"/>
      <w:marBottom w:val="0"/>
      <w:divBdr>
        <w:top w:val="none" w:sz="0" w:space="0" w:color="auto"/>
        <w:left w:val="none" w:sz="0" w:space="0" w:color="auto"/>
        <w:bottom w:val="none" w:sz="0" w:space="0" w:color="auto"/>
        <w:right w:val="none" w:sz="0" w:space="0" w:color="auto"/>
      </w:divBdr>
    </w:div>
    <w:div w:id="687561871">
      <w:bodyDiv w:val="1"/>
      <w:marLeft w:val="0"/>
      <w:marRight w:val="0"/>
      <w:marTop w:val="0"/>
      <w:marBottom w:val="0"/>
      <w:divBdr>
        <w:top w:val="none" w:sz="0" w:space="0" w:color="auto"/>
        <w:left w:val="none" w:sz="0" w:space="0" w:color="auto"/>
        <w:bottom w:val="none" w:sz="0" w:space="0" w:color="auto"/>
        <w:right w:val="none" w:sz="0" w:space="0" w:color="auto"/>
      </w:divBdr>
    </w:div>
    <w:div w:id="687635803">
      <w:bodyDiv w:val="1"/>
      <w:marLeft w:val="0"/>
      <w:marRight w:val="0"/>
      <w:marTop w:val="0"/>
      <w:marBottom w:val="0"/>
      <w:divBdr>
        <w:top w:val="none" w:sz="0" w:space="0" w:color="auto"/>
        <w:left w:val="none" w:sz="0" w:space="0" w:color="auto"/>
        <w:bottom w:val="none" w:sz="0" w:space="0" w:color="auto"/>
        <w:right w:val="none" w:sz="0" w:space="0" w:color="auto"/>
      </w:divBdr>
    </w:div>
    <w:div w:id="687679481">
      <w:bodyDiv w:val="1"/>
      <w:marLeft w:val="0"/>
      <w:marRight w:val="0"/>
      <w:marTop w:val="0"/>
      <w:marBottom w:val="0"/>
      <w:divBdr>
        <w:top w:val="none" w:sz="0" w:space="0" w:color="auto"/>
        <w:left w:val="none" w:sz="0" w:space="0" w:color="auto"/>
        <w:bottom w:val="none" w:sz="0" w:space="0" w:color="auto"/>
        <w:right w:val="none" w:sz="0" w:space="0" w:color="auto"/>
      </w:divBdr>
    </w:div>
    <w:div w:id="688916544">
      <w:bodyDiv w:val="1"/>
      <w:marLeft w:val="0"/>
      <w:marRight w:val="0"/>
      <w:marTop w:val="0"/>
      <w:marBottom w:val="0"/>
      <w:divBdr>
        <w:top w:val="none" w:sz="0" w:space="0" w:color="auto"/>
        <w:left w:val="none" w:sz="0" w:space="0" w:color="auto"/>
        <w:bottom w:val="none" w:sz="0" w:space="0" w:color="auto"/>
        <w:right w:val="none" w:sz="0" w:space="0" w:color="auto"/>
      </w:divBdr>
    </w:div>
    <w:div w:id="690566536">
      <w:bodyDiv w:val="1"/>
      <w:marLeft w:val="0"/>
      <w:marRight w:val="0"/>
      <w:marTop w:val="0"/>
      <w:marBottom w:val="0"/>
      <w:divBdr>
        <w:top w:val="none" w:sz="0" w:space="0" w:color="auto"/>
        <w:left w:val="none" w:sz="0" w:space="0" w:color="auto"/>
        <w:bottom w:val="none" w:sz="0" w:space="0" w:color="auto"/>
        <w:right w:val="none" w:sz="0" w:space="0" w:color="auto"/>
      </w:divBdr>
    </w:div>
    <w:div w:id="691611715">
      <w:bodyDiv w:val="1"/>
      <w:marLeft w:val="0"/>
      <w:marRight w:val="0"/>
      <w:marTop w:val="0"/>
      <w:marBottom w:val="0"/>
      <w:divBdr>
        <w:top w:val="none" w:sz="0" w:space="0" w:color="auto"/>
        <w:left w:val="none" w:sz="0" w:space="0" w:color="auto"/>
        <w:bottom w:val="none" w:sz="0" w:space="0" w:color="auto"/>
        <w:right w:val="none" w:sz="0" w:space="0" w:color="auto"/>
      </w:divBdr>
    </w:div>
    <w:div w:id="691763991">
      <w:bodyDiv w:val="1"/>
      <w:marLeft w:val="0"/>
      <w:marRight w:val="0"/>
      <w:marTop w:val="0"/>
      <w:marBottom w:val="0"/>
      <w:divBdr>
        <w:top w:val="none" w:sz="0" w:space="0" w:color="auto"/>
        <w:left w:val="none" w:sz="0" w:space="0" w:color="auto"/>
        <w:bottom w:val="none" w:sz="0" w:space="0" w:color="auto"/>
        <w:right w:val="none" w:sz="0" w:space="0" w:color="auto"/>
      </w:divBdr>
    </w:div>
    <w:div w:id="692730523">
      <w:bodyDiv w:val="1"/>
      <w:marLeft w:val="0"/>
      <w:marRight w:val="0"/>
      <w:marTop w:val="0"/>
      <w:marBottom w:val="0"/>
      <w:divBdr>
        <w:top w:val="none" w:sz="0" w:space="0" w:color="auto"/>
        <w:left w:val="none" w:sz="0" w:space="0" w:color="auto"/>
        <w:bottom w:val="none" w:sz="0" w:space="0" w:color="auto"/>
        <w:right w:val="none" w:sz="0" w:space="0" w:color="auto"/>
      </w:divBdr>
    </w:div>
    <w:div w:id="694307927">
      <w:bodyDiv w:val="1"/>
      <w:marLeft w:val="0"/>
      <w:marRight w:val="0"/>
      <w:marTop w:val="0"/>
      <w:marBottom w:val="0"/>
      <w:divBdr>
        <w:top w:val="none" w:sz="0" w:space="0" w:color="auto"/>
        <w:left w:val="none" w:sz="0" w:space="0" w:color="auto"/>
        <w:bottom w:val="none" w:sz="0" w:space="0" w:color="auto"/>
        <w:right w:val="none" w:sz="0" w:space="0" w:color="auto"/>
      </w:divBdr>
    </w:div>
    <w:div w:id="695620180">
      <w:bodyDiv w:val="1"/>
      <w:marLeft w:val="0"/>
      <w:marRight w:val="0"/>
      <w:marTop w:val="0"/>
      <w:marBottom w:val="0"/>
      <w:divBdr>
        <w:top w:val="none" w:sz="0" w:space="0" w:color="auto"/>
        <w:left w:val="none" w:sz="0" w:space="0" w:color="auto"/>
        <w:bottom w:val="none" w:sz="0" w:space="0" w:color="auto"/>
        <w:right w:val="none" w:sz="0" w:space="0" w:color="auto"/>
      </w:divBdr>
    </w:div>
    <w:div w:id="695692075">
      <w:bodyDiv w:val="1"/>
      <w:marLeft w:val="0"/>
      <w:marRight w:val="0"/>
      <w:marTop w:val="0"/>
      <w:marBottom w:val="0"/>
      <w:divBdr>
        <w:top w:val="none" w:sz="0" w:space="0" w:color="auto"/>
        <w:left w:val="none" w:sz="0" w:space="0" w:color="auto"/>
        <w:bottom w:val="none" w:sz="0" w:space="0" w:color="auto"/>
        <w:right w:val="none" w:sz="0" w:space="0" w:color="auto"/>
      </w:divBdr>
    </w:div>
    <w:div w:id="696201385">
      <w:bodyDiv w:val="1"/>
      <w:marLeft w:val="0"/>
      <w:marRight w:val="0"/>
      <w:marTop w:val="0"/>
      <w:marBottom w:val="0"/>
      <w:divBdr>
        <w:top w:val="none" w:sz="0" w:space="0" w:color="auto"/>
        <w:left w:val="none" w:sz="0" w:space="0" w:color="auto"/>
        <w:bottom w:val="none" w:sz="0" w:space="0" w:color="auto"/>
        <w:right w:val="none" w:sz="0" w:space="0" w:color="auto"/>
      </w:divBdr>
    </w:div>
    <w:div w:id="697118974">
      <w:bodyDiv w:val="1"/>
      <w:marLeft w:val="0"/>
      <w:marRight w:val="0"/>
      <w:marTop w:val="0"/>
      <w:marBottom w:val="0"/>
      <w:divBdr>
        <w:top w:val="none" w:sz="0" w:space="0" w:color="auto"/>
        <w:left w:val="none" w:sz="0" w:space="0" w:color="auto"/>
        <w:bottom w:val="none" w:sz="0" w:space="0" w:color="auto"/>
        <w:right w:val="none" w:sz="0" w:space="0" w:color="auto"/>
      </w:divBdr>
    </w:div>
    <w:div w:id="698699636">
      <w:bodyDiv w:val="1"/>
      <w:marLeft w:val="0"/>
      <w:marRight w:val="0"/>
      <w:marTop w:val="0"/>
      <w:marBottom w:val="0"/>
      <w:divBdr>
        <w:top w:val="none" w:sz="0" w:space="0" w:color="auto"/>
        <w:left w:val="none" w:sz="0" w:space="0" w:color="auto"/>
        <w:bottom w:val="none" w:sz="0" w:space="0" w:color="auto"/>
        <w:right w:val="none" w:sz="0" w:space="0" w:color="auto"/>
      </w:divBdr>
    </w:div>
    <w:div w:id="698972633">
      <w:bodyDiv w:val="1"/>
      <w:marLeft w:val="0"/>
      <w:marRight w:val="0"/>
      <w:marTop w:val="0"/>
      <w:marBottom w:val="0"/>
      <w:divBdr>
        <w:top w:val="none" w:sz="0" w:space="0" w:color="auto"/>
        <w:left w:val="none" w:sz="0" w:space="0" w:color="auto"/>
        <w:bottom w:val="none" w:sz="0" w:space="0" w:color="auto"/>
        <w:right w:val="none" w:sz="0" w:space="0" w:color="auto"/>
      </w:divBdr>
    </w:div>
    <w:div w:id="699546922">
      <w:bodyDiv w:val="1"/>
      <w:marLeft w:val="0"/>
      <w:marRight w:val="0"/>
      <w:marTop w:val="0"/>
      <w:marBottom w:val="0"/>
      <w:divBdr>
        <w:top w:val="none" w:sz="0" w:space="0" w:color="auto"/>
        <w:left w:val="none" w:sz="0" w:space="0" w:color="auto"/>
        <w:bottom w:val="none" w:sz="0" w:space="0" w:color="auto"/>
        <w:right w:val="none" w:sz="0" w:space="0" w:color="auto"/>
      </w:divBdr>
    </w:div>
    <w:div w:id="699623204">
      <w:bodyDiv w:val="1"/>
      <w:marLeft w:val="0"/>
      <w:marRight w:val="0"/>
      <w:marTop w:val="0"/>
      <w:marBottom w:val="0"/>
      <w:divBdr>
        <w:top w:val="none" w:sz="0" w:space="0" w:color="auto"/>
        <w:left w:val="none" w:sz="0" w:space="0" w:color="auto"/>
        <w:bottom w:val="none" w:sz="0" w:space="0" w:color="auto"/>
        <w:right w:val="none" w:sz="0" w:space="0" w:color="auto"/>
      </w:divBdr>
    </w:div>
    <w:div w:id="701519395">
      <w:bodyDiv w:val="1"/>
      <w:marLeft w:val="0"/>
      <w:marRight w:val="0"/>
      <w:marTop w:val="0"/>
      <w:marBottom w:val="0"/>
      <w:divBdr>
        <w:top w:val="none" w:sz="0" w:space="0" w:color="auto"/>
        <w:left w:val="none" w:sz="0" w:space="0" w:color="auto"/>
        <w:bottom w:val="none" w:sz="0" w:space="0" w:color="auto"/>
        <w:right w:val="none" w:sz="0" w:space="0" w:color="auto"/>
      </w:divBdr>
    </w:div>
    <w:div w:id="702247483">
      <w:bodyDiv w:val="1"/>
      <w:marLeft w:val="0"/>
      <w:marRight w:val="0"/>
      <w:marTop w:val="0"/>
      <w:marBottom w:val="0"/>
      <w:divBdr>
        <w:top w:val="none" w:sz="0" w:space="0" w:color="auto"/>
        <w:left w:val="none" w:sz="0" w:space="0" w:color="auto"/>
        <w:bottom w:val="none" w:sz="0" w:space="0" w:color="auto"/>
        <w:right w:val="none" w:sz="0" w:space="0" w:color="auto"/>
      </w:divBdr>
    </w:div>
    <w:div w:id="705642666">
      <w:bodyDiv w:val="1"/>
      <w:marLeft w:val="0"/>
      <w:marRight w:val="0"/>
      <w:marTop w:val="0"/>
      <w:marBottom w:val="0"/>
      <w:divBdr>
        <w:top w:val="none" w:sz="0" w:space="0" w:color="auto"/>
        <w:left w:val="none" w:sz="0" w:space="0" w:color="auto"/>
        <w:bottom w:val="none" w:sz="0" w:space="0" w:color="auto"/>
        <w:right w:val="none" w:sz="0" w:space="0" w:color="auto"/>
      </w:divBdr>
    </w:div>
    <w:div w:id="705839717">
      <w:bodyDiv w:val="1"/>
      <w:marLeft w:val="0"/>
      <w:marRight w:val="0"/>
      <w:marTop w:val="0"/>
      <w:marBottom w:val="0"/>
      <w:divBdr>
        <w:top w:val="none" w:sz="0" w:space="0" w:color="auto"/>
        <w:left w:val="none" w:sz="0" w:space="0" w:color="auto"/>
        <w:bottom w:val="none" w:sz="0" w:space="0" w:color="auto"/>
        <w:right w:val="none" w:sz="0" w:space="0" w:color="auto"/>
      </w:divBdr>
    </w:div>
    <w:div w:id="707410173">
      <w:bodyDiv w:val="1"/>
      <w:marLeft w:val="0"/>
      <w:marRight w:val="0"/>
      <w:marTop w:val="0"/>
      <w:marBottom w:val="0"/>
      <w:divBdr>
        <w:top w:val="none" w:sz="0" w:space="0" w:color="auto"/>
        <w:left w:val="none" w:sz="0" w:space="0" w:color="auto"/>
        <w:bottom w:val="none" w:sz="0" w:space="0" w:color="auto"/>
        <w:right w:val="none" w:sz="0" w:space="0" w:color="auto"/>
      </w:divBdr>
    </w:div>
    <w:div w:id="707680238">
      <w:bodyDiv w:val="1"/>
      <w:marLeft w:val="0"/>
      <w:marRight w:val="0"/>
      <w:marTop w:val="0"/>
      <w:marBottom w:val="0"/>
      <w:divBdr>
        <w:top w:val="none" w:sz="0" w:space="0" w:color="auto"/>
        <w:left w:val="none" w:sz="0" w:space="0" w:color="auto"/>
        <w:bottom w:val="none" w:sz="0" w:space="0" w:color="auto"/>
        <w:right w:val="none" w:sz="0" w:space="0" w:color="auto"/>
      </w:divBdr>
    </w:div>
    <w:div w:id="707800823">
      <w:bodyDiv w:val="1"/>
      <w:marLeft w:val="0"/>
      <w:marRight w:val="0"/>
      <w:marTop w:val="0"/>
      <w:marBottom w:val="0"/>
      <w:divBdr>
        <w:top w:val="none" w:sz="0" w:space="0" w:color="auto"/>
        <w:left w:val="none" w:sz="0" w:space="0" w:color="auto"/>
        <w:bottom w:val="none" w:sz="0" w:space="0" w:color="auto"/>
        <w:right w:val="none" w:sz="0" w:space="0" w:color="auto"/>
      </w:divBdr>
    </w:div>
    <w:div w:id="707877426">
      <w:bodyDiv w:val="1"/>
      <w:marLeft w:val="0"/>
      <w:marRight w:val="0"/>
      <w:marTop w:val="0"/>
      <w:marBottom w:val="0"/>
      <w:divBdr>
        <w:top w:val="none" w:sz="0" w:space="0" w:color="auto"/>
        <w:left w:val="none" w:sz="0" w:space="0" w:color="auto"/>
        <w:bottom w:val="none" w:sz="0" w:space="0" w:color="auto"/>
        <w:right w:val="none" w:sz="0" w:space="0" w:color="auto"/>
      </w:divBdr>
    </w:div>
    <w:div w:id="708720998">
      <w:bodyDiv w:val="1"/>
      <w:marLeft w:val="0"/>
      <w:marRight w:val="0"/>
      <w:marTop w:val="0"/>
      <w:marBottom w:val="0"/>
      <w:divBdr>
        <w:top w:val="none" w:sz="0" w:space="0" w:color="auto"/>
        <w:left w:val="none" w:sz="0" w:space="0" w:color="auto"/>
        <w:bottom w:val="none" w:sz="0" w:space="0" w:color="auto"/>
        <w:right w:val="none" w:sz="0" w:space="0" w:color="auto"/>
      </w:divBdr>
    </w:div>
    <w:div w:id="708726963">
      <w:bodyDiv w:val="1"/>
      <w:marLeft w:val="0"/>
      <w:marRight w:val="0"/>
      <w:marTop w:val="0"/>
      <w:marBottom w:val="0"/>
      <w:divBdr>
        <w:top w:val="none" w:sz="0" w:space="0" w:color="auto"/>
        <w:left w:val="none" w:sz="0" w:space="0" w:color="auto"/>
        <w:bottom w:val="none" w:sz="0" w:space="0" w:color="auto"/>
        <w:right w:val="none" w:sz="0" w:space="0" w:color="auto"/>
      </w:divBdr>
    </w:div>
    <w:div w:id="709645805">
      <w:bodyDiv w:val="1"/>
      <w:marLeft w:val="0"/>
      <w:marRight w:val="0"/>
      <w:marTop w:val="0"/>
      <w:marBottom w:val="0"/>
      <w:divBdr>
        <w:top w:val="none" w:sz="0" w:space="0" w:color="auto"/>
        <w:left w:val="none" w:sz="0" w:space="0" w:color="auto"/>
        <w:bottom w:val="none" w:sz="0" w:space="0" w:color="auto"/>
        <w:right w:val="none" w:sz="0" w:space="0" w:color="auto"/>
      </w:divBdr>
    </w:div>
    <w:div w:id="709690831">
      <w:bodyDiv w:val="1"/>
      <w:marLeft w:val="0"/>
      <w:marRight w:val="0"/>
      <w:marTop w:val="0"/>
      <w:marBottom w:val="0"/>
      <w:divBdr>
        <w:top w:val="none" w:sz="0" w:space="0" w:color="auto"/>
        <w:left w:val="none" w:sz="0" w:space="0" w:color="auto"/>
        <w:bottom w:val="none" w:sz="0" w:space="0" w:color="auto"/>
        <w:right w:val="none" w:sz="0" w:space="0" w:color="auto"/>
      </w:divBdr>
    </w:div>
    <w:div w:id="710957030">
      <w:bodyDiv w:val="1"/>
      <w:marLeft w:val="0"/>
      <w:marRight w:val="0"/>
      <w:marTop w:val="0"/>
      <w:marBottom w:val="0"/>
      <w:divBdr>
        <w:top w:val="none" w:sz="0" w:space="0" w:color="auto"/>
        <w:left w:val="none" w:sz="0" w:space="0" w:color="auto"/>
        <w:bottom w:val="none" w:sz="0" w:space="0" w:color="auto"/>
        <w:right w:val="none" w:sz="0" w:space="0" w:color="auto"/>
      </w:divBdr>
    </w:div>
    <w:div w:id="712580906">
      <w:bodyDiv w:val="1"/>
      <w:marLeft w:val="0"/>
      <w:marRight w:val="0"/>
      <w:marTop w:val="0"/>
      <w:marBottom w:val="0"/>
      <w:divBdr>
        <w:top w:val="none" w:sz="0" w:space="0" w:color="auto"/>
        <w:left w:val="none" w:sz="0" w:space="0" w:color="auto"/>
        <w:bottom w:val="none" w:sz="0" w:space="0" w:color="auto"/>
        <w:right w:val="none" w:sz="0" w:space="0" w:color="auto"/>
      </w:divBdr>
    </w:div>
    <w:div w:id="712727013">
      <w:bodyDiv w:val="1"/>
      <w:marLeft w:val="0"/>
      <w:marRight w:val="0"/>
      <w:marTop w:val="0"/>
      <w:marBottom w:val="0"/>
      <w:divBdr>
        <w:top w:val="none" w:sz="0" w:space="0" w:color="auto"/>
        <w:left w:val="none" w:sz="0" w:space="0" w:color="auto"/>
        <w:bottom w:val="none" w:sz="0" w:space="0" w:color="auto"/>
        <w:right w:val="none" w:sz="0" w:space="0" w:color="auto"/>
      </w:divBdr>
    </w:div>
    <w:div w:id="713385901">
      <w:bodyDiv w:val="1"/>
      <w:marLeft w:val="0"/>
      <w:marRight w:val="0"/>
      <w:marTop w:val="0"/>
      <w:marBottom w:val="0"/>
      <w:divBdr>
        <w:top w:val="none" w:sz="0" w:space="0" w:color="auto"/>
        <w:left w:val="none" w:sz="0" w:space="0" w:color="auto"/>
        <w:bottom w:val="none" w:sz="0" w:space="0" w:color="auto"/>
        <w:right w:val="none" w:sz="0" w:space="0" w:color="auto"/>
      </w:divBdr>
    </w:div>
    <w:div w:id="713430433">
      <w:bodyDiv w:val="1"/>
      <w:marLeft w:val="0"/>
      <w:marRight w:val="0"/>
      <w:marTop w:val="0"/>
      <w:marBottom w:val="0"/>
      <w:divBdr>
        <w:top w:val="none" w:sz="0" w:space="0" w:color="auto"/>
        <w:left w:val="none" w:sz="0" w:space="0" w:color="auto"/>
        <w:bottom w:val="none" w:sz="0" w:space="0" w:color="auto"/>
        <w:right w:val="none" w:sz="0" w:space="0" w:color="auto"/>
      </w:divBdr>
    </w:div>
    <w:div w:id="714042053">
      <w:bodyDiv w:val="1"/>
      <w:marLeft w:val="0"/>
      <w:marRight w:val="0"/>
      <w:marTop w:val="0"/>
      <w:marBottom w:val="0"/>
      <w:divBdr>
        <w:top w:val="none" w:sz="0" w:space="0" w:color="auto"/>
        <w:left w:val="none" w:sz="0" w:space="0" w:color="auto"/>
        <w:bottom w:val="none" w:sz="0" w:space="0" w:color="auto"/>
        <w:right w:val="none" w:sz="0" w:space="0" w:color="auto"/>
      </w:divBdr>
    </w:div>
    <w:div w:id="714546140">
      <w:bodyDiv w:val="1"/>
      <w:marLeft w:val="0"/>
      <w:marRight w:val="0"/>
      <w:marTop w:val="0"/>
      <w:marBottom w:val="0"/>
      <w:divBdr>
        <w:top w:val="none" w:sz="0" w:space="0" w:color="auto"/>
        <w:left w:val="none" w:sz="0" w:space="0" w:color="auto"/>
        <w:bottom w:val="none" w:sz="0" w:space="0" w:color="auto"/>
        <w:right w:val="none" w:sz="0" w:space="0" w:color="auto"/>
      </w:divBdr>
    </w:div>
    <w:div w:id="714618460">
      <w:bodyDiv w:val="1"/>
      <w:marLeft w:val="0"/>
      <w:marRight w:val="0"/>
      <w:marTop w:val="0"/>
      <w:marBottom w:val="0"/>
      <w:divBdr>
        <w:top w:val="none" w:sz="0" w:space="0" w:color="auto"/>
        <w:left w:val="none" w:sz="0" w:space="0" w:color="auto"/>
        <w:bottom w:val="none" w:sz="0" w:space="0" w:color="auto"/>
        <w:right w:val="none" w:sz="0" w:space="0" w:color="auto"/>
      </w:divBdr>
    </w:div>
    <w:div w:id="715398293">
      <w:bodyDiv w:val="1"/>
      <w:marLeft w:val="0"/>
      <w:marRight w:val="0"/>
      <w:marTop w:val="0"/>
      <w:marBottom w:val="0"/>
      <w:divBdr>
        <w:top w:val="none" w:sz="0" w:space="0" w:color="auto"/>
        <w:left w:val="none" w:sz="0" w:space="0" w:color="auto"/>
        <w:bottom w:val="none" w:sz="0" w:space="0" w:color="auto"/>
        <w:right w:val="none" w:sz="0" w:space="0" w:color="auto"/>
      </w:divBdr>
    </w:div>
    <w:div w:id="716127625">
      <w:bodyDiv w:val="1"/>
      <w:marLeft w:val="0"/>
      <w:marRight w:val="0"/>
      <w:marTop w:val="0"/>
      <w:marBottom w:val="0"/>
      <w:divBdr>
        <w:top w:val="none" w:sz="0" w:space="0" w:color="auto"/>
        <w:left w:val="none" w:sz="0" w:space="0" w:color="auto"/>
        <w:bottom w:val="none" w:sz="0" w:space="0" w:color="auto"/>
        <w:right w:val="none" w:sz="0" w:space="0" w:color="auto"/>
      </w:divBdr>
    </w:div>
    <w:div w:id="717780274">
      <w:bodyDiv w:val="1"/>
      <w:marLeft w:val="0"/>
      <w:marRight w:val="0"/>
      <w:marTop w:val="0"/>
      <w:marBottom w:val="0"/>
      <w:divBdr>
        <w:top w:val="none" w:sz="0" w:space="0" w:color="auto"/>
        <w:left w:val="none" w:sz="0" w:space="0" w:color="auto"/>
        <w:bottom w:val="none" w:sz="0" w:space="0" w:color="auto"/>
        <w:right w:val="none" w:sz="0" w:space="0" w:color="auto"/>
      </w:divBdr>
    </w:div>
    <w:div w:id="717827213">
      <w:bodyDiv w:val="1"/>
      <w:marLeft w:val="0"/>
      <w:marRight w:val="0"/>
      <w:marTop w:val="0"/>
      <w:marBottom w:val="0"/>
      <w:divBdr>
        <w:top w:val="none" w:sz="0" w:space="0" w:color="auto"/>
        <w:left w:val="none" w:sz="0" w:space="0" w:color="auto"/>
        <w:bottom w:val="none" w:sz="0" w:space="0" w:color="auto"/>
        <w:right w:val="none" w:sz="0" w:space="0" w:color="auto"/>
      </w:divBdr>
    </w:div>
    <w:div w:id="717901674">
      <w:bodyDiv w:val="1"/>
      <w:marLeft w:val="0"/>
      <w:marRight w:val="0"/>
      <w:marTop w:val="0"/>
      <w:marBottom w:val="0"/>
      <w:divBdr>
        <w:top w:val="none" w:sz="0" w:space="0" w:color="auto"/>
        <w:left w:val="none" w:sz="0" w:space="0" w:color="auto"/>
        <w:bottom w:val="none" w:sz="0" w:space="0" w:color="auto"/>
        <w:right w:val="none" w:sz="0" w:space="0" w:color="auto"/>
      </w:divBdr>
    </w:div>
    <w:div w:id="718358132">
      <w:bodyDiv w:val="1"/>
      <w:marLeft w:val="0"/>
      <w:marRight w:val="0"/>
      <w:marTop w:val="0"/>
      <w:marBottom w:val="0"/>
      <w:divBdr>
        <w:top w:val="none" w:sz="0" w:space="0" w:color="auto"/>
        <w:left w:val="none" w:sz="0" w:space="0" w:color="auto"/>
        <w:bottom w:val="none" w:sz="0" w:space="0" w:color="auto"/>
        <w:right w:val="none" w:sz="0" w:space="0" w:color="auto"/>
      </w:divBdr>
    </w:div>
    <w:div w:id="719129090">
      <w:bodyDiv w:val="1"/>
      <w:marLeft w:val="0"/>
      <w:marRight w:val="0"/>
      <w:marTop w:val="0"/>
      <w:marBottom w:val="0"/>
      <w:divBdr>
        <w:top w:val="none" w:sz="0" w:space="0" w:color="auto"/>
        <w:left w:val="none" w:sz="0" w:space="0" w:color="auto"/>
        <w:bottom w:val="none" w:sz="0" w:space="0" w:color="auto"/>
        <w:right w:val="none" w:sz="0" w:space="0" w:color="auto"/>
      </w:divBdr>
    </w:div>
    <w:div w:id="720786259">
      <w:bodyDiv w:val="1"/>
      <w:marLeft w:val="0"/>
      <w:marRight w:val="0"/>
      <w:marTop w:val="0"/>
      <w:marBottom w:val="0"/>
      <w:divBdr>
        <w:top w:val="none" w:sz="0" w:space="0" w:color="auto"/>
        <w:left w:val="none" w:sz="0" w:space="0" w:color="auto"/>
        <w:bottom w:val="none" w:sz="0" w:space="0" w:color="auto"/>
        <w:right w:val="none" w:sz="0" w:space="0" w:color="auto"/>
      </w:divBdr>
    </w:div>
    <w:div w:id="721248718">
      <w:bodyDiv w:val="1"/>
      <w:marLeft w:val="0"/>
      <w:marRight w:val="0"/>
      <w:marTop w:val="0"/>
      <w:marBottom w:val="0"/>
      <w:divBdr>
        <w:top w:val="none" w:sz="0" w:space="0" w:color="auto"/>
        <w:left w:val="none" w:sz="0" w:space="0" w:color="auto"/>
        <w:bottom w:val="none" w:sz="0" w:space="0" w:color="auto"/>
        <w:right w:val="none" w:sz="0" w:space="0" w:color="auto"/>
      </w:divBdr>
    </w:div>
    <w:div w:id="723524826">
      <w:bodyDiv w:val="1"/>
      <w:marLeft w:val="0"/>
      <w:marRight w:val="0"/>
      <w:marTop w:val="0"/>
      <w:marBottom w:val="0"/>
      <w:divBdr>
        <w:top w:val="none" w:sz="0" w:space="0" w:color="auto"/>
        <w:left w:val="none" w:sz="0" w:space="0" w:color="auto"/>
        <w:bottom w:val="none" w:sz="0" w:space="0" w:color="auto"/>
        <w:right w:val="none" w:sz="0" w:space="0" w:color="auto"/>
      </w:divBdr>
    </w:div>
    <w:div w:id="724178880">
      <w:bodyDiv w:val="1"/>
      <w:marLeft w:val="0"/>
      <w:marRight w:val="0"/>
      <w:marTop w:val="0"/>
      <w:marBottom w:val="0"/>
      <w:divBdr>
        <w:top w:val="none" w:sz="0" w:space="0" w:color="auto"/>
        <w:left w:val="none" w:sz="0" w:space="0" w:color="auto"/>
        <w:bottom w:val="none" w:sz="0" w:space="0" w:color="auto"/>
        <w:right w:val="none" w:sz="0" w:space="0" w:color="auto"/>
      </w:divBdr>
    </w:div>
    <w:div w:id="724376205">
      <w:bodyDiv w:val="1"/>
      <w:marLeft w:val="0"/>
      <w:marRight w:val="0"/>
      <w:marTop w:val="0"/>
      <w:marBottom w:val="0"/>
      <w:divBdr>
        <w:top w:val="none" w:sz="0" w:space="0" w:color="auto"/>
        <w:left w:val="none" w:sz="0" w:space="0" w:color="auto"/>
        <w:bottom w:val="none" w:sz="0" w:space="0" w:color="auto"/>
        <w:right w:val="none" w:sz="0" w:space="0" w:color="auto"/>
      </w:divBdr>
    </w:div>
    <w:div w:id="724764185">
      <w:bodyDiv w:val="1"/>
      <w:marLeft w:val="0"/>
      <w:marRight w:val="0"/>
      <w:marTop w:val="0"/>
      <w:marBottom w:val="0"/>
      <w:divBdr>
        <w:top w:val="none" w:sz="0" w:space="0" w:color="auto"/>
        <w:left w:val="none" w:sz="0" w:space="0" w:color="auto"/>
        <w:bottom w:val="none" w:sz="0" w:space="0" w:color="auto"/>
        <w:right w:val="none" w:sz="0" w:space="0" w:color="auto"/>
      </w:divBdr>
    </w:div>
    <w:div w:id="725566724">
      <w:bodyDiv w:val="1"/>
      <w:marLeft w:val="0"/>
      <w:marRight w:val="0"/>
      <w:marTop w:val="0"/>
      <w:marBottom w:val="0"/>
      <w:divBdr>
        <w:top w:val="none" w:sz="0" w:space="0" w:color="auto"/>
        <w:left w:val="none" w:sz="0" w:space="0" w:color="auto"/>
        <w:bottom w:val="none" w:sz="0" w:space="0" w:color="auto"/>
        <w:right w:val="none" w:sz="0" w:space="0" w:color="auto"/>
      </w:divBdr>
    </w:div>
    <w:div w:id="726145979">
      <w:bodyDiv w:val="1"/>
      <w:marLeft w:val="0"/>
      <w:marRight w:val="0"/>
      <w:marTop w:val="0"/>
      <w:marBottom w:val="0"/>
      <w:divBdr>
        <w:top w:val="none" w:sz="0" w:space="0" w:color="auto"/>
        <w:left w:val="none" w:sz="0" w:space="0" w:color="auto"/>
        <w:bottom w:val="none" w:sz="0" w:space="0" w:color="auto"/>
        <w:right w:val="none" w:sz="0" w:space="0" w:color="auto"/>
      </w:divBdr>
    </w:div>
    <w:div w:id="728454646">
      <w:bodyDiv w:val="1"/>
      <w:marLeft w:val="0"/>
      <w:marRight w:val="0"/>
      <w:marTop w:val="0"/>
      <w:marBottom w:val="0"/>
      <w:divBdr>
        <w:top w:val="none" w:sz="0" w:space="0" w:color="auto"/>
        <w:left w:val="none" w:sz="0" w:space="0" w:color="auto"/>
        <w:bottom w:val="none" w:sz="0" w:space="0" w:color="auto"/>
        <w:right w:val="none" w:sz="0" w:space="0" w:color="auto"/>
      </w:divBdr>
    </w:div>
    <w:div w:id="729379562">
      <w:bodyDiv w:val="1"/>
      <w:marLeft w:val="0"/>
      <w:marRight w:val="0"/>
      <w:marTop w:val="0"/>
      <w:marBottom w:val="0"/>
      <w:divBdr>
        <w:top w:val="none" w:sz="0" w:space="0" w:color="auto"/>
        <w:left w:val="none" w:sz="0" w:space="0" w:color="auto"/>
        <w:bottom w:val="none" w:sz="0" w:space="0" w:color="auto"/>
        <w:right w:val="none" w:sz="0" w:space="0" w:color="auto"/>
      </w:divBdr>
    </w:div>
    <w:div w:id="729620523">
      <w:bodyDiv w:val="1"/>
      <w:marLeft w:val="0"/>
      <w:marRight w:val="0"/>
      <w:marTop w:val="0"/>
      <w:marBottom w:val="0"/>
      <w:divBdr>
        <w:top w:val="none" w:sz="0" w:space="0" w:color="auto"/>
        <w:left w:val="none" w:sz="0" w:space="0" w:color="auto"/>
        <w:bottom w:val="none" w:sz="0" w:space="0" w:color="auto"/>
        <w:right w:val="none" w:sz="0" w:space="0" w:color="auto"/>
      </w:divBdr>
    </w:div>
    <w:div w:id="730268538">
      <w:bodyDiv w:val="1"/>
      <w:marLeft w:val="0"/>
      <w:marRight w:val="0"/>
      <w:marTop w:val="0"/>
      <w:marBottom w:val="0"/>
      <w:divBdr>
        <w:top w:val="none" w:sz="0" w:space="0" w:color="auto"/>
        <w:left w:val="none" w:sz="0" w:space="0" w:color="auto"/>
        <w:bottom w:val="none" w:sz="0" w:space="0" w:color="auto"/>
        <w:right w:val="none" w:sz="0" w:space="0" w:color="auto"/>
      </w:divBdr>
    </w:div>
    <w:div w:id="730614408">
      <w:bodyDiv w:val="1"/>
      <w:marLeft w:val="0"/>
      <w:marRight w:val="0"/>
      <w:marTop w:val="0"/>
      <w:marBottom w:val="0"/>
      <w:divBdr>
        <w:top w:val="none" w:sz="0" w:space="0" w:color="auto"/>
        <w:left w:val="none" w:sz="0" w:space="0" w:color="auto"/>
        <w:bottom w:val="none" w:sz="0" w:space="0" w:color="auto"/>
        <w:right w:val="none" w:sz="0" w:space="0" w:color="auto"/>
      </w:divBdr>
    </w:div>
    <w:div w:id="730730711">
      <w:bodyDiv w:val="1"/>
      <w:marLeft w:val="0"/>
      <w:marRight w:val="0"/>
      <w:marTop w:val="0"/>
      <w:marBottom w:val="0"/>
      <w:divBdr>
        <w:top w:val="none" w:sz="0" w:space="0" w:color="auto"/>
        <w:left w:val="none" w:sz="0" w:space="0" w:color="auto"/>
        <w:bottom w:val="none" w:sz="0" w:space="0" w:color="auto"/>
        <w:right w:val="none" w:sz="0" w:space="0" w:color="auto"/>
      </w:divBdr>
    </w:div>
    <w:div w:id="731316827">
      <w:bodyDiv w:val="1"/>
      <w:marLeft w:val="0"/>
      <w:marRight w:val="0"/>
      <w:marTop w:val="0"/>
      <w:marBottom w:val="0"/>
      <w:divBdr>
        <w:top w:val="none" w:sz="0" w:space="0" w:color="auto"/>
        <w:left w:val="none" w:sz="0" w:space="0" w:color="auto"/>
        <w:bottom w:val="none" w:sz="0" w:space="0" w:color="auto"/>
        <w:right w:val="none" w:sz="0" w:space="0" w:color="auto"/>
      </w:divBdr>
    </w:div>
    <w:div w:id="731730984">
      <w:bodyDiv w:val="1"/>
      <w:marLeft w:val="0"/>
      <w:marRight w:val="0"/>
      <w:marTop w:val="0"/>
      <w:marBottom w:val="0"/>
      <w:divBdr>
        <w:top w:val="none" w:sz="0" w:space="0" w:color="auto"/>
        <w:left w:val="none" w:sz="0" w:space="0" w:color="auto"/>
        <w:bottom w:val="none" w:sz="0" w:space="0" w:color="auto"/>
        <w:right w:val="none" w:sz="0" w:space="0" w:color="auto"/>
      </w:divBdr>
    </w:div>
    <w:div w:id="732393830">
      <w:bodyDiv w:val="1"/>
      <w:marLeft w:val="0"/>
      <w:marRight w:val="0"/>
      <w:marTop w:val="0"/>
      <w:marBottom w:val="0"/>
      <w:divBdr>
        <w:top w:val="none" w:sz="0" w:space="0" w:color="auto"/>
        <w:left w:val="none" w:sz="0" w:space="0" w:color="auto"/>
        <w:bottom w:val="none" w:sz="0" w:space="0" w:color="auto"/>
        <w:right w:val="none" w:sz="0" w:space="0" w:color="auto"/>
      </w:divBdr>
    </w:div>
    <w:div w:id="732581521">
      <w:bodyDiv w:val="1"/>
      <w:marLeft w:val="0"/>
      <w:marRight w:val="0"/>
      <w:marTop w:val="0"/>
      <w:marBottom w:val="0"/>
      <w:divBdr>
        <w:top w:val="none" w:sz="0" w:space="0" w:color="auto"/>
        <w:left w:val="none" w:sz="0" w:space="0" w:color="auto"/>
        <w:bottom w:val="none" w:sz="0" w:space="0" w:color="auto"/>
        <w:right w:val="none" w:sz="0" w:space="0" w:color="auto"/>
      </w:divBdr>
    </w:div>
    <w:div w:id="733968844">
      <w:bodyDiv w:val="1"/>
      <w:marLeft w:val="0"/>
      <w:marRight w:val="0"/>
      <w:marTop w:val="0"/>
      <w:marBottom w:val="0"/>
      <w:divBdr>
        <w:top w:val="none" w:sz="0" w:space="0" w:color="auto"/>
        <w:left w:val="none" w:sz="0" w:space="0" w:color="auto"/>
        <w:bottom w:val="none" w:sz="0" w:space="0" w:color="auto"/>
        <w:right w:val="none" w:sz="0" w:space="0" w:color="auto"/>
      </w:divBdr>
    </w:div>
    <w:div w:id="734008944">
      <w:bodyDiv w:val="1"/>
      <w:marLeft w:val="0"/>
      <w:marRight w:val="0"/>
      <w:marTop w:val="0"/>
      <w:marBottom w:val="0"/>
      <w:divBdr>
        <w:top w:val="none" w:sz="0" w:space="0" w:color="auto"/>
        <w:left w:val="none" w:sz="0" w:space="0" w:color="auto"/>
        <w:bottom w:val="none" w:sz="0" w:space="0" w:color="auto"/>
        <w:right w:val="none" w:sz="0" w:space="0" w:color="auto"/>
      </w:divBdr>
    </w:div>
    <w:div w:id="734813358">
      <w:bodyDiv w:val="1"/>
      <w:marLeft w:val="0"/>
      <w:marRight w:val="0"/>
      <w:marTop w:val="0"/>
      <w:marBottom w:val="0"/>
      <w:divBdr>
        <w:top w:val="none" w:sz="0" w:space="0" w:color="auto"/>
        <w:left w:val="none" w:sz="0" w:space="0" w:color="auto"/>
        <w:bottom w:val="none" w:sz="0" w:space="0" w:color="auto"/>
        <w:right w:val="none" w:sz="0" w:space="0" w:color="auto"/>
      </w:divBdr>
    </w:div>
    <w:div w:id="735012487">
      <w:bodyDiv w:val="1"/>
      <w:marLeft w:val="0"/>
      <w:marRight w:val="0"/>
      <w:marTop w:val="0"/>
      <w:marBottom w:val="0"/>
      <w:divBdr>
        <w:top w:val="none" w:sz="0" w:space="0" w:color="auto"/>
        <w:left w:val="none" w:sz="0" w:space="0" w:color="auto"/>
        <w:bottom w:val="none" w:sz="0" w:space="0" w:color="auto"/>
        <w:right w:val="none" w:sz="0" w:space="0" w:color="auto"/>
      </w:divBdr>
    </w:div>
    <w:div w:id="735784802">
      <w:bodyDiv w:val="1"/>
      <w:marLeft w:val="0"/>
      <w:marRight w:val="0"/>
      <w:marTop w:val="0"/>
      <w:marBottom w:val="0"/>
      <w:divBdr>
        <w:top w:val="none" w:sz="0" w:space="0" w:color="auto"/>
        <w:left w:val="none" w:sz="0" w:space="0" w:color="auto"/>
        <w:bottom w:val="none" w:sz="0" w:space="0" w:color="auto"/>
        <w:right w:val="none" w:sz="0" w:space="0" w:color="auto"/>
      </w:divBdr>
    </w:div>
    <w:div w:id="736517155">
      <w:bodyDiv w:val="1"/>
      <w:marLeft w:val="0"/>
      <w:marRight w:val="0"/>
      <w:marTop w:val="0"/>
      <w:marBottom w:val="0"/>
      <w:divBdr>
        <w:top w:val="none" w:sz="0" w:space="0" w:color="auto"/>
        <w:left w:val="none" w:sz="0" w:space="0" w:color="auto"/>
        <w:bottom w:val="none" w:sz="0" w:space="0" w:color="auto"/>
        <w:right w:val="none" w:sz="0" w:space="0" w:color="auto"/>
      </w:divBdr>
    </w:div>
    <w:div w:id="737284278">
      <w:bodyDiv w:val="1"/>
      <w:marLeft w:val="0"/>
      <w:marRight w:val="0"/>
      <w:marTop w:val="0"/>
      <w:marBottom w:val="0"/>
      <w:divBdr>
        <w:top w:val="none" w:sz="0" w:space="0" w:color="auto"/>
        <w:left w:val="none" w:sz="0" w:space="0" w:color="auto"/>
        <w:bottom w:val="none" w:sz="0" w:space="0" w:color="auto"/>
        <w:right w:val="none" w:sz="0" w:space="0" w:color="auto"/>
      </w:divBdr>
    </w:div>
    <w:div w:id="737440239">
      <w:bodyDiv w:val="1"/>
      <w:marLeft w:val="0"/>
      <w:marRight w:val="0"/>
      <w:marTop w:val="0"/>
      <w:marBottom w:val="0"/>
      <w:divBdr>
        <w:top w:val="none" w:sz="0" w:space="0" w:color="auto"/>
        <w:left w:val="none" w:sz="0" w:space="0" w:color="auto"/>
        <w:bottom w:val="none" w:sz="0" w:space="0" w:color="auto"/>
        <w:right w:val="none" w:sz="0" w:space="0" w:color="auto"/>
      </w:divBdr>
    </w:div>
    <w:div w:id="737629986">
      <w:bodyDiv w:val="1"/>
      <w:marLeft w:val="0"/>
      <w:marRight w:val="0"/>
      <w:marTop w:val="0"/>
      <w:marBottom w:val="0"/>
      <w:divBdr>
        <w:top w:val="none" w:sz="0" w:space="0" w:color="auto"/>
        <w:left w:val="none" w:sz="0" w:space="0" w:color="auto"/>
        <w:bottom w:val="none" w:sz="0" w:space="0" w:color="auto"/>
        <w:right w:val="none" w:sz="0" w:space="0" w:color="auto"/>
      </w:divBdr>
    </w:div>
    <w:div w:id="738553727">
      <w:bodyDiv w:val="1"/>
      <w:marLeft w:val="0"/>
      <w:marRight w:val="0"/>
      <w:marTop w:val="0"/>
      <w:marBottom w:val="0"/>
      <w:divBdr>
        <w:top w:val="none" w:sz="0" w:space="0" w:color="auto"/>
        <w:left w:val="none" w:sz="0" w:space="0" w:color="auto"/>
        <w:bottom w:val="none" w:sz="0" w:space="0" w:color="auto"/>
        <w:right w:val="none" w:sz="0" w:space="0" w:color="auto"/>
      </w:divBdr>
    </w:div>
    <w:div w:id="739330153">
      <w:bodyDiv w:val="1"/>
      <w:marLeft w:val="0"/>
      <w:marRight w:val="0"/>
      <w:marTop w:val="0"/>
      <w:marBottom w:val="0"/>
      <w:divBdr>
        <w:top w:val="none" w:sz="0" w:space="0" w:color="auto"/>
        <w:left w:val="none" w:sz="0" w:space="0" w:color="auto"/>
        <w:bottom w:val="none" w:sz="0" w:space="0" w:color="auto"/>
        <w:right w:val="none" w:sz="0" w:space="0" w:color="auto"/>
      </w:divBdr>
    </w:div>
    <w:div w:id="739643569">
      <w:bodyDiv w:val="1"/>
      <w:marLeft w:val="0"/>
      <w:marRight w:val="0"/>
      <w:marTop w:val="0"/>
      <w:marBottom w:val="0"/>
      <w:divBdr>
        <w:top w:val="none" w:sz="0" w:space="0" w:color="auto"/>
        <w:left w:val="none" w:sz="0" w:space="0" w:color="auto"/>
        <w:bottom w:val="none" w:sz="0" w:space="0" w:color="auto"/>
        <w:right w:val="none" w:sz="0" w:space="0" w:color="auto"/>
      </w:divBdr>
    </w:div>
    <w:div w:id="740325311">
      <w:bodyDiv w:val="1"/>
      <w:marLeft w:val="0"/>
      <w:marRight w:val="0"/>
      <w:marTop w:val="0"/>
      <w:marBottom w:val="0"/>
      <w:divBdr>
        <w:top w:val="none" w:sz="0" w:space="0" w:color="auto"/>
        <w:left w:val="none" w:sz="0" w:space="0" w:color="auto"/>
        <w:bottom w:val="none" w:sz="0" w:space="0" w:color="auto"/>
        <w:right w:val="none" w:sz="0" w:space="0" w:color="auto"/>
      </w:divBdr>
    </w:div>
    <w:div w:id="740829329">
      <w:bodyDiv w:val="1"/>
      <w:marLeft w:val="0"/>
      <w:marRight w:val="0"/>
      <w:marTop w:val="0"/>
      <w:marBottom w:val="0"/>
      <w:divBdr>
        <w:top w:val="none" w:sz="0" w:space="0" w:color="auto"/>
        <w:left w:val="none" w:sz="0" w:space="0" w:color="auto"/>
        <w:bottom w:val="none" w:sz="0" w:space="0" w:color="auto"/>
        <w:right w:val="none" w:sz="0" w:space="0" w:color="auto"/>
      </w:divBdr>
    </w:div>
    <w:div w:id="741098054">
      <w:bodyDiv w:val="1"/>
      <w:marLeft w:val="0"/>
      <w:marRight w:val="0"/>
      <w:marTop w:val="0"/>
      <w:marBottom w:val="0"/>
      <w:divBdr>
        <w:top w:val="none" w:sz="0" w:space="0" w:color="auto"/>
        <w:left w:val="none" w:sz="0" w:space="0" w:color="auto"/>
        <w:bottom w:val="none" w:sz="0" w:space="0" w:color="auto"/>
        <w:right w:val="none" w:sz="0" w:space="0" w:color="auto"/>
      </w:divBdr>
    </w:div>
    <w:div w:id="741952995">
      <w:bodyDiv w:val="1"/>
      <w:marLeft w:val="0"/>
      <w:marRight w:val="0"/>
      <w:marTop w:val="0"/>
      <w:marBottom w:val="0"/>
      <w:divBdr>
        <w:top w:val="none" w:sz="0" w:space="0" w:color="auto"/>
        <w:left w:val="none" w:sz="0" w:space="0" w:color="auto"/>
        <w:bottom w:val="none" w:sz="0" w:space="0" w:color="auto"/>
        <w:right w:val="none" w:sz="0" w:space="0" w:color="auto"/>
      </w:divBdr>
    </w:div>
    <w:div w:id="742067395">
      <w:bodyDiv w:val="1"/>
      <w:marLeft w:val="0"/>
      <w:marRight w:val="0"/>
      <w:marTop w:val="0"/>
      <w:marBottom w:val="0"/>
      <w:divBdr>
        <w:top w:val="none" w:sz="0" w:space="0" w:color="auto"/>
        <w:left w:val="none" w:sz="0" w:space="0" w:color="auto"/>
        <w:bottom w:val="none" w:sz="0" w:space="0" w:color="auto"/>
        <w:right w:val="none" w:sz="0" w:space="0" w:color="auto"/>
      </w:divBdr>
    </w:div>
    <w:div w:id="742265525">
      <w:bodyDiv w:val="1"/>
      <w:marLeft w:val="0"/>
      <w:marRight w:val="0"/>
      <w:marTop w:val="0"/>
      <w:marBottom w:val="0"/>
      <w:divBdr>
        <w:top w:val="none" w:sz="0" w:space="0" w:color="auto"/>
        <w:left w:val="none" w:sz="0" w:space="0" w:color="auto"/>
        <w:bottom w:val="none" w:sz="0" w:space="0" w:color="auto"/>
        <w:right w:val="none" w:sz="0" w:space="0" w:color="auto"/>
      </w:divBdr>
    </w:div>
    <w:div w:id="743648109">
      <w:bodyDiv w:val="1"/>
      <w:marLeft w:val="0"/>
      <w:marRight w:val="0"/>
      <w:marTop w:val="0"/>
      <w:marBottom w:val="0"/>
      <w:divBdr>
        <w:top w:val="none" w:sz="0" w:space="0" w:color="auto"/>
        <w:left w:val="none" w:sz="0" w:space="0" w:color="auto"/>
        <w:bottom w:val="none" w:sz="0" w:space="0" w:color="auto"/>
        <w:right w:val="none" w:sz="0" w:space="0" w:color="auto"/>
      </w:divBdr>
    </w:div>
    <w:div w:id="743724093">
      <w:bodyDiv w:val="1"/>
      <w:marLeft w:val="0"/>
      <w:marRight w:val="0"/>
      <w:marTop w:val="0"/>
      <w:marBottom w:val="0"/>
      <w:divBdr>
        <w:top w:val="none" w:sz="0" w:space="0" w:color="auto"/>
        <w:left w:val="none" w:sz="0" w:space="0" w:color="auto"/>
        <w:bottom w:val="none" w:sz="0" w:space="0" w:color="auto"/>
        <w:right w:val="none" w:sz="0" w:space="0" w:color="auto"/>
      </w:divBdr>
    </w:div>
    <w:div w:id="744107246">
      <w:bodyDiv w:val="1"/>
      <w:marLeft w:val="0"/>
      <w:marRight w:val="0"/>
      <w:marTop w:val="0"/>
      <w:marBottom w:val="0"/>
      <w:divBdr>
        <w:top w:val="none" w:sz="0" w:space="0" w:color="auto"/>
        <w:left w:val="none" w:sz="0" w:space="0" w:color="auto"/>
        <w:bottom w:val="none" w:sz="0" w:space="0" w:color="auto"/>
        <w:right w:val="none" w:sz="0" w:space="0" w:color="auto"/>
      </w:divBdr>
    </w:div>
    <w:div w:id="745613986">
      <w:bodyDiv w:val="1"/>
      <w:marLeft w:val="0"/>
      <w:marRight w:val="0"/>
      <w:marTop w:val="0"/>
      <w:marBottom w:val="0"/>
      <w:divBdr>
        <w:top w:val="none" w:sz="0" w:space="0" w:color="auto"/>
        <w:left w:val="none" w:sz="0" w:space="0" w:color="auto"/>
        <w:bottom w:val="none" w:sz="0" w:space="0" w:color="auto"/>
        <w:right w:val="none" w:sz="0" w:space="0" w:color="auto"/>
      </w:divBdr>
    </w:div>
    <w:div w:id="745686993">
      <w:bodyDiv w:val="1"/>
      <w:marLeft w:val="0"/>
      <w:marRight w:val="0"/>
      <w:marTop w:val="0"/>
      <w:marBottom w:val="0"/>
      <w:divBdr>
        <w:top w:val="none" w:sz="0" w:space="0" w:color="auto"/>
        <w:left w:val="none" w:sz="0" w:space="0" w:color="auto"/>
        <w:bottom w:val="none" w:sz="0" w:space="0" w:color="auto"/>
        <w:right w:val="none" w:sz="0" w:space="0" w:color="auto"/>
      </w:divBdr>
    </w:div>
    <w:div w:id="746148907">
      <w:bodyDiv w:val="1"/>
      <w:marLeft w:val="0"/>
      <w:marRight w:val="0"/>
      <w:marTop w:val="0"/>
      <w:marBottom w:val="0"/>
      <w:divBdr>
        <w:top w:val="none" w:sz="0" w:space="0" w:color="auto"/>
        <w:left w:val="none" w:sz="0" w:space="0" w:color="auto"/>
        <w:bottom w:val="none" w:sz="0" w:space="0" w:color="auto"/>
        <w:right w:val="none" w:sz="0" w:space="0" w:color="auto"/>
      </w:divBdr>
    </w:div>
    <w:div w:id="746223565">
      <w:bodyDiv w:val="1"/>
      <w:marLeft w:val="0"/>
      <w:marRight w:val="0"/>
      <w:marTop w:val="0"/>
      <w:marBottom w:val="0"/>
      <w:divBdr>
        <w:top w:val="none" w:sz="0" w:space="0" w:color="auto"/>
        <w:left w:val="none" w:sz="0" w:space="0" w:color="auto"/>
        <w:bottom w:val="none" w:sz="0" w:space="0" w:color="auto"/>
        <w:right w:val="none" w:sz="0" w:space="0" w:color="auto"/>
      </w:divBdr>
    </w:div>
    <w:div w:id="747576805">
      <w:bodyDiv w:val="1"/>
      <w:marLeft w:val="0"/>
      <w:marRight w:val="0"/>
      <w:marTop w:val="0"/>
      <w:marBottom w:val="0"/>
      <w:divBdr>
        <w:top w:val="none" w:sz="0" w:space="0" w:color="auto"/>
        <w:left w:val="none" w:sz="0" w:space="0" w:color="auto"/>
        <w:bottom w:val="none" w:sz="0" w:space="0" w:color="auto"/>
        <w:right w:val="none" w:sz="0" w:space="0" w:color="auto"/>
      </w:divBdr>
    </w:div>
    <w:div w:id="748965353">
      <w:bodyDiv w:val="1"/>
      <w:marLeft w:val="0"/>
      <w:marRight w:val="0"/>
      <w:marTop w:val="0"/>
      <w:marBottom w:val="0"/>
      <w:divBdr>
        <w:top w:val="none" w:sz="0" w:space="0" w:color="auto"/>
        <w:left w:val="none" w:sz="0" w:space="0" w:color="auto"/>
        <w:bottom w:val="none" w:sz="0" w:space="0" w:color="auto"/>
        <w:right w:val="none" w:sz="0" w:space="0" w:color="auto"/>
      </w:divBdr>
    </w:div>
    <w:div w:id="749890164">
      <w:bodyDiv w:val="1"/>
      <w:marLeft w:val="0"/>
      <w:marRight w:val="0"/>
      <w:marTop w:val="0"/>
      <w:marBottom w:val="0"/>
      <w:divBdr>
        <w:top w:val="none" w:sz="0" w:space="0" w:color="auto"/>
        <w:left w:val="none" w:sz="0" w:space="0" w:color="auto"/>
        <w:bottom w:val="none" w:sz="0" w:space="0" w:color="auto"/>
        <w:right w:val="none" w:sz="0" w:space="0" w:color="auto"/>
      </w:divBdr>
    </w:div>
    <w:div w:id="750126610">
      <w:bodyDiv w:val="1"/>
      <w:marLeft w:val="0"/>
      <w:marRight w:val="0"/>
      <w:marTop w:val="0"/>
      <w:marBottom w:val="0"/>
      <w:divBdr>
        <w:top w:val="none" w:sz="0" w:space="0" w:color="auto"/>
        <w:left w:val="none" w:sz="0" w:space="0" w:color="auto"/>
        <w:bottom w:val="none" w:sz="0" w:space="0" w:color="auto"/>
        <w:right w:val="none" w:sz="0" w:space="0" w:color="auto"/>
      </w:divBdr>
    </w:div>
    <w:div w:id="750934352">
      <w:bodyDiv w:val="1"/>
      <w:marLeft w:val="0"/>
      <w:marRight w:val="0"/>
      <w:marTop w:val="0"/>
      <w:marBottom w:val="0"/>
      <w:divBdr>
        <w:top w:val="none" w:sz="0" w:space="0" w:color="auto"/>
        <w:left w:val="none" w:sz="0" w:space="0" w:color="auto"/>
        <w:bottom w:val="none" w:sz="0" w:space="0" w:color="auto"/>
        <w:right w:val="none" w:sz="0" w:space="0" w:color="auto"/>
      </w:divBdr>
    </w:div>
    <w:div w:id="751315519">
      <w:bodyDiv w:val="1"/>
      <w:marLeft w:val="0"/>
      <w:marRight w:val="0"/>
      <w:marTop w:val="0"/>
      <w:marBottom w:val="0"/>
      <w:divBdr>
        <w:top w:val="none" w:sz="0" w:space="0" w:color="auto"/>
        <w:left w:val="none" w:sz="0" w:space="0" w:color="auto"/>
        <w:bottom w:val="none" w:sz="0" w:space="0" w:color="auto"/>
        <w:right w:val="none" w:sz="0" w:space="0" w:color="auto"/>
      </w:divBdr>
    </w:div>
    <w:div w:id="752240347">
      <w:bodyDiv w:val="1"/>
      <w:marLeft w:val="0"/>
      <w:marRight w:val="0"/>
      <w:marTop w:val="0"/>
      <w:marBottom w:val="0"/>
      <w:divBdr>
        <w:top w:val="none" w:sz="0" w:space="0" w:color="auto"/>
        <w:left w:val="none" w:sz="0" w:space="0" w:color="auto"/>
        <w:bottom w:val="none" w:sz="0" w:space="0" w:color="auto"/>
        <w:right w:val="none" w:sz="0" w:space="0" w:color="auto"/>
      </w:divBdr>
    </w:div>
    <w:div w:id="752700544">
      <w:bodyDiv w:val="1"/>
      <w:marLeft w:val="0"/>
      <w:marRight w:val="0"/>
      <w:marTop w:val="0"/>
      <w:marBottom w:val="0"/>
      <w:divBdr>
        <w:top w:val="none" w:sz="0" w:space="0" w:color="auto"/>
        <w:left w:val="none" w:sz="0" w:space="0" w:color="auto"/>
        <w:bottom w:val="none" w:sz="0" w:space="0" w:color="auto"/>
        <w:right w:val="none" w:sz="0" w:space="0" w:color="auto"/>
      </w:divBdr>
    </w:div>
    <w:div w:id="753669272">
      <w:bodyDiv w:val="1"/>
      <w:marLeft w:val="0"/>
      <w:marRight w:val="0"/>
      <w:marTop w:val="0"/>
      <w:marBottom w:val="0"/>
      <w:divBdr>
        <w:top w:val="none" w:sz="0" w:space="0" w:color="auto"/>
        <w:left w:val="none" w:sz="0" w:space="0" w:color="auto"/>
        <w:bottom w:val="none" w:sz="0" w:space="0" w:color="auto"/>
        <w:right w:val="none" w:sz="0" w:space="0" w:color="auto"/>
      </w:divBdr>
    </w:div>
    <w:div w:id="754202922">
      <w:bodyDiv w:val="1"/>
      <w:marLeft w:val="0"/>
      <w:marRight w:val="0"/>
      <w:marTop w:val="0"/>
      <w:marBottom w:val="0"/>
      <w:divBdr>
        <w:top w:val="none" w:sz="0" w:space="0" w:color="auto"/>
        <w:left w:val="none" w:sz="0" w:space="0" w:color="auto"/>
        <w:bottom w:val="none" w:sz="0" w:space="0" w:color="auto"/>
        <w:right w:val="none" w:sz="0" w:space="0" w:color="auto"/>
      </w:divBdr>
    </w:div>
    <w:div w:id="754319953">
      <w:bodyDiv w:val="1"/>
      <w:marLeft w:val="0"/>
      <w:marRight w:val="0"/>
      <w:marTop w:val="0"/>
      <w:marBottom w:val="0"/>
      <w:divBdr>
        <w:top w:val="none" w:sz="0" w:space="0" w:color="auto"/>
        <w:left w:val="none" w:sz="0" w:space="0" w:color="auto"/>
        <w:bottom w:val="none" w:sz="0" w:space="0" w:color="auto"/>
        <w:right w:val="none" w:sz="0" w:space="0" w:color="auto"/>
      </w:divBdr>
    </w:div>
    <w:div w:id="755596923">
      <w:bodyDiv w:val="1"/>
      <w:marLeft w:val="0"/>
      <w:marRight w:val="0"/>
      <w:marTop w:val="0"/>
      <w:marBottom w:val="0"/>
      <w:divBdr>
        <w:top w:val="none" w:sz="0" w:space="0" w:color="auto"/>
        <w:left w:val="none" w:sz="0" w:space="0" w:color="auto"/>
        <w:bottom w:val="none" w:sz="0" w:space="0" w:color="auto"/>
        <w:right w:val="none" w:sz="0" w:space="0" w:color="auto"/>
      </w:divBdr>
    </w:div>
    <w:div w:id="755975084">
      <w:bodyDiv w:val="1"/>
      <w:marLeft w:val="0"/>
      <w:marRight w:val="0"/>
      <w:marTop w:val="0"/>
      <w:marBottom w:val="0"/>
      <w:divBdr>
        <w:top w:val="none" w:sz="0" w:space="0" w:color="auto"/>
        <w:left w:val="none" w:sz="0" w:space="0" w:color="auto"/>
        <w:bottom w:val="none" w:sz="0" w:space="0" w:color="auto"/>
        <w:right w:val="none" w:sz="0" w:space="0" w:color="auto"/>
      </w:divBdr>
    </w:div>
    <w:div w:id="757363001">
      <w:bodyDiv w:val="1"/>
      <w:marLeft w:val="0"/>
      <w:marRight w:val="0"/>
      <w:marTop w:val="0"/>
      <w:marBottom w:val="0"/>
      <w:divBdr>
        <w:top w:val="none" w:sz="0" w:space="0" w:color="auto"/>
        <w:left w:val="none" w:sz="0" w:space="0" w:color="auto"/>
        <w:bottom w:val="none" w:sz="0" w:space="0" w:color="auto"/>
        <w:right w:val="none" w:sz="0" w:space="0" w:color="auto"/>
      </w:divBdr>
    </w:div>
    <w:div w:id="757942042">
      <w:bodyDiv w:val="1"/>
      <w:marLeft w:val="0"/>
      <w:marRight w:val="0"/>
      <w:marTop w:val="0"/>
      <w:marBottom w:val="0"/>
      <w:divBdr>
        <w:top w:val="none" w:sz="0" w:space="0" w:color="auto"/>
        <w:left w:val="none" w:sz="0" w:space="0" w:color="auto"/>
        <w:bottom w:val="none" w:sz="0" w:space="0" w:color="auto"/>
        <w:right w:val="none" w:sz="0" w:space="0" w:color="auto"/>
      </w:divBdr>
    </w:div>
    <w:div w:id="758136623">
      <w:bodyDiv w:val="1"/>
      <w:marLeft w:val="0"/>
      <w:marRight w:val="0"/>
      <w:marTop w:val="0"/>
      <w:marBottom w:val="0"/>
      <w:divBdr>
        <w:top w:val="none" w:sz="0" w:space="0" w:color="auto"/>
        <w:left w:val="none" w:sz="0" w:space="0" w:color="auto"/>
        <w:bottom w:val="none" w:sz="0" w:space="0" w:color="auto"/>
        <w:right w:val="none" w:sz="0" w:space="0" w:color="auto"/>
      </w:divBdr>
    </w:div>
    <w:div w:id="758523636">
      <w:bodyDiv w:val="1"/>
      <w:marLeft w:val="0"/>
      <w:marRight w:val="0"/>
      <w:marTop w:val="0"/>
      <w:marBottom w:val="0"/>
      <w:divBdr>
        <w:top w:val="none" w:sz="0" w:space="0" w:color="auto"/>
        <w:left w:val="none" w:sz="0" w:space="0" w:color="auto"/>
        <w:bottom w:val="none" w:sz="0" w:space="0" w:color="auto"/>
        <w:right w:val="none" w:sz="0" w:space="0" w:color="auto"/>
      </w:divBdr>
    </w:div>
    <w:div w:id="758911529">
      <w:bodyDiv w:val="1"/>
      <w:marLeft w:val="0"/>
      <w:marRight w:val="0"/>
      <w:marTop w:val="0"/>
      <w:marBottom w:val="0"/>
      <w:divBdr>
        <w:top w:val="none" w:sz="0" w:space="0" w:color="auto"/>
        <w:left w:val="none" w:sz="0" w:space="0" w:color="auto"/>
        <w:bottom w:val="none" w:sz="0" w:space="0" w:color="auto"/>
        <w:right w:val="none" w:sz="0" w:space="0" w:color="auto"/>
      </w:divBdr>
    </w:div>
    <w:div w:id="759177834">
      <w:bodyDiv w:val="1"/>
      <w:marLeft w:val="0"/>
      <w:marRight w:val="0"/>
      <w:marTop w:val="0"/>
      <w:marBottom w:val="0"/>
      <w:divBdr>
        <w:top w:val="none" w:sz="0" w:space="0" w:color="auto"/>
        <w:left w:val="none" w:sz="0" w:space="0" w:color="auto"/>
        <w:bottom w:val="none" w:sz="0" w:space="0" w:color="auto"/>
        <w:right w:val="none" w:sz="0" w:space="0" w:color="auto"/>
      </w:divBdr>
    </w:div>
    <w:div w:id="761679518">
      <w:bodyDiv w:val="1"/>
      <w:marLeft w:val="0"/>
      <w:marRight w:val="0"/>
      <w:marTop w:val="0"/>
      <w:marBottom w:val="0"/>
      <w:divBdr>
        <w:top w:val="none" w:sz="0" w:space="0" w:color="auto"/>
        <w:left w:val="none" w:sz="0" w:space="0" w:color="auto"/>
        <w:bottom w:val="none" w:sz="0" w:space="0" w:color="auto"/>
        <w:right w:val="none" w:sz="0" w:space="0" w:color="auto"/>
      </w:divBdr>
    </w:div>
    <w:div w:id="762070090">
      <w:bodyDiv w:val="1"/>
      <w:marLeft w:val="0"/>
      <w:marRight w:val="0"/>
      <w:marTop w:val="0"/>
      <w:marBottom w:val="0"/>
      <w:divBdr>
        <w:top w:val="none" w:sz="0" w:space="0" w:color="auto"/>
        <w:left w:val="none" w:sz="0" w:space="0" w:color="auto"/>
        <w:bottom w:val="none" w:sz="0" w:space="0" w:color="auto"/>
        <w:right w:val="none" w:sz="0" w:space="0" w:color="auto"/>
      </w:divBdr>
    </w:div>
    <w:div w:id="762261224">
      <w:bodyDiv w:val="1"/>
      <w:marLeft w:val="0"/>
      <w:marRight w:val="0"/>
      <w:marTop w:val="0"/>
      <w:marBottom w:val="0"/>
      <w:divBdr>
        <w:top w:val="none" w:sz="0" w:space="0" w:color="auto"/>
        <w:left w:val="none" w:sz="0" w:space="0" w:color="auto"/>
        <w:bottom w:val="none" w:sz="0" w:space="0" w:color="auto"/>
        <w:right w:val="none" w:sz="0" w:space="0" w:color="auto"/>
      </w:divBdr>
    </w:div>
    <w:div w:id="762998588">
      <w:bodyDiv w:val="1"/>
      <w:marLeft w:val="0"/>
      <w:marRight w:val="0"/>
      <w:marTop w:val="0"/>
      <w:marBottom w:val="0"/>
      <w:divBdr>
        <w:top w:val="none" w:sz="0" w:space="0" w:color="auto"/>
        <w:left w:val="none" w:sz="0" w:space="0" w:color="auto"/>
        <w:bottom w:val="none" w:sz="0" w:space="0" w:color="auto"/>
        <w:right w:val="none" w:sz="0" w:space="0" w:color="auto"/>
      </w:divBdr>
    </w:div>
    <w:div w:id="764349815">
      <w:bodyDiv w:val="1"/>
      <w:marLeft w:val="0"/>
      <w:marRight w:val="0"/>
      <w:marTop w:val="0"/>
      <w:marBottom w:val="0"/>
      <w:divBdr>
        <w:top w:val="none" w:sz="0" w:space="0" w:color="auto"/>
        <w:left w:val="none" w:sz="0" w:space="0" w:color="auto"/>
        <w:bottom w:val="none" w:sz="0" w:space="0" w:color="auto"/>
        <w:right w:val="none" w:sz="0" w:space="0" w:color="auto"/>
      </w:divBdr>
    </w:div>
    <w:div w:id="764501935">
      <w:bodyDiv w:val="1"/>
      <w:marLeft w:val="0"/>
      <w:marRight w:val="0"/>
      <w:marTop w:val="0"/>
      <w:marBottom w:val="0"/>
      <w:divBdr>
        <w:top w:val="none" w:sz="0" w:space="0" w:color="auto"/>
        <w:left w:val="none" w:sz="0" w:space="0" w:color="auto"/>
        <w:bottom w:val="none" w:sz="0" w:space="0" w:color="auto"/>
        <w:right w:val="none" w:sz="0" w:space="0" w:color="auto"/>
      </w:divBdr>
    </w:div>
    <w:div w:id="766536616">
      <w:bodyDiv w:val="1"/>
      <w:marLeft w:val="0"/>
      <w:marRight w:val="0"/>
      <w:marTop w:val="0"/>
      <w:marBottom w:val="0"/>
      <w:divBdr>
        <w:top w:val="none" w:sz="0" w:space="0" w:color="auto"/>
        <w:left w:val="none" w:sz="0" w:space="0" w:color="auto"/>
        <w:bottom w:val="none" w:sz="0" w:space="0" w:color="auto"/>
        <w:right w:val="none" w:sz="0" w:space="0" w:color="auto"/>
      </w:divBdr>
    </w:div>
    <w:div w:id="766584537">
      <w:bodyDiv w:val="1"/>
      <w:marLeft w:val="0"/>
      <w:marRight w:val="0"/>
      <w:marTop w:val="0"/>
      <w:marBottom w:val="0"/>
      <w:divBdr>
        <w:top w:val="none" w:sz="0" w:space="0" w:color="auto"/>
        <w:left w:val="none" w:sz="0" w:space="0" w:color="auto"/>
        <w:bottom w:val="none" w:sz="0" w:space="0" w:color="auto"/>
        <w:right w:val="none" w:sz="0" w:space="0" w:color="auto"/>
      </w:divBdr>
    </w:div>
    <w:div w:id="767845472">
      <w:bodyDiv w:val="1"/>
      <w:marLeft w:val="0"/>
      <w:marRight w:val="0"/>
      <w:marTop w:val="0"/>
      <w:marBottom w:val="0"/>
      <w:divBdr>
        <w:top w:val="none" w:sz="0" w:space="0" w:color="auto"/>
        <w:left w:val="none" w:sz="0" w:space="0" w:color="auto"/>
        <w:bottom w:val="none" w:sz="0" w:space="0" w:color="auto"/>
        <w:right w:val="none" w:sz="0" w:space="0" w:color="auto"/>
      </w:divBdr>
    </w:div>
    <w:div w:id="771555795">
      <w:bodyDiv w:val="1"/>
      <w:marLeft w:val="0"/>
      <w:marRight w:val="0"/>
      <w:marTop w:val="0"/>
      <w:marBottom w:val="0"/>
      <w:divBdr>
        <w:top w:val="none" w:sz="0" w:space="0" w:color="auto"/>
        <w:left w:val="none" w:sz="0" w:space="0" w:color="auto"/>
        <w:bottom w:val="none" w:sz="0" w:space="0" w:color="auto"/>
        <w:right w:val="none" w:sz="0" w:space="0" w:color="auto"/>
      </w:divBdr>
    </w:div>
    <w:div w:id="771703659">
      <w:bodyDiv w:val="1"/>
      <w:marLeft w:val="0"/>
      <w:marRight w:val="0"/>
      <w:marTop w:val="0"/>
      <w:marBottom w:val="0"/>
      <w:divBdr>
        <w:top w:val="none" w:sz="0" w:space="0" w:color="auto"/>
        <w:left w:val="none" w:sz="0" w:space="0" w:color="auto"/>
        <w:bottom w:val="none" w:sz="0" w:space="0" w:color="auto"/>
        <w:right w:val="none" w:sz="0" w:space="0" w:color="auto"/>
      </w:divBdr>
    </w:div>
    <w:div w:id="772090312">
      <w:bodyDiv w:val="1"/>
      <w:marLeft w:val="0"/>
      <w:marRight w:val="0"/>
      <w:marTop w:val="0"/>
      <w:marBottom w:val="0"/>
      <w:divBdr>
        <w:top w:val="none" w:sz="0" w:space="0" w:color="auto"/>
        <w:left w:val="none" w:sz="0" w:space="0" w:color="auto"/>
        <w:bottom w:val="none" w:sz="0" w:space="0" w:color="auto"/>
        <w:right w:val="none" w:sz="0" w:space="0" w:color="auto"/>
      </w:divBdr>
    </w:div>
    <w:div w:id="772625479">
      <w:bodyDiv w:val="1"/>
      <w:marLeft w:val="0"/>
      <w:marRight w:val="0"/>
      <w:marTop w:val="0"/>
      <w:marBottom w:val="0"/>
      <w:divBdr>
        <w:top w:val="none" w:sz="0" w:space="0" w:color="auto"/>
        <w:left w:val="none" w:sz="0" w:space="0" w:color="auto"/>
        <w:bottom w:val="none" w:sz="0" w:space="0" w:color="auto"/>
        <w:right w:val="none" w:sz="0" w:space="0" w:color="auto"/>
      </w:divBdr>
    </w:div>
    <w:div w:id="773285440">
      <w:bodyDiv w:val="1"/>
      <w:marLeft w:val="0"/>
      <w:marRight w:val="0"/>
      <w:marTop w:val="0"/>
      <w:marBottom w:val="0"/>
      <w:divBdr>
        <w:top w:val="none" w:sz="0" w:space="0" w:color="auto"/>
        <w:left w:val="none" w:sz="0" w:space="0" w:color="auto"/>
        <w:bottom w:val="none" w:sz="0" w:space="0" w:color="auto"/>
        <w:right w:val="none" w:sz="0" w:space="0" w:color="auto"/>
      </w:divBdr>
    </w:div>
    <w:div w:id="775905029">
      <w:bodyDiv w:val="1"/>
      <w:marLeft w:val="0"/>
      <w:marRight w:val="0"/>
      <w:marTop w:val="0"/>
      <w:marBottom w:val="0"/>
      <w:divBdr>
        <w:top w:val="none" w:sz="0" w:space="0" w:color="auto"/>
        <w:left w:val="none" w:sz="0" w:space="0" w:color="auto"/>
        <w:bottom w:val="none" w:sz="0" w:space="0" w:color="auto"/>
        <w:right w:val="none" w:sz="0" w:space="0" w:color="auto"/>
      </w:divBdr>
    </w:div>
    <w:div w:id="776025396">
      <w:bodyDiv w:val="1"/>
      <w:marLeft w:val="0"/>
      <w:marRight w:val="0"/>
      <w:marTop w:val="0"/>
      <w:marBottom w:val="0"/>
      <w:divBdr>
        <w:top w:val="none" w:sz="0" w:space="0" w:color="auto"/>
        <w:left w:val="none" w:sz="0" w:space="0" w:color="auto"/>
        <w:bottom w:val="none" w:sz="0" w:space="0" w:color="auto"/>
        <w:right w:val="none" w:sz="0" w:space="0" w:color="auto"/>
      </w:divBdr>
    </w:div>
    <w:div w:id="776364274">
      <w:bodyDiv w:val="1"/>
      <w:marLeft w:val="0"/>
      <w:marRight w:val="0"/>
      <w:marTop w:val="0"/>
      <w:marBottom w:val="0"/>
      <w:divBdr>
        <w:top w:val="none" w:sz="0" w:space="0" w:color="auto"/>
        <w:left w:val="none" w:sz="0" w:space="0" w:color="auto"/>
        <w:bottom w:val="none" w:sz="0" w:space="0" w:color="auto"/>
        <w:right w:val="none" w:sz="0" w:space="0" w:color="auto"/>
      </w:divBdr>
    </w:div>
    <w:div w:id="777992534">
      <w:bodyDiv w:val="1"/>
      <w:marLeft w:val="0"/>
      <w:marRight w:val="0"/>
      <w:marTop w:val="0"/>
      <w:marBottom w:val="0"/>
      <w:divBdr>
        <w:top w:val="none" w:sz="0" w:space="0" w:color="auto"/>
        <w:left w:val="none" w:sz="0" w:space="0" w:color="auto"/>
        <w:bottom w:val="none" w:sz="0" w:space="0" w:color="auto"/>
        <w:right w:val="none" w:sz="0" w:space="0" w:color="auto"/>
      </w:divBdr>
    </w:div>
    <w:div w:id="778522730">
      <w:bodyDiv w:val="1"/>
      <w:marLeft w:val="0"/>
      <w:marRight w:val="0"/>
      <w:marTop w:val="0"/>
      <w:marBottom w:val="0"/>
      <w:divBdr>
        <w:top w:val="none" w:sz="0" w:space="0" w:color="auto"/>
        <w:left w:val="none" w:sz="0" w:space="0" w:color="auto"/>
        <w:bottom w:val="none" w:sz="0" w:space="0" w:color="auto"/>
        <w:right w:val="none" w:sz="0" w:space="0" w:color="auto"/>
      </w:divBdr>
    </w:div>
    <w:div w:id="779566931">
      <w:bodyDiv w:val="1"/>
      <w:marLeft w:val="0"/>
      <w:marRight w:val="0"/>
      <w:marTop w:val="0"/>
      <w:marBottom w:val="0"/>
      <w:divBdr>
        <w:top w:val="none" w:sz="0" w:space="0" w:color="auto"/>
        <w:left w:val="none" w:sz="0" w:space="0" w:color="auto"/>
        <w:bottom w:val="none" w:sz="0" w:space="0" w:color="auto"/>
        <w:right w:val="none" w:sz="0" w:space="0" w:color="auto"/>
      </w:divBdr>
    </w:div>
    <w:div w:id="780147127">
      <w:bodyDiv w:val="1"/>
      <w:marLeft w:val="0"/>
      <w:marRight w:val="0"/>
      <w:marTop w:val="0"/>
      <w:marBottom w:val="0"/>
      <w:divBdr>
        <w:top w:val="none" w:sz="0" w:space="0" w:color="auto"/>
        <w:left w:val="none" w:sz="0" w:space="0" w:color="auto"/>
        <w:bottom w:val="none" w:sz="0" w:space="0" w:color="auto"/>
        <w:right w:val="none" w:sz="0" w:space="0" w:color="auto"/>
      </w:divBdr>
    </w:div>
    <w:div w:id="780340373">
      <w:bodyDiv w:val="1"/>
      <w:marLeft w:val="0"/>
      <w:marRight w:val="0"/>
      <w:marTop w:val="0"/>
      <w:marBottom w:val="0"/>
      <w:divBdr>
        <w:top w:val="none" w:sz="0" w:space="0" w:color="auto"/>
        <w:left w:val="none" w:sz="0" w:space="0" w:color="auto"/>
        <w:bottom w:val="none" w:sz="0" w:space="0" w:color="auto"/>
        <w:right w:val="none" w:sz="0" w:space="0" w:color="auto"/>
      </w:divBdr>
    </w:div>
    <w:div w:id="780612233">
      <w:bodyDiv w:val="1"/>
      <w:marLeft w:val="0"/>
      <w:marRight w:val="0"/>
      <w:marTop w:val="0"/>
      <w:marBottom w:val="0"/>
      <w:divBdr>
        <w:top w:val="none" w:sz="0" w:space="0" w:color="auto"/>
        <w:left w:val="none" w:sz="0" w:space="0" w:color="auto"/>
        <w:bottom w:val="none" w:sz="0" w:space="0" w:color="auto"/>
        <w:right w:val="none" w:sz="0" w:space="0" w:color="auto"/>
      </w:divBdr>
    </w:div>
    <w:div w:id="780953318">
      <w:bodyDiv w:val="1"/>
      <w:marLeft w:val="0"/>
      <w:marRight w:val="0"/>
      <w:marTop w:val="0"/>
      <w:marBottom w:val="0"/>
      <w:divBdr>
        <w:top w:val="none" w:sz="0" w:space="0" w:color="auto"/>
        <w:left w:val="none" w:sz="0" w:space="0" w:color="auto"/>
        <w:bottom w:val="none" w:sz="0" w:space="0" w:color="auto"/>
        <w:right w:val="none" w:sz="0" w:space="0" w:color="auto"/>
      </w:divBdr>
    </w:div>
    <w:div w:id="781261275">
      <w:bodyDiv w:val="1"/>
      <w:marLeft w:val="0"/>
      <w:marRight w:val="0"/>
      <w:marTop w:val="0"/>
      <w:marBottom w:val="0"/>
      <w:divBdr>
        <w:top w:val="none" w:sz="0" w:space="0" w:color="auto"/>
        <w:left w:val="none" w:sz="0" w:space="0" w:color="auto"/>
        <w:bottom w:val="none" w:sz="0" w:space="0" w:color="auto"/>
        <w:right w:val="none" w:sz="0" w:space="0" w:color="auto"/>
      </w:divBdr>
    </w:div>
    <w:div w:id="781343484">
      <w:bodyDiv w:val="1"/>
      <w:marLeft w:val="0"/>
      <w:marRight w:val="0"/>
      <w:marTop w:val="0"/>
      <w:marBottom w:val="0"/>
      <w:divBdr>
        <w:top w:val="none" w:sz="0" w:space="0" w:color="auto"/>
        <w:left w:val="none" w:sz="0" w:space="0" w:color="auto"/>
        <w:bottom w:val="none" w:sz="0" w:space="0" w:color="auto"/>
        <w:right w:val="none" w:sz="0" w:space="0" w:color="auto"/>
      </w:divBdr>
    </w:div>
    <w:div w:id="782387749">
      <w:bodyDiv w:val="1"/>
      <w:marLeft w:val="0"/>
      <w:marRight w:val="0"/>
      <w:marTop w:val="0"/>
      <w:marBottom w:val="0"/>
      <w:divBdr>
        <w:top w:val="none" w:sz="0" w:space="0" w:color="auto"/>
        <w:left w:val="none" w:sz="0" w:space="0" w:color="auto"/>
        <w:bottom w:val="none" w:sz="0" w:space="0" w:color="auto"/>
        <w:right w:val="none" w:sz="0" w:space="0" w:color="auto"/>
      </w:divBdr>
    </w:div>
    <w:div w:id="784273625">
      <w:bodyDiv w:val="1"/>
      <w:marLeft w:val="0"/>
      <w:marRight w:val="0"/>
      <w:marTop w:val="0"/>
      <w:marBottom w:val="0"/>
      <w:divBdr>
        <w:top w:val="none" w:sz="0" w:space="0" w:color="auto"/>
        <w:left w:val="none" w:sz="0" w:space="0" w:color="auto"/>
        <w:bottom w:val="none" w:sz="0" w:space="0" w:color="auto"/>
        <w:right w:val="none" w:sz="0" w:space="0" w:color="auto"/>
      </w:divBdr>
    </w:div>
    <w:div w:id="784352730">
      <w:bodyDiv w:val="1"/>
      <w:marLeft w:val="0"/>
      <w:marRight w:val="0"/>
      <w:marTop w:val="0"/>
      <w:marBottom w:val="0"/>
      <w:divBdr>
        <w:top w:val="none" w:sz="0" w:space="0" w:color="auto"/>
        <w:left w:val="none" w:sz="0" w:space="0" w:color="auto"/>
        <w:bottom w:val="none" w:sz="0" w:space="0" w:color="auto"/>
        <w:right w:val="none" w:sz="0" w:space="0" w:color="auto"/>
      </w:divBdr>
    </w:div>
    <w:div w:id="784889672">
      <w:bodyDiv w:val="1"/>
      <w:marLeft w:val="0"/>
      <w:marRight w:val="0"/>
      <w:marTop w:val="0"/>
      <w:marBottom w:val="0"/>
      <w:divBdr>
        <w:top w:val="none" w:sz="0" w:space="0" w:color="auto"/>
        <w:left w:val="none" w:sz="0" w:space="0" w:color="auto"/>
        <w:bottom w:val="none" w:sz="0" w:space="0" w:color="auto"/>
        <w:right w:val="none" w:sz="0" w:space="0" w:color="auto"/>
      </w:divBdr>
    </w:div>
    <w:div w:id="784890158">
      <w:bodyDiv w:val="1"/>
      <w:marLeft w:val="0"/>
      <w:marRight w:val="0"/>
      <w:marTop w:val="0"/>
      <w:marBottom w:val="0"/>
      <w:divBdr>
        <w:top w:val="none" w:sz="0" w:space="0" w:color="auto"/>
        <w:left w:val="none" w:sz="0" w:space="0" w:color="auto"/>
        <w:bottom w:val="none" w:sz="0" w:space="0" w:color="auto"/>
        <w:right w:val="none" w:sz="0" w:space="0" w:color="auto"/>
      </w:divBdr>
    </w:div>
    <w:div w:id="786505999">
      <w:bodyDiv w:val="1"/>
      <w:marLeft w:val="0"/>
      <w:marRight w:val="0"/>
      <w:marTop w:val="0"/>
      <w:marBottom w:val="0"/>
      <w:divBdr>
        <w:top w:val="none" w:sz="0" w:space="0" w:color="auto"/>
        <w:left w:val="none" w:sz="0" w:space="0" w:color="auto"/>
        <w:bottom w:val="none" w:sz="0" w:space="0" w:color="auto"/>
        <w:right w:val="none" w:sz="0" w:space="0" w:color="auto"/>
      </w:divBdr>
    </w:div>
    <w:div w:id="787698174">
      <w:bodyDiv w:val="1"/>
      <w:marLeft w:val="0"/>
      <w:marRight w:val="0"/>
      <w:marTop w:val="0"/>
      <w:marBottom w:val="0"/>
      <w:divBdr>
        <w:top w:val="none" w:sz="0" w:space="0" w:color="auto"/>
        <w:left w:val="none" w:sz="0" w:space="0" w:color="auto"/>
        <w:bottom w:val="none" w:sz="0" w:space="0" w:color="auto"/>
        <w:right w:val="none" w:sz="0" w:space="0" w:color="auto"/>
      </w:divBdr>
    </w:div>
    <w:div w:id="791292604">
      <w:bodyDiv w:val="1"/>
      <w:marLeft w:val="0"/>
      <w:marRight w:val="0"/>
      <w:marTop w:val="0"/>
      <w:marBottom w:val="0"/>
      <w:divBdr>
        <w:top w:val="none" w:sz="0" w:space="0" w:color="auto"/>
        <w:left w:val="none" w:sz="0" w:space="0" w:color="auto"/>
        <w:bottom w:val="none" w:sz="0" w:space="0" w:color="auto"/>
        <w:right w:val="none" w:sz="0" w:space="0" w:color="auto"/>
      </w:divBdr>
    </w:div>
    <w:div w:id="792139001">
      <w:bodyDiv w:val="1"/>
      <w:marLeft w:val="0"/>
      <w:marRight w:val="0"/>
      <w:marTop w:val="0"/>
      <w:marBottom w:val="0"/>
      <w:divBdr>
        <w:top w:val="none" w:sz="0" w:space="0" w:color="auto"/>
        <w:left w:val="none" w:sz="0" w:space="0" w:color="auto"/>
        <w:bottom w:val="none" w:sz="0" w:space="0" w:color="auto"/>
        <w:right w:val="none" w:sz="0" w:space="0" w:color="auto"/>
      </w:divBdr>
    </w:div>
    <w:div w:id="792557022">
      <w:bodyDiv w:val="1"/>
      <w:marLeft w:val="0"/>
      <w:marRight w:val="0"/>
      <w:marTop w:val="0"/>
      <w:marBottom w:val="0"/>
      <w:divBdr>
        <w:top w:val="none" w:sz="0" w:space="0" w:color="auto"/>
        <w:left w:val="none" w:sz="0" w:space="0" w:color="auto"/>
        <w:bottom w:val="none" w:sz="0" w:space="0" w:color="auto"/>
        <w:right w:val="none" w:sz="0" w:space="0" w:color="auto"/>
      </w:divBdr>
    </w:div>
    <w:div w:id="795610453">
      <w:bodyDiv w:val="1"/>
      <w:marLeft w:val="0"/>
      <w:marRight w:val="0"/>
      <w:marTop w:val="0"/>
      <w:marBottom w:val="0"/>
      <w:divBdr>
        <w:top w:val="none" w:sz="0" w:space="0" w:color="auto"/>
        <w:left w:val="none" w:sz="0" w:space="0" w:color="auto"/>
        <w:bottom w:val="none" w:sz="0" w:space="0" w:color="auto"/>
        <w:right w:val="none" w:sz="0" w:space="0" w:color="auto"/>
      </w:divBdr>
    </w:div>
    <w:div w:id="796684109">
      <w:bodyDiv w:val="1"/>
      <w:marLeft w:val="0"/>
      <w:marRight w:val="0"/>
      <w:marTop w:val="0"/>
      <w:marBottom w:val="0"/>
      <w:divBdr>
        <w:top w:val="none" w:sz="0" w:space="0" w:color="auto"/>
        <w:left w:val="none" w:sz="0" w:space="0" w:color="auto"/>
        <w:bottom w:val="none" w:sz="0" w:space="0" w:color="auto"/>
        <w:right w:val="none" w:sz="0" w:space="0" w:color="auto"/>
      </w:divBdr>
    </w:div>
    <w:div w:id="796725168">
      <w:bodyDiv w:val="1"/>
      <w:marLeft w:val="0"/>
      <w:marRight w:val="0"/>
      <w:marTop w:val="0"/>
      <w:marBottom w:val="0"/>
      <w:divBdr>
        <w:top w:val="none" w:sz="0" w:space="0" w:color="auto"/>
        <w:left w:val="none" w:sz="0" w:space="0" w:color="auto"/>
        <w:bottom w:val="none" w:sz="0" w:space="0" w:color="auto"/>
        <w:right w:val="none" w:sz="0" w:space="0" w:color="auto"/>
      </w:divBdr>
    </w:div>
    <w:div w:id="796726991">
      <w:bodyDiv w:val="1"/>
      <w:marLeft w:val="0"/>
      <w:marRight w:val="0"/>
      <w:marTop w:val="0"/>
      <w:marBottom w:val="0"/>
      <w:divBdr>
        <w:top w:val="none" w:sz="0" w:space="0" w:color="auto"/>
        <w:left w:val="none" w:sz="0" w:space="0" w:color="auto"/>
        <w:bottom w:val="none" w:sz="0" w:space="0" w:color="auto"/>
        <w:right w:val="none" w:sz="0" w:space="0" w:color="auto"/>
      </w:divBdr>
    </w:div>
    <w:div w:id="797335636">
      <w:bodyDiv w:val="1"/>
      <w:marLeft w:val="0"/>
      <w:marRight w:val="0"/>
      <w:marTop w:val="0"/>
      <w:marBottom w:val="0"/>
      <w:divBdr>
        <w:top w:val="none" w:sz="0" w:space="0" w:color="auto"/>
        <w:left w:val="none" w:sz="0" w:space="0" w:color="auto"/>
        <w:bottom w:val="none" w:sz="0" w:space="0" w:color="auto"/>
        <w:right w:val="none" w:sz="0" w:space="0" w:color="auto"/>
      </w:divBdr>
    </w:div>
    <w:div w:id="798108822">
      <w:bodyDiv w:val="1"/>
      <w:marLeft w:val="0"/>
      <w:marRight w:val="0"/>
      <w:marTop w:val="0"/>
      <w:marBottom w:val="0"/>
      <w:divBdr>
        <w:top w:val="none" w:sz="0" w:space="0" w:color="auto"/>
        <w:left w:val="none" w:sz="0" w:space="0" w:color="auto"/>
        <w:bottom w:val="none" w:sz="0" w:space="0" w:color="auto"/>
        <w:right w:val="none" w:sz="0" w:space="0" w:color="auto"/>
      </w:divBdr>
    </w:div>
    <w:div w:id="798768953">
      <w:bodyDiv w:val="1"/>
      <w:marLeft w:val="0"/>
      <w:marRight w:val="0"/>
      <w:marTop w:val="0"/>
      <w:marBottom w:val="0"/>
      <w:divBdr>
        <w:top w:val="none" w:sz="0" w:space="0" w:color="auto"/>
        <w:left w:val="none" w:sz="0" w:space="0" w:color="auto"/>
        <w:bottom w:val="none" w:sz="0" w:space="0" w:color="auto"/>
        <w:right w:val="none" w:sz="0" w:space="0" w:color="auto"/>
      </w:divBdr>
    </w:div>
    <w:div w:id="798914745">
      <w:bodyDiv w:val="1"/>
      <w:marLeft w:val="0"/>
      <w:marRight w:val="0"/>
      <w:marTop w:val="0"/>
      <w:marBottom w:val="0"/>
      <w:divBdr>
        <w:top w:val="none" w:sz="0" w:space="0" w:color="auto"/>
        <w:left w:val="none" w:sz="0" w:space="0" w:color="auto"/>
        <w:bottom w:val="none" w:sz="0" w:space="0" w:color="auto"/>
        <w:right w:val="none" w:sz="0" w:space="0" w:color="auto"/>
      </w:divBdr>
    </w:div>
    <w:div w:id="799374585">
      <w:bodyDiv w:val="1"/>
      <w:marLeft w:val="0"/>
      <w:marRight w:val="0"/>
      <w:marTop w:val="0"/>
      <w:marBottom w:val="0"/>
      <w:divBdr>
        <w:top w:val="none" w:sz="0" w:space="0" w:color="auto"/>
        <w:left w:val="none" w:sz="0" w:space="0" w:color="auto"/>
        <w:bottom w:val="none" w:sz="0" w:space="0" w:color="auto"/>
        <w:right w:val="none" w:sz="0" w:space="0" w:color="auto"/>
      </w:divBdr>
    </w:div>
    <w:div w:id="800421521">
      <w:bodyDiv w:val="1"/>
      <w:marLeft w:val="0"/>
      <w:marRight w:val="0"/>
      <w:marTop w:val="0"/>
      <w:marBottom w:val="0"/>
      <w:divBdr>
        <w:top w:val="none" w:sz="0" w:space="0" w:color="auto"/>
        <w:left w:val="none" w:sz="0" w:space="0" w:color="auto"/>
        <w:bottom w:val="none" w:sz="0" w:space="0" w:color="auto"/>
        <w:right w:val="none" w:sz="0" w:space="0" w:color="auto"/>
      </w:divBdr>
    </w:div>
    <w:div w:id="801071389">
      <w:bodyDiv w:val="1"/>
      <w:marLeft w:val="0"/>
      <w:marRight w:val="0"/>
      <w:marTop w:val="0"/>
      <w:marBottom w:val="0"/>
      <w:divBdr>
        <w:top w:val="none" w:sz="0" w:space="0" w:color="auto"/>
        <w:left w:val="none" w:sz="0" w:space="0" w:color="auto"/>
        <w:bottom w:val="none" w:sz="0" w:space="0" w:color="auto"/>
        <w:right w:val="none" w:sz="0" w:space="0" w:color="auto"/>
      </w:divBdr>
    </w:div>
    <w:div w:id="802887704">
      <w:bodyDiv w:val="1"/>
      <w:marLeft w:val="0"/>
      <w:marRight w:val="0"/>
      <w:marTop w:val="0"/>
      <w:marBottom w:val="0"/>
      <w:divBdr>
        <w:top w:val="none" w:sz="0" w:space="0" w:color="auto"/>
        <w:left w:val="none" w:sz="0" w:space="0" w:color="auto"/>
        <w:bottom w:val="none" w:sz="0" w:space="0" w:color="auto"/>
        <w:right w:val="none" w:sz="0" w:space="0" w:color="auto"/>
      </w:divBdr>
    </w:div>
    <w:div w:id="803038922">
      <w:bodyDiv w:val="1"/>
      <w:marLeft w:val="0"/>
      <w:marRight w:val="0"/>
      <w:marTop w:val="0"/>
      <w:marBottom w:val="0"/>
      <w:divBdr>
        <w:top w:val="none" w:sz="0" w:space="0" w:color="auto"/>
        <w:left w:val="none" w:sz="0" w:space="0" w:color="auto"/>
        <w:bottom w:val="none" w:sz="0" w:space="0" w:color="auto"/>
        <w:right w:val="none" w:sz="0" w:space="0" w:color="auto"/>
      </w:divBdr>
    </w:div>
    <w:div w:id="803237102">
      <w:bodyDiv w:val="1"/>
      <w:marLeft w:val="0"/>
      <w:marRight w:val="0"/>
      <w:marTop w:val="0"/>
      <w:marBottom w:val="0"/>
      <w:divBdr>
        <w:top w:val="none" w:sz="0" w:space="0" w:color="auto"/>
        <w:left w:val="none" w:sz="0" w:space="0" w:color="auto"/>
        <w:bottom w:val="none" w:sz="0" w:space="0" w:color="auto"/>
        <w:right w:val="none" w:sz="0" w:space="0" w:color="auto"/>
      </w:divBdr>
    </w:div>
    <w:div w:id="803620558">
      <w:bodyDiv w:val="1"/>
      <w:marLeft w:val="0"/>
      <w:marRight w:val="0"/>
      <w:marTop w:val="0"/>
      <w:marBottom w:val="0"/>
      <w:divBdr>
        <w:top w:val="none" w:sz="0" w:space="0" w:color="auto"/>
        <w:left w:val="none" w:sz="0" w:space="0" w:color="auto"/>
        <w:bottom w:val="none" w:sz="0" w:space="0" w:color="auto"/>
        <w:right w:val="none" w:sz="0" w:space="0" w:color="auto"/>
      </w:divBdr>
    </w:div>
    <w:div w:id="803735988">
      <w:bodyDiv w:val="1"/>
      <w:marLeft w:val="0"/>
      <w:marRight w:val="0"/>
      <w:marTop w:val="0"/>
      <w:marBottom w:val="0"/>
      <w:divBdr>
        <w:top w:val="none" w:sz="0" w:space="0" w:color="auto"/>
        <w:left w:val="none" w:sz="0" w:space="0" w:color="auto"/>
        <w:bottom w:val="none" w:sz="0" w:space="0" w:color="auto"/>
        <w:right w:val="none" w:sz="0" w:space="0" w:color="auto"/>
      </w:divBdr>
    </w:div>
    <w:div w:id="804465947">
      <w:bodyDiv w:val="1"/>
      <w:marLeft w:val="0"/>
      <w:marRight w:val="0"/>
      <w:marTop w:val="0"/>
      <w:marBottom w:val="0"/>
      <w:divBdr>
        <w:top w:val="none" w:sz="0" w:space="0" w:color="auto"/>
        <w:left w:val="none" w:sz="0" w:space="0" w:color="auto"/>
        <w:bottom w:val="none" w:sz="0" w:space="0" w:color="auto"/>
        <w:right w:val="none" w:sz="0" w:space="0" w:color="auto"/>
      </w:divBdr>
    </w:div>
    <w:div w:id="804544591">
      <w:bodyDiv w:val="1"/>
      <w:marLeft w:val="0"/>
      <w:marRight w:val="0"/>
      <w:marTop w:val="0"/>
      <w:marBottom w:val="0"/>
      <w:divBdr>
        <w:top w:val="none" w:sz="0" w:space="0" w:color="auto"/>
        <w:left w:val="none" w:sz="0" w:space="0" w:color="auto"/>
        <w:bottom w:val="none" w:sz="0" w:space="0" w:color="auto"/>
        <w:right w:val="none" w:sz="0" w:space="0" w:color="auto"/>
      </w:divBdr>
    </w:div>
    <w:div w:id="805972082">
      <w:bodyDiv w:val="1"/>
      <w:marLeft w:val="0"/>
      <w:marRight w:val="0"/>
      <w:marTop w:val="0"/>
      <w:marBottom w:val="0"/>
      <w:divBdr>
        <w:top w:val="none" w:sz="0" w:space="0" w:color="auto"/>
        <w:left w:val="none" w:sz="0" w:space="0" w:color="auto"/>
        <w:bottom w:val="none" w:sz="0" w:space="0" w:color="auto"/>
        <w:right w:val="none" w:sz="0" w:space="0" w:color="auto"/>
      </w:divBdr>
    </w:div>
    <w:div w:id="806313438">
      <w:bodyDiv w:val="1"/>
      <w:marLeft w:val="0"/>
      <w:marRight w:val="0"/>
      <w:marTop w:val="0"/>
      <w:marBottom w:val="0"/>
      <w:divBdr>
        <w:top w:val="none" w:sz="0" w:space="0" w:color="auto"/>
        <w:left w:val="none" w:sz="0" w:space="0" w:color="auto"/>
        <w:bottom w:val="none" w:sz="0" w:space="0" w:color="auto"/>
        <w:right w:val="none" w:sz="0" w:space="0" w:color="auto"/>
      </w:divBdr>
    </w:div>
    <w:div w:id="807892033">
      <w:bodyDiv w:val="1"/>
      <w:marLeft w:val="0"/>
      <w:marRight w:val="0"/>
      <w:marTop w:val="0"/>
      <w:marBottom w:val="0"/>
      <w:divBdr>
        <w:top w:val="none" w:sz="0" w:space="0" w:color="auto"/>
        <w:left w:val="none" w:sz="0" w:space="0" w:color="auto"/>
        <w:bottom w:val="none" w:sz="0" w:space="0" w:color="auto"/>
        <w:right w:val="none" w:sz="0" w:space="0" w:color="auto"/>
      </w:divBdr>
    </w:div>
    <w:div w:id="809057729">
      <w:bodyDiv w:val="1"/>
      <w:marLeft w:val="0"/>
      <w:marRight w:val="0"/>
      <w:marTop w:val="0"/>
      <w:marBottom w:val="0"/>
      <w:divBdr>
        <w:top w:val="none" w:sz="0" w:space="0" w:color="auto"/>
        <w:left w:val="none" w:sz="0" w:space="0" w:color="auto"/>
        <w:bottom w:val="none" w:sz="0" w:space="0" w:color="auto"/>
        <w:right w:val="none" w:sz="0" w:space="0" w:color="auto"/>
      </w:divBdr>
    </w:div>
    <w:div w:id="809327399">
      <w:bodyDiv w:val="1"/>
      <w:marLeft w:val="0"/>
      <w:marRight w:val="0"/>
      <w:marTop w:val="0"/>
      <w:marBottom w:val="0"/>
      <w:divBdr>
        <w:top w:val="none" w:sz="0" w:space="0" w:color="auto"/>
        <w:left w:val="none" w:sz="0" w:space="0" w:color="auto"/>
        <w:bottom w:val="none" w:sz="0" w:space="0" w:color="auto"/>
        <w:right w:val="none" w:sz="0" w:space="0" w:color="auto"/>
      </w:divBdr>
    </w:div>
    <w:div w:id="810753399">
      <w:bodyDiv w:val="1"/>
      <w:marLeft w:val="0"/>
      <w:marRight w:val="0"/>
      <w:marTop w:val="0"/>
      <w:marBottom w:val="0"/>
      <w:divBdr>
        <w:top w:val="none" w:sz="0" w:space="0" w:color="auto"/>
        <w:left w:val="none" w:sz="0" w:space="0" w:color="auto"/>
        <w:bottom w:val="none" w:sz="0" w:space="0" w:color="auto"/>
        <w:right w:val="none" w:sz="0" w:space="0" w:color="auto"/>
      </w:divBdr>
    </w:div>
    <w:div w:id="810899446">
      <w:bodyDiv w:val="1"/>
      <w:marLeft w:val="0"/>
      <w:marRight w:val="0"/>
      <w:marTop w:val="0"/>
      <w:marBottom w:val="0"/>
      <w:divBdr>
        <w:top w:val="none" w:sz="0" w:space="0" w:color="auto"/>
        <w:left w:val="none" w:sz="0" w:space="0" w:color="auto"/>
        <w:bottom w:val="none" w:sz="0" w:space="0" w:color="auto"/>
        <w:right w:val="none" w:sz="0" w:space="0" w:color="auto"/>
      </w:divBdr>
    </w:div>
    <w:div w:id="811216853">
      <w:bodyDiv w:val="1"/>
      <w:marLeft w:val="0"/>
      <w:marRight w:val="0"/>
      <w:marTop w:val="0"/>
      <w:marBottom w:val="0"/>
      <w:divBdr>
        <w:top w:val="none" w:sz="0" w:space="0" w:color="auto"/>
        <w:left w:val="none" w:sz="0" w:space="0" w:color="auto"/>
        <w:bottom w:val="none" w:sz="0" w:space="0" w:color="auto"/>
        <w:right w:val="none" w:sz="0" w:space="0" w:color="auto"/>
      </w:divBdr>
    </w:div>
    <w:div w:id="811945732">
      <w:bodyDiv w:val="1"/>
      <w:marLeft w:val="0"/>
      <w:marRight w:val="0"/>
      <w:marTop w:val="0"/>
      <w:marBottom w:val="0"/>
      <w:divBdr>
        <w:top w:val="none" w:sz="0" w:space="0" w:color="auto"/>
        <w:left w:val="none" w:sz="0" w:space="0" w:color="auto"/>
        <w:bottom w:val="none" w:sz="0" w:space="0" w:color="auto"/>
        <w:right w:val="none" w:sz="0" w:space="0" w:color="auto"/>
      </w:divBdr>
    </w:div>
    <w:div w:id="812017997">
      <w:bodyDiv w:val="1"/>
      <w:marLeft w:val="0"/>
      <w:marRight w:val="0"/>
      <w:marTop w:val="0"/>
      <w:marBottom w:val="0"/>
      <w:divBdr>
        <w:top w:val="none" w:sz="0" w:space="0" w:color="auto"/>
        <w:left w:val="none" w:sz="0" w:space="0" w:color="auto"/>
        <w:bottom w:val="none" w:sz="0" w:space="0" w:color="auto"/>
        <w:right w:val="none" w:sz="0" w:space="0" w:color="auto"/>
      </w:divBdr>
    </w:div>
    <w:div w:id="812410741">
      <w:bodyDiv w:val="1"/>
      <w:marLeft w:val="0"/>
      <w:marRight w:val="0"/>
      <w:marTop w:val="0"/>
      <w:marBottom w:val="0"/>
      <w:divBdr>
        <w:top w:val="none" w:sz="0" w:space="0" w:color="auto"/>
        <w:left w:val="none" w:sz="0" w:space="0" w:color="auto"/>
        <w:bottom w:val="none" w:sz="0" w:space="0" w:color="auto"/>
        <w:right w:val="none" w:sz="0" w:space="0" w:color="auto"/>
      </w:divBdr>
    </w:div>
    <w:div w:id="812867756">
      <w:bodyDiv w:val="1"/>
      <w:marLeft w:val="0"/>
      <w:marRight w:val="0"/>
      <w:marTop w:val="0"/>
      <w:marBottom w:val="0"/>
      <w:divBdr>
        <w:top w:val="none" w:sz="0" w:space="0" w:color="auto"/>
        <w:left w:val="none" w:sz="0" w:space="0" w:color="auto"/>
        <w:bottom w:val="none" w:sz="0" w:space="0" w:color="auto"/>
        <w:right w:val="none" w:sz="0" w:space="0" w:color="auto"/>
      </w:divBdr>
    </w:div>
    <w:div w:id="812985191">
      <w:bodyDiv w:val="1"/>
      <w:marLeft w:val="0"/>
      <w:marRight w:val="0"/>
      <w:marTop w:val="0"/>
      <w:marBottom w:val="0"/>
      <w:divBdr>
        <w:top w:val="none" w:sz="0" w:space="0" w:color="auto"/>
        <w:left w:val="none" w:sz="0" w:space="0" w:color="auto"/>
        <w:bottom w:val="none" w:sz="0" w:space="0" w:color="auto"/>
        <w:right w:val="none" w:sz="0" w:space="0" w:color="auto"/>
      </w:divBdr>
    </w:div>
    <w:div w:id="814180581">
      <w:bodyDiv w:val="1"/>
      <w:marLeft w:val="0"/>
      <w:marRight w:val="0"/>
      <w:marTop w:val="0"/>
      <w:marBottom w:val="0"/>
      <w:divBdr>
        <w:top w:val="none" w:sz="0" w:space="0" w:color="auto"/>
        <w:left w:val="none" w:sz="0" w:space="0" w:color="auto"/>
        <w:bottom w:val="none" w:sz="0" w:space="0" w:color="auto"/>
        <w:right w:val="none" w:sz="0" w:space="0" w:color="auto"/>
      </w:divBdr>
    </w:div>
    <w:div w:id="814956094">
      <w:bodyDiv w:val="1"/>
      <w:marLeft w:val="0"/>
      <w:marRight w:val="0"/>
      <w:marTop w:val="0"/>
      <w:marBottom w:val="0"/>
      <w:divBdr>
        <w:top w:val="none" w:sz="0" w:space="0" w:color="auto"/>
        <w:left w:val="none" w:sz="0" w:space="0" w:color="auto"/>
        <w:bottom w:val="none" w:sz="0" w:space="0" w:color="auto"/>
        <w:right w:val="none" w:sz="0" w:space="0" w:color="auto"/>
      </w:divBdr>
    </w:div>
    <w:div w:id="815298059">
      <w:bodyDiv w:val="1"/>
      <w:marLeft w:val="0"/>
      <w:marRight w:val="0"/>
      <w:marTop w:val="0"/>
      <w:marBottom w:val="0"/>
      <w:divBdr>
        <w:top w:val="none" w:sz="0" w:space="0" w:color="auto"/>
        <w:left w:val="none" w:sz="0" w:space="0" w:color="auto"/>
        <w:bottom w:val="none" w:sz="0" w:space="0" w:color="auto"/>
        <w:right w:val="none" w:sz="0" w:space="0" w:color="auto"/>
      </w:divBdr>
    </w:div>
    <w:div w:id="815687119">
      <w:bodyDiv w:val="1"/>
      <w:marLeft w:val="0"/>
      <w:marRight w:val="0"/>
      <w:marTop w:val="0"/>
      <w:marBottom w:val="0"/>
      <w:divBdr>
        <w:top w:val="none" w:sz="0" w:space="0" w:color="auto"/>
        <w:left w:val="none" w:sz="0" w:space="0" w:color="auto"/>
        <w:bottom w:val="none" w:sz="0" w:space="0" w:color="auto"/>
        <w:right w:val="none" w:sz="0" w:space="0" w:color="auto"/>
      </w:divBdr>
    </w:div>
    <w:div w:id="816646514">
      <w:bodyDiv w:val="1"/>
      <w:marLeft w:val="0"/>
      <w:marRight w:val="0"/>
      <w:marTop w:val="0"/>
      <w:marBottom w:val="0"/>
      <w:divBdr>
        <w:top w:val="none" w:sz="0" w:space="0" w:color="auto"/>
        <w:left w:val="none" w:sz="0" w:space="0" w:color="auto"/>
        <w:bottom w:val="none" w:sz="0" w:space="0" w:color="auto"/>
        <w:right w:val="none" w:sz="0" w:space="0" w:color="auto"/>
      </w:divBdr>
    </w:div>
    <w:div w:id="817724419">
      <w:bodyDiv w:val="1"/>
      <w:marLeft w:val="0"/>
      <w:marRight w:val="0"/>
      <w:marTop w:val="0"/>
      <w:marBottom w:val="0"/>
      <w:divBdr>
        <w:top w:val="none" w:sz="0" w:space="0" w:color="auto"/>
        <w:left w:val="none" w:sz="0" w:space="0" w:color="auto"/>
        <w:bottom w:val="none" w:sz="0" w:space="0" w:color="auto"/>
        <w:right w:val="none" w:sz="0" w:space="0" w:color="auto"/>
      </w:divBdr>
    </w:div>
    <w:div w:id="817890739">
      <w:bodyDiv w:val="1"/>
      <w:marLeft w:val="0"/>
      <w:marRight w:val="0"/>
      <w:marTop w:val="0"/>
      <w:marBottom w:val="0"/>
      <w:divBdr>
        <w:top w:val="none" w:sz="0" w:space="0" w:color="auto"/>
        <w:left w:val="none" w:sz="0" w:space="0" w:color="auto"/>
        <w:bottom w:val="none" w:sz="0" w:space="0" w:color="auto"/>
        <w:right w:val="none" w:sz="0" w:space="0" w:color="auto"/>
      </w:divBdr>
    </w:div>
    <w:div w:id="817918182">
      <w:bodyDiv w:val="1"/>
      <w:marLeft w:val="0"/>
      <w:marRight w:val="0"/>
      <w:marTop w:val="0"/>
      <w:marBottom w:val="0"/>
      <w:divBdr>
        <w:top w:val="none" w:sz="0" w:space="0" w:color="auto"/>
        <w:left w:val="none" w:sz="0" w:space="0" w:color="auto"/>
        <w:bottom w:val="none" w:sz="0" w:space="0" w:color="auto"/>
        <w:right w:val="none" w:sz="0" w:space="0" w:color="auto"/>
      </w:divBdr>
    </w:div>
    <w:div w:id="819423866">
      <w:bodyDiv w:val="1"/>
      <w:marLeft w:val="0"/>
      <w:marRight w:val="0"/>
      <w:marTop w:val="0"/>
      <w:marBottom w:val="0"/>
      <w:divBdr>
        <w:top w:val="none" w:sz="0" w:space="0" w:color="auto"/>
        <w:left w:val="none" w:sz="0" w:space="0" w:color="auto"/>
        <w:bottom w:val="none" w:sz="0" w:space="0" w:color="auto"/>
        <w:right w:val="none" w:sz="0" w:space="0" w:color="auto"/>
      </w:divBdr>
    </w:div>
    <w:div w:id="819464393">
      <w:bodyDiv w:val="1"/>
      <w:marLeft w:val="0"/>
      <w:marRight w:val="0"/>
      <w:marTop w:val="0"/>
      <w:marBottom w:val="0"/>
      <w:divBdr>
        <w:top w:val="none" w:sz="0" w:space="0" w:color="auto"/>
        <w:left w:val="none" w:sz="0" w:space="0" w:color="auto"/>
        <w:bottom w:val="none" w:sz="0" w:space="0" w:color="auto"/>
        <w:right w:val="none" w:sz="0" w:space="0" w:color="auto"/>
      </w:divBdr>
    </w:div>
    <w:div w:id="819927885">
      <w:bodyDiv w:val="1"/>
      <w:marLeft w:val="0"/>
      <w:marRight w:val="0"/>
      <w:marTop w:val="0"/>
      <w:marBottom w:val="0"/>
      <w:divBdr>
        <w:top w:val="none" w:sz="0" w:space="0" w:color="auto"/>
        <w:left w:val="none" w:sz="0" w:space="0" w:color="auto"/>
        <w:bottom w:val="none" w:sz="0" w:space="0" w:color="auto"/>
        <w:right w:val="none" w:sz="0" w:space="0" w:color="auto"/>
      </w:divBdr>
    </w:div>
    <w:div w:id="820076210">
      <w:bodyDiv w:val="1"/>
      <w:marLeft w:val="0"/>
      <w:marRight w:val="0"/>
      <w:marTop w:val="0"/>
      <w:marBottom w:val="0"/>
      <w:divBdr>
        <w:top w:val="none" w:sz="0" w:space="0" w:color="auto"/>
        <w:left w:val="none" w:sz="0" w:space="0" w:color="auto"/>
        <w:bottom w:val="none" w:sz="0" w:space="0" w:color="auto"/>
        <w:right w:val="none" w:sz="0" w:space="0" w:color="auto"/>
      </w:divBdr>
    </w:div>
    <w:div w:id="820848610">
      <w:bodyDiv w:val="1"/>
      <w:marLeft w:val="0"/>
      <w:marRight w:val="0"/>
      <w:marTop w:val="0"/>
      <w:marBottom w:val="0"/>
      <w:divBdr>
        <w:top w:val="none" w:sz="0" w:space="0" w:color="auto"/>
        <w:left w:val="none" w:sz="0" w:space="0" w:color="auto"/>
        <w:bottom w:val="none" w:sz="0" w:space="0" w:color="auto"/>
        <w:right w:val="none" w:sz="0" w:space="0" w:color="auto"/>
      </w:divBdr>
    </w:div>
    <w:div w:id="822310762">
      <w:bodyDiv w:val="1"/>
      <w:marLeft w:val="0"/>
      <w:marRight w:val="0"/>
      <w:marTop w:val="0"/>
      <w:marBottom w:val="0"/>
      <w:divBdr>
        <w:top w:val="none" w:sz="0" w:space="0" w:color="auto"/>
        <w:left w:val="none" w:sz="0" w:space="0" w:color="auto"/>
        <w:bottom w:val="none" w:sz="0" w:space="0" w:color="auto"/>
        <w:right w:val="none" w:sz="0" w:space="0" w:color="auto"/>
      </w:divBdr>
    </w:div>
    <w:div w:id="822892222">
      <w:bodyDiv w:val="1"/>
      <w:marLeft w:val="0"/>
      <w:marRight w:val="0"/>
      <w:marTop w:val="0"/>
      <w:marBottom w:val="0"/>
      <w:divBdr>
        <w:top w:val="none" w:sz="0" w:space="0" w:color="auto"/>
        <w:left w:val="none" w:sz="0" w:space="0" w:color="auto"/>
        <w:bottom w:val="none" w:sz="0" w:space="0" w:color="auto"/>
        <w:right w:val="none" w:sz="0" w:space="0" w:color="auto"/>
      </w:divBdr>
    </w:div>
    <w:div w:id="822895875">
      <w:bodyDiv w:val="1"/>
      <w:marLeft w:val="0"/>
      <w:marRight w:val="0"/>
      <w:marTop w:val="0"/>
      <w:marBottom w:val="0"/>
      <w:divBdr>
        <w:top w:val="none" w:sz="0" w:space="0" w:color="auto"/>
        <w:left w:val="none" w:sz="0" w:space="0" w:color="auto"/>
        <w:bottom w:val="none" w:sz="0" w:space="0" w:color="auto"/>
        <w:right w:val="none" w:sz="0" w:space="0" w:color="auto"/>
      </w:divBdr>
    </w:div>
    <w:div w:id="823163020">
      <w:bodyDiv w:val="1"/>
      <w:marLeft w:val="0"/>
      <w:marRight w:val="0"/>
      <w:marTop w:val="0"/>
      <w:marBottom w:val="0"/>
      <w:divBdr>
        <w:top w:val="none" w:sz="0" w:space="0" w:color="auto"/>
        <w:left w:val="none" w:sz="0" w:space="0" w:color="auto"/>
        <w:bottom w:val="none" w:sz="0" w:space="0" w:color="auto"/>
        <w:right w:val="none" w:sz="0" w:space="0" w:color="auto"/>
      </w:divBdr>
    </w:div>
    <w:div w:id="823275030">
      <w:bodyDiv w:val="1"/>
      <w:marLeft w:val="0"/>
      <w:marRight w:val="0"/>
      <w:marTop w:val="0"/>
      <w:marBottom w:val="0"/>
      <w:divBdr>
        <w:top w:val="none" w:sz="0" w:space="0" w:color="auto"/>
        <w:left w:val="none" w:sz="0" w:space="0" w:color="auto"/>
        <w:bottom w:val="none" w:sz="0" w:space="0" w:color="auto"/>
        <w:right w:val="none" w:sz="0" w:space="0" w:color="auto"/>
      </w:divBdr>
    </w:div>
    <w:div w:id="823623393">
      <w:bodyDiv w:val="1"/>
      <w:marLeft w:val="0"/>
      <w:marRight w:val="0"/>
      <w:marTop w:val="0"/>
      <w:marBottom w:val="0"/>
      <w:divBdr>
        <w:top w:val="none" w:sz="0" w:space="0" w:color="auto"/>
        <w:left w:val="none" w:sz="0" w:space="0" w:color="auto"/>
        <w:bottom w:val="none" w:sz="0" w:space="0" w:color="auto"/>
        <w:right w:val="none" w:sz="0" w:space="0" w:color="auto"/>
      </w:divBdr>
    </w:div>
    <w:div w:id="823660793">
      <w:bodyDiv w:val="1"/>
      <w:marLeft w:val="0"/>
      <w:marRight w:val="0"/>
      <w:marTop w:val="0"/>
      <w:marBottom w:val="0"/>
      <w:divBdr>
        <w:top w:val="none" w:sz="0" w:space="0" w:color="auto"/>
        <w:left w:val="none" w:sz="0" w:space="0" w:color="auto"/>
        <w:bottom w:val="none" w:sz="0" w:space="0" w:color="auto"/>
        <w:right w:val="none" w:sz="0" w:space="0" w:color="auto"/>
      </w:divBdr>
    </w:div>
    <w:div w:id="824009051">
      <w:bodyDiv w:val="1"/>
      <w:marLeft w:val="0"/>
      <w:marRight w:val="0"/>
      <w:marTop w:val="0"/>
      <w:marBottom w:val="0"/>
      <w:divBdr>
        <w:top w:val="none" w:sz="0" w:space="0" w:color="auto"/>
        <w:left w:val="none" w:sz="0" w:space="0" w:color="auto"/>
        <w:bottom w:val="none" w:sz="0" w:space="0" w:color="auto"/>
        <w:right w:val="none" w:sz="0" w:space="0" w:color="auto"/>
      </w:divBdr>
    </w:div>
    <w:div w:id="824010266">
      <w:bodyDiv w:val="1"/>
      <w:marLeft w:val="0"/>
      <w:marRight w:val="0"/>
      <w:marTop w:val="0"/>
      <w:marBottom w:val="0"/>
      <w:divBdr>
        <w:top w:val="none" w:sz="0" w:space="0" w:color="auto"/>
        <w:left w:val="none" w:sz="0" w:space="0" w:color="auto"/>
        <w:bottom w:val="none" w:sz="0" w:space="0" w:color="auto"/>
        <w:right w:val="none" w:sz="0" w:space="0" w:color="auto"/>
      </w:divBdr>
    </w:div>
    <w:div w:id="824511740">
      <w:bodyDiv w:val="1"/>
      <w:marLeft w:val="0"/>
      <w:marRight w:val="0"/>
      <w:marTop w:val="0"/>
      <w:marBottom w:val="0"/>
      <w:divBdr>
        <w:top w:val="none" w:sz="0" w:space="0" w:color="auto"/>
        <w:left w:val="none" w:sz="0" w:space="0" w:color="auto"/>
        <w:bottom w:val="none" w:sz="0" w:space="0" w:color="auto"/>
        <w:right w:val="none" w:sz="0" w:space="0" w:color="auto"/>
      </w:divBdr>
    </w:div>
    <w:div w:id="824777992">
      <w:bodyDiv w:val="1"/>
      <w:marLeft w:val="0"/>
      <w:marRight w:val="0"/>
      <w:marTop w:val="0"/>
      <w:marBottom w:val="0"/>
      <w:divBdr>
        <w:top w:val="none" w:sz="0" w:space="0" w:color="auto"/>
        <w:left w:val="none" w:sz="0" w:space="0" w:color="auto"/>
        <w:bottom w:val="none" w:sz="0" w:space="0" w:color="auto"/>
        <w:right w:val="none" w:sz="0" w:space="0" w:color="auto"/>
      </w:divBdr>
    </w:div>
    <w:div w:id="824928984">
      <w:bodyDiv w:val="1"/>
      <w:marLeft w:val="0"/>
      <w:marRight w:val="0"/>
      <w:marTop w:val="0"/>
      <w:marBottom w:val="0"/>
      <w:divBdr>
        <w:top w:val="none" w:sz="0" w:space="0" w:color="auto"/>
        <w:left w:val="none" w:sz="0" w:space="0" w:color="auto"/>
        <w:bottom w:val="none" w:sz="0" w:space="0" w:color="auto"/>
        <w:right w:val="none" w:sz="0" w:space="0" w:color="auto"/>
      </w:divBdr>
    </w:div>
    <w:div w:id="825172976">
      <w:bodyDiv w:val="1"/>
      <w:marLeft w:val="0"/>
      <w:marRight w:val="0"/>
      <w:marTop w:val="0"/>
      <w:marBottom w:val="0"/>
      <w:divBdr>
        <w:top w:val="none" w:sz="0" w:space="0" w:color="auto"/>
        <w:left w:val="none" w:sz="0" w:space="0" w:color="auto"/>
        <w:bottom w:val="none" w:sz="0" w:space="0" w:color="auto"/>
        <w:right w:val="none" w:sz="0" w:space="0" w:color="auto"/>
      </w:divBdr>
    </w:div>
    <w:div w:id="825702822">
      <w:bodyDiv w:val="1"/>
      <w:marLeft w:val="0"/>
      <w:marRight w:val="0"/>
      <w:marTop w:val="0"/>
      <w:marBottom w:val="0"/>
      <w:divBdr>
        <w:top w:val="none" w:sz="0" w:space="0" w:color="auto"/>
        <w:left w:val="none" w:sz="0" w:space="0" w:color="auto"/>
        <w:bottom w:val="none" w:sz="0" w:space="0" w:color="auto"/>
        <w:right w:val="none" w:sz="0" w:space="0" w:color="auto"/>
      </w:divBdr>
    </w:div>
    <w:div w:id="825707110">
      <w:bodyDiv w:val="1"/>
      <w:marLeft w:val="0"/>
      <w:marRight w:val="0"/>
      <w:marTop w:val="0"/>
      <w:marBottom w:val="0"/>
      <w:divBdr>
        <w:top w:val="none" w:sz="0" w:space="0" w:color="auto"/>
        <w:left w:val="none" w:sz="0" w:space="0" w:color="auto"/>
        <w:bottom w:val="none" w:sz="0" w:space="0" w:color="auto"/>
        <w:right w:val="none" w:sz="0" w:space="0" w:color="auto"/>
      </w:divBdr>
    </w:div>
    <w:div w:id="826239148">
      <w:bodyDiv w:val="1"/>
      <w:marLeft w:val="0"/>
      <w:marRight w:val="0"/>
      <w:marTop w:val="0"/>
      <w:marBottom w:val="0"/>
      <w:divBdr>
        <w:top w:val="none" w:sz="0" w:space="0" w:color="auto"/>
        <w:left w:val="none" w:sz="0" w:space="0" w:color="auto"/>
        <w:bottom w:val="none" w:sz="0" w:space="0" w:color="auto"/>
        <w:right w:val="none" w:sz="0" w:space="0" w:color="auto"/>
      </w:divBdr>
    </w:div>
    <w:div w:id="826241388">
      <w:bodyDiv w:val="1"/>
      <w:marLeft w:val="0"/>
      <w:marRight w:val="0"/>
      <w:marTop w:val="0"/>
      <w:marBottom w:val="0"/>
      <w:divBdr>
        <w:top w:val="none" w:sz="0" w:space="0" w:color="auto"/>
        <w:left w:val="none" w:sz="0" w:space="0" w:color="auto"/>
        <w:bottom w:val="none" w:sz="0" w:space="0" w:color="auto"/>
        <w:right w:val="none" w:sz="0" w:space="0" w:color="auto"/>
      </w:divBdr>
    </w:div>
    <w:div w:id="827014518">
      <w:bodyDiv w:val="1"/>
      <w:marLeft w:val="0"/>
      <w:marRight w:val="0"/>
      <w:marTop w:val="0"/>
      <w:marBottom w:val="0"/>
      <w:divBdr>
        <w:top w:val="none" w:sz="0" w:space="0" w:color="auto"/>
        <w:left w:val="none" w:sz="0" w:space="0" w:color="auto"/>
        <w:bottom w:val="none" w:sz="0" w:space="0" w:color="auto"/>
        <w:right w:val="none" w:sz="0" w:space="0" w:color="auto"/>
      </w:divBdr>
    </w:div>
    <w:div w:id="827092403">
      <w:bodyDiv w:val="1"/>
      <w:marLeft w:val="0"/>
      <w:marRight w:val="0"/>
      <w:marTop w:val="0"/>
      <w:marBottom w:val="0"/>
      <w:divBdr>
        <w:top w:val="none" w:sz="0" w:space="0" w:color="auto"/>
        <w:left w:val="none" w:sz="0" w:space="0" w:color="auto"/>
        <w:bottom w:val="none" w:sz="0" w:space="0" w:color="auto"/>
        <w:right w:val="none" w:sz="0" w:space="0" w:color="auto"/>
      </w:divBdr>
    </w:div>
    <w:div w:id="827281387">
      <w:bodyDiv w:val="1"/>
      <w:marLeft w:val="0"/>
      <w:marRight w:val="0"/>
      <w:marTop w:val="0"/>
      <w:marBottom w:val="0"/>
      <w:divBdr>
        <w:top w:val="none" w:sz="0" w:space="0" w:color="auto"/>
        <w:left w:val="none" w:sz="0" w:space="0" w:color="auto"/>
        <w:bottom w:val="none" w:sz="0" w:space="0" w:color="auto"/>
        <w:right w:val="none" w:sz="0" w:space="0" w:color="auto"/>
      </w:divBdr>
    </w:div>
    <w:div w:id="828443775">
      <w:bodyDiv w:val="1"/>
      <w:marLeft w:val="0"/>
      <w:marRight w:val="0"/>
      <w:marTop w:val="0"/>
      <w:marBottom w:val="0"/>
      <w:divBdr>
        <w:top w:val="none" w:sz="0" w:space="0" w:color="auto"/>
        <w:left w:val="none" w:sz="0" w:space="0" w:color="auto"/>
        <w:bottom w:val="none" w:sz="0" w:space="0" w:color="auto"/>
        <w:right w:val="none" w:sz="0" w:space="0" w:color="auto"/>
      </w:divBdr>
    </w:div>
    <w:div w:id="829247653">
      <w:bodyDiv w:val="1"/>
      <w:marLeft w:val="0"/>
      <w:marRight w:val="0"/>
      <w:marTop w:val="0"/>
      <w:marBottom w:val="0"/>
      <w:divBdr>
        <w:top w:val="none" w:sz="0" w:space="0" w:color="auto"/>
        <w:left w:val="none" w:sz="0" w:space="0" w:color="auto"/>
        <w:bottom w:val="none" w:sz="0" w:space="0" w:color="auto"/>
        <w:right w:val="none" w:sz="0" w:space="0" w:color="auto"/>
      </w:divBdr>
    </w:div>
    <w:div w:id="829558007">
      <w:bodyDiv w:val="1"/>
      <w:marLeft w:val="0"/>
      <w:marRight w:val="0"/>
      <w:marTop w:val="0"/>
      <w:marBottom w:val="0"/>
      <w:divBdr>
        <w:top w:val="none" w:sz="0" w:space="0" w:color="auto"/>
        <w:left w:val="none" w:sz="0" w:space="0" w:color="auto"/>
        <w:bottom w:val="none" w:sz="0" w:space="0" w:color="auto"/>
        <w:right w:val="none" w:sz="0" w:space="0" w:color="auto"/>
      </w:divBdr>
    </w:div>
    <w:div w:id="829717485">
      <w:bodyDiv w:val="1"/>
      <w:marLeft w:val="0"/>
      <w:marRight w:val="0"/>
      <w:marTop w:val="0"/>
      <w:marBottom w:val="0"/>
      <w:divBdr>
        <w:top w:val="none" w:sz="0" w:space="0" w:color="auto"/>
        <w:left w:val="none" w:sz="0" w:space="0" w:color="auto"/>
        <w:bottom w:val="none" w:sz="0" w:space="0" w:color="auto"/>
        <w:right w:val="none" w:sz="0" w:space="0" w:color="auto"/>
      </w:divBdr>
    </w:div>
    <w:div w:id="829834560">
      <w:bodyDiv w:val="1"/>
      <w:marLeft w:val="0"/>
      <w:marRight w:val="0"/>
      <w:marTop w:val="0"/>
      <w:marBottom w:val="0"/>
      <w:divBdr>
        <w:top w:val="none" w:sz="0" w:space="0" w:color="auto"/>
        <w:left w:val="none" w:sz="0" w:space="0" w:color="auto"/>
        <w:bottom w:val="none" w:sz="0" w:space="0" w:color="auto"/>
        <w:right w:val="none" w:sz="0" w:space="0" w:color="auto"/>
      </w:divBdr>
    </w:div>
    <w:div w:id="831019867">
      <w:bodyDiv w:val="1"/>
      <w:marLeft w:val="0"/>
      <w:marRight w:val="0"/>
      <w:marTop w:val="0"/>
      <w:marBottom w:val="0"/>
      <w:divBdr>
        <w:top w:val="none" w:sz="0" w:space="0" w:color="auto"/>
        <w:left w:val="none" w:sz="0" w:space="0" w:color="auto"/>
        <w:bottom w:val="none" w:sz="0" w:space="0" w:color="auto"/>
        <w:right w:val="none" w:sz="0" w:space="0" w:color="auto"/>
      </w:divBdr>
    </w:div>
    <w:div w:id="831604782">
      <w:bodyDiv w:val="1"/>
      <w:marLeft w:val="0"/>
      <w:marRight w:val="0"/>
      <w:marTop w:val="0"/>
      <w:marBottom w:val="0"/>
      <w:divBdr>
        <w:top w:val="none" w:sz="0" w:space="0" w:color="auto"/>
        <w:left w:val="none" w:sz="0" w:space="0" w:color="auto"/>
        <w:bottom w:val="none" w:sz="0" w:space="0" w:color="auto"/>
        <w:right w:val="none" w:sz="0" w:space="0" w:color="auto"/>
      </w:divBdr>
    </w:div>
    <w:div w:id="831871432">
      <w:bodyDiv w:val="1"/>
      <w:marLeft w:val="0"/>
      <w:marRight w:val="0"/>
      <w:marTop w:val="0"/>
      <w:marBottom w:val="0"/>
      <w:divBdr>
        <w:top w:val="none" w:sz="0" w:space="0" w:color="auto"/>
        <w:left w:val="none" w:sz="0" w:space="0" w:color="auto"/>
        <w:bottom w:val="none" w:sz="0" w:space="0" w:color="auto"/>
        <w:right w:val="none" w:sz="0" w:space="0" w:color="auto"/>
      </w:divBdr>
    </w:div>
    <w:div w:id="832991733">
      <w:bodyDiv w:val="1"/>
      <w:marLeft w:val="0"/>
      <w:marRight w:val="0"/>
      <w:marTop w:val="0"/>
      <w:marBottom w:val="0"/>
      <w:divBdr>
        <w:top w:val="none" w:sz="0" w:space="0" w:color="auto"/>
        <w:left w:val="none" w:sz="0" w:space="0" w:color="auto"/>
        <w:bottom w:val="none" w:sz="0" w:space="0" w:color="auto"/>
        <w:right w:val="none" w:sz="0" w:space="0" w:color="auto"/>
      </w:divBdr>
    </w:div>
    <w:div w:id="833300922">
      <w:bodyDiv w:val="1"/>
      <w:marLeft w:val="0"/>
      <w:marRight w:val="0"/>
      <w:marTop w:val="0"/>
      <w:marBottom w:val="0"/>
      <w:divBdr>
        <w:top w:val="none" w:sz="0" w:space="0" w:color="auto"/>
        <w:left w:val="none" w:sz="0" w:space="0" w:color="auto"/>
        <w:bottom w:val="none" w:sz="0" w:space="0" w:color="auto"/>
        <w:right w:val="none" w:sz="0" w:space="0" w:color="auto"/>
      </w:divBdr>
    </w:div>
    <w:div w:id="833380873">
      <w:bodyDiv w:val="1"/>
      <w:marLeft w:val="0"/>
      <w:marRight w:val="0"/>
      <w:marTop w:val="0"/>
      <w:marBottom w:val="0"/>
      <w:divBdr>
        <w:top w:val="none" w:sz="0" w:space="0" w:color="auto"/>
        <w:left w:val="none" w:sz="0" w:space="0" w:color="auto"/>
        <w:bottom w:val="none" w:sz="0" w:space="0" w:color="auto"/>
        <w:right w:val="none" w:sz="0" w:space="0" w:color="auto"/>
      </w:divBdr>
    </w:div>
    <w:div w:id="833447354">
      <w:bodyDiv w:val="1"/>
      <w:marLeft w:val="0"/>
      <w:marRight w:val="0"/>
      <w:marTop w:val="0"/>
      <w:marBottom w:val="0"/>
      <w:divBdr>
        <w:top w:val="none" w:sz="0" w:space="0" w:color="auto"/>
        <w:left w:val="none" w:sz="0" w:space="0" w:color="auto"/>
        <w:bottom w:val="none" w:sz="0" w:space="0" w:color="auto"/>
        <w:right w:val="none" w:sz="0" w:space="0" w:color="auto"/>
      </w:divBdr>
    </w:div>
    <w:div w:id="835221381">
      <w:bodyDiv w:val="1"/>
      <w:marLeft w:val="0"/>
      <w:marRight w:val="0"/>
      <w:marTop w:val="0"/>
      <w:marBottom w:val="0"/>
      <w:divBdr>
        <w:top w:val="none" w:sz="0" w:space="0" w:color="auto"/>
        <w:left w:val="none" w:sz="0" w:space="0" w:color="auto"/>
        <w:bottom w:val="none" w:sz="0" w:space="0" w:color="auto"/>
        <w:right w:val="none" w:sz="0" w:space="0" w:color="auto"/>
      </w:divBdr>
    </w:div>
    <w:div w:id="836385388">
      <w:bodyDiv w:val="1"/>
      <w:marLeft w:val="0"/>
      <w:marRight w:val="0"/>
      <w:marTop w:val="0"/>
      <w:marBottom w:val="0"/>
      <w:divBdr>
        <w:top w:val="none" w:sz="0" w:space="0" w:color="auto"/>
        <w:left w:val="none" w:sz="0" w:space="0" w:color="auto"/>
        <w:bottom w:val="none" w:sz="0" w:space="0" w:color="auto"/>
        <w:right w:val="none" w:sz="0" w:space="0" w:color="auto"/>
      </w:divBdr>
    </w:div>
    <w:div w:id="836455198">
      <w:bodyDiv w:val="1"/>
      <w:marLeft w:val="0"/>
      <w:marRight w:val="0"/>
      <w:marTop w:val="0"/>
      <w:marBottom w:val="0"/>
      <w:divBdr>
        <w:top w:val="none" w:sz="0" w:space="0" w:color="auto"/>
        <w:left w:val="none" w:sz="0" w:space="0" w:color="auto"/>
        <w:bottom w:val="none" w:sz="0" w:space="0" w:color="auto"/>
        <w:right w:val="none" w:sz="0" w:space="0" w:color="auto"/>
      </w:divBdr>
    </w:div>
    <w:div w:id="837497179">
      <w:bodyDiv w:val="1"/>
      <w:marLeft w:val="0"/>
      <w:marRight w:val="0"/>
      <w:marTop w:val="0"/>
      <w:marBottom w:val="0"/>
      <w:divBdr>
        <w:top w:val="none" w:sz="0" w:space="0" w:color="auto"/>
        <w:left w:val="none" w:sz="0" w:space="0" w:color="auto"/>
        <w:bottom w:val="none" w:sz="0" w:space="0" w:color="auto"/>
        <w:right w:val="none" w:sz="0" w:space="0" w:color="auto"/>
      </w:divBdr>
    </w:div>
    <w:div w:id="838615049">
      <w:bodyDiv w:val="1"/>
      <w:marLeft w:val="0"/>
      <w:marRight w:val="0"/>
      <w:marTop w:val="0"/>
      <w:marBottom w:val="0"/>
      <w:divBdr>
        <w:top w:val="none" w:sz="0" w:space="0" w:color="auto"/>
        <w:left w:val="none" w:sz="0" w:space="0" w:color="auto"/>
        <w:bottom w:val="none" w:sz="0" w:space="0" w:color="auto"/>
        <w:right w:val="none" w:sz="0" w:space="0" w:color="auto"/>
      </w:divBdr>
    </w:div>
    <w:div w:id="840895962">
      <w:bodyDiv w:val="1"/>
      <w:marLeft w:val="0"/>
      <w:marRight w:val="0"/>
      <w:marTop w:val="0"/>
      <w:marBottom w:val="0"/>
      <w:divBdr>
        <w:top w:val="none" w:sz="0" w:space="0" w:color="auto"/>
        <w:left w:val="none" w:sz="0" w:space="0" w:color="auto"/>
        <w:bottom w:val="none" w:sz="0" w:space="0" w:color="auto"/>
        <w:right w:val="none" w:sz="0" w:space="0" w:color="auto"/>
      </w:divBdr>
    </w:div>
    <w:div w:id="841121573">
      <w:bodyDiv w:val="1"/>
      <w:marLeft w:val="0"/>
      <w:marRight w:val="0"/>
      <w:marTop w:val="0"/>
      <w:marBottom w:val="0"/>
      <w:divBdr>
        <w:top w:val="none" w:sz="0" w:space="0" w:color="auto"/>
        <w:left w:val="none" w:sz="0" w:space="0" w:color="auto"/>
        <w:bottom w:val="none" w:sz="0" w:space="0" w:color="auto"/>
        <w:right w:val="none" w:sz="0" w:space="0" w:color="auto"/>
      </w:divBdr>
    </w:div>
    <w:div w:id="843010272">
      <w:bodyDiv w:val="1"/>
      <w:marLeft w:val="0"/>
      <w:marRight w:val="0"/>
      <w:marTop w:val="0"/>
      <w:marBottom w:val="0"/>
      <w:divBdr>
        <w:top w:val="none" w:sz="0" w:space="0" w:color="auto"/>
        <w:left w:val="none" w:sz="0" w:space="0" w:color="auto"/>
        <w:bottom w:val="none" w:sz="0" w:space="0" w:color="auto"/>
        <w:right w:val="none" w:sz="0" w:space="0" w:color="auto"/>
      </w:divBdr>
    </w:div>
    <w:div w:id="843933272">
      <w:bodyDiv w:val="1"/>
      <w:marLeft w:val="0"/>
      <w:marRight w:val="0"/>
      <w:marTop w:val="0"/>
      <w:marBottom w:val="0"/>
      <w:divBdr>
        <w:top w:val="none" w:sz="0" w:space="0" w:color="auto"/>
        <w:left w:val="none" w:sz="0" w:space="0" w:color="auto"/>
        <w:bottom w:val="none" w:sz="0" w:space="0" w:color="auto"/>
        <w:right w:val="none" w:sz="0" w:space="0" w:color="auto"/>
      </w:divBdr>
    </w:div>
    <w:div w:id="844051212">
      <w:bodyDiv w:val="1"/>
      <w:marLeft w:val="0"/>
      <w:marRight w:val="0"/>
      <w:marTop w:val="0"/>
      <w:marBottom w:val="0"/>
      <w:divBdr>
        <w:top w:val="none" w:sz="0" w:space="0" w:color="auto"/>
        <w:left w:val="none" w:sz="0" w:space="0" w:color="auto"/>
        <w:bottom w:val="none" w:sz="0" w:space="0" w:color="auto"/>
        <w:right w:val="none" w:sz="0" w:space="0" w:color="auto"/>
      </w:divBdr>
    </w:div>
    <w:div w:id="845244617">
      <w:bodyDiv w:val="1"/>
      <w:marLeft w:val="0"/>
      <w:marRight w:val="0"/>
      <w:marTop w:val="0"/>
      <w:marBottom w:val="0"/>
      <w:divBdr>
        <w:top w:val="none" w:sz="0" w:space="0" w:color="auto"/>
        <w:left w:val="none" w:sz="0" w:space="0" w:color="auto"/>
        <w:bottom w:val="none" w:sz="0" w:space="0" w:color="auto"/>
        <w:right w:val="none" w:sz="0" w:space="0" w:color="auto"/>
      </w:divBdr>
    </w:div>
    <w:div w:id="845435985">
      <w:bodyDiv w:val="1"/>
      <w:marLeft w:val="0"/>
      <w:marRight w:val="0"/>
      <w:marTop w:val="0"/>
      <w:marBottom w:val="0"/>
      <w:divBdr>
        <w:top w:val="none" w:sz="0" w:space="0" w:color="auto"/>
        <w:left w:val="none" w:sz="0" w:space="0" w:color="auto"/>
        <w:bottom w:val="none" w:sz="0" w:space="0" w:color="auto"/>
        <w:right w:val="none" w:sz="0" w:space="0" w:color="auto"/>
      </w:divBdr>
    </w:div>
    <w:div w:id="845562482">
      <w:bodyDiv w:val="1"/>
      <w:marLeft w:val="0"/>
      <w:marRight w:val="0"/>
      <w:marTop w:val="0"/>
      <w:marBottom w:val="0"/>
      <w:divBdr>
        <w:top w:val="none" w:sz="0" w:space="0" w:color="auto"/>
        <w:left w:val="none" w:sz="0" w:space="0" w:color="auto"/>
        <w:bottom w:val="none" w:sz="0" w:space="0" w:color="auto"/>
        <w:right w:val="none" w:sz="0" w:space="0" w:color="auto"/>
      </w:divBdr>
    </w:div>
    <w:div w:id="846139023">
      <w:bodyDiv w:val="1"/>
      <w:marLeft w:val="0"/>
      <w:marRight w:val="0"/>
      <w:marTop w:val="0"/>
      <w:marBottom w:val="0"/>
      <w:divBdr>
        <w:top w:val="none" w:sz="0" w:space="0" w:color="auto"/>
        <w:left w:val="none" w:sz="0" w:space="0" w:color="auto"/>
        <w:bottom w:val="none" w:sz="0" w:space="0" w:color="auto"/>
        <w:right w:val="none" w:sz="0" w:space="0" w:color="auto"/>
      </w:divBdr>
    </w:div>
    <w:div w:id="846679983">
      <w:bodyDiv w:val="1"/>
      <w:marLeft w:val="0"/>
      <w:marRight w:val="0"/>
      <w:marTop w:val="0"/>
      <w:marBottom w:val="0"/>
      <w:divBdr>
        <w:top w:val="none" w:sz="0" w:space="0" w:color="auto"/>
        <w:left w:val="none" w:sz="0" w:space="0" w:color="auto"/>
        <w:bottom w:val="none" w:sz="0" w:space="0" w:color="auto"/>
        <w:right w:val="none" w:sz="0" w:space="0" w:color="auto"/>
      </w:divBdr>
    </w:div>
    <w:div w:id="846987871">
      <w:bodyDiv w:val="1"/>
      <w:marLeft w:val="0"/>
      <w:marRight w:val="0"/>
      <w:marTop w:val="0"/>
      <w:marBottom w:val="0"/>
      <w:divBdr>
        <w:top w:val="none" w:sz="0" w:space="0" w:color="auto"/>
        <w:left w:val="none" w:sz="0" w:space="0" w:color="auto"/>
        <w:bottom w:val="none" w:sz="0" w:space="0" w:color="auto"/>
        <w:right w:val="none" w:sz="0" w:space="0" w:color="auto"/>
      </w:divBdr>
    </w:div>
    <w:div w:id="848450218">
      <w:bodyDiv w:val="1"/>
      <w:marLeft w:val="0"/>
      <w:marRight w:val="0"/>
      <w:marTop w:val="0"/>
      <w:marBottom w:val="0"/>
      <w:divBdr>
        <w:top w:val="none" w:sz="0" w:space="0" w:color="auto"/>
        <w:left w:val="none" w:sz="0" w:space="0" w:color="auto"/>
        <w:bottom w:val="none" w:sz="0" w:space="0" w:color="auto"/>
        <w:right w:val="none" w:sz="0" w:space="0" w:color="auto"/>
      </w:divBdr>
    </w:div>
    <w:div w:id="850493378">
      <w:bodyDiv w:val="1"/>
      <w:marLeft w:val="0"/>
      <w:marRight w:val="0"/>
      <w:marTop w:val="0"/>
      <w:marBottom w:val="0"/>
      <w:divBdr>
        <w:top w:val="none" w:sz="0" w:space="0" w:color="auto"/>
        <w:left w:val="none" w:sz="0" w:space="0" w:color="auto"/>
        <w:bottom w:val="none" w:sz="0" w:space="0" w:color="auto"/>
        <w:right w:val="none" w:sz="0" w:space="0" w:color="auto"/>
      </w:divBdr>
    </w:div>
    <w:div w:id="851070299">
      <w:bodyDiv w:val="1"/>
      <w:marLeft w:val="0"/>
      <w:marRight w:val="0"/>
      <w:marTop w:val="0"/>
      <w:marBottom w:val="0"/>
      <w:divBdr>
        <w:top w:val="none" w:sz="0" w:space="0" w:color="auto"/>
        <w:left w:val="none" w:sz="0" w:space="0" w:color="auto"/>
        <w:bottom w:val="none" w:sz="0" w:space="0" w:color="auto"/>
        <w:right w:val="none" w:sz="0" w:space="0" w:color="auto"/>
      </w:divBdr>
    </w:div>
    <w:div w:id="852258939">
      <w:bodyDiv w:val="1"/>
      <w:marLeft w:val="0"/>
      <w:marRight w:val="0"/>
      <w:marTop w:val="0"/>
      <w:marBottom w:val="0"/>
      <w:divBdr>
        <w:top w:val="none" w:sz="0" w:space="0" w:color="auto"/>
        <w:left w:val="none" w:sz="0" w:space="0" w:color="auto"/>
        <w:bottom w:val="none" w:sz="0" w:space="0" w:color="auto"/>
        <w:right w:val="none" w:sz="0" w:space="0" w:color="auto"/>
      </w:divBdr>
    </w:div>
    <w:div w:id="855314168">
      <w:bodyDiv w:val="1"/>
      <w:marLeft w:val="0"/>
      <w:marRight w:val="0"/>
      <w:marTop w:val="0"/>
      <w:marBottom w:val="0"/>
      <w:divBdr>
        <w:top w:val="none" w:sz="0" w:space="0" w:color="auto"/>
        <w:left w:val="none" w:sz="0" w:space="0" w:color="auto"/>
        <w:bottom w:val="none" w:sz="0" w:space="0" w:color="auto"/>
        <w:right w:val="none" w:sz="0" w:space="0" w:color="auto"/>
      </w:divBdr>
    </w:div>
    <w:div w:id="858274992">
      <w:bodyDiv w:val="1"/>
      <w:marLeft w:val="0"/>
      <w:marRight w:val="0"/>
      <w:marTop w:val="0"/>
      <w:marBottom w:val="0"/>
      <w:divBdr>
        <w:top w:val="none" w:sz="0" w:space="0" w:color="auto"/>
        <w:left w:val="none" w:sz="0" w:space="0" w:color="auto"/>
        <w:bottom w:val="none" w:sz="0" w:space="0" w:color="auto"/>
        <w:right w:val="none" w:sz="0" w:space="0" w:color="auto"/>
      </w:divBdr>
    </w:div>
    <w:div w:id="858474140">
      <w:bodyDiv w:val="1"/>
      <w:marLeft w:val="0"/>
      <w:marRight w:val="0"/>
      <w:marTop w:val="0"/>
      <w:marBottom w:val="0"/>
      <w:divBdr>
        <w:top w:val="none" w:sz="0" w:space="0" w:color="auto"/>
        <w:left w:val="none" w:sz="0" w:space="0" w:color="auto"/>
        <w:bottom w:val="none" w:sz="0" w:space="0" w:color="auto"/>
        <w:right w:val="none" w:sz="0" w:space="0" w:color="auto"/>
      </w:divBdr>
    </w:div>
    <w:div w:id="859046141">
      <w:bodyDiv w:val="1"/>
      <w:marLeft w:val="0"/>
      <w:marRight w:val="0"/>
      <w:marTop w:val="0"/>
      <w:marBottom w:val="0"/>
      <w:divBdr>
        <w:top w:val="none" w:sz="0" w:space="0" w:color="auto"/>
        <w:left w:val="none" w:sz="0" w:space="0" w:color="auto"/>
        <w:bottom w:val="none" w:sz="0" w:space="0" w:color="auto"/>
        <w:right w:val="none" w:sz="0" w:space="0" w:color="auto"/>
      </w:divBdr>
    </w:div>
    <w:div w:id="860358552">
      <w:bodyDiv w:val="1"/>
      <w:marLeft w:val="0"/>
      <w:marRight w:val="0"/>
      <w:marTop w:val="0"/>
      <w:marBottom w:val="0"/>
      <w:divBdr>
        <w:top w:val="none" w:sz="0" w:space="0" w:color="auto"/>
        <w:left w:val="none" w:sz="0" w:space="0" w:color="auto"/>
        <w:bottom w:val="none" w:sz="0" w:space="0" w:color="auto"/>
        <w:right w:val="none" w:sz="0" w:space="0" w:color="auto"/>
      </w:divBdr>
    </w:div>
    <w:div w:id="860709107">
      <w:bodyDiv w:val="1"/>
      <w:marLeft w:val="0"/>
      <w:marRight w:val="0"/>
      <w:marTop w:val="0"/>
      <w:marBottom w:val="0"/>
      <w:divBdr>
        <w:top w:val="none" w:sz="0" w:space="0" w:color="auto"/>
        <w:left w:val="none" w:sz="0" w:space="0" w:color="auto"/>
        <w:bottom w:val="none" w:sz="0" w:space="0" w:color="auto"/>
        <w:right w:val="none" w:sz="0" w:space="0" w:color="auto"/>
      </w:divBdr>
    </w:div>
    <w:div w:id="861163952">
      <w:bodyDiv w:val="1"/>
      <w:marLeft w:val="0"/>
      <w:marRight w:val="0"/>
      <w:marTop w:val="0"/>
      <w:marBottom w:val="0"/>
      <w:divBdr>
        <w:top w:val="none" w:sz="0" w:space="0" w:color="auto"/>
        <w:left w:val="none" w:sz="0" w:space="0" w:color="auto"/>
        <w:bottom w:val="none" w:sz="0" w:space="0" w:color="auto"/>
        <w:right w:val="none" w:sz="0" w:space="0" w:color="auto"/>
      </w:divBdr>
    </w:div>
    <w:div w:id="861939520">
      <w:bodyDiv w:val="1"/>
      <w:marLeft w:val="0"/>
      <w:marRight w:val="0"/>
      <w:marTop w:val="0"/>
      <w:marBottom w:val="0"/>
      <w:divBdr>
        <w:top w:val="none" w:sz="0" w:space="0" w:color="auto"/>
        <w:left w:val="none" w:sz="0" w:space="0" w:color="auto"/>
        <w:bottom w:val="none" w:sz="0" w:space="0" w:color="auto"/>
        <w:right w:val="none" w:sz="0" w:space="0" w:color="auto"/>
      </w:divBdr>
    </w:div>
    <w:div w:id="862329502">
      <w:bodyDiv w:val="1"/>
      <w:marLeft w:val="0"/>
      <w:marRight w:val="0"/>
      <w:marTop w:val="0"/>
      <w:marBottom w:val="0"/>
      <w:divBdr>
        <w:top w:val="none" w:sz="0" w:space="0" w:color="auto"/>
        <w:left w:val="none" w:sz="0" w:space="0" w:color="auto"/>
        <w:bottom w:val="none" w:sz="0" w:space="0" w:color="auto"/>
        <w:right w:val="none" w:sz="0" w:space="0" w:color="auto"/>
      </w:divBdr>
    </w:div>
    <w:div w:id="863589729">
      <w:bodyDiv w:val="1"/>
      <w:marLeft w:val="0"/>
      <w:marRight w:val="0"/>
      <w:marTop w:val="0"/>
      <w:marBottom w:val="0"/>
      <w:divBdr>
        <w:top w:val="none" w:sz="0" w:space="0" w:color="auto"/>
        <w:left w:val="none" w:sz="0" w:space="0" w:color="auto"/>
        <w:bottom w:val="none" w:sz="0" w:space="0" w:color="auto"/>
        <w:right w:val="none" w:sz="0" w:space="0" w:color="auto"/>
      </w:divBdr>
    </w:div>
    <w:div w:id="863831108">
      <w:bodyDiv w:val="1"/>
      <w:marLeft w:val="0"/>
      <w:marRight w:val="0"/>
      <w:marTop w:val="0"/>
      <w:marBottom w:val="0"/>
      <w:divBdr>
        <w:top w:val="none" w:sz="0" w:space="0" w:color="auto"/>
        <w:left w:val="none" w:sz="0" w:space="0" w:color="auto"/>
        <w:bottom w:val="none" w:sz="0" w:space="0" w:color="auto"/>
        <w:right w:val="none" w:sz="0" w:space="0" w:color="auto"/>
      </w:divBdr>
    </w:div>
    <w:div w:id="864052548">
      <w:bodyDiv w:val="1"/>
      <w:marLeft w:val="0"/>
      <w:marRight w:val="0"/>
      <w:marTop w:val="0"/>
      <w:marBottom w:val="0"/>
      <w:divBdr>
        <w:top w:val="none" w:sz="0" w:space="0" w:color="auto"/>
        <w:left w:val="none" w:sz="0" w:space="0" w:color="auto"/>
        <w:bottom w:val="none" w:sz="0" w:space="0" w:color="auto"/>
        <w:right w:val="none" w:sz="0" w:space="0" w:color="auto"/>
      </w:divBdr>
    </w:div>
    <w:div w:id="865606287">
      <w:bodyDiv w:val="1"/>
      <w:marLeft w:val="0"/>
      <w:marRight w:val="0"/>
      <w:marTop w:val="0"/>
      <w:marBottom w:val="0"/>
      <w:divBdr>
        <w:top w:val="none" w:sz="0" w:space="0" w:color="auto"/>
        <w:left w:val="none" w:sz="0" w:space="0" w:color="auto"/>
        <w:bottom w:val="none" w:sz="0" w:space="0" w:color="auto"/>
        <w:right w:val="none" w:sz="0" w:space="0" w:color="auto"/>
      </w:divBdr>
    </w:div>
    <w:div w:id="866333072">
      <w:bodyDiv w:val="1"/>
      <w:marLeft w:val="0"/>
      <w:marRight w:val="0"/>
      <w:marTop w:val="0"/>
      <w:marBottom w:val="0"/>
      <w:divBdr>
        <w:top w:val="none" w:sz="0" w:space="0" w:color="auto"/>
        <w:left w:val="none" w:sz="0" w:space="0" w:color="auto"/>
        <w:bottom w:val="none" w:sz="0" w:space="0" w:color="auto"/>
        <w:right w:val="none" w:sz="0" w:space="0" w:color="auto"/>
      </w:divBdr>
    </w:div>
    <w:div w:id="867837660">
      <w:bodyDiv w:val="1"/>
      <w:marLeft w:val="0"/>
      <w:marRight w:val="0"/>
      <w:marTop w:val="0"/>
      <w:marBottom w:val="0"/>
      <w:divBdr>
        <w:top w:val="none" w:sz="0" w:space="0" w:color="auto"/>
        <w:left w:val="none" w:sz="0" w:space="0" w:color="auto"/>
        <w:bottom w:val="none" w:sz="0" w:space="0" w:color="auto"/>
        <w:right w:val="none" w:sz="0" w:space="0" w:color="auto"/>
      </w:divBdr>
    </w:div>
    <w:div w:id="869150036">
      <w:bodyDiv w:val="1"/>
      <w:marLeft w:val="0"/>
      <w:marRight w:val="0"/>
      <w:marTop w:val="0"/>
      <w:marBottom w:val="0"/>
      <w:divBdr>
        <w:top w:val="none" w:sz="0" w:space="0" w:color="auto"/>
        <w:left w:val="none" w:sz="0" w:space="0" w:color="auto"/>
        <w:bottom w:val="none" w:sz="0" w:space="0" w:color="auto"/>
        <w:right w:val="none" w:sz="0" w:space="0" w:color="auto"/>
      </w:divBdr>
    </w:div>
    <w:div w:id="869336717">
      <w:bodyDiv w:val="1"/>
      <w:marLeft w:val="0"/>
      <w:marRight w:val="0"/>
      <w:marTop w:val="0"/>
      <w:marBottom w:val="0"/>
      <w:divBdr>
        <w:top w:val="none" w:sz="0" w:space="0" w:color="auto"/>
        <w:left w:val="none" w:sz="0" w:space="0" w:color="auto"/>
        <w:bottom w:val="none" w:sz="0" w:space="0" w:color="auto"/>
        <w:right w:val="none" w:sz="0" w:space="0" w:color="auto"/>
      </w:divBdr>
    </w:div>
    <w:div w:id="869494234">
      <w:bodyDiv w:val="1"/>
      <w:marLeft w:val="0"/>
      <w:marRight w:val="0"/>
      <w:marTop w:val="0"/>
      <w:marBottom w:val="0"/>
      <w:divBdr>
        <w:top w:val="none" w:sz="0" w:space="0" w:color="auto"/>
        <w:left w:val="none" w:sz="0" w:space="0" w:color="auto"/>
        <w:bottom w:val="none" w:sz="0" w:space="0" w:color="auto"/>
        <w:right w:val="none" w:sz="0" w:space="0" w:color="auto"/>
      </w:divBdr>
    </w:div>
    <w:div w:id="870537053">
      <w:bodyDiv w:val="1"/>
      <w:marLeft w:val="0"/>
      <w:marRight w:val="0"/>
      <w:marTop w:val="0"/>
      <w:marBottom w:val="0"/>
      <w:divBdr>
        <w:top w:val="none" w:sz="0" w:space="0" w:color="auto"/>
        <w:left w:val="none" w:sz="0" w:space="0" w:color="auto"/>
        <w:bottom w:val="none" w:sz="0" w:space="0" w:color="auto"/>
        <w:right w:val="none" w:sz="0" w:space="0" w:color="auto"/>
      </w:divBdr>
    </w:div>
    <w:div w:id="871648863">
      <w:bodyDiv w:val="1"/>
      <w:marLeft w:val="0"/>
      <w:marRight w:val="0"/>
      <w:marTop w:val="0"/>
      <w:marBottom w:val="0"/>
      <w:divBdr>
        <w:top w:val="none" w:sz="0" w:space="0" w:color="auto"/>
        <w:left w:val="none" w:sz="0" w:space="0" w:color="auto"/>
        <w:bottom w:val="none" w:sz="0" w:space="0" w:color="auto"/>
        <w:right w:val="none" w:sz="0" w:space="0" w:color="auto"/>
      </w:divBdr>
    </w:div>
    <w:div w:id="872495564">
      <w:bodyDiv w:val="1"/>
      <w:marLeft w:val="0"/>
      <w:marRight w:val="0"/>
      <w:marTop w:val="0"/>
      <w:marBottom w:val="0"/>
      <w:divBdr>
        <w:top w:val="none" w:sz="0" w:space="0" w:color="auto"/>
        <w:left w:val="none" w:sz="0" w:space="0" w:color="auto"/>
        <w:bottom w:val="none" w:sz="0" w:space="0" w:color="auto"/>
        <w:right w:val="none" w:sz="0" w:space="0" w:color="auto"/>
      </w:divBdr>
    </w:div>
    <w:div w:id="872964745">
      <w:bodyDiv w:val="1"/>
      <w:marLeft w:val="0"/>
      <w:marRight w:val="0"/>
      <w:marTop w:val="0"/>
      <w:marBottom w:val="0"/>
      <w:divBdr>
        <w:top w:val="none" w:sz="0" w:space="0" w:color="auto"/>
        <w:left w:val="none" w:sz="0" w:space="0" w:color="auto"/>
        <w:bottom w:val="none" w:sz="0" w:space="0" w:color="auto"/>
        <w:right w:val="none" w:sz="0" w:space="0" w:color="auto"/>
      </w:divBdr>
    </w:div>
    <w:div w:id="873158041">
      <w:bodyDiv w:val="1"/>
      <w:marLeft w:val="0"/>
      <w:marRight w:val="0"/>
      <w:marTop w:val="0"/>
      <w:marBottom w:val="0"/>
      <w:divBdr>
        <w:top w:val="none" w:sz="0" w:space="0" w:color="auto"/>
        <w:left w:val="none" w:sz="0" w:space="0" w:color="auto"/>
        <w:bottom w:val="none" w:sz="0" w:space="0" w:color="auto"/>
        <w:right w:val="none" w:sz="0" w:space="0" w:color="auto"/>
      </w:divBdr>
    </w:div>
    <w:div w:id="873272571">
      <w:bodyDiv w:val="1"/>
      <w:marLeft w:val="0"/>
      <w:marRight w:val="0"/>
      <w:marTop w:val="0"/>
      <w:marBottom w:val="0"/>
      <w:divBdr>
        <w:top w:val="none" w:sz="0" w:space="0" w:color="auto"/>
        <w:left w:val="none" w:sz="0" w:space="0" w:color="auto"/>
        <w:bottom w:val="none" w:sz="0" w:space="0" w:color="auto"/>
        <w:right w:val="none" w:sz="0" w:space="0" w:color="auto"/>
      </w:divBdr>
    </w:div>
    <w:div w:id="873663503">
      <w:bodyDiv w:val="1"/>
      <w:marLeft w:val="0"/>
      <w:marRight w:val="0"/>
      <w:marTop w:val="0"/>
      <w:marBottom w:val="0"/>
      <w:divBdr>
        <w:top w:val="none" w:sz="0" w:space="0" w:color="auto"/>
        <w:left w:val="none" w:sz="0" w:space="0" w:color="auto"/>
        <w:bottom w:val="none" w:sz="0" w:space="0" w:color="auto"/>
        <w:right w:val="none" w:sz="0" w:space="0" w:color="auto"/>
      </w:divBdr>
    </w:div>
    <w:div w:id="873813158">
      <w:bodyDiv w:val="1"/>
      <w:marLeft w:val="0"/>
      <w:marRight w:val="0"/>
      <w:marTop w:val="0"/>
      <w:marBottom w:val="0"/>
      <w:divBdr>
        <w:top w:val="none" w:sz="0" w:space="0" w:color="auto"/>
        <w:left w:val="none" w:sz="0" w:space="0" w:color="auto"/>
        <w:bottom w:val="none" w:sz="0" w:space="0" w:color="auto"/>
        <w:right w:val="none" w:sz="0" w:space="0" w:color="auto"/>
      </w:divBdr>
    </w:div>
    <w:div w:id="873887466">
      <w:bodyDiv w:val="1"/>
      <w:marLeft w:val="0"/>
      <w:marRight w:val="0"/>
      <w:marTop w:val="0"/>
      <w:marBottom w:val="0"/>
      <w:divBdr>
        <w:top w:val="none" w:sz="0" w:space="0" w:color="auto"/>
        <w:left w:val="none" w:sz="0" w:space="0" w:color="auto"/>
        <w:bottom w:val="none" w:sz="0" w:space="0" w:color="auto"/>
        <w:right w:val="none" w:sz="0" w:space="0" w:color="auto"/>
      </w:divBdr>
    </w:div>
    <w:div w:id="875237079">
      <w:bodyDiv w:val="1"/>
      <w:marLeft w:val="0"/>
      <w:marRight w:val="0"/>
      <w:marTop w:val="0"/>
      <w:marBottom w:val="0"/>
      <w:divBdr>
        <w:top w:val="none" w:sz="0" w:space="0" w:color="auto"/>
        <w:left w:val="none" w:sz="0" w:space="0" w:color="auto"/>
        <w:bottom w:val="none" w:sz="0" w:space="0" w:color="auto"/>
        <w:right w:val="none" w:sz="0" w:space="0" w:color="auto"/>
      </w:divBdr>
    </w:div>
    <w:div w:id="876047277">
      <w:bodyDiv w:val="1"/>
      <w:marLeft w:val="0"/>
      <w:marRight w:val="0"/>
      <w:marTop w:val="0"/>
      <w:marBottom w:val="0"/>
      <w:divBdr>
        <w:top w:val="none" w:sz="0" w:space="0" w:color="auto"/>
        <w:left w:val="none" w:sz="0" w:space="0" w:color="auto"/>
        <w:bottom w:val="none" w:sz="0" w:space="0" w:color="auto"/>
        <w:right w:val="none" w:sz="0" w:space="0" w:color="auto"/>
      </w:divBdr>
    </w:div>
    <w:div w:id="876501957">
      <w:bodyDiv w:val="1"/>
      <w:marLeft w:val="0"/>
      <w:marRight w:val="0"/>
      <w:marTop w:val="0"/>
      <w:marBottom w:val="0"/>
      <w:divBdr>
        <w:top w:val="none" w:sz="0" w:space="0" w:color="auto"/>
        <w:left w:val="none" w:sz="0" w:space="0" w:color="auto"/>
        <w:bottom w:val="none" w:sz="0" w:space="0" w:color="auto"/>
        <w:right w:val="none" w:sz="0" w:space="0" w:color="auto"/>
      </w:divBdr>
    </w:div>
    <w:div w:id="876746829">
      <w:bodyDiv w:val="1"/>
      <w:marLeft w:val="0"/>
      <w:marRight w:val="0"/>
      <w:marTop w:val="0"/>
      <w:marBottom w:val="0"/>
      <w:divBdr>
        <w:top w:val="none" w:sz="0" w:space="0" w:color="auto"/>
        <w:left w:val="none" w:sz="0" w:space="0" w:color="auto"/>
        <w:bottom w:val="none" w:sz="0" w:space="0" w:color="auto"/>
        <w:right w:val="none" w:sz="0" w:space="0" w:color="auto"/>
      </w:divBdr>
    </w:div>
    <w:div w:id="878398647">
      <w:bodyDiv w:val="1"/>
      <w:marLeft w:val="0"/>
      <w:marRight w:val="0"/>
      <w:marTop w:val="0"/>
      <w:marBottom w:val="0"/>
      <w:divBdr>
        <w:top w:val="none" w:sz="0" w:space="0" w:color="auto"/>
        <w:left w:val="none" w:sz="0" w:space="0" w:color="auto"/>
        <w:bottom w:val="none" w:sz="0" w:space="0" w:color="auto"/>
        <w:right w:val="none" w:sz="0" w:space="0" w:color="auto"/>
      </w:divBdr>
    </w:div>
    <w:div w:id="884365080">
      <w:bodyDiv w:val="1"/>
      <w:marLeft w:val="0"/>
      <w:marRight w:val="0"/>
      <w:marTop w:val="0"/>
      <w:marBottom w:val="0"/>
      <w:divBdr>
        <w:top w:val="none" w:sz="0" w:space="0" w:color="auto"/>
        <w:left w:val="none" w:sz="0" w:space="0" w:color="auto"/>
        <w:bottom w:val="none" w:sz="0" w:space="0" w:color="auto"/>
        <w:right w:val="none" w:sz="0" w:space="0" w:color="auto"/>
      </w:divBdr>
    </w:div>
    <w:div w:id="884606113">
      <w:bodyDiv w:val="1"/>
      <w:marLeft w:val="0"/>
      <w:marRight w:val="0"/>
      <w:marTop w:val="0"/>
      <w:marBottom w:val="0"/>
      <w:divBdr>
        <w:top w:val="none" w:sz="0" w:space="0" w:color="auto"/>
        <w:left w:val="none" w:sz="0" w:space="0" w:color="auto"/>
        <w:bottom w:val="none" w:sz="0" w:space="0" w:color="auto"/>
        <w:right w:val="none" w:sz="0" w:space="0" w:color="auto"/>
      </w:divBdr>
    </w:div>
    <w:div w:id="884872632">
      <w:bodyDiv w:val="1"/>
      <w:marLeft w:val="0"/>
      <w:marRight w:val="0"/>
      <w:marTop w:val="0"/>
      <w:marBottom w:val="0"/>
      <w:divBdr>
        <w:top w:val="none" w:sz="0" w:space="0" w:color="auto"/>
        <w:left w:val="none" w:sz="0" w:space="0" w:color="auto"/>
        <w:bottom w:val="none" w:sz="0" w:space="0" w:color="auto"/>
        <w:right w:val="none" w:sz="0" w:space="0" w:color="auto"/>
      </w:divBdr>
    </w:div>
    <w:div w:id="885527882">
      <w:bodyDiv w:val="1"/>
      <w:marLeft w:val="0"/>
      <w:marRight w:val="0"/>
      <w:marTop w:val="0"/>
      <w:marBottom w:val="0"/>
      <w:divBdr>
        <w:top w:val="none" w:sz="0" w:space="0" w:color="auto"/>
        <w:left w:val="none" w:sz="0" w:space="0" w:color="auto"/>
        <w:bottom w:val="none" w:sz="0" w:space="0" w:color="auto"/>
        <w:right w:val="none" w:sz="0" w:space="0" w:color="auto"/>
      </w:divBdr>
    </w:div>
    <w:div w:id="885679494">
      <w:bodyDiv w:val="1"/>
      <w:marLeft w:val="0"/>
      <w:marRight w:val="0"/>
      <w:marTop w:val="0"/>
      <w:marBottom w:val="0"/>
      <w:divBdr>
        <w:top w:val="none" w:sz="0" w:space="0" w:color="auto"/>
        <w:left w:val="none" w:sz="0" w:space="0" w:color="auto"/>
        <w:bottom w:val="none" w:sz="0" w:space="0" w:color="auto"/>
        <w:right w:val="none" w:sz="0" w:space="0" w:color="auto"/>
      </w:divBdr>
    </w:div>
    <w:div w:id="887258831">
      <w:bodyDiv w:val="1"/>
      <w:marLeft w:val="0"/>
      <w:marRight w:val="0"/>
      <w:marTop w:val="0"/>
      <w:marBottom w:val="0"/>
      <w:divBdr>
        <w:top w:val="none" w:sz="0" w:space="0" w:color="auto"/>
        <w:left w:val="none" w:sz="0" w:space="0" w:color="auto"/>
        <w:bottom w:val="none" w:sz="0" w:space="0" w:color="auto"/>
        <w:right w:val="none" w:sz="0" w:space="0" w:color="auto"/>
      </w:divBdr>
    </w:div>
    <w:div w:id="888568490">
      <w:bodyDiv w:val="1"/>
      <w:marLeft w:val="0"/>
      <w:marRight w:val="0"/>
      <w:marTop w:val="0"/>
      <w:marBottom w:val="0"/>
      <w:divBdr>
        <w:top w:val="none" w:sz="0" w:space="0" w:color="auto"/>
        <w:left w:val="none" w:sz="0" w:space="0" w:color="auto"/>
        <w:bottom w:val="none" w:sz="0" w:space="0" w:color="auto"/>
        <w:right w:val="none" w:sz="0" w:space="0" w:color="auto"/>
      </w:divBdr>
    </w:div>
    <w:div w:id="888684986">
      <w:bodyDiv w:val="1"/>
      <w:marLeft w:val="0"/>
      <w:marRight w:val="0"/>
      <w:marTop w:val="0"/>
      <w:marBottom w:val="0"/>
      <w:divBdr>
        <w:top w:val="none" w:sz="0" w:space="0" w:color="auto"/>
        <w:left w:val="none" w:sz="0" w:space="0" w:color="auto"/>
        <w:bottom w:val="none" w:sz="0" w:space="0" w:color="auto"/>
        <w:right w:val="none" w:sz="0" w:space="0" w:color="auto"/>
      </w:divBdr>
    </w:div>
    <w:div w:id="889072705">
      <w:bodyDiv w:val="1"/>
      <w:marLeft w:val="0"/>
      <w:marRight w:val="0"/>
      <w:marTop w:val="0"/>
      <w:marBottom w:val="0"/>
      <w:divBdr>
        <w:top w:val="none" w:sz="0" w:space="0" w:color="auto"/>
        <w:left w:val="none" w:sz="0" w:space="0" w:color="auto"/>
        <w:bottom w:val="none" w:sz="0" w:space="0" w:color="auto"/>
        <w:right w:val="none" w:sz="0" w:space="0" w:color="auto"/>
      </w:divBdr>
    </w:div>
    <w:div w:id="889146712">
      <w:bodyDiv w:val="1"/>
      <w:marLeft w:val="0"/>
      <w:marRight w:val="0"/>
      <w:marTop w:val="0"/>
      <w:marBottom w:val="0"/>
      <w:divBdr>
        <w:top w:val="none" w:sz="0" w:space="0" w:color="auto"/>
        <w:left w:val="none" w:sz="0" w:space="0" w:color="auto"/>
        <w:bottom w:val="none" w:sz="0" w:space="0" w:color="auto"/>
        <w:right w:val="none" w:sz="0" w:space="0" w:color="auto"/>
      </w:divBdr>
    </w:div>
    <w:div w:id="889343364">
      <w:bodyDiv w:val="1"/>
      <w:marLeft w:val="0"/>
      <w:marRight w:val="0"/>
      <w:marTop w:val="0"/>
      <w:marBottom w:val="0"/>
      <w:divBdr>
        <w:top w:val="none" w:sz="0" w:space="0" w:color="auto"/>
        <w:left w:val="none" w:sz="0" w:space="0" w:color="auto"/>
        <w:bottom w:val="none" w:sz="0" w:space="0" w:color="auto"/>
        <w:right w:val="none" w:sz="0" w:space="0" w:color="auto"/>
      </w:divBdr>
    </w:div>
    <w:div w:id="890579495">
      <w:bodyDiv w:val="1"/>
      <w:marLeft w:val="0"/>
      <w:marRight w:val="0"/>
      <w:marTop w:val="0"/>
      <w:marBottom w:val="0"/>
      <w:divBdr>
        <w:top w:val="none" w:sz="0" w:space="0" w:color="auto"/>
        <w:left w:val="none" w:sz="0" w:space="0" w:color="auto"/>
        <w:bottom w:val="none" w:sz="0" w:space="0" w:color="auto"/>
        <w:right w:val="none" w:sz="0" w:space="0" w:color="auto"/>
      </w:divBdr>
    </w:div>
    <w:div w:id="892160235">
      <w:bodyDiv w:val="1"/>
      <w:marLeft w:val="0"/>
      <w:marRight w:val="0"/>
      <w:marTop w:val="0"/>
      <w:marBottom w:val="0"/>
      <w:divBdr>
        <w:top w:val="none" w:sz="0" w:space="0" w:color="auto"/>
        <w:left w:val="none" w:sz="0" w:space="0" w:color="auto"/>
        <w:bottom w:val="none" w:sz="0" w:space="0" w:color="auto"/>
        <w:right w:val="none" w:sz="0" w:space="0" w:color="auto"/>
      </w:divBdr>
    </w:div>
    <w:div w:id="892621324">
      <w:bodyDiv w:val="1"/>
      <w:marLeft w:val="0"/>
      <w:marRight w:val="0"/>
      <w:marTop w:val="0"/>
      <w:marBottom w:val="0"/>
      <w:divBdr>
        <w:top w:val="none" w:sz="0" w:space="0" w:color="auto"/>
        <w:left w:val="none" w:sz="0" w:space="0" w:color="auto"/>
        <w:bottom w:val="none" w:sz="0" w:space="0" w:color="auto"/>
        <w:right w:val="none" w:sz="0" w:space="0" w:color="auto"/>
      </w:divBdr>
    </w:div>
    <w:div w:id="893781552">
      <w:bodyDiv w:val="1"/>
      <w:marLeft w:val="0"/>
      <w:marRight w:val="0"/>
      <w:marTop w:val="0"/>
      <w:marBottom w:val="0"/>
      <w:divBdr>
        <w:top w:val="none" w:sz="0" w:space="0" w:color="auto"/>
        <w:left w:val="none" w:sz="0" w:space="0" w:color="auto"/>
        <w:bottom w:val="none" w:sz="0" w:space="0" w:color="auto"/>
        <w:right w:val="none" w:sz="0" w:space="0" w:color="auto"/>
      </w:divBdr>
    </w:div>
    <w:div w:id="893927778">
      <w:bodyDiv w:val="1"/>
      <w:marLeft w:val="0"/>
      <w:marRight w:val="0"/>
      <w:marTop w:val="0"/>
      <w:marBottom w:val="0"/>
      <w:divBdr>
        <w:top w:val="none" w:sz="0" w:space="0" w:color="auto"/>
        <w:left w:val="none" w:sz="0" w:space="0" w:color="auto"/>
        <w:bottom w:val="none" w:sz="0" w:space="0" w:color="auto"/>
        <w:right w:val="none" w:sz="0" w:space="0" w:color="auto"/>
      </w:divBdr>
    </w:div>
    <w:div w:id="894850512">
      <w:bodyDiv w:val="1"/>
      <w:marLeft w:val="0"/>
      <w:marRight w:val="0"/>
      <w:marTop w:val="0"/>
      <w:marBottom w:val="0"/>
      <w:divBdr>
        <w:top w:val="none" w:sz="0" w:space="0" w:color="auto"/>
        <w:left w:val="none" w:sz="0" w:space="0" w:color="auto"/>
        <w:bottom w:val="none" w:sz="0" w:space="0" w:color="auto"/>
        <w:right w:val="none" w:sz="0" w:space="0" w:color="auto"/>
      </w:divBdr>
    </w:div>
    <w:div w:id="894896461">
      <w:bodyDiv w:val="1"/>
      <w:marLeft w:val="0"/>
      <w:marRight w:val="0"/>
      <w:marTop w:val="0"/>
      <w:marBottom w:val="0"/>
      <w:divBdr>
        <w:top w:val="none" w:sz="0" w:space="0" w:color="auto"/>
        <w:left w:val="none" w:sz="0" w:space="0" w:color="auto"/>
        <w:bottom w:val="none" w:sz="0" w:space="0" w:color="auto"/>
        <w:right w:val="none" w:sz="0" w:space="0" w:color="auto"/>
      </w:divBdr>
    </w:div>
    <w:div w:id="894976030">
      <w:bodyDiv w:val="1"/>
      <w:marLeft w:val="0"/>
      <w:marRight w:val="0"/>
      <w:marTop w:val="0"/>
      <w:marBottom w:val="0"/>
      <w:divBdr>
        <w:top w:val="none" w:sz="0" w:space="0" w:color="auto"/>
        <w:left w:val="none" w:sz="0" w:space="0" w:color="auto"/>
        <w:bottom w:val="none" w:sz="0" w:space="0" w:color="auto"/>
        <w:right w:val="none" w:sz="0" w:space="0" w:color="auto"/>
      </w:divBdr>
    </w:div>
    <w:div w:id="895509331">
      <w:bodyDiv w:val="1"/>
      <w:marLeft w:val="0"/>
      <w:marRight w:val="0"/>
      <w:marTop w:val="0"/>
      <w:marBottom w:val="0"/>
      <w:divBdr>
        <w:top w:val="none" w:sz="0" w:space="0" w:color="auto"/>
        <w:left w:val="none" w:sz="0" w:space="0" w:color="auto"/>
        <w:bottom w:val="none" w:sz="0" w:space="0" w:color="auto"/>
        <w:right w:val="none" w:sz="0" w:space="0" w:color="auto"/>
      </w:divBdr>
    </w:div>
    <w:div w:id="895824960">
      <w:bodyDiv w:val="1"/>
      <w:marLeft w:val="0"/>
      <w:marRight w:val="0"/>
      <w:marTop w:val="0"/>
      <w:marBottom w:val="0"/>
      <w:divBdr>
        <w:top w:val="none" w:sz="0" w:space="0" w:color="auto"/>
        <w:left w:val="none" w:sz="0" w:space="0" w:color="auto"/>
        <w:bottom w:val="none" w:sz="0" w:space="0" w:color="auto"/>
        <w:right w:val="none" w:sz="0" w:space="0" w:color="auto"/>
      </w:divBdr>
    </w:div>
    <w:div w:id="896474721">
      <w:bodyDiv w:val="1"/>
      <w:marLeft w:val="0"/>
      <w:marRight w:val="0"/>
      <w:marTop w:val="0"/>
      <w:marBottom w:val="0"/>
      <w:divBdr>
        <w:top w:val="none" w:sz="0" w:space="0" w:color="auto"/>
        <w:left w:val="none" w:sz="0" w:space="0" w:color="auto"/>
        <w:bottom w:val="none" w:sz="0" w:space="0" w:color="auto"/>
        <w:right w:val="none" w:sz="0" w:space="0" w:color="auto"/>
      </w:divBdr>
    </w:div>
    <w:div w:id="896745250">
      <w:bodyDiv w:val="1"/>
      <w:marLeft w:val="0"/>
      <w:marRight w:val="0"/>
      <w:marTop w:val="0"/>
      <w:marBottom w:val="0"/>
      <w:divBdr>
        <w:top w:val="none" w:sz="0" w:space="0" w:color="auto"/>
        <w:left w:val="none" w:sz="0" w:space="0" w:color="auto"/>
        <w:bottom w:val="none" w:sz="0" w:space="0" w:color="auto"/>
        <w:right w:val="none" w:sz="0" w:space="0" w:color="auto"/>
      </w:divBdr>
    </w:div>
    <w:div w:id="897325803">
      <w:bodyDiv w:val="1"/>
      <w:marLeft w:val="0"/>
      <w:marRight w:val="0"/>
      <w:marTop w:val="0"/>
      <w:marBottom w:val="0"/>
      <w:divBdr>
        <w:top w:val="none" w:sz="0" w:space="0" w:color="auto"/>
        <w:left w:val="none" w:sz="0" w:space="0" w:color="auto"/>
        <w:bottom w:val="none" w:sz="0" w:space="0" w:color="auto"/>
        <w:right w:val="none" w:sz="0" w:space="0" w:color="auto"/>
      </w:divBdr>
    </w:div>
    <w:div w:id="898443711">
      <w:bodyDiv w:val="1"/>
      <w:marLeft w:val="0"/>
      <w:marRight w:val="0"/>
      <w:marTop w:val="0"/>
      <w:marBottom w:val="0"/>
      <w:divBdr>
        <w:top w:val="none" w:sz="0" w:space="0" w:color="auto"/>
        <w:left w:val="none" w:sz="0" w:space="0" w:color="auto"/>
        <w:bottom w:val="none" w:sz="0" w:space="0" w:color="auto"/>
        <w:right w:val="none" w:sz="0" w:space="0" w:color="auto"/>
      </w:divBdr>
    </w:div>
    <w:div w:id="899368212">
      <w:bodyDiv w:val="1"/>
      <w:marLeft w:val="0"/>
      <w:marRight w:val="0"/>
      <w:marTop w:val="0"/>
      <w:marBottom w:val="0"/>
      <w:divBdr>
        <w:top w:val="none" w:sz="0" w:space="0" w:color="auto"/>
        <w:left w:val="none" w:sz="0" w:space="0" w:color="auto"/>
        <w:bottom w:val="none" w:sz="0" w:space="0" w:color="auto"/>
        <w:right w:val="none" w:sz="0" w:space="0" w:color="auto"/>
      </w:divBdr>
    </w:div>
    <w:div w:id="899832017">
      <w:bodyDiv w:val="1"/>
      <w:marLeft w:val="0"/>
      <w:marRight w:val="0"/>
      <w:marTop w:val="0"/>
      <w:marBottom w:val="0"/>
      <w:divBdr>
        <w:top w:val="none" w:sz="0" w:space="0" w:color="auto"/>
        <w:left w:val="none" w:sz="0" w:space="0" w:color="auto"/>
        <w:bottom w:val="none" w:sz="0" w:space="0" w:color="auto"/>
        <w:right w:val="none" w:sz="0" w:space="0" w:color="auto"/>
      </w:divBdr>
    </w:div>
    <w:div w:id="900941090">
      <w:bodyDiv w:val="1"/>
      <w:marLeft w:val="0"/>
      <w:marRight w:val="0"/>
      <w:marTop w:val="0"/>
      <w:marBottom w:val="0"/>
      <w:divBdr>
        <w:top w:val="none" w:sz="0" w:space="0" w:color="auto"/>
        <w:left w:val="none" w:sz="0" w:space="0" w:color="auto"/>
        <w:bottom w:val="none" w:sz="0" w:space="0" w:color="auto"/>
        <w:right w:val="none" w:sz="0" w:space="0" w:color="auto"/>
      </w:divBdr>
    </w:div>
    <w:div w:id="901864110">
      <w:bodyDiv w:val="1"/>
      <w:marLeft w:val="0"/>
      <w:marRight w:val="0"/>
      <w:marTop w:val="0"/>
      <w:marBottom w:val="0"/>
      <w:divBdr>
        <w:top w:val="none" w:sz="0" w:space="0" w:color="auto"/>
        <w:left w:val="none" w:sz="0" w:space="0" w:color="auto"/>
        <w:bottom w:val="none" w:sz="0" w:space="0" w:color="auto"/>
        <w:right w:val="none" w:sz="0" w:space="0" w:color="auto"/>
      </w:divBdr>
    </w:div>
    <w:div w:id="902446322">
      <w:bodyDiv w:val="1"/>
      <w:marLeft w:val="0"/>
      <w:marRight w:val="0"/>
      <w:marTop w:val="0"/>
      <w:marBottom w:val="0"/>
      <w:divBdr>
        <w:top w:val="none" w:sz="0" w:space="0" w:color="auto"/>
        <w:left w:val="none" w:sz="0" w:space="0" w:color="auto"/>
        <w:bottom w:val="none" w:sz="0" w:space="0" w:color="auto"/>
        <w:right w:val="none" w:sz="0" w:space="0" w:color="auto"/>
      </w:divBdr>
    </w:div>
    <w:div w:id="903371579">
      <w:bodyDiv w:val="1"/>
      <w:marLeft w:val="0"/>
      <w:marRight w:val="0"/>
      <w:marTop w:val="0"/>
      <w:marBottom w:val="0"/>
      <w:divBdr>
        <w:top w:val="none" w:sz="0" w:space="0" w:color="auto"/>
        <w:left w:val="none" w:sz="0" w:space="0" w:color="auto"/>
        <w:bottom w:val="none" w:sz="0" w:space="0" w:color="auto"/>
        <w:right w:val="none" w:sz="0" w:space="0" w:color="auto"/>
      </w:divBdr>
    </w:div>
    <w:div w:id="903881215">
      <w:bodyDiv w:val="1"/>
      <w:marLeft w:val="0"/>
      <w:marRight w:val="0"/>
      <w:marTop w:val="0"/>
      <w:marBottom w:val="0"/>
      <w:divBdr>
        <w:top w:val="none" w:sz="0" w:space="0" w:color="auto"/>
        <w:left w:val="none" w:sz="0" w:space="0" w:color="auto"/>
        <w:bottom w:val="none" w:sz="0" w:space="0" w:color="auto"/>
        <w:right w:val="none" w:sz="0" w:space="0" w:color="auto"/>
      </w:divBdr>
    </w:div>
    <w:div w:id="904492407">
      <w:bodyDiv w:val="1"/>
      <w:marLeft w:val="0"/>
      <w:marRight w:val="0"/>
      <w:marTop w:val="0"/>
      <w:marBottom w:val="0"/>
      <w:divBdr>
        <w:top w:val="none" w:sz="0" w:space="0" w:color="auto"/>
        <w:left w:val="none" w:sz="0" w:space="0" w:color="auto"/>
        <w:bottom w:val="none" w:sz="0" w:space="0" w:color="auto"/>
        <w:right w:val="none" w:sz="0" w:space="0" w:color="auto"/>
      </w:divBdr>
    </w:div>
    <w:div w:id="907035968">
      <w:bodyDiv w:val="1"/>
      <w:marLeft w:val="0"/>
      <w:marRight w:val="0"/>
      <w:marTop w:val="0"/>
      <w:marBottom w:val="0"/>
      <w:divBdr>
        <w:top w:val="none" w:sz="0" w:space="0" w:color="auto"/>
        <w:left w:val="none" w:sz="0" w:space="0" w:color="auto"/>
        <w:bottom w:val="none" w:sz="0" w:space="0" w:color="auto"/>
        <w:right w:val="none" w:sz="0" w:space="0" w:color="auto"/>
      </w:divBdr>
    </w:div>
    <w:div w:id="907570037">
      <w:bodyDiv w:val="1"/>
      <w:marLeft w:val="0"/>
      <w:marRight w:val="0"/>
      <w:marTop w:val="0"/>
      <w:marBottom w:val="0"/>
      <w:divBdr>
        <w:top w:val="none" w:sz="0" w:space="0" w:color="auto"/>
        <w:left w:val="none" w:sz="0" w:space="0" w:color="auto"/>
        <w:bottom w:val="none" w:sz="0" w:space="0" w:color="auto"/>
        <w:right w:val="none" w:sz="0" w:space="0" w:color="auto"/>
      </w:divBdr>
    </w:div>
    <w:div w:id="907887476">
      <w:bodyDiv w:val="1"/>
      <w:marLeft w:val="0"/>
      <w:marRight w:val="0"/>
      <w:marTop w:val="0"/>
      <w:marBottom w:val="0"/>
      <w:divBdr>
        <w:top w:val="none" w:sz="0" w:space="0" w:color="auto"/>
        <w:left w:val="none" w:sz="0" w:space="0" w:color="auto"/>
        <w:bottom w:val="none" w:sz="0" w:space="0" w:color="auto"/>
        <w:right w:val="none" w:sz="0" w:space="0" w:color="auto"/>
      </w:divBdr>
    </w:div>
    <w:div w:id="909534240">
      <w:bodyDiv w:val="1"/>
      <w:marLeft w:val="0"/>
      <w:marRight w:val="0"/>
      <w:marTop w:val="0"/>
      <w:marBottom w:val="0"/>
      <w:divBdr>
        <w:top w:val="none" w:sz="0" w:space="0" w:color="auto"/>
        <w:left w:val="none" w:sz="0" w:space="0" w:color="auto"/>
        <w:bottom w:val="none" w:sz="0" w:space="0" w:color="auto"/>
        <w:right w:val="none" w:sz="0" w:space="0" w:color="auto"/>
      </w:divBdr>
    </w:div>
    <w:div w:id="910850435">
      <w:bodyDiv w:val="1"/>
      <w:marLeft w:val="0"/>
      <w:marRight w:val="0"/>
      <w:marTop w:val="0"/>
      <w:marBottom w:val="0"/>
      <w:divBdr>
        <w:top w:val="none" w:sz="0" w:space="0" w:color="auto"/>
        <w:left w:val="none" w:sz="0" w:space="0" w:color="auto"/>
        <w:bottom w:val="none" w:sz="0" w:space="0" w:color="auto"/>
        <w:right w:val="none" w:sz="0" w:space="0" w:color="auto"/>
      </w:divBdr>
    </w:div>
    <w:div w:id="911306859">
      <w:bodyDiv w:val="1"/>
      <w:marLeft w:val="0"/>
      <w:marRight w:val="0"/>
      <w:marTop w:val="0"/>
      <w:marBottom w:val="0"/>
      <w:divBdr>
        <w:top w:val="none" w:sz="0" w:space="0" w:color="auto"/>
        <w:left w:val="none" w:sz="0" w:space="0" w:color="auto"/>
        <w:bottom w:val="none" w:sz="0" w:space="0" w:color="auto"/>
        <w:right w:val="none" w:sz="0" w:space="0" w:color="auto"/>
      </w:divBdr>
    </w:div>
    <w:div w:id="911429499">
      <w:bodyDiv w:val="1"/>
      <w:marLeft w:val="0"/>
      <w:marRight w:val="0"/>
      <w:marTop w:val="0"/>
      <w:marBottom w:val="0"/>
      <w:divBdr>
        <w:top w:val="none" w:sz="0" w:space="0" w:color="auto"/>
        <w:left w:val="none" w:sz="0" w:space="0" w:color="auto"/>
        <w:bottom w:val="none" w:sz="0" w:space="0" w:color="auto"/>
        <w:right w:val="none" w:sz="0" w:space="0" w:color="auto"/>
      </w:divBdr>
    </w:div>
    <w:div w:id="912620067">
      <w:bodyDiv w:val="1"/>
      <w:marLeft w:val="0"/>
      <w:marRight w:val="0"/>
      <w:marTop w:val="0"/>
      <w:marBottom w:val="0"/>
      <w:divBdr>
        <w:top w:val="none" w:sz="0" w:space="0" w:color="auto"/>
        <w:left w:val="none" w:sz="0" w:space="0" w:color="auto"/>
        <w:bottom w:val="none" w:sz="0" w:space="0" w:color="auto"/>
        <w:right w:val="none" w:sz="0" w:space="0" w:color="auto"/>
      </w:divBdr>
    </w:div>
    <w:div w:id="914633472">
      <w:bodyDiv w:val="1"/>
      <w:marLeft w:val="0"/>
      <w:marRight w:val="0"/>
      <w:marTop w:val="0"/>
      <w:marBottom w:val="0"/>
      <w:divBdr>
        <w:top w:val="none" w:sz="0" w:space="0" w:color="auto"/>
        <w:left w:val="none" w:sz="0" w:space="0" w:color="auto"/>
        <w:bottom w:val="none" w:sz="0" w:space="0" w:color="auto"/>
        <w:right w:val="none" w:sz="0" w:space="0" w:color="auto"/>
      </w:divBdr>
    </w:div>
    <w:div w:id="917328393">
      <w:bodyDiv w:val="1"/>
      <w:marLeft w:val="0"/>
      <w:marRight w:val="0"/>
      <w:marTop w:val="0"/>
      <w:marBottom w:val="0"/>
      <w:divBdr>
        <w:top w:val="none" w:sz="0" w:space="0" w:color="auto"/>
        <w:left w:val="none" w:sz="0" w:space="0" w:color="auto"/>
        <w:bottom w:val="none" w:sz="0" w:space="0" w:color="auto"/>
        <w:right w:val="none" w:sz="0" w:space="0" w:color="auto"/>
      </w:divBdr>
    </w:div>
    <w:div w:id="917860950">
      <w:bodyDiv w:val="1"/>
      <w:marLeft w:val="0"/>
      <w:marRight w:val="0"/>
      <w:marTop w:val="0"/>
      <w:marBottom w:val="0"/>
      <w:divBdr>
        <w:top w:val="none" w:sz="0" w:space="0" w:color="auto"/>
        <w:left w:val="none" w:sz="0" w:space="0" w:color="auto"/>
        <w:bottom w:val="none" w:sz="0" w:space="0" w:color="auto"/>
        <w:right w:val="none" w:sz="0" w:space="0" w:color="auto"/>
      </w:divBdr>
    </w:div>
    <w:div w:id="918560543">
      <w:bodyDiv w:val="1"/>
      <w:marLeft w:val="0"/>
      <w:marRight w:val="0"/>
      <w:marTop w:val="0"/>
      <w:marBottom w:val="0"/>
      <w:divBdr>
        <w:top w:val="none" w:sz="0" w:space="0" w:color="auto"/>
        <w:left w:val="none" w:sz="0" w:space="0" w:color="auto"/>
        <w:bottom w:val="none" w:sz="0" w:space="0" w:color="auto"/>
        <w:right w:val="none" w:sz="0" w:space="0" w:color="auto"/>
      </w:divBdr>
    </w:div>
    <w:div w:id="919631531">
      <w:bodyDiv w:val="1"/>
      <w:marLeft w:val="0"/>
      <w:marRight w:val="0"/>
      <w:marTop w:val="0"/>
      <w:marBottom w:val="0"/>
      <w:divBdr>
        <w:top w:val="none" w:sz="0" w:space="0" w:color="auto"/>
        <w:left w:val="none" w:sz="0" w:space="0" w:color="auto"/>
        <w:bottom w:val="none" w:sz="0" w:space="0" w:color="auto"/>
        <w:right w:val="none" w:sz="0" w:space="0" w:color="auto"/>
      </w:divBdr>
    </w:div>
    <w:div w:id="920020879">
      <w:bodyDiv w:val="1"/>
      <w:marLeft w:val="0"/>
      <w:marRight w:val="0"/>
      <w:marTop w:val="0"/>
      <w:marBottom w:val="0"/>
      <w:divBdr>
        <w:top w:val="none" w:sz="0" w:space="0" w:color="auto"/>
        <w:left w:val="none" w:sz="0" w:space="0" w:color="auto"/>
        <w:bottom w:val="none" w:sz="0" w:space="0" w:color="auto"/>
        <w:right w:val="none" w:sz="0" w:space="0" w:color="auto"/>
      </w:divBdr>
    </w:div>
    <w:div w:id="920485506">
      <w:bodyDiv w:val="1"/>
      <w:marLeft w:val="0"/>
      <w:marRight w:val="0"/>
      <w:marTop w:val="0"/>
      <w:marBottom w:val="0"/>
      <w:divBdr>
        <w:top w:val="none" w:sz="0" w:space="0" w:color="auto"/>
        <w:left w:val="none" w:sz="0" w:space="0" w:color="auto"/>
        <w:bottom w:val="none" w:sz="0" w:space="0" w:color="auto"/>
        <w:right w:val="none" w:sz="0" w:space="0" w:color="auto"/>
      </w:divBdr>
    </w:div>
    <w:div w:id="922182823">
      <w:bodyDiv w:val="1"/>
      <w:marLeft w:val="0"/>
      <w:marRight w:val="0"/>
      <w:marTop w:val="0"/>
      <w:marBottom w:val="0"/>
      <w:divBdr>
        <w:top w:val="none" w:sz="0" w:space="0" w:color="auto"/>
        <w:left w:val="none" w:sz="0" w:space="0" w:color="auto"/>
        <w:bottom w:val="none" w:sz="0" w:space="0" w:color="auto"/>
        <w:right w:val="none" w:sz="0" w:space="0" w:color="auto"/>
      </w:divBdr>
    </w:div>
    <w:div w:id="922765683">
      <w:bodyDiv w:val="1"/>
      <w:marLeft w:val="0"/>
      <w:marRight w:val="0"/>
      <w:marTop w:val="0"/>
      <w:marBottom w:val="0"/>
      <w:divBdr>
        <w:top w:val="none" w:sz="0" w:space="0" w:color="auto"/>
        <w:left w:val="none" w:sz="0" w:space="0" w:color="auto"/>
        <w:bottom w:val="none" w:sz="0" w:space="0" w:color="auto"/>
        <w:right w:val="none" w:sz="0" w:space="0" w:color="auto"/>
      </w:divBdr>
    </w:div>
    <w:div w:id="923103478">
      <w:bodyDiv w:val="1"/>
      <w:marLeft w:val="0"/>
      <w:marRight w:val="0"/>
      <w:marTop w:val="0"/>
      <w:marBottom w:val="0"/>
      <w:divBdr>
        <w:top w:val="none" w:sz="0" w:space="0" w:color="auto"/>
        <w:left w:val="none" w:sz="0" w:space="0" w:color="auto"/>
        <w:bottom w:val="none" w:sz="0" w:space="0" w:color="auto"/>
        <w:right w:val="none" w:sz="0" w:space="0" w:color="auto"/>
      </w:divBdr>
    </w:div>
    <w:div w:id="923494971">
      <w:bodyDiv w:val="1"/>
      <w:marLeft w:val="0"/>
      <w:marRight w:val="0"/>
      <w:marTop w:val="0"/>
      <w:marBottom w:val="0"/>
      <w:divBdr>
        <w:top w:val="none" w:sz="0" w:space="0" w:color="auto"/>
        <w:left w:val="none" w:sz="0" w:space="0" w:color="auto"/>
        <w:bottom w:val="none" w:sz="0" w:space="0" w:color="auto"/>
        <w:right w:val="none" w:sz="0" w:space="0" w:color="auto"/>
      </w:divBdr>
    </w:div>
    <w:div w:id="924268711">
      <w:bodyDiv w:val="1"/>
      <w:marLeft w:val="0"/>
      <w:marRight w:val="0"/>
      <w:marTop w:val="0"/>
      <w:marBottom w:val="0"/>
      <w:divBdr>
        <w:top w:val="none" w:sz="0" w:space="0" w:color="auto"/>
        <w:left w:val="none" w:sz="0" w:space="0" w:color="auto"/>
        <w:bottom w:val="none" w:sz="0" w:space="0" w:color="auto"/>
        <w:right w:val="none" w:sz="0" w:space="0" w:color="auto"/>
      </w:divBdr>
    </w:div>
    <w:div w:id="924345438">
      <w:bodyDiv w:val="1"/>
      <w:marLeft w:val="0"/>
      <w:marRight w:val="0"/>
      <w:marTop w:val="0"/>
      <w:marBottom w:val="0"/>
      <w:divBdr>
        <w:top w:val="none" w:sz="0" w:space="0" w:color="auto"/>
        <w:left w:val="none" w:sz="0" w:space="0" w:color="auto"/>
        <w:bottom w:val="none" w:sz="0" w:space="0" w:color="auto"/>
        <w:right w:val="none" w:sz="0" w:space="0" w:color="auto"/>
      </w:divBdr>
    </w:div>
    <w:div w:id="924462165">
      <w:bodyDiv w:val="1"/>
      <w:marLeft w:val="0"/>
      <w:marRight w:val="0"/>
      <w:marTop w:val="0"/>
      <w:marBottom w:val="0"/>
      <w:divBdr>
        <w:top w:val="none" w:sz="0" w:space="0" w:color="auto"/>
        <w:left w:val="none" w:sz="0" w:space="0" w:color="auto"/>
        <w:bottom w:val="none" w:sz="0" w:space="0" w:color="auto"/>
        <w:right w:val="none" w:sz="0" w:space="0" w:color="auto"/>
      </w:divBdr>
    </w:div>
    <w:div w:id="924725961">
      <w:bodyDiv w:val="1"/>
      <w:marLeft w:val="0"/>
      <w:marRight w:val="0"/>
      <w:marTop w:val="0"/>
      <w:marBottom w:val="0"/>
      <w:divBdr>
        <w:top w:val="none" w:sz="0" w:space="0" w:color="auto"/>
        <w:left w:val="none" w:sz="0" w:space="0" w:color="auto"/>
        <w:bottom w:val="none" w:sz="0" w:space="0" w:color="auto"/>
        <w:right w:val="none" w:sz="0" w:space="0" w:color="auto"/>
      </w:divBdr>
    </w:div>
    <w:div w:id="925185370">
      <w:bodyDiv w:val="1"/>
      <w:marLeft w:val="0"/>
      <w:marRight w:val="0"/>
      <w:marTop w:val="0"/>
      <w:marBottom w:val="0"/>
      <w:divBdr>
        <w:top w:val="none" w:sz="0" w:space="0" w:color="auto"/>
        <w:left w:val="none" w:sz="0" w:space="0" w:color="auto"/>
        <w:bottom w:val="none" w:sz="0" w:space="0" w:color="auto"/>
        <w:right w:val="none" w:sz="0" w:space="0" w:color="auto"/>
      </w:divBdr>
    </w:div>
    <w:div w:id="925456188">
      <w:bodyDiv w:val="1"/>
      <w:marLeft w:val="0"/>
      <w:marRight w:val="0"/>
      <w:marTop w:val="0"/>
      <w:marBottom w:val="0"/>
      <w:divBdr>
        <w:top w:val="none" w:sz="0" w:space="0" w:color="auto"/>
        <w:left w:val="none" w:sz="0" w:space="0" w:color="auto"/>
        <w:bottom w:val="none" w:sz="0" w:space="0" w:color="auto"/>
        <w:right w:val="none" w:sz="0" w:space="0" w:color="auto"/>
      </w:divBdr>
    </w:div>
    <w:div w:id="926306845">
      <w:bodyDiv w:val="1"/>
      <w:marLeft w:val="0"/>
      <w:marRight w:val="0"/>
      <w:marTop w:val="0"/>
      <w:marBottom w:val="0"/>
      <w:divBdr>
        <w:top w:val="none" w:sz="0" w:space="0" w:color="auto"/>
        <w:left w:val="none" w:sz="0" w:space="0" w:color="auto"/>
        <w:bottom w:val="none" w:sz="0" w:space="0" w:color="auto"/>
        <w:right w:val="none" w:sz="0" w:space="0" w:color="auto"/>
      </w:divBdr>
    </w:div>
    <w:div w:id="926310377">
      <w:bodyDiv w:val="1"/>
      <w:marLeft w:val="0"/>
      <w:marRight w:val="0"/>
      <w:marTop w:val="0"/>
      <w:marBottom w:val="0"/>
      <w:divBdr>
        <w:top w:val="none" w:sz="0" w:space="0" w:color="auto"/>
        <w:left w:val="none" w:sz="0" w:space="0" w:color="auto"/>
        <w:bottom w:val="none" w:sz="0" w:space="0" w:color="auto"/>
        <w:right w:val="none" w:sz="0" w:space="0" w:color="auto"/>
      </w:divBdr>
    </w:div>
    <w:div w:id="927732063">
      <w:bodyDiv w:val="1"/>
      <w:marLeft w:val="0"/>
      <w:marRight w:val="0"/>
      <w:marTop w:val="0"/>
      <w:marBottom w:val="0"/>
      <w:divBdr>
        <w:top w:val="none" w:sz="0" w:space="0" w:color="auto"/>
        <w:left w:val="none" w:sz="0" w:space="0" w:color="auto"/>
        <w:bottom w:val="none" w:sz="0" w:space="0" w:color="auto"/>
        <w:right w:val="none" w:sz="0" w:space="0" w:color="auto"/>
      </w:divBdr>
    </w:div>
    <w:div w:id="928270801">
      <w:bodyDiv w:val="1"/>
      <w:marLeft w:val="0"/>
      <w:marRight w:val="0"/>
      <w:marTop w:val="0"/>
      <w:marBottom w:val="0"/>
      <w:divBdr>
        <w:top w:val="none" w:sz="0" w:space="0" w:color="auto"/>
        <w:left w:val="none" w:sz="0" w:space="0" w:color="auto"/>
        <w:bottom w:val="none" w:sz="0" w:space="0" w:color="auto"/>
        <w:right w:val="none" w:sz="0" w:space="0" w:color="auto"/>
      </w:divBdr>
    </w:div>
    <w:div w:id="928277048">
      <w:bodyDiv w:val="1"/>
      <w:marLeft w:val="0"/>
      <w:marRight w:val="0"/>
      <w:marTop w:val="0"/>
      <w:marBottom w:val="0"/>
      <w:divBdr>
        <w:top w:val="none" w:sz="0" w:space="0" w:color="auto"/>
        <w:left w:val="none" w:sz="0" w:space="0" w:color="auto"/>
        <w:bottom w:val="none" w:sz="0" w:space="0" w:color="auto"/>
        <w:right w:val="none" w:sz="0" w:space="0" w:color="auto"/>
      </w:divBdr>
    </w:div>
    <w:div w:id="928318521">
      <w:bodyDiv w:val="1"/>
      <w:marLeft w:val="0"/>
      <w:marRight w:val="0"/>
      <w:marTop w:val="0"/>
      <w:marBottom w:val="0"/>
      <w:divBdr>
        <w:top w:val="none" w:sz="0" w:space="0" w:color="auto"/>
        <w:left w:val="none" w:sz="0" w:space="0" w:color="auto"/>
        <w:bottom w:val="none" w:sz="0" w:space="0" w:color="auto"/>
        <w:right w:val="none" w:sz="0" w:space="0" w:color="auto"/>
      </w:divBdr>
    </w:div>
    <w:div w:id="928386727">
      <w:bodyDiv w:val="1"/>
      <w:marLeft w:val="0"/>
      <w:marRight w:val="0"/>
      <w:marTop w:val="0"/>
      <w:marBottom w:val="0"/>
      <w:divBdr>
        <w:top w:val="none" w:sz="0" w:space="0" w:color="auto"/>
        <w:left w:val="none" w:sz="0" w:space="0" w:color="auto"/>
        <w:bottom w:val="none" w:sz="0" w:space="0" w:color="auto"/>
        <w:right w:val="none" w:sz="0" w:space="0" w:color="auto"/>
      </w:divBdr>
    </w:div>
    <w:div w:id="928391350">
      <w:bodyDiv w:val="1"/>
      <w:marLeft w:val="0"/>
      <w:marRight w:val="0"/>
      <w:marTop w:val="0"/>
      <w:marBottom w:val="0"/>
      <w:divBdr>
        <w:top w:val="none" w:sz="0" w:space="0" w:color="auto"/>
        <w:left w:val="none" w:sz="0" w:space="0" w:color="auto"/>
        <w:bottom w:val="none" w:sz="0" w:space="0" w:color="auto"/>
        <w:right w:val="none" w:sz="0" w:space="0" w:color="auto"/>
      </w:divBdr>
    </w:div>
    <w:div w:id="928735182">
      <w:bodyDiv w:val="1"/>
      <w:marLeft w:val="0"/>
      <w:marRight w:val="0"/>
      <w:marTop w:val="0"/>
      <w:marBottom w:val="0"/>
      <w:divBdr>
        <w:top w:val="none" w:sz="0" w:space="0" w:color="auto"/>
        <w:left w:val="none" w:sz="0" w:space="0" w:color="auto"/>
        <w:bottom w:val="none" w:sz="0" w:space="0" w:color="auto"/>
        <w:right w:val="none" w:sz="0" w:space="0" w:color="auto"/>
      </w:divBdr>
    </w:div>
    <w:div w:id="929771970">
      <w:bodyDiv w:val="1"/>
      <w:marLeft w:val="0"/>
      <w:marRight w:val="0"/>
      <w:marTop w:val="0"/>
      <w:marBottom w:val="0"/>
      <w:divBdr>
        <w:top w:val="none" w:sz="0" w:space="0" w:color="auto"/>
        <w:left w:val="none" w:sz="0" w:space="0" w:color="auto"/>
        <w:bottom w:val="none" w:sz="0" w:space="0" w:color="auto"/>
        <w:right w:val="none" w:sz="0" w:space="0" w:color="auto"/>
      </w:divBdr>
    </w:div>
    <w:div w:id="929855024">
      <w:bodyDiv w:val="1"/>
      <w:marLeft w:val="0"/>
      <w:marRight w:val="0"/>
      <w:marTop w:val="0"/>
      <w:marBottom w:val="0"/>
      <w:divBdr>
        <w:top w:val="none" w:sz="0" w:space="0" w:color="auto"/>
        <w:left w:val="none" w:sz="0" w:space="0" w:color="auto"/>
        <w:bottom w:val="none" w:sz="0" w:space="0" w:color="auto"/>
        <w:right w:val="none" w:sz="0" w:space="0" w:color="auto"/>
      </w:divBdr>
    </w:div>
    <w:div w:id="929893631">
      <w:bodyDiv w:val="1"/>
      <w:marLeft w:val="0"/>
      <w:marRight w:val="0"/>
      <w:marTop w:val="0"/>
      <w:marBottom w:val="0"/>
      <w:divBdr>
        <w:top w:val="none" w:sz="0" w:space="0" w:color="auto"/>
        <w:left w:val="none" w:sz="0" w:space="0" w:color="auto"/>
        <w:bottom w:val="none" w:sz="0" w:space="0" w:color="auto"/>
        <w:right w:val="none" w:sz="0" w:space="0" w:color="auto"/>
      </w:divBdr>
    </w:div>
    <w:div w:id="930701184">
      <w:bodyDiv w:val="1"/>
      <w:marLeft w:val="0"/>
      <w:marRight w:val="0"/>
      <w:marTop w:val="0"/>
      <w:marBottom w:val="0"/>
      <w:divBdr>
        <w:top w:val="none" w:sz="0" w:space="0" w:color="auto"/>
        <w:left w:val="none" w:sz="0" w:space="0" w:color="auto"/>
        <w:bottom w:val="none" w:sz="0" w:space="0" w:color="auto"/>
        <w:right w:val="none" w:sz="0" w:space="0" w:color="auto"/>
      </w:divBdr>
    </w:div>
    <w:div w:id="931863670">
      <w:bodyDiv w:val="1"/>
      <w:marLeft w:val="0"/>
      <w:marRight w:val="0"/>
      <w:marTop w:val="0"/>
      <w:marBottom w:val="0"/>
      <w:divBdr>
        <w:top w:val="none" w:sz="0" w:space="0" w:color="auto"/>
        <w:left w:val="none" w:sz="0" w:space="0" w:color="auto"/>
        <w:bottom w:val="none" w:sz="0" w:space="0" w:color="auto"/>
        <w:right w:val="none" w:sz="0" w:space="0" w:color="auto"/>
      </w:divBdr>
    </w:div>
    <w:div w:id="932318997">
      <w:bodyDiv w:val="1"/>
      <w:marLeft w:val="0"/>
      <w:marRight w:val="0"/>
      <w:marTop w:val="0"/>
      <w:marBottom w:val="0"/>
      <w:divBdr>
        <w:top w:val="none" w:sz="0" w:space="0" w:color="auto"/>
        <w:left w:val="none" w:sz="0" w:space="0" w:color="auto"/>
        <w:bottom w:val="none" w:sz="0" w:space="0" w:color="auto"/>
        <w:right w:val="none" w:sz="0" w:space="0" w:color="auto"/>
      </w:divBdr>
    </w:div>
    <w:div w:id="935599456">
      <w:bodyDiv w:val="1"/>
      <w:marLeft w:val="0"/>
      <w:marRight w:val="0"/>
      <w:marTop w:val="0"/>
      <w:marBottom w:val="0"/>
      <w:divBdr>
        <w:top w:val="none" w:sz="0" w:space="0" w:color="auto"/>
        <w:left w:val="none" w:sz="0" w:space="0" w:color="auto"/>
        <w:bottom w:val="none" w:sz="0" w:space="0" w:color="auto"/>
        <w:right w:val="none" w:sz="0" w:space="0" w:color="auto"/>
      </w:divBdr>
    </w:div>
    <w:div w:id="935745782">
      <w:bodyDiv w:val="1"/>
      <w:marLeft w:val="0"/>
      <w:marRight w:val="0"/>
      <w:marTop w:val="0"/>
      <w:marBottom w:val="0"/>
      <w:divBdr>
        <w:top w:val="none" w:sz="0" w:space="0" w:color="auto"/>
        <w:left w:val="none" w:sz="0" w:space="0" w:color="auto"/>
        <w:bottom w:val="none" w:sz="0" w:space="0" w:color="auto"/>
        <w:right w:val="none" w:sz="0" w:space="0" w:color="auto"/>
      </w:divBdr>
    </w:div>
    <w:div w:id="936062326">
      <w:bodyDiv w:val="1"/>
      <w:marLeft w:val="0"/>
      <w:marRight w:val="0"/>
      <w:marTop w:val="0"/>
      <w:marBottom w:val="0"/>
      <w:divBdr>
        <w:top w:val="none" w:sz="0" w:space="0" w:color="auto"/>
        <w:left w:val="none" w:sz="0" w:space="0" w:color="auto"/>
        <w:bottom w:val="none" w:sz="0" w:space="0" w:color="auto"/>
        <w:right w:val="none" w:sz="0" w:space="0" w:color="auto"/>
      </w:divBdr>
    </w:div>
    <w:div w:id="937250880">
      <w:bodyDiv w:val="1"/>
      <w:marLeft w:val="0"/>
      <w:marRight w:val="0"/>
      <w:marTop w:val="0"/>
      <w:marBottom w:val="0"/>
      <w:divBdr>
        <w:top w:val="none" w:sz="0" w:space="0" w:color="auto"/>
        <w:left w:val="none" w:sz="0" w:space="0" w:color="auto"/>
        <w:bottom w:val="none" w:sz="0" w:space="0" w:color="auto"/>
        <w:right w:val="none" w:sz="0" w:space="0" w:color="auto"/>
      </w:divBdr>
    </w:div>
    <w:div w:id="937298415">
      <w:bodyDiv w:val="1"/>
      <w:marLeft w:val="0"/>
      <w:marRight w:val="0"/>
      <w:marTop w:val="0"/>
      <w:marBottom w:val="0"/>
      <w:divBdr>
        <w:top w:val="none" w:sz="0" w:space="0" w:color="auto"/>
        <w:left w:val="none" w:sz="0" w:space="0" w:color="auto"/>
        <w:bottom w:val="none" w:sz="0" w:space="0" w:color="auto"/>
        <w:right w:val="none" w:sz="0" w:space="0" w:color="auto"/>
      </w:divBdr>
    </w:div>
    <w:div w:id="937368822">
      <w:bodyDiv w:val="1"/>
      <w:marLeft w:val="0"/>
      <w:marRight w:val="0"/>
      <w:marTop w:val="0"/>
      <w:marBottom w:val="0"/>
      <w:divBdr>
        <w:top w:val="none" w:sz="0" w:space="0" w:color="auto"/>
        <w:left w:val="none" w:sz="0" w:space="0" w:color="auto"/>
        <w:bottom w:val="none" w:sz="0" w:space="0" w:color="auto"/>
        <w:right w:val="none" w:sz="0" w:space="0" w:color="auto"/>
      </w:divBdr>
    </w:div>
    <w:div w:id="938487335">
      <w:bodyDiv w:val="1"/>
      <w:marLeft w:val="0"/>
      <w:marRight w:val="0"/>
      <w:marTop w:val="0"/>
      <w:marBottom w:val="0"/>
      <w:divBdr>
        <w:top w:val="none" w:sz="0" w:space="0" w:color="auto"/>
        <w:left w:val="none" w:sz="0" w:space="0" w:color="auto"/>
        <w:bottom w:val="none" w:sz="0" w:space="0" w:color="auto"/>
        <w:right w:val="none" w:sz="0" w:space="0" w:color="auto"/>
      </w:divBdr>
    </w:div>
    <w:div w:id="938561362">
      <w:bodyDiv w:val="1"/>
      <w:marLeft w:val="0"/>
      <w:marRight w:val="0"/>
      <w:marTop w:val="0"/>
      <w:marBottom w:val="0"/>
      <w:divBdr>
        <w:top w:val="none" w:sz="0" w:space="0" w:color="auto"/>
        <w:left w:val="none" w:sz="0" w:space="0" w:color="auto"/>
        <w:bottom w:val="none" w:sz="0" w:space="0" w:color="auto"/>
        <w:right w:val="none" w:sz="0" w:space="0" w:color="auto"/>
      </w:divBdr>
    </w:div>
    <w:div w:id="938756083">
      <w:bodyDiv w:val="1"/>
      <w:marLeft w:val="0"/>
      <w:marRight w:val="0"/>
      <w:marTop w:val="0"/>
      <w:marBottom w:val="0"/>
      <w:divBdr>
        <w:top w:val="none" w:sz="0" w:space="0" w:color="auto"/>
        <w:left w:val="none" w:sz="0" w:space="0" w:color="auto"/>
        <w:bottom w:val="none" w:sz="0" w:space="0" w:color="auto"/>
        <w:right w:val="none" w:sz="0" w:space="0" w:color="auto"/>
      </w:divBdr>
    </w:div>
    <w:div w:id="939146296">
      <w:bodyDiv w:val="1"/>
      <w:marLeft w:val="0"/>
      <w:marRight w:val="0"/>
      <w:marTop w:val="0"/>
      <w:marBottom w:val="0"/>
      <w:divBdr>
        <w:top w:val="none" w:sz="0" w:space="0" w:color="auto"/>
        <w:left w:val="none" w:sz="0" w:space="0" w:color="auto"/>
        <w:bottom w:val="none" w:sz="0" w:space="0" w:color="auto"/>
        <w:right w:val="none" w:sz="0" w:space="0" w:color="auto"/>
      </w:divBdr>
    </w:div>
    <w:div w:id="940647236">
      <w:bodyDiv w:val="1"/>
      <w:marLeft w:val="0"/>
      <w:marRight w:val="0"/>
      <w:marTop w:val="0"/>
      <w:marBottom w:val="0"/>
      <w:divBdr>
        <w:top w:val="none" w:sz="0" w:space="0" w:color="auto"/>
        <w:left w:val="none" w:sz="0" w:space="0" w:color="auto"/>
        <w:bottom w:val="none" w:sz="0" w:space="0" w:color="auto"/>
        <w:right w:val="none" w:sz="0" w:space="0" w:color="auto"/>
      </w:divBdr>
    </w:div>
    <w:div w:id="941228230">
      <w:bodyDiv w:val="1"/>
      <w:marLeft w:val="0"/>
      <w:marRight w:val="0"/>
      <w:marTop w:val="0"/>
      <w:marBottom w:val="0"/>
      <w:divBdr>
        <w:top w:val="none" w:sz="0" w:space="0" w:color="auto"/>
        <w:left w:val="none" w:sz="0" w:space="0" w:color="auto"/>
        <w:bottom w:val="none" w:sz="0" w:space="0" w:color="auto"/>
        <w:right w:val="none" w:sz="0" w:space="0" w:color="auto"/>
      </w:divBdr>
    </w:div>
    <w:div w:id="943077017">
      <w:bodyDiv w:val="1"/>
      <w:marLeft w:val="0"/>
      <w:marRight w:val="0"/>
      <w:marTop w:val="0"/>
      <w:marBottom w:val="0"/>
      <w:divBdr>
        <w:top w:val="none" w:sz="0" w:space="0" w:color="auto"/>
        <w:left w:val="none" w:sz="0" w:space="0" w:color="auto"/>
        <w:bottom w:val="none" w:sz="0" w:space="0" w:color="auto"/>
        <w:right w:val="none" w:sz="0" w:space="0" w:color="auto"/>
      </w:divBdr>
    </w:div>
    <w:div w:id="944380642">
      <w:bodyDiv w:val="1"/>
      <w:marLeft w:val="0"/>
      <w:marRight w:val="0"/>
      <w:marTop w:val="0"/>
      <w:marBottom w:val="0"/>
      <w:divBdr>
        <w:top w:val="none" w:sz="0" w:space="0" w:color="auto"/>
        <w:left w:val="none" w:sz="0" w:space="0" w:color="auto"/>
        <w:bottom w:val="none" w:sz="0" w:space="0" w:color="auto"/>
        <w:right w:val="none" w:sz="0" w:space="0" w:color="auto"/>
      </w:divBdr>
    </w:div>
    <w:div w:id="944381901">
      <w:bodyDiv w:val="1"/>
      <w:marLeft w:val="0"/>
      <w:marRight w:val="0"/>
      <w:marTop w:val="0"/>
      <w:marBottom w:val="0"/>
      <w:divBdr>
        <w:top w:val="none" w:sz="0" w:space="0" w:color="auto"/>
        <w:left w:val="none" w:sz="0" w:space="0" w:color="auto"/>
        <w:bottom w:val="none" w:sz="0" w:space="0" w:color="auto"/>
        <w:right w:val="none" w:sz="0" w:space="0" w:color="auto"/>
      </w:divBdr>
    </w:div>
    <w:div w:id="944728593">
      <w:bodyDiv w:val="1"/>
      <w:marLeft w:val="0"/>
      <w:marRight w:val="0"/>
      <w:marTop w:val="0"/>
      <w:marBottom w:val="0"/>
      <w:divBdr>
        <w:top w:val="none" w:sz="0" w:space="0" w:color="auto"/>
        <w:left w:val="none" w:sz="0" w:space="0" w:color="auto"/>
        <w:bottom w:val="none" w:sz="0" w:space="0" w:color="auto"/>
        <w:right w:val="none" w:sz="0" w:space="0" w:color="auto"/>
      </w:divBdr>
    </w:div>
    <w:div w:id="945231427">
      <w:bodyDiv w:val="1"/>
      <w:marLeft w:val="0"/>
      <w:marRight w:val="0"/>
      <w:marTop w:val="0"/>
      <w:marBottom w:val="0"/>
      <w:divBdr>
        <w:top w:val="none" w:sz="0" w:space="0" w:color="auto"/>
        <w:left w:val="none" w:sz="0" w:space="0" w:color="auto"/>
        <w:bottom w:val="none" w:sz="0" w:space="0" w:color="auto"/>
        <w:right w:val="none" w:sz="0" w:space="0" w:color="auto"/>
      </w:divBdr>
    </w:div>
    <w:div w:id="945691417">
      <w:bodyDiv w:val="1"/>
      <w:marLeft w:val="0"/>
      <w:marRight w:val="0"/>
      <w:marTop w:val="0"/>
      <w:marBottom w:val="0"/>
      <w:divBdr>
        <w:top w:val="none" w:sz="0" w:space="0" w:color="auto"/>
        <w:left w:val="none" w:sz="0" w:space="0" w:color="auto"/>
        <w:bottom w:val="none" w:sz="0" w:space="0" w:color="auto"/>
        <w:right w:val="none" w:sz="0" w:space="0" w:color="auto"/>
      </w:divBdr>
    </w:div>
    <w:div w:id="946044257">
      <w:bodyDiv w:val="1"/>
      <w:marLeft w:val="0"/>
      <w:marRight w:val="0"/>
      <w:marTop w:val="0"/>
      <w:marBottom w:val="0"/>
      <w:divBdr>
        <w:top w:val="none" w:sz="0" w:space="0" w:color="auto"/>
        <w:left w:val="none" w:sz="0" w:space="0" w:color="auto"/>
        <w:bottom w:val="none" w:sz="0" w:space="0" w:color="auto"/>
        <w:right w:val="none" w:sz="0" w:space="0" w:color="auto"/>
      </w:divBdr>
    </w:div>
    <w:div w:id="946351183">
      <w:bodyDiv w:val="1"/>
      <w:marLeft w:val="0"/>
      <w:marRight w:val="0"/>
      <w:marTop w:val="0"/>
      <w:marBottom w:val="0"/>
      <w:divBdr>
        <w:top w:val="none" w:sz="0" w:space="0" w:color="auto"/>
        <w:left w:val="none" w:sz="0" w:space="0" w:color="auto"/>
        <w:bottom w:val="none" w:sz="0" w:space="0" w:color="auto"/>
        <w:right w:val="none" w:sz="0" w:space="0" w:color="auto"/>
      </w:divBdr>
    </w:div>
    <w:div w:id="948001268">
      <w:bodyDiv w:val="1"/>
      <w:marLeft w:val="0"/>
      <w:marRight w:val="0"/>
      <w:marTop w:val="0"/>
      <w:marBottom w:val="0"/>
      <w:divBdr>
        <w:top w:val="none" w:sz="0" w:space="0" w:color="auto"/>
        <w:left w:val="none" w:sz="0" w:space="0" w:color="auto"/>
        <w:bottom w:val="none" w:sz="0" w:space="0" w:color="auto"/>
        <w:right w:val="none" w:sz="0" w:space="0" w:color="auto"/>
      </w:divBdr>
    </w:div>
    <w:div w:id="948128157">
      <w:bodyDiv w:val="1"/>
      <w:marLeft w:val="0"/>
      <w:marRight w:val="0"/>
      <w:marTop w:val="0"/>
      <w:marBottom w:val="0"/>
      <w:divBdr>
        <w:top w:val="none" w:sz="0" w:space="0" w:color="auto"/>
        <w:left w:val="none" w:sz="0" w:space="0" w:color="auto"/>
        <w:bottom w:val="none" w:sz="0" w:space="0" w:color="auto"/>
        <w:right w:val="none" w:sz="0" w:space="0" w:color="auto"/>
      </w:divBdr>
    </w:div>
    <w:div w:id="948388977">
      <w:bodyDiv w:val="1"/>
      <w:marLeft w:val="0"/>
      <w:marRight w:val="0"/>
      <w:marTop w:val="0"/>
      <w:marBottom w:val="0"/>
      <w:divBdr>
        <w:top w:val="none" w:sz="0" w:space="0" w:color="auto"/>
        <w:left w:val="none" w:sz="0" w:space="0" w:color="auto"/>
        <w:bottom w:val="none" w:sz="0" w:space="0" w:color="auto"/>
        <w:right w:val="none" w:sz="0" w:space="0" w:color="auto"/>
      </w:divBdr>
    </w:div>
    <w:div w:id="948463200">
      <w:bodyDiv w:val="1"/>
      <w:marLeft w:val="0"/>
      <w:marRight w:val="0"/>
      <w:marTop w:val="0"/>
      <w:marBottom w:val="0"/>
      <w:divBdr>
        <w:top w:val="none" w:sz="0" w:space="0" w:color="auto"/>
        <w:left w:val="none" w:sz="0" w:space="0" w:color="auto"/>
        <w:bottom w:val="none" w:sz="0" w:space="0" w:color="auto"/>
        <w:right w:val="none" w:sz="0" w:space="0" w:color="auto"/>
      </w:divBdr>
    </w:div>
    <w:div w:id="949511421">
      <w:bodyDiv w:val="1"/>
      <w:marLeft w:val="0"/>
      <w:marRight w:val="0"/>
      <w:marTop w:val="0"/>
      <w:marBottom w:val="0"/>
      <w:divBdr>
        <w:top w:val="none" w:sz="0" w:space="0" w:color="auto"/>
        <w:left w:val="none" w:sz="0" w:space="0" w:color="auto"/>
        <w:bottom w:val="none" w:sz="0" w:space="0" w:color="auto"/>
        <w:right w:val="none" w:sz="0" w:space="0" w:color="auto"/>
      </w:divBdr>
    </w:div>
    <w:div w:id="950010345">
      <w:bodyDiv w:val="1"/>
      <w:marLeft w:val="0"/>
      <w:marRight w:val="0"/>
      <w:marTop w:val="0"/>
      <w:marBottom w:val="0"/>
      <w:divBdr>
        <w:top w:val="none" w:sz="0" w:space="0" w:color="auto"/>
        <w:left w:val="none" w:sz="0" w:space="0" w:color="auto"/>
        <w:bottom w:val="none" w:sz="0" w:space="0" w:color="auto"/>
        <w:right w:val="none" w:sz="0" w:space="0" w:color="auto"/>
      </w:divBdr>
    </w:div>
    <w:div w:id="950092692">
      <w:bodyDiv w:val="1"/>
      <w:marLeft w:val="0"/>
      <w:marRight w:val="0"/>
      <w:marTop w:val="0"/>
      <w:marBottom w:val="0"/>
      <w:divBdr>
        <w:top w:val="none" w:sz="0" w:space="0" w:color="auto"/>
        <w:left w:val="none" w:sz="0" w:space="0" w:color="auto"/>
        <w:bottom w:val="none" w:sz="0" w:space="0" w:color="auto"/>
        <w:right w:val="none" w:sz="0" w:space="0" w:color="auto"/>
      </w:divBdr>
    </w:div>
    <w:div w:id="951207060">
      <w:bodyDiv w:val="1"/>
      <w:marLeft w:val="0"/>
      <w:marRight w:val="0"/>
      <w:marTop w:val="0"/>
      <w:marBottom w:val="0"/>
      <w:divBdr>
        <w:top w:val="none" w:sz="0" w:space="0" w:color="auto"/>
        <w:left w:val="none" w:sz="0" w:space="0" w:color="auto"/>
        <w:bottom w:val="none" w:sz="0" w:space="0" w:color="auto"/>
        <w:right w:val="none" w:sz="0" w:space="0" w:color="auto"/>
      </w:divBdr>
    </w:div>
    <w:div w:id="951209819">
      <w:bodyDiv w:val="1"/>
      <w:marLeft w:val="0"/>
      <w:marRight w:val="0"/>
      <w:marTop w:val="0"/>
      <w:marBottom w:val="0"/>
      <w:divBdr>
        <w:top w:val="none" w:sz="0" w:space="0" w:color="auto"/>
        <w:left w:val="none" w:sz="0" w:space="0" w:color="auto"/>
        <w:bottom w:val="none" w:sz="0" w:space="0" w:color="auto"/>
        <w:right w:val="none" w:sz="0" w:space="0" w:color="auto"/>
      </w:divBdr>
    </w:div>
    <w:div w:id="951594448">
      <w:bodyDiv w:val="1"/>
      <w:marLeft w:val="0"/>
      <w:marRight w:val="0"/>
      <w:marTop w:val="0"/>
      <w:marBottom w:val="0"/>
      <w:divBdr>
        <w:top w:val="none" w:sz="0" w:space="0" w:color="auto"/>
        <w:left w:val="none" w:sz="0" w:space="0" w:color="auto"/>
        <w:bottom w:val="none" w:sz="0" w:space="0" w:color="auto"/>
        <w:right w:val="none" w:sz="0" w:space="0" w:color="auto"/>
      </w:divBdr>
    </w:div>
    <w:div w:id="951596834">
      <w:bodyDiv w:val="1"/>
      <w:marLeft w:val="0"/>
      <w:marRight w:val="0"/>
      <w:marTop w:val="0"/>
      <w:marBottom w:val="0"/>
      <w:divBdr>
        <w:top w:val="none" w:sz="0" w:space="0" w:color="auto"/>
        <w:left w:val="none" w:sz="0" w:space="0" w:color="auto"/>
        <w:bottom w:val="none" w:sz="0" w:space="0" w:color="auto"/>
        <w:right w:val="none" w:sz="0" w:space="0" w:color="auto"/>
      </w:divBdr>
    </w:div>
    <w:div w:id="952371258">
      <w:bodyDiv w:val="1"/>
      <w:marLeft w:val="0"/>
      <w:marRight w:val="0"/>
      <w:marTop w:val="0"/>
      <w:marBottom w:val="0"/>
      <w:divBdr>
        <w:top w:val="none" w:sz="0" w:space="0" w:color="auto"/>
        <w:left w:val="none" w:sz="0" w:space="0" w:color="auto"/>
        <w:bottom w:val="none" w:sz="0" w:space="0" w:color="auto"/>
        <w:right w:val="none" w:sz="0" w:space="0" w:color="auto"/>
      </w:divBdr>
    </w:div>
    <w:div w:id="952516648">
      <w:bodyDiv w:val="1"/>
      <w:marLeft w:val="0"/>
      <w:marRight w:val="0"/>
      <w:marTop w:val="0"/>
      <w:marBottom w:val="0"/>
      <w:divBdr>
        <w:top w:val="none" w:sz="0" w:space="0" w:color="auto"/>
        <w:left w:val="none" w:sz="0" w:space="0" w:color="auto"/>
        <w:bottom w:val="none" w:sz="0" w:space="0" w:color="auto"/>
        <w:right w:val="none" w:sz="0" w:space="0" w:color="auto"/>
      </w:divBdr>
    </w:div>
    <w:div w:id="953747924">
      <w:bodyDiv w:val="1"/>
      <w:marLeft w:val="0"/>
      <w:marRight w:val="0"/>
      <w:marTop w:val="0"/>
      <w:marBottom w:val="0"/>
      <w:divBdr>
        <w:top w:val="none" w:sz="0" w:space="0" w:color="auto"/>
        <w:left w:val="none" w:sz="0" w:space="0" w:color="auto"/>
        <w:bottom w:val="none" w:sz="0" w:space="0" w:color="auto"/>
        <w:right w:val="none" w:sz="0" w:space="0" w:color="auto"/>
      </w:divBdr>
    </w:div>
    <w:div w:id="953907023">
      <w:bodyDiv w:val="1"/>
      <w:marLeft w:val="0"/>
      <w:marRight w:val="0"/>
      <w:marTop w:val="0"/>
      <w:marBottom w:val="0"/>
      <w:divBdr>
        <w:top w:val="none" w:sz="0" w:space="0" w:color="auto"/>
        <w:left w:val="none" w:sz="0" w:space="0" w:color="auto"/>
        <w:bottom w:val="none" w:sz="0" w:space="0" w:color="auto"/>
        <w:right w:val="none" w:sz="0" w:space="0" w:color="auto"/>
      </w:divBdr>
    </w:div>
    <w:div w:id="954404314">
      <w:bodyDiv w:val="1"/>
      <w:marLeft w:val="0"/>
      <w:marRight w:val="0"/>
      <w:marTop w:val="0"/>
      <w:marBottom w:val="0"/>
      <w:divBdr>
        <w:top w:val="none" w:sz="0" w:space="0" w:color="auto"/>
        <w:left w:val="none" w:sz="0" w:space="0" w:color="auto"/>
        <w:bottom w:val="none" w:sz="0" w:space="0" w:color="auto"/>
        <w:right w:val="none" w:sz="0" w:space="0" w:color="auto"/>
      </w:divBdr>
    </w:div>
    <w:div w:id="955527665">
      <w:bodyDiv w:val="1"/>
      <w:marLeft w:val="0"/>
      <w:marRight w:val="0"/>
      <w:marTop w:val="0"/>
      <w:marBottom w:val="0"/>
      <w:divBdr>
        <w:top w:val="none" w:sz="0" w:space="0" w:color="auto"/>
        <w:left w:val="none" w:sz="0" w:space="0" w:color="auto"/>
        <w:bottom w:val="none" w:sz="0" w:space="0" w:color="auto"/>
        <w:right w:val="none" w:sz="0" w:space="0" w:color="auto"/>
      </w:divBdr>
    </w:div>
    <w:div w:id="957293725">
      <w:bodyDiv w:val="1"/>
      <w:marLeft w:val="0"/>
      <w:marRight w:val="0"/>
      <w:marTop w:val="0"/>
      <w:marBottom w:val="0"/>
      <w:divBdr>
        <w:top w:val="none" w:sz="0" w:space="0" w:color="auto"/>
        <w:left w:val="none" w:sz="0" w:space="0" w:color="auto"/>
        <w:bottom w:val="none" w:sz="0" w:space="0" w:color="auto"/>
        <w:right w:val="none" w:sz="0" w:space="0" w:color="auto"/>
      </w:divBdr>
    </w:div>
    <w:div w:id="957417545">
      <w:bodyDiv w:val="1"/>
      <w:marLeft w:val="0"/>
      <w:marRight w:val="0"/>
      <w:marTop w:val="0"/>
      <w:marBottom w:val="0"/>
      <w:divBdr>
        <w:top w:val="none" w:sz="0" w:space="0" w:color="auto"/>
        <w:left w:val="none" w:sz="0" w:space="0" w:color="auto"/>
        <w:bottom w:val="none" w:sz="0" w:space="0" w:color="auto"/>
        <w:right w:val="none" w:sz="0" w:space="0" w:color="auto"/>
      </w:divBdr>
    </w:div>
    <w:div w:id="957878300">
      <w:bodyDiv w:val="1"/>
      <w:marLeft w:val="0"/>
      <w:marRight w:val="0"/>
      <w:marTop w:val="0"/>
      <w:marBottom w:val="0"/>
      <w:divBdr>
        <w:top w:val="none" w:sz="0" w:space="0" w:color="auto"/>
        <w:left w:val="none" w:sz="0" w:space="0" w:color="auto"/>
        <w:bottom w:val="none" w:sz="0" w:space="0" w:color="auto"/>
        <w:right w:val="none" w:sz="0" w:space="0" w:color="auto"/>
      </w:divBdr>
    </w:div>
    <w:div w:id="958804325">
      <w:bodyDiv w:val="1"/>
      <w:marLeft w:val="0"/>
      <w:marRight w:val="0"/>
      <w:marTop w:val="0"/>
      <w:marBottom w:val="0"/>
      <w:divBdr>
        <w:top w:val="none" w:sz="0" w:space="0" w:color="auto"/>
        <w:left w:val="none" w:sz="0" w:space="0" w:color="auto"/>
        <w:bottom w:val="none" w:sz="0" w:space="0" w:color="auto"/>
        <w:right w:val="none" w:sz="0" w:space="0" w:color="auto"/>
      </w:divBdr>
    </w:div>
    <w:div w:id="960384295">
      <w:bodyDiv w:val="1"/>
      <w:marLeft w:val="0"/>
      <w:marRight w:val="0"/>
      <w:marTop w:val="0"/>
      <w:marBottom w:val="0"/>
      <w:divBdr>
        <w:top w:val="none" w:sz="0" w:space="0" w:color="auto"/>
        <w:left w:val="none" w:sz="0" w:space="0" w:color="auto"/>
        <w:bottom w:val="none" w:sz="0" w:space="0" w:color="auto"/>
        <w:right w:val="none" w:sz="0" w:space="0" w:color="auto"/>
      </w:divBdr>
    </w:div>
    <w:div w:id="960768887">
      <w:bodyDiv w:val="1"/>
      <w:marLeft w:val="0"/>
      <w:marRight w:val="0"/>
      <w:marTop w:val="0"/>
      <w:marBottom w:val="0"/>
      <w:divBdr>
        <w:top w:val="none" w:sz="0" w:space="0" w:color="auto"/>
        <w:left w:val="none" w:sz="0" w:space="0" w:color="auto"/>
        <w:bottom w:val="none" w:sz="0" w:space="0" w:color="auto"/>
        <w:right w:val="none" w:sz="0" w:space="0" w:color="auto"/>
      </w:divBdr>
    </w:div>
    <w:div w:id="961419299">
      <w:bodyDiv w:val="1"/>
      <w:marLeft w:val="0"/>
      <w:marRight w:val="0"/>
      <w:marTop w:val="0"/>
      <w:marBottom w:val="0"/>
      <w:divBdr>
        <w:top w:val="none" w:sz="0" w:space="0" w:color="auto"/>
        <w:left w:val="none" w:sz="0" w:space="0" w:color="auto"/>
        <w:bottom w:val="none" w:sz="0" w:space="0" w:color="auto"/>
        <w:right w:val="none" w:sz="0" w:space="0" w:color="auto"/>
      </w:divBdr>
    </w:div>
    <w:div w:id="962033879">
      <w:bodyDiv w:val="1"/>
      <w:marLeft w:val="0"/>
      <w:marRight w:val="0"/>
      <w:marTop w:val="0"/>
      <w:marBottom w:val="0"/>
      <w:divBdr>
        <w:top w:val="none" w:sz="0" w:space="0" w:color="auto"/>
        <w:left w:val="none" w:sz="0" w:space="0" w:color="auto"/>
        <w:bottom w:val="none" w:sz="0" w:space="0" w:color="auto"/>
        <w:right w:val="none" w:sz="0" w:space="0" w:color="auto"/>
      </w:divBdr>
    </w:div>
    <w:div w:id="963846347">
      <w:bodyDiv w:val="1"/>
      <w:marLeft w:val="0"/>
      <w:marRight w:val="0"/>
      <w:marTop w:val="0"/>
      <w:marBottom w:val="0"/>
      <w:divBdr>
        <w:top w:val="none" w:sz="0" w:space="0" w:color="auto"/>
        <w:left w:val="none" w:sz="0" w:space="0" w:color="auto"/>
        <w:bottom w:val="none" w:sz="0" w:space="0" w:color="auto"/>
        <w:right w:val="none" w:sz="0" w:space="0" w:color="auto"/>
      </w:divBdr>
    </w:div>
    <w:div w:id="965627096">
      <w:bodyDiv w:val="1"/>
      <w:marLeft w:val="0"/>
      <w:marRight w:val="0"/>
      <w:marTop w:val="0"/>
      <w:marBottom w:val="0"/>
      <w:divBdr>
        <w:top w:val="none" w:sz="0" w:space="0" w:color="auto"/>
        <w:left w:val="none" w:sz="0" w:space="0" w:color="auto"/>
        <w:bottom w:val="none" w:sz="0" w:space="0" w:color="auto"/>
        <w:right w:val="none" w:sz="0" w:space="0" w:color="auto"/>
      </w:divBdr>
    </w:div>
    <w:div w:id="966424818">
      <w:bodyDiv w:val="1"/>
      <w:marLeft w:val="0"/>
      <w:marRight w:val="0"/>
      <w:marTop w:val="0"/>
      <w:marBottom w:val="0"/>
      <w:divBdr>
        <w:top w:val="none" w:sz="0" w:space="0" w:color="auto"/>
        <w:left w:val="none" w:sz="0" w:space="0" w:color="auto"/>
        <w:bottom w:val="none" w:sz="0" w:space="0" w:color="auto"/>
        <w:right w:val="none" w:sz="0" w:space="0" w:color="auto"/>
      </w:divBdr>
    </w:div>
    <w:div w:id="966466574">
      <w:bodyDiv w:val="1"/>
      <w:marLeft w:val="0"/>
      <w:marRight w:val="0"/>
      <w:marTop w:val="0"/>
      <w:marBottom w:val="0"/>
      <w:divBdr>
        <w:top w:val="none" w:sz="0" w:space="0" w:color="auto"/>
        <w:left w:val="none" w:sz="0" w:space="0" w:color="auto"/>
        <w:bottom w:val="none" w:sz="0" w:space="0" w:color="auto"/>
        <w:right w:val="none" w:sz="0" w:space="0" w:color="auto"/>
      </w:divBdr>
    </w:div>
    <w:div w:id="966664850">
      <w:bodyDiv w:val="1"/>
      <w:marLeft w:val="0"/>
      <w:marRight w:val="0"/>
      <w:marTop w:val="0"/>
      <w:marBottom w:val="0"/>
      <w:divBdr>
        <w:top w:val="none" w:sz="0" w:space="0" w:color="auto"/>
        <w:left w:val="none" w:sz="0" w:space="0" w:color="auto"/>
        <w:bottom w:val="none" w:sz="0" w:space="0" w:color="auto"/>
        <w:right w:val="none" w:sz="0" w:space="0" w:color="auto"/>
      </w:divBdr>
    </w:div>
    <w:div w:id="967586698">
      <w:bodyDiv w:val="1"/>
      <w:marLeft w:val="0"/>
      <w:marRight w:val="0"/>
      <w:marTop w:val="0"/>
      <w:marBottom w:val="0"/>
      <w:divBdr>
        <w:top w:val="none" w:sz="0" w:space="0" w:color="auto"/>
        <w:left w:val="none" w:sz="0" w:space="0" w:color="auto"/>
        <w:bottom w:val="none" w:sz="0" w:space="0" w:color="auto"/>
        <w:right w:val="none" w:sz="0" w:space="0" w:color="auto"/>
      </w:divBdr>
    </w:div>
    <w:div w:id="969021491">
      <w:bodyDiv w:val="1"/>
      <w:marLeft w:val="0"/>
      <w:marRight w:val="0"/>
      <w:marTop w:val="0"/>
      <w:marBottom w:val="0"/>
      <w:divBdr>
        <w:top w:val="none" w:sz="0" w:space="0" w:color="auto"/>
        <w:left w:val="none" w:sz="0" w:space="0" w:color="auto"/>
        <w:bottom w:val="none" w:sz="0" w:space="0" w:color="auto"/>
        <w:right w:val="none" w:sz="0" w:space="0" w:color="auto"/>
      </w:divBdr>
    </w:div>
    <w:div w:id="969239706">
      <w:bodyDiv w:val="1"/>
      <w:marLeft w:val="0"/>
      <w:marRight w:val="0"/>
      <w:marTop w:val="0"/>
      <w:marBottom w:val="0"/>
      <w:divBdr>
        <w:top w:val="none" w:sz="0" w:space="0" w:color="auto"/>
        <w:left w:val="none" w:sz="0" w:space="0" w:color="auto"/>
        <w:bottom w:val="none" w:sz="0" w:space="0" w:color="auto"/>
        <w:right w:val="none" w:sz="0" w:space="0" w:color="auto"/>
      </w:divBdr>
    </w:div>
    <w:div w:id="969549626">
      <w:bodyDiv w:val="1"/>
      <w:marLeft w:val="0"/>
      <w:marRight w:val="0"/>
      <w:marTop w:val="0"/>
      <w:marBottom w:val="0"/>
      <w:divBdr>
        <w:top w:val="none" w:sz="0" w:space="0" w:color="auto"/>
        <w:left w:val="none" w:sz="0" w:space="0" w:color="auto"/>
        <w:bottom w:val="none" w:sz="0" w:space="0" w:color="auto"/>
        <w:right w:val="none" w:sz="0" w:space="0" w:color="auto"/>
      </w:divBdr>
    </w:div>
    <w:div w:id="969819803">
      <w:bodyDiv w:val="1"/>
      <w:marLeft w:val="0"/>
      <w:marRight w:val="0"/>
      <w:marTop w:val="0"/>
      <w:marBottom w:val="0"/>
      <w:divBdr>
        <w:top w:val="none" w:sz="0" w:space="0" w:color="auto"/>
        <w:left w:val="none" w:sz="0" w:space="0" w:color="auto"/>
        <w:bottom w:val="none" w:sz="0" w:space="0" w:color="auto"/>
        <w:right w:val="none" w:sz="0" w:space="0" w:color="auto"/>
      </w:divBdr>
    </w:div>
    <w:div w:id="969897960">
      <w:bodyDiv w:val="1"/>
      <w:marLeft w:val="0"/>
      <w:marRight w:val="0"/>
      <w:marTop w:val="0"/>
      <w:marBottom w:val="0"/>
      <w:divBdr>
        <w:top w:val="none" w:sz="0" w:space="0" w:color="auto"/>
        <w:left w:val="none" w:sz="0" w:space="0" w:color="auto"/>
        <w:bottom w:val="none" w:sz="0" w:space="0" w:color="auto"/>
        <w:right w:val="none" w:sz="0" w:space="0" w:color="auto"/>
      </w:divBdr>
    </w:div>
    <w:div w:id="970478074">
      <w:bodyDiv w:val="1"/>
      <w:marLeft w:val="0"/>
      <w:marRight w:val="0"/>
      <w:marTop w:val="0"/>
      <w:marBottom w:val="0"/>
      <w:divBdr>
        <w:top w:val="none" w:sz="0" w:space="0" w:color="auto"/>
        <w:left w:val="none" w:sz="0" w:space="0" w:color="auto"/>
        <w:bottom w:val="none" w:sz="0" w:space="0" w:color="auto"/>
        <w:right w:val="none" w:sz="0" w:space="0" w:color="auto"/>
      </w:divBdr>
    </w:div>
    <w:div w:id="972830515">
      <w:bodyDiv w:val="1"/>
      <w:marLeft w:val="0"/>
      <w:marRight w:val="0"/>
      <w:marTop w:val="0"/>
      <w:marBottom w:val="0"/>
      <w:divBdr>
        <w:top w:val="none" w:sz="0" w:space="0" w:color="auto"/>
        <w:left w:val="none" w:sz="0" w:space="0" w:color="auto"/>
        <w:bottom w:val="none" w:sz="0" w:space="0" w:color="auto"/>
        <w:right w:val="none" w:sz="0" w:space="0" w:color="auto"/>
      </w:divBdr>
    </w:div>
    <w:div w:id="973951504">
      <w:bodyDiv w:val="1"/>
      <w:marLeft w:val="0"/>
      <w:marRight w:val="0"/>
      <w:marTop w:val="0"/>
      <w:marBottom w:val="0"/>
      <w:divBdr>
        <w:top w:val="none" w:sz="0" w:space="0" w:color="auto"/>
        <w:left w:val="none" w:sz="0" w:space="0" w:color="auto"/>
        <w:bottom w:val="none" w:sz="0" w:space="0" w:color="auto"/>
        <w:right w:val="none" w:sz="0" w:space="0" w:color="auto"/>
      </w:divBdr>
    </w:div>
    <w:div w:id="974480598">
      <w:bodyDiv w:val="1"/>
      <w:marLeft w:val="0"/>
      <w:marRight w:val="0"/>
      <w:marTop w:val="0"/>
      <w:marBottom w:val="0"/>
      <w:divBdr>
        <w:top w:val="none" w:sz="0" w:space="0" w:color="auto"/>
        <w:left w:val="none" w:sz="0" w:space="0" w:color="auto"/>
        <w:bottom w:val="none" w:sz="0" w:space="0" w:color="auto"/>
        <w:right w:val="none" w:sz="0" w:space="0" w:color="auto"/>
      </w:divBdr>
    </w:div>
    <w:div w:id="975375276">
      <w:bodyDiv w:val="1"/>
      <w:marLeft w:val="0"/>
      <w:marRight w:val="0"/>
      <w:marTop w:val="0"/>
      <w:marBottom w:val="0"/>
      <w:divBdr>
        <w:top w:val="none" w:sz="0" w:space="0" w:color="auto"/>
        <w:left w:val="none" w:sz="0" w:space="0" w:color="auto"/>
        <w:bottom w:val="none" w:sz="0" w:space="0" w:color="auto"/>
        <w:right w:val="none" w:sz="0" w:space="0" w:color="auto"/>
      </w:divBdr>
    </w:div>
    <w:div w:id="976183138">
      <w:bodyDiv w:val="1"/>
      <w:marLeft w:val="0"/>
      <w:marRight w:val="0"/>
      <w:marTop w:val="0"/>
      <w:marBottom w:val="0"/>
      <w:divBdr>
        <w:top w:val="none" w:sz="0" w:space="0" w:color="auto"/>
        <w:left w:val="none" w:sz="0" w:space="0" w:color="auto"/>
        <w:bottom w:val="none" w:sz="0" w:space="0" w:color="auto"/>
        <w:right w:val="none" w:sz="0" w:space="0" w:color="auto"/>
      </w:divBdr>
    </w:div>
    <w:div w:id="976762354">
      <w:bodyDiv w:val="1"/>
      <w:marLeft w:val="0"/>
      <w:marRight w:val="0"/>
      <w:marTop w:val="0"/>
      <w:marBottom w:val="0"/>
      <w:divBdr>
        <w:top w:val="none" w:sz="0" w:space="0" w:color="auto"/>
        <w:left w:val="none" w:sz="0" w:space="0" w:color="auto"/>
        <w:bottom w:val="none" w:sz="0" w:space="0" w:color="auto"/>
        <w:right w:val="none" w:sz="0" w:space="0" w:color="auto"/>
      </w:divBdr>
    </w:div>
    <w:div w:id="977490044">
      <w:bodyDiv w:val="1"/>
      <w:marLeft w:val="0"/>
      <w:marRight w:val="0"/>
      <w:marTop w:val="0"/>
      <w:marBottom w:val="0"/>
      <w:divBdr>
        <w:top w:val="none" w:sz="0" w:space="0" w:color="auto"/>
        <w:left w:val="none" w:sz="0" w:space="0" w:color="auto"/>
        <w:bottom w:val="none" w:sz="0" w:space="0" w:color="auto"/>
        <w:right w:val="none" w:sz="0" w:space="0" w:color="auto"/>
      </w:divBdr>
    </w:div>
    <w:div w:id="977881391">
      <w:bodyDiv w:val="1"/>
      <w:marLeft w:val="0"/>
      <w:marRight w:val="0"/>
      <w:marTop w:val="0"/>
      <w:marBottom w:val="0"/>
      <w:divBdr>
        <w:top w:val="none" w:sz="0" w:space="0" w:color="auto"/>
        <w:left w:val="none" w:sz="0" w:space="0" w:color="auto"/>
        <w:bottom w:val="none" w:sz="0" w:space="0" w:color="auto"/>
        <w:right w:val="none" w:sz="0" w:space="0" w:color="auto"/>
      </w:divBdr>
    </w:div>
    <w:div w:id="978412141">
      <w:bodyDiv w:val="1"/>
      <w:marLeft w:val="0"/>
      <w:marRight w:val="0"/>
      <w:marTop w:val="0"/>
      <w:marBottom w:val="0"/>
      <w:divBdr>
        <w:top w:val="none" w:sz="0" w:space="0" w:color="auto"/>
        <w:left w:val="none" w:sz="0" w:space="0" w:color="auto"/>
        <w:bottom w:val="none" w:sz="0" w:space="0" w:color="auto"/>
        <w:right w:val="none" w:sz="0" w:space="0" w:color="auto"/>
      </w:divBdr>
    </w:div>
    <w:div w:id="979967711">
      <w:bodyDiv w:val="1"/>
      <w:marLeft w:val="0"/>
      <w:marRight w:val="0"/>
      <w:marTop w:val="0"/>
      <w:marBottom w:val="0"/>
      <w:divBdr>
        <w:top w:val="none" w:sz="0" w:space="0" w:color="auto"/>
        <w:left w:val="none" w:sz="0" w:space="0" w:color="auto"/>
        <w:bottom w:val="none" w:sz="0" w:space="0" w:color="auto"/>
        <w:right w:val="none" w:sz="0" w:space="0" w:color="auto"/>
      </w:divBdr>
    </w:div>
    <w:div w:id="980159329">
      <w:bodyDiv w:val="1"/>
      <w:marLeft w:val="0"/>
      <w:marRight w:val="0"/>
      <w:marTop w:val="0"/>
      <w:marBottom w:val="0"/>
      <w:divBdr>
        <w:top w:val="none" w:sz="0" w:space="0" w:color="auto"/>
        <w:left w:val="none" w:sz="0" w:space="0" w:color="auto"/>
        <w:bottom w:val="none" w:sz="0" w:space="0" w:color="auto"/>
        <w:right w:val="none" w:sz="0" w:space="0" w:color="auto"/>
      </w:divBdr>
    </w:div>
    <w:div w:id="980422962">
      <w:bodyDiv w:val="1"/>
      <w:marLeft w:val="0"/>
      <w:marRight w:val="0"/>
      <w:marTop w:val="0"/>
      <w:marBottom w:val="0"/>
      <w:divBdr>
        <w:top w:val="none" w:sz="0" w:space="0" w:color="auto"/>
        <w:left w:val="none" w:sz="0" w:space="0" w:color="auto"/>
        <w:bottom w:val="none" w:sz="0" w:space="0" w:color="auto"/>
        <w:right w:val="none" w:sz="0" w:space="0" w:color="auto"/>
      </w:divBdr>
    </w:div>
    <w:div w:id="981033245">
      <w:bodyDiv w:val="1"/>
      <w:marLeft w:val="0"/>
      <w:marRight w:val="0"/>
      <w:marTop w:val="0"/>
      <w:marBottom w:val="0"/>
      <w:divBdr>
        <w:top w:val="none" w:sz="0" w:space="0" w:color="auto"/>
        <w:left w:val="none" w:sz="0" w:space="0" w:color="auto"/>
        <w:bottom w:val="none" w:sz="0" w:space="0" w:color="auto"/>
        <w:right w:val="none" w:sz="0" w:space="0" w:color="auto"/>
      </w:divBdr>
    </w:div>
    <w:div w:id="981035724">
      <w:bodyDiv w:val="1"/>
      <w:marLeft w:val="0"/>
      <w:marRight w:val="0"/>
      <w:marTop w:val="0"/>
      <w:marBottom w:val="0"/>
      <w:divBdr>
        <w:top w:val="none" w:sz="0" w:space="0" w:color="auto"/>
        <w:left w:val="none" w:sz="0" w:space="0" w:color="auto"/>
        <w:bottom w:val="none" w:sz="0" w:space="0" w:color="auto"/>
        <w:right w:val="none" w:sz="0" w:space="0" w:color="auto"/>
      </w:divBdr>
    </w:div>
    <w:div w:id="981084908">
      <w:bodyDiv w:val="1"/>
      <w:marLeft w:val="0"/>
      <w:marRight w:val="0"/>
      <w:marTop w:val="0"/>
      <w:marBottom w:val="0"/>
      <w:divBdr>
        <w:top w:val="none" w:sz="0" w:space="0" w:color="auto"/>
        <w:left w:val="none" w:sz="0" w:space="0" w:color="auto"/>
        <w:bottom w:val="none" w:sz="0" w:space="0" w:color="auto"/>
        <w:right w:val="none" w:sz="0" w:space="0" w:color="auto"/>
      </w:divBdr>
    </w:div>
    <w:div w:id="981085175">
      <w:bodyDiv w:val="1"/>
      <w:marLeft w:val="0"/>
      <w:marRight w:val="0"/>
      <w:marTop w:val="0"/>
      <w:marBottom w:val="0"/>
      <w:divBdr>
        <w:top w:val="none" w:sz="0" w:space="0" w:color="auto"/>
        <w:left w:val="none" w:sz="0" w:space="0" w:color="auto"/>
        <w:bottom w:val="none" w:sz="0" w:space="0" w:color="auto"/>
        <w:right w:val="none" w:sz="0" w:space="0" w:color="auto"/>
      </w:divBdr>
    </w:div>
    <w:div w:id="981344796">
      <w:bodyDiv w:val="1"/>
      <w:marLeft w:val="0"/>
      <w:marRight w:val="0"/>
      <w:marTop w:val="0"/>
      <w:marBottom w:val="0"/>
      <w:divBdr>
        <w:top w:val="none" w:sz="0" w:space="0" w:color="auto"/>
        <w:left w:val="none" w:sz="0" w:space="0" w:color="auto"/>
        <w:bottom w:val="none" w:sz="0" w:space="0" w:color="auto"/>
        <w:right w:val="none" w:sz="0" w:space="0" w:color="auto"/>
      </w:divBdr>
    </w:div>
    <w:div w:id="981427804">
      <w:bodyDiv w:val="1"/>
      <w:marLeft w:val="0"/>
      <w:marRight w:val="0"/>
      <w:marTop w:val="0"/>
      <w:marBottom w:val="0"/>
      <w:divBdr>
        <w:top w:val="none" w:sz="0" w:space="0" w:color="auto"/>
        <w:left w:val="none" w:sz="0" w:space="0" w:color="auto"/>
        <w:bottom w:val="none" w:sz="0" w:space="0" w:color="auto"/>
        <w:right w:val="none" w:sz="0" w:space="0" w:color="auto"/>
      </w:divBdr>
    </w:div>
    <w:div w:id="984235914">
      <w:bodyDiv w:val="1"/>
      <w:marLeft w:val="0"/>
      <w:marRight w:val="0"/>
      <w:marTop w:val="0"/>
      <w:marBottom w:val="0"/>
      <w:divBdr>
        <w:top w:val="none" w:sz="0" w:space="0" w:color="auto"/>
        <w:left w:val="none" w:sz="0" w:space="0" w:color="auto"/>
        <w:bottom w:val="none" w:sz="0" w:space="0" w:color="auto"/>
        <w:right w:val="none" w:sz="0" w:space="0" w:color="auto"/>
      </w:divBdr>
    </w:div>
    <w:div w:id="984313165">
      <w:bodyDiv w:val="1"/>
      <w:marLeft w:val="0"/>
      <w:marRight w:val="0"/>
      <w:marTop w:val="0"/>
      <w:marBottom w:val="0"/>
      <w:divBdr>
        <w:top w:val="none" w:sz="0" w:space="0" w:color="auto"/>
        <w:left w:val="none" w:sz="0" w:space="0" w:color="auto"/>
        <w:bottom w:val="none" w:sz="0" w:space="0" w:color="auto"/>
        <w:right w:val="none" w:sz="0" w:space="0" w:color="auto"/>
      </w:divBdr>
    </w:div>
    <w:div w:id="984893636">
      <w:bodyDiv w:val="1"/>
      <w:marLeft w:val="0"/>
      <w:marRight w:val="0"/>
      <w:marTop w:val="0"/>
      <w:marBottom w:val="0"/>
      <w:divBdr>
        <w:top w:val="none" w:sz="0" w:space="0" w:color="auto"/>
        <w:left w:val="none" w:sz="0" w:space="0" w:color="auto"/>
        <w:bottom w:val="none" w:sz="0" w:space="0" w:color="auto"/>
        <w:right w:val="none" w:sz="0" w:space="0" w:color="auto"/>
      </w:divBdr>
    </w:div>
    <w:div w:id="985470715">
      <w:bodyDiv w:val="1"/>
      <w:marLeft w:val="0"/>
      <w:marRight w:val="0"/>
      <w:marTop w:val="0"/>
      <w:marBottom w:val="0"/>
      <w:divBdr>
        <w:top w:val="none" w:sz="0" w:space="0" w:color="auto"/>
        <w:left w:val="none" w:sz="0" w:space="0" w:color="auto"/>
        <w:bottom w:val="none" w:sz="0" w:space="0" w:color="auto"/>
        <w:right w:val="none" w:sz="0" w:space="0" w:color="auto"/>
      </w:divBdr>
    </w:div>
    <w:div w:id="986282266">
      <w:bodyDiv w:val="1"/>
      <w:marLeft w:val="0"/>
      <w:marRight w:val="0"/>
      <w:marTop w:val="0"/>
      <w:marBottom w:val="0"/>
      <w:divBdr>
        <w:top w:val="none" w:sz="0" w:space="0" w:color="auto"/>
        <w:left w:val="none" w:sz="0" w:space="0" w:color="auto"/>
        <w:bottom w:val="none" w:sz="0" w:space="0" w:color="auto"/>
        <w:right w:val="none" w:sz="0" w:space="0" w:color="auto"/>
      </w:divBdr>
    </w:div>
    <w:div w:id="990603150">
      <w:bodyDiv w:val="1"/>
      <w:marLeft w:val="0"/>
      <w:marRight w:val="0"/>
      <w:marTop w:val="0"/>
      <w:marBottom w:val="0"/>
      <w:divBdr>
        <w:top w:val="none" w:sz="0" w:space="0" w:color="auto"/>
        <w:left w:val="none" w:sz="0" w:space="0" w:color="auto"/>
        <w:bottom w:val="none" w:sz="0" w:space="0" w:color="auto"/>
        <w:right w:val="none" w:sz="0" w:space="0" w:color="auto"/>
      </w:divBdr>
    </w:div>
    <w:div w:id="990788643">
      <w:bodyDiv w:val="1"/>
      <w:marLeft w:val="0"/>
      <w:marRight w:val="0"/>
      <w:marTop w:val="0"/>
      <w:marBottom w:val="0"/>
      <w:divBdr>
        <w:top w:val="none" w:sz="0" w:space="0" w:color="auto"/>
        <w:left w:val="none" w:sz="0" w:space="0" w:color="auto"/>
        <w:bottom w:val="none" w:sz="0" w:space="0" w:color="auto"/>
        <w:right w:val="none" w:sz="0" w:space="0" w:color="auto"/>
      </w:divBdr>
    </w:div>
    <w:div w:id="991326371">
      <w:bodyDiv w:val="1"/>
      <w:marLeft w:val="0"/>
      <w:marRight w:val="0"/>
      <w:marTop w:val="0"/>
      <w:marBottom w:val="0"/>
      <w:divBdr>
        <w:top w:val="none" w:sz="0" w:space="0" w:color="auto"/>
        <w:left w:val="none" w:sz="0" w:space="0" w:color="auto"/>
        <w:bottom w:val="none" w:sz="0" w:space="0" w:color="auto"/>
        <w:right w:val="none" w:sz="0" w:space="0" w:color="auto"/>
      </w:divBdr>
    </w:div>
    <w:div w:id="992103069">
      <w:bodyDiv w:val="1"/>
      <w:marLeft w:val="0"/>
      <w:marRight w:val="0"/>
      <w:marTop w:val="0"/>
      <w:marBottom w:val="0"/>
      <w:divBdr>
        <w:top w:val="none" w:sz="0" w:space="0" w:color="auto"/>
        <w:left w:val="none" w:sz="0" w:space="0" w:color="auto"/>
        <w:bottom w:val="none" w:sz="0" w:space="0" w:color="auto"/>
        <w:right w:val="none" w:sz="0" w:space="0" w:color="auto"/>
      </w:divBdr>
    </w:div>
    <w:div w:id="992294079">
      <w:bodyDiv w:val="1"/>
      <w:marLeft w:val="0"/>
      <w:marRight w:val="0"/>
      <w:marTop w:val="0"/>
      <w:marBottom w:val="0"/>
      <w:divBdr>
        <w:top w:val="none" w:sz="0" w:space="0" w:color="auto"/>
        <w:left w:val="none" w:sz="0" w:space="0" w:color="auto"/>
        <w:bottom w:val="none" w:sz="0" w:space="0" w:color="auto"/>
        <w:right w:val="none" w:sz="0" w:space="0" w:color="auto"/>
      </w:divBdr>
    </w:div>
    <w:div w:id="992372659">
      <w:bodyDiv w:val="1"/>
      <w:marLeft w:val="0"/>
      <w:marRight w:val="0"/>
      <w:marTop w:val="0"/>
      <w:marBottom w:val="0"/>
      <w:divBdr>
        <w:top w:val="none" w:sz="0" w:space="0" w:color="auto"/>
        <w:left w:val="none" w:sz="0" w:space="0" w:color="auto"/>
        <w:bottom w:val="none" w:sz="0" w:space="0" w:color="auto"/>
        <w:right w:val="none" w:sz="0" w:space="0" w:color="auto"/>
      </w:divBdr>
    </w:div>
    <w:div w:id="992375736">
      <w:bodyDiv w:val="1"/>
      <w:marLeft w:val="0"/>
      <w:marRight w:val="0"/>
      <w:marTop w:val="0"/>
      <w:marBottom w:val="0"/>
      <w:divBdr>
        <w:top w:val="none" w:sz="0" w:space="0" w:color="auto"/>
        <w:left w:val="none" w:sz="0" w:space="0" w:color="auto"/>
        <w:bottom w:val="none" w:sz="0" w:space="0" w:color="auto"/>
        <w:right w:val="none" w:sz="0" w:space="0" w:color="auto"/>
      </w:divBdr>
    </w:div>
    <w:div w:id="992681885">
      <w:bodyDiv w:val="1"/>
      <w:marLeft w:val="0"/>
      <w:marRight w:val="0"/>
      <w:marTop w:val="0"/>
      <w:marBottom w:val="0"/>
      <w:divBdr>
        <w:top w:val="none" w:sz="0" w:space="0" w:color="auto"/>
        <w:left w:val="none" w:sz="0" w:space="0" w:color="auto"/>
        <w:bottom w:val="none" w:sz="0" w:space="0" w:color="auto"/>
        <w:right w:val="none" w:sz="0" w:space="0" w:color="auto"/>
      </w:divBdr>
    </w:div>
    <w:div w:id="993098926">
      <w:bodyDiv w:val="1"/>
      <w:marLeft w:val="0"/>
      <w:marRight w:val="0"/>
      <w:marTop w:val="0"/>
      <w:marBottom w:val="0"/>
      <w:divBdr>
        <w:top w:val="none" w:sz="0" w:space="0" w:color="auto"/>
        <w:left w:val="none" w:sz="0" w:space="0" w:color="auto"/>
        <w:bottom w:val="none" w:sz="0" w:space="0" w:color="auto"/>
        <w:right w:val="none" w:sz="0" w:space="0" w:color="auto"/>
      </w:divBdr>
    </w:div>
    <w:div w:id="993754306">
      <w:bodyDiv w:val="1"/>
      <w:marLeft w:val="0"/>
      <w:marRight w:val="0"/>
      <w:marTop w:val="0"/>
      <w:marBottom w:val="0"/>
      <w:divBdr>
        <w:top w:val="none" w:sz="0" w:space="0" w:color="auto"/>
        <w:left w:val="none" w:sz="0" w:space="0" w:color="auto"/>
        <w:bottom w:val="none" w:sz="0" w:space="0" w:color="auto"/>
        <w:right w:val="none" w:sz="0" w:space="0" w:color="auto"/>
      </w:divBdr>
    </w:div>
    <w:div w:id="994332602">
      <w:bodyDiv w:val="1"/>
      <w:marLeft w:val="0"/>
      <w:marRight w:val="0"/>
      <w:marTop w:val="0"/>
      <w:marBottom w:val="0"/>
      <w:divBdr>
        <w:top w:val="none" w:sz="0" w:space="0" w:color="auto"/>
        <w:left w:val="none" w:sz="0" w:space="0" w:color="auto"/>
        <w:bottom w:val="none" w:sz="0" w:space="0" w:color="auto"/>
        <w:right w:val="none" w:sz="0" w:space="0" w:color="auto"/>
      </w:divBdr>
    </w:div>
    <w:div w:id="994332944">
      <w:bodyDiv w:val="1"/>
      <w:marLeft w:val="0"/>
      <w:marRight w:val="0"/>
      <w:marTop w:val="0"/>
      <w:marBottom w:val="0"/>
      <w:divBdr>
        <w:top w:val="none" w:sz="0" w:space="0" w:color="auto"/>
        <w:left w:val="none" w:sz="0" w:space="0" w:color="auto"/>
        <w:bottom w:val="none" w:sz="0" w:space="0" w:color="auto"/>
        <w:right w:val="none" w:sz="0" w:space="0" w:color="auto"/>
      </w:divBdr>
    </w:div>
    <w:div w:id="994451927">
      <w:bodyDiv w:val="1"/>
      <w:marLeft w:val="0"/>
      <w:marRight w:val="0"/>
      <w:marTop w:val="0"/>
      <w:marBottom w:val="0"/>
      <w:divBdr>
        <w:top w:val="none" w:sz="0" w:space="0" w:color="auto"/>
        <w:left w:val="none" w:sz="0" w:space="0" w:color="auto"/>
        <w:bottom w:val="none" w:sz="0" w:space="0" w:color="auto"/>
        <w:right w:val="none" w:sz="0" w:space="0" w:color="auto"/>
      </w:divBdr>
    </w:div>
    <w:div w:id="994601799">
      <w:bodyDiv w:val="1"/>
      <w:marLeft w:val="0"/>
      <w:marRight w:val="0"/>
      <w:marTop w:val="0"/>
      <w:marBottom w:val="0"/>
      <w:divBdr>
        <w:top w:val="none" w:sz="0" w:space="0" w:color="auto"/>
        <w:left w:val="none" w:sz="0" w:space="0" w:color="auto"/>
        <w:bottom w:val="none" w:sz="0" w:space="0" w:color="auto"/>
        <w:right w:val="none" w:sz="0" w:space="0" w:color="auto"/>
      </w:divBdr>
    </w:div>
    <w:div w:id="995037937">
      <w:bodyDiv w:val="1"/>
      <w:marLeft w:val="0"/>
      <w:marRight w:val="0"/>
      <w:marTop w:val="0"/>
      <w:marBottom w:val="0"/>
      <w:divBdr>
        <w:top w:val="none" w:sz="0" w:space="0" w:color="auto"/>
        <w:left w:val="none" w:sz="0" w:space="0" w:color="auto"/>
        <w:bottom w:val="none" w:sz="0" w:space="0" w:color="auto"/>
        <w:right w:val="none" w:sz="0" w:space="0" w:color="auto"/>
      </w:divBdr>
    </w:div>
    <w:div w:id="996425118">
      <w:bodyDiv w:val="1"/>
      <w:marLeft w:val="0"/>
      <w:marRight w:val="0"/>
      <w:marTop w:val="0"/>
      <w:marBottom w:val="0"/>
      <w:divBdr>
        <w:top w:val="none" w:sz="0" w:space="0" w:color="auto"/>
        <w:left w:val="none" w:sz="0" w:space="0" w:color="auto"/>
        <w:bottom w:val="none" w:sz="0" w:space="0" w:color="auto"/>
        <w:right w:val="none" w:sz="0" w:space="0" w:color="auto"/>
      </w:divBdr>
    </w:div>
    <w:div w:id="997810573">
      <w:bodyDiv w:val="1"/>
      <w:marLeft w:val="0"/>
      <w:marRight w:val="0"/>
      <w:marTop w:val="0"/>
      <w:marBottom w:val="0"/>
      <w:divBdr>
        <w:top w:val="none" w:sz="0" w:space="0" w:color="auto"/>
        <w:left w:val="none" w:sz="0" w:space="0" w:color="auto"/>
        <w:bottom w:val="none" w:sz="0" w:space="0" w:color="auto"/>
        <w:right w:val="none" w:sz="0" w:space="0" w:color="auto"/>
      </w:divBdr>
    </w:div>
    <w:div w:id="998004368">
      <w:bodyDiv w:val="1"/>
      <w:marLeft w:val="0"/>
      <w:marRight w:val="0"/>
      <w:marTop w:val="0"/>
      <w:marBottom w:val="0"/>
      <w:divBdr>
        <w:top w:val="none" w:sz="0" w:space="0" w:color="auto"/>
        <w:left w:val="none" w:sz="0" w:space="0" w:color="auto"/>
        <w:bottom w:val="none" w:sz="0" w:space="0" w:color="auto"/>
        <w:right w:val="none" w:sz="0" w:space="0" w:color="auto"/>
      </w:divBdr>
    </w:div>
    <w:div w:id="999044731">
      <w:bodyDiv w:val="1"/>
      <w:marLeft w:val="0"/>
      <w:marRight w:val="0"/>
      <w:marTop w:val="0"/>
      <w:marBottom w:val="0"/>
      <w:divBdr>
        <w:top w:val="none" w:sz="0" w:space="0" w:color="auto"/>
        <w:left w:val="none" w:sz="0" w:space="0" w:color="auto"/>
        <w:bottom w:val="none" w:sz="0" w:space="0" w:color="auto"/>
        <w:right w:val="none" w:sz="0" w:space="0" w:color="auto"/>
      </w:divBdr>
    </w:div>
    <w:div w:id="999112601">
      <w:bodyDiv w:val="1"/>
      <w:marLeft w:val="0"/>
      <w:marRight w:val="0"/>
      <w:marTop w:val="0"/>
      <w:marBottom w:val="0"/>
      <w:divBdr>
        <w:top w:val="none" w:sz="0" w:space="0" w:color="auto"/>
        <w:left w:val="none" w:sz="0" w:space="0" w:color="auto"/>
        <w:bottom w:val="none" w:sz="0" w:space="0" w:color="auto"/>
        <w:right w:val="none" w:sz="0" w:space="0" w:color="auto"/>
      </w:divBdr>
    </w:div>
    <w:div w:id="999697438">
      <w:bodyDiv w:val="1"/>
      <w:marLeft w:val="0"/>
      <w:marRight w:val="0"/>
      <w:marTop w:val="0"/>
      <w:marBottom w:val="0"/>
      <w:divBdr>
        <w:top w:val="none" w:sz="0" w:space="0" w:color="auto"/>
        <w:left w:val="none" w:sz="0" w:space="0" w:color="auto"/>
        <w:bottom w:val="none" w:sz="0" w:space="0" w:color="auto"/>
        <w:right w:val="none" w:sz="0" w:space="0" w:color="auto"/>
      </w:divBdr>
    </w:div>
    <w:div w:id="1002777193">
      <w:bodyDiv w:val="1"/>
      <w:marLeft w:val="0"/>
      <w:marRight w:val="0"/>
      <w:marTop w:val="0"/>
      <w:marBottom w:val="0"/>
      <w:divBdr>
        <w:top w:val="none" w:sz="0" w:space="0" w:color="auto"/>
        <w:left w:val="none" w:sz="0" w:space="0" w:color="auto"/>
        <w:bottom w:val="none" w:sz="0" w:space="0" w:color="auto"/>
        <w:right w:val="none" w:sz="0" w:space="0" w:color="auto"/>
      </w:divBdr>
    </w:div>
    <w:div w:id="1003775700">
      <w:bodyDiv w:val="1"/>
      <w:marLeft w:val="0"/>
      <w:marRight w:val="0"/>
      <w:marTop w:val="0"/>
      <w:marBottom w:val="0"/>
      <w:divBdr>
        <w:top w:val="none" w:sz="0" w:space="0" w:color="auto"/>
        <w:left w:val="none" w:sz="0" w:space="0" w:color="auto"/>
        <w:bottom w:val="none" w:sz="0" w:space="0" w:color="auto"/>
        <w:right w:val="none" w:sz="0" w:space="0" w:color="auto"/>
      </w:divBdr>
    </w:div>
    <w:div w:id="1006441177">
      <w:bodyDiv w:val="1"/>
      <w:marLeft w:val="0"/>
      <w:marRight w:val="0"/>
      <w:marTop w:val="0"/>
      <w:marBottom w:val="0"/>
      <w:divBdr>
        <w:top w:val="none" w:sz="0" w:space="0" w:color="auto"/>
        <w:left w:val="none" w:sz="0" w:space="0" w:color="auto"/>
        <w:bottom w:val="none" w:sz="0" w:space="0" w:color="auto"/>
        <w:right w:val="none" w:sz="0" w:space="0" w:color="auto"/>
      </w:divBdr>
    </w:div>
    <w:div w:id="1006443010">
      <w:bodyDiv w:val="1"/>
      <w:marLeft w:val="0"/>
      <w:marRight w:val="0"/>
      <w:marTop w:val="0"/>
      <w:marBottom w:val="0"/>
      <w:divBdr>
        <w:top w:val="none" w:sz="0" w:space="0" w:color="auto"/>
        <w:left w:val="none" w:sz="0" w:space="0" w:color="auto"/>
        <w:bottom w:val="none" w:sz="0" w:space="0" w:color="auto"/>
        <w:right w:val="none" w:sz="0" w:space="0" w:color="auto"/>
      </w:divBdr>
    </w:div>
    <w:div w:id="1006596207">
      <w:bodyDiv w:val="1"/>
      <w:marLeft w:val="0"/>
      <w:marRight w:val="0"/>
      <w:marTop w:val="0"/>
      <w:marBottom w:val="0"/>
      <w:divBdr>
        <w:top w:val="none" w:sz="0" w:space="0" w:color="auto"/>
        <w:left w:val="none" w:sz="0" w:space="0" w:color="auto"/>
        <w:bottom w:val="none" w:sz="0" w:space="0" w:color="auto"/>
        <w:right w:val="none" w:sz="0" w:space="0" w:color="auto"/>
      </w:divBdr>
    </w:div>
    <w:div w:id="1006637095">
      <w:bodyDiv w:val="1"/>
      <w:marLeft w:val="0"/>
      <w:marRight w:val="0"/>
      <w:marTop w:val="0"/>
      <w:marBottom w:val="0"/>
      <w:divBdr>
        <w:top w:val="none" w:sz="0" w:space="0" w:color="auto"/>
        <w:left w:val="none" w:sz="0" w:space="0" w:color="auto"/>
        <w:bottom w:val="none" w:sz="0" w:space="0" w:color="auto"/>
        <w:right w:val="none" w:sz="0" w:space="0" w:color="auto"/>
      </w:divBdr>
    </w:div>
    <w:div w:id="1008827370">
      <w:bodyDiv w:val="1"/>
      <w:marLeft w:val="0"/>
      <w:marRight w:val="0"/>
      <w:marTop w:val="0"/>
      <w:marBottom w:val="0"/>
      <w:divBdr>
        <w:top w:val="none" w:sz="0" w:space="0" w:color="auto"/>
        <w:left w:val="none" w:sz="0" w:space="0" w:color="auto"/>
        <w:bottom w:val="none" w:sz="0" w:space="0" w:color="auto"/>
        <w:right w:val="none" w:sz="0" w:space="0" w:color="auto"/>
      </w:divBdr>
    </w:div>
    <w:div w:id="1009328914">
      <w:bodyDiv w:val="1"/>
      <w:marLeft w:val="0"/>
      <w:marRight w:val="0"/>
      <w:marTop w:val="0"/>
      <w:marBottom w:val="0"/>
      <w:divBdr>
        <w:top w:val="none" w:sz="0" w:space="0" w:color="auto"/>
        <w:left w:val="none" w:sz="0" w:space="0" w:color="auto"/>
        <w:bottom w:val="none" w:sz="0" w:space="0" w:color="auto"/>
        <w:right w:val="none" w:sz="0" w:space="0" w:color="auto"/>
      </w:divBdr>
    </w:div>
    <w:div w:id="1009721118">
      <w:bodyDiv w:val="1"/>
      <w:marLeft w:val="0"/>
      <w:marRight w:val="0"/>
      <w:marTop w:val="0"/>
      <w:marBottom w:val="0"/>
      <w:divBdr>
        <w:top w:val="none" w:sz="0" w:space="0" w:color="auto"/>
        <w:left w:val="none" w:sz="0" w:space="0" w:color="auto"/>
        <w:bottom w:val="none" w:sz="0" w:space="0" w:color="auto"/>
        <w:right w:val="none" w:sz="0" w:space="0" w:color="auto"/>
      </w:divBdr>
    </w:div>
    <w:div w:id="1009870058">
      <w:bodyDiv w:val="1"/>
      <w:marLeft w:val="0"/>
      <w:marRight w:val="0"/>
      <w:marTop w:val="0"/>
      <w:marBottom w:val="0"/>
      <w:divBdr>
        <w:top w:val="none" w:sz="0" w:space="0" w:color="auto"/>
        <w:left w:val="none" w:sz="0" w:space="0" w:color="auto"/>
        <w:bottom w:val="none" w:sz="0" w:space="0" w:color="auto"/>
        <w:right w:val="none" w:sz="0" w:space="0" w:color="auto"/>
      </w:divBdr>
    </w:div>
    <w:div w:id="1012226580">
      <w:bodyDiv w:val="1"/>
      <w:marLeft w:val="0"/>
      <w:marRight w:val="0"/>
      <w:marTop w:val="0"/>
      <w:marBottom w:val="0"/>
      <w:divBdr>
        <w:top w:val="none" w:sz="0" w:space="0" w:color="auto"/>
        <w:left w:val="none" w:sz="0" w:space="0" w:color="auto"/>
        <w:bottom w:val="none" w:sz="0" w:space="0" w:color="auto"/>
        <w:right w:val="none" w:sz="0" w:space="0" w:color="auto"/>
      </w:divBdr>
    </w:div>
    <w:div w:id="1012344058">
      <w:bodyDiv w:val="1"/>
      <w:marLeft w:val="0"/>
      <w:marRight w:val="0"/>
      <w:marTop w:val="0"/>
      <w:marBottom w:val="0"/>
      <w:divBdr>
        <w:top w:val="none" w:sz="0" w:space="0" w:color="auto"/>
        <w:left w:val="none" w:sz="0" w:space="0" w:color="auto"/>
        <w:bottom w:val="none" w:sz="0" w:space="0" w:color="auto"/>
        <w:right w:val="none" w:sz="0" w:space="0" w:color="auto"/>
      </w:divBdr>
    </w:div>
    <w:div w:id="1012612159">
      <w:bodyDiv w:val="1"/>
      <w:marLeft w:val="0"/>
      <w:marRight w:val="0"/>
      <w:marTop w:val="0"/>
      <w:marBottom w:val="0"/>
      <w:divBdr>
        <w:top w:val="none" w:sz="0" w:space="0" w:color="auto"/>
        <w:left w:val="none" w:sz="0" w:space="0" w:color="auto"/>
        <w:bottom w:val="none" w:sz="0" w:space="0" w:color="auto"/>
        <w:right w:val="none" w:sz="0" w:space="0" w:color="auto"/>
      </w:divBdr>
    </w:div>
    <w:div w:id="1013337675">
      <w:bodyDiv w:val="1"/>
      <w:marLeft w:val="0"/>
      <w:marRight w:val="0"/>
      <w:marTop w:val="0"/>
      <w:marBottom w:val="0"/>
      <w:divBdr>
        <w:top w:val="none" w:sz="0" w:space="0" w:color="auto"/>
        <w:left w:val="none" w:sz="0" w:space="0" w:color="auto"/>
        <w:bottom w:val="none" w:sz="0" w:space="0" w:color="auto"/>
        <w:right w:val="none" w:sz="0" w:space="0" w:color="auto"/>
      </w:divBdr>
    </w:div>
    <w:div w:id="1013915975">
      <w:bodyDiv w:val="1"/>
      <w:marLeft w:val="0"/>
      <w:marRight w:val="0"/>
      <w:marTop w:val="0"/>
      <w:marBottom w:val="0"/>
      <w:divBdr>
        <w:top w:val="none" w:sz="0" w:space="0" w:color="auto"/>
        <w:left w:val="none" w:sz="0" w:space="0" w:color="auto"/>
        <w:bottom w:val="none" w:sz="0" w:space="0" w:color="auto"/>
        <w:right w:val="none" w:sz="0" w:space="0" w:color="auto"/>
      </w:divBdr>
    </w:div>
    <w:div w:id="1013922712">
      <w:bodyDiv w:val="1"/>
      <w:marLeft w:val="0"/>
      <w:marRight w:val="0"/>
      <w:marTop w:val="0"/>
      <w:marBottom w:val="0"/>
      <w:divBdr>
        <w:top w:val="none" w:sz="0" w:space="0" w:color="auto"/>
        <w:left w:val="none" w:sz="0" w:space="0" w:color="auto"/>
        <w:bottom w:val="none" w:sz="0" w:space="0" w:color="auto"/>
        <w:right w:val="none" w:sz="0" w:space="0" w:color="auto"/>
      </w:divBdr>
    </w:div>
    <w:div w:id="1014694088">
      <w:bodyDiv w:val="1"/>
      <w:marLeft w:val="0"/>
      <w:marRight w:val="0"/>
      <w:marTop w:val="0"/>
      <w:marBottom w:val="0"/>
      <w:divBdr>
        <w:top w:val="none" w:sz="0" w:space="0" w:color="auto"/>
        <w:left w:val="none" w:sz="0" w:space="0" w:color="auto"/>
        <w:bottom w:val="none" w:sz="0" w:space="0" w:color="auto"/>
        <w:right w:val="none" w:sz="0" w:space="0" w:color="auto"/>
      </w:divBdr>
    </w:div>
    <w:div w:id="1015499488">
      <w:bodyDiv w:val="1"/>
      <w:marLeft w:val="0"/>
      <w:marRight w:val="0"/>
      <w:marTop w:val="0"/>
      <w:marBottom w:val="0"/>
      <w:divBdr>
        <w:top w:val="none" w:sz="0" w:space="0" w:color="auto"/>
        <w:left w:val="none" w:sz="0" w:space="0" w:color="auto"/>
        <w:bottom w:val="none" w:sz="0" w:space="0" w:color="auto"/>
        <w:right w:val="none" w:sz="0" w:space="0" w:color="auto"/>
      </w:divBdr>
    </w:div>
    <w:div w:id="1015959107">
      <w:bodyDiv w:val="1"/>
      <w:marLeft w:val="0"/>
      <w:marRight w:val="0"/>
      <w:marTop w:val="0"/>
      <w:marBottom w:val="0"/>
      <w:divBdr>
        <w:top w:val="none" w:sz="0" w:space="0" w:color="auto"/>
        <w:left w:val="none" w:sz="0" w:space="0" w:color="auto"/>
        <w:bottom w:val="none" w:sz="0" w:space="0" w:color="auto"/>
        <w:right w:val="none" w:sz="0" w:space="0" w:color="auto"/>
      </w:divBdr>
    </w:div>
    <w:div w:id="1015960710">
      <w:bodyDiv w:val="1"/>
      <w:marLeft w:val="0"/>
      <w:marRight w:val="0"/>
      <w:marTop w:val="0"/>
      <w:marBottom w:val="0"/>
      <w:divBdr>
        <w:top w:val="none" w:sz="0" w:space="0" w:color="auto"/>
        <w:left w:val="none" w:sz="0" w:space="0" w:color="auto"/>
        <w:bottom w:val="none" w:sz="0" w:space="0" w:color="auto"/>
        <w:right w:val="none" w:sz="0" w:space="0" w:color="auto"/>
      </w:divBdr>
    </w:div>
    <w:div w:id="1017385250">
      <w:bodyDiv w:val="1"/>
      <w:marLeft w:val="0"/>
      <w:marRight w:val="0"/>
      <w:marTop w:val="0"/>
      <w:marBottom w:val="0"/>
      <w:divBdr>
        <w:top w:val="none" w:sz="0" w:space="0" w:color="auto"/>
        <w:left w:val="none" w:sz="0" w:space="0" w:color="auto"/>
        <w:bottom w:val="none" w:sz="0" w:space="0" w:color="auto"/>
        <w:right w:val="none" w:sz="0" w:space="0" w:color="auto"/>
      </w:divBdr>
    </w:div>
    <w:div w:id="1017660281">
      <w:bodyDiv w:val="1"/>
      <w:marLeft w:val="0"/>
      <w:marRight w:val="0"/>
      <w:marTop w:val="0"/>
      <w:marBottom w:val="0"/>
      <w:divBdr>
        <w:top w:val="none" w:sz="0" w:space="0" w:color="auto"/>
        <w:left w:val="none" w:sz="0" w:space="0" w:color="auto"/>
        <w:bottom w:val="none" w:sz="0" w:space="0" w:color="auto"/>
        <w:right w:val="none" w:sz="0" w:space="0" w:color="auto"/>
      </w:divBdr>
    </w:div>
    <w:div w:id="1017660317">
      <w:bodyDiv w:val="1"/>
      <w:marLeft w:val="0"/>
      <w:marRight w:val="0"/>
      <w:marTop w:val="0"/>
      <w:marBottom w:val="0"/>
      <w:divBdr>
        <w:top w:val="none" w:sz="0" w:space="0" w:color="auto"/>
        <w:left w:val="none" w:sz="0" w:space="0" w:color="auto"/>
        <w:bottom w:val="none" w:sz="0" w:space="0" w:color="auto"/>
        <w:right w:val="none" w:sz="0" w:space="0" w:color="auto"/>
      </w:divBdr>
    </w:div>
    <w:div w:id="1019500942">
      <w:bodyDiv w:val="1"/>
      <w:marLeft w:val="0"/>
      <w:marRight w:val="0"/>
      <w:marTop w:val="0"/>
      <w:marBottom w:val="0"/>
      <w:divBdr>
        <w:top w:val="none" w:sz="0" w:space="0" w:color="auto"/>
        <w:left w:val="none" w:sz="0" w:space="0" w:color="auto"/>
        <w:bottom w:val="none" w:sz="0" w:space="0" w:color="auto"/>
        <w:right w:val="none" w:sz="0" w:space="0" w:color="auto"/>
      </w:divBdr>
    </w:div>
    <w:div w:id="1021782660">
      <w:bodyDiv w:val="1"/>
      <w:marLeft w:val="0"/>
      <w:marRight w:val="0"/>
      <w:marTop w:val="0"/>
      <w:marBottom w:val="0"/>
      <w:divBdr>
        <w:top w:val="none" w:sz="0" w:space="0" w:color="auto"/>
        <w:left w:val="none" w:sz="0" w:space="0" w:color="auto"/>
        <w:bottom w:val="none" w:sz="0" w:space="0" w:color="auto"/>
        <w:right w:val="none" w:sz="0" w:space="0" w:color="auto"/>
      </w:divBdr>
    </w:div>
    <w:div w:id="1021855464">
      <w:bodyDiv w:val="1"/>
      <w:marLeft w:val="0"/>
      <w:marRight w:val="0"/>
      <w:marTop w:val="0"/>
      <w:marBottom w:val="0"/>
      <w:divBdr>
        <w:top w:val="none" w:sz="0" w:space="0" w:color="auto"/>
        <w:left w:val="none" w:sz="0" w:space="0" w:color="auto"/>
        <w:bottom w:val="none" w:sz="0" w:space="0" w:color="auto"/>
        <w:right w:val="none" w:sz="0" w:space="0" w:color="auto"/>
      </w:divBdr>
    </w:div>
    <w:div w:id="1023818916">
      <w:bodyDiv w:val="1"/>
      <w:marLeft w:val="0"/>
      <w:marRight w:val="0"/>
      <w:marTop w:val="0"/>
      <w:marBottom w:val="0"/>
      <w:divBdr>
        <w:top w:val="none" w:sz="0" w:space="0" w:color="auto"/>
        <w:left w:val="none" w:sz="0" w:space="0" w:color="auto"/>
        <w:bottom w:val="none" w:sz="0" w:space="0" w:color="auto"/>
        <w:right w:val="none" w:sz="0" w:space="0" w:color="auto"/>
      </w:divBdr>
    </w:div>
    <w:div w:id="1024012801">
      <w:bodyDiv w:val="1"/>
      <w:marLeft w:val="0"/>
      <w:marRight w:val="0"/>
      <w:marTop w:val="0"/>
      <w:marBottom w:val="0"/>
      <w:divBdr>
        <w:top w:val="none" w:sz="0" w:space="0" w:color="auto"/>
        <w:left w:val="none" w:sz="0" w:space="0" w:color="auto"/>
        <w:bottom w:val="none" w:sz="0" w:space="0" w:color="auto"/>
        <w:right w:val="none" w:sz="0" w:space="0" w:color="auto"/>
      </w:divBdr>
    </w:div>
    <w:div w:id="1024015035">
      <w:bodyDiv w:val="1"/>
      <w:marLeft w:val="0"/>
      <w:marRight w:val="0"/>
      <w:marTop w:val="0"/>
      <w:marBottom w:val="0"/>
      <w:divBdr>
        <w:top w:val="none" w:sz="0" w:space="0" w:color="auto"/>
        <w:left w:val="none" w:sz="0" w:space="0" w:color="auto"/>
        <w:bottom w:val="none" w:sz="0" w:space="0" w:color="auto"/>
        <w:right w:val="none" w:sz="0" w:space="0" w:color="auto"/>
      </w:divBdr>
    </w:div>
    <w:div w:id="1024208192">
      <w:bodyDiv w:val="1"/>
      <w:marLeft w:val="0"/>
      <w:marRight w:val="0"/>
      <w:marTop w:val="0"/>
      <w:marBottom w:val="0"/>
      <w:divBdr>
        <w:top w:val="none" w:sz="0" w:space="0" w:color="auto"/>
        <w:left w:val="none" w:sz="0" w:space="0" w:color="auto"/>
        <w:bottom w:val="none" w:sz="0" w:space="0" w:color="auto"/>
        <w:right w:val="none" w:sz="0" w:space="0" w:color="auto"/>
      </w:divBdr>
    </w:div>
    <w:div w:id="1025711395">
      <w:bodyDiv w:val="1"/>
      <w:marLeft w:val="0"/>
      <w:marRight w:val="0"/>
      <w:marTop w:val="0"/>
      <w:marBottom w:val="0"/>
      <w:divBdr>
        <w:top w:val="none" w:sz="0" w:space="0" w:color="auto"/>
        <w:left w:val="none" w:sz="0" w:space="0" w:color="auto"/>
        <w:bottom w:val="none" w:sz="0" w:space="0" w:color="auto"/>
        <w:right w:val="none" w:sz="0" w:space="0" w:color="auto"/>
      </w:divBdr>
    </w:div>
    <w:div w:id="1026173737">
      <w:bodyDiv w:val="1"/>
      <w:marLeft w:val="0"/>
      <w:marRight w:val="0"/>
      <w:marTop w:val="0"/>
      <w:marBottom w:val="0"/>
      <w:divBdr>
        <w:top w:val="none" w:sz="0" w:space="0" w:color="auto"/>
        <w:left w:val="none" w:sz="0" w:space="0" w:color="auto"/>
        <w:bottom w:val="none" w:sz="0" w:space="0" w:color="auto"/>
        <w:right w:val="none" w:sz="0" w:space="0" w:color="auto"/>
      </w:divBdr>
    </w:div>
    <w:div w:id="1026558466">
      <w:bodyDiv w:val="1"/>
      <w:marLeft w:val="0"/>
      <w:marRight w:val="0"/>
      <w:marTop w:val="0"/>
      <w:marBottom w:val="0"/>
      <w:divBdr>
        <w:top w:val="none" w:sz="0" w:space="0" w:color="auto"/>
        <w:left w:val="none" w:sz="0" w:space="0" w:color="auto"/>
        <w:bottom w:val="none" w:sz="0" w:space="0" w:color="auto"/>
        <w:right w:val="none" w:sz="0" w:space="0" w:color="auto"/>
      </w:divBdr>
    </w:div>
    <w:div w:id="1028726052">
      <w:bodyDiv w:val="1"/>
      <w:marLeft w:val="0"/>
      <w:marRight w:val="0"/>
      <w:marTop w:val="0"/>
      <w:marBottom w:val="0"/>
      <w:divBdr>
        <w:top w:val="none" w:sz="0" w:space="0" w:color="auto"/>
        <w:left w:val="none" w:sz="0" w:space="0" w:color="auto"/>
        <w:bottom w:val="none" w:sz="0" w:space="0" w:color="auto"/>
        <w:right w:val="none" w:sz="0" w:space="0" w:color="auto"/>
      </w:divBdr>
    </w:div>
    <w:div w:id="1029406525">
      <w:bodyDiv w:val="1"/>
      <w:marLeft w:val="0"/>
      <w:marRight w:val="0"/>
      <w:marTop w:val="0"/>
      <w:marBottom w:val="0"/>
      <w:divBdr>
        <w:top w:val="none" w:sz="0" w:space="0" w:color="auto"/>
        <w:left w:val="none" w:sz="0" w:space="0" w:color="auto"/>
        <w:bottom w:val="none" w:sz="0" w:space="0" w:color="auto"/>
        <w:right w:val="none" w:sz="0" w:space="0" w:color="auto"/>
      </w:divBdr>
    </w:div>
    <w:div w:id="1030452015">
      <w:bodyDiv w:val="1"/>
      <w:marLeft w:val="0"/>
      <w:marRight w:val="0"/>
      <w:marTop w:val="0"/>
      <w:marBottom w:val="0"/>
      <w:divBdr>
        <w:top w:val="none" w:sz="0" w:space="0" w:color="auto"/>
        <w:left w:val="none" w:sz="0" w:space="0" w:color="auto"/>
        <w:bottom w:val="none" w:sz="0" w:space="0" w:color="auto"/>
        <w:right w:val="none" w:sz="0" w:space="0" w:color="auto"/>
      </w:divBdr>
    </w:div>
    <w:div w:id="1031995419">
      <w:bodyDiv w:val="1"/>
      <w:marLeft w:val="0"/>
      <w:marRight w:val="0"/>
      <w:marTop w:val="0"/>
      <w:marBottom w:val="0"/>
      <w:divBdr>
        <w:top w:val="none" w:sz="0" w:space="0" w:color="auto"/>
        <w:left w:val="none" w:sz="0" w:space="0" w:color="auto"/>
        <w:bottom w:val="none" w:sz="0" w:space="0" w:color="auto"/>
        <w:right w:val="none" w:sz="0" w:space="0" w:color="auto"/>
      </w:divBdr>
    </w:div>
    <w:div w:id="1032614694">
      <w:bodyDiv w:val="1"/>
      <w:marLeft w:val="0"/>
      <w:marRight w:val="0"/>
      <w:marTop w:val="0"/>
      <w:marBottom w:val="0"/>
      <w:divBdr>
        <w:top w:val="none" w:sz="0" w:space="0" w:color="auto"/>
        <w:left w:val="none" w:sz="0" w:space="0" w:color="auto"/>
        <w:bottom w:val="none" w:sz="0" w:space="0" w:color="auto"/>
        <w:right w:val="none" w:sz="0" w:space="0" w:color="auto"/>
      </w:divBdr>
    </w:div>
    <w:div w:id="1032730845">
      <w:bodyDiv w:val="1"/>
      <w:marLeft w:val="0"/>
      <w:marRight w:val="0"/>
      <w:marTop w:val="0"/>
      <w:marBottom w:val="0"/>
      <w:divBdr>
        <w:top w:val="none" w:sz="0" w:space="0" w:color="auto"/>
        <w:left w:val="none" w:sz="0" w:space="0" w:color="auto"/>
        <w:bottom w:val="none" w:sz="0" w:space="0" w:color="auto"/>
        <w:right w:val="none" w:sz="0" w:space="0" w:color="auto"/>
      </w:divBdr>
    </w:div>
    <w:div w:id="1032875812">
      <w:bodyDiv w:val="1"/>
      <w:marLeft w:val="0"/>
      <w:marRight w:val="0"/>
      <w:marTop w:val="0"/>
      <w:marBottom w:val="0"/>
      <w:divBdr>
        <w:top w:val="none" w:sz="0" w:space="0" w:color="auto"/>
        <w:left w:val="none" w:sz="0" w:space="0" w:color="auto"/>
        <w:bottom w:val="none" w:sz="0" w:space="0" w:color="auto"/>
        <w:right w:val="none" w:sz="0" w:space="0" w:color="auto"/>
      </w:divBdr>
    </w:div>
    <w:div w:id="1033850435">
      <w:bodyDiv w:val="1"/>
      <w:marLeft w:val="0"/>
      <w:marRight w:val="0"/>
      <w:marTop w:val="0"/>
      <w:marBottom w:val="0"/>
      <w:divBdr>
        <w:top w:val="none" w:sz="0" w:space="0" w:color="auto"/>
        <w:left w:val="none" w:sz="0" w:space="0" w:color="auto"/>
        <w:bottom w:val="none" w:sz="0" w:space="0" w:color="auto"/>
        <w:right w:val="none" w:sz="0" w:space="0" w:color="auto"/>
      </w:divBdr>
    </w:div>
    <w:div w:id="1034305140">
      <w:bodyDiv w:val="1"/>
      <w:marLeft w:val="0"/>
      <w:marRight w:val="0"/>
      <w:marTop w:val="0"/>
      <w:marBottom w:val="0"/>
      <w:divBdr>
        <w:top w:val="none" w:sz="0" w:space="0" w:color="auto"/>
        <w:left w:val="none" w:sz="0" w:space="0" w:color="auto"/>
        <w:bottom w:val="none" w:sz="0" w:space="0" w:color="auto"/>
        <w:right w:val="none" w:sz="0" w:space="0" w:color="auto"/>
      </w:divBdr>
    </w:div>
    <w:div w:id="1034572626">
      <w:bodyDiv w:val="1"/>
      <w:marLeft w:val="0"/>
      <w:marRight w:val="0"/>
      <w:marTop w:val="0"/>
      <w:marBottom w:val="0"/>
      <w:divBdr>
        <w:top w:val="none" w:sz="0" w:space="0" w:color="auto"/>
        <w:left w:val="none" w:sz="0" w:space="0" w:color="auto"/>
        <w:bottom w:val="none" w:sz="0" w:space="0" w:color="auto"/>
        <w:right w:val="none" w:sz="0" w:space="0" w:color="auto"/>
      </w:divBdr>
    </w:div>
    <w:div w:id="1036155946">
      <w:bodyDiv w:val="1"/>
      <w:marLeft w:val="0"/>
      <w:marRight w:val="0"/>
      <w:marTop w:val="0"/>
      <w:marBottom w:val="0"/>
      <w:divBdr>
        <w:top w:val="none" w:sz="0" w:space="0" w:color="auto"/>
        <w:left w:val="none" w:sz="0" w:space="0" w:color="auto"/>
        <w:bottom w:val="none" w:sz="0" w:space="0" w:color="auto"/>
        <w:right w:val="none" w:sz="0" w:space="0" w:color="auto"/>
      </w:divBdr>
    </w:div>
    <w:div w:id="1036613063">
      <w:bodyDiv w:val="1"/>
      <w:marLeft w:val="0"/>
      <w:marRight w:val="0"/>
      <w:marTop w:val="0"/>
      <w:marBottom w:val="0"/>
      <w:divBdr>
        <w:top w:val="none" w:sz="0" w:space="0" w:color="auto"/>
        <w:left w:val="none" w:sz="0" w:space="0" w:color="auto"/>
        <w:bottom w:val="none" w:sz="0" w:space="0" w:color="auto"/>
        <w:right w:val="none" w:sz="0" w:space="0" w:color="auto"/>
      </w:divBdr>
    </w:div>
    <w:div w:id="1037311996">
      <w:bodyDiv w:val="1"/>
      <w:marLeft w:val="0"/>
      <w:marRight w:val="0"/>
      <w:marTop w:val="0"/>
      <w:marBottom w:val="0"/>
      <w:divBdr>
        <w:top w:val="none" w:sz="0" w:space="0" w:color="auto"/>
        <w:left w:val="none" w:sz="0" w:space="0" w:color="auto"/>
        <w:bottom w:val="none" w:sz="0" w:space="0" w:color="auto"/>
        <w:right w:val="none" w:sz="0" w:space="0" w:color="auto"/>
      </w:divBdr>
    </w:div>
    <w:div w:id="1038242984">
      <w:bodyDiv w:val="1"/>
      <w:marLeft w:val="0"/>
      <w:marRight w:val="0"/>
      <w:marTop w:val="0"/>
      <w:marBottom w:val="0"/>
      <w:divBdr>
        <w:top w:val="none" w:sz="0" w:space="0" w:color="auto"/>
        <w:left w:val="none" w:sz="0" w:space="0" w:color="auto"/>
        <w:bottom w:val="none" w:sz="0" w:space="0" w:color="auto"/>
        <w:right w:val="none" w:sz="0" w:space="0" w:color="auto"/>
      </w:divBdr>
    </w:div>
    <w:div w:id="1038504027">
      <w:bodyDiv w:val="1"/>
      <w:marLeft w:val="0"/>
      <w:marRight w:val="0"/>
      <w:marTop w:val="0"/>
      <w:marBottom w:val="0"/>
      <w:divBdr>
        <w:top w:val="none" w:sz="0" w:space="0" w:color="auto"/>
        <w:left w:val="none" w:sz="0" w:space="0" w:color="auto"/>
        <w:bottom w:val="none" w:sz="0" w:space="0" w:color="auto"/>
        <w:right w:val="none" w:sz="0" w:space="0" w:color="auto"/>
      </w:divBdr>
    </w:div>
    <w:div w:id="1038705285">
      <w:bodyDiv w:val="1"/>
      <w:marLeft w:val="0"/>
      <w:marRight w:val="0"/>
      <w:marTop w:val="0"/>
      <w:marBottom w:val="0"/>
      <w:divBdr>
        <w:top w:val="none" w:sz="0" w:space="0" w:color="auto"/>
        <w:left w:val="none" w:sz="0" w:space="0" w:color="auto"/>
        <w:bottom w:val="none" w:sz="0" w:space="0" w:color="auto"/>
        <w:right w:val="none" w:sz="0" w:space="0" w:color="auto"/>
      </w:divBdr>
    </w:div>
    <w:div w:id="1040280100">
      <w:bodyDiv w:val="1"/>
      <w:marLeft w:val="0"/>
      <w:marRight w:val="0"/>
      <w:marTop w:val="0"/>
      <w:marBottom w:val="0"/>
      <w:divBdr>
        <w:top w:val="none" w:sz="0" w:space="0" w:color="auto"/>
        <w:left w:val="none" w:sz="0" w:space="0" w:color="auto"/>
        <w:bottom w:val="none" w:sz="0" w:space="0" w:color="auto"/>
        <w:right w:val="none" w:sz="0" w:space="0" w:color="auto"/>
      </w:divBdr>
    </w:div>
    <w:div w:id="1040473114">
      <w:bodyDiv w:val="1"/>
      <w:marLeft w:val="0"/>
      <w:marRight w:val="0"/>
      <w:marTop w:val="0"/>
      <w:marBottom w:val="0"/>
      <w:divBdr>
        <w:top w:val="none" w:sz="0" w:space="0" w:color="auto"/>
        <w:left w:val="none" w:sz="0" w:space="0" w:color="auto"/>
        <w:bottom w:val="none" w:sz="0" w:space="0" w:color="auto"/>
        <w:right w:val="none" w:sz="0" w:space="0" w:color="auto"/>
      </w:divBdr>
    </w:div>
    <w:div w:id="1042439156">
      <w:bodyDiv w:val="1"/>
      <w:marLeft w:val="0"/>
      <w:marRight w:val="0"/>
      <w:marTop w:val="0"/>
      <w:marBottom w:val="0"/>
      <w:divBdr>
        <w:top w:val="none" w:sz="0" w:space="0" w:color="auto"/>
        <w:left w:val="none" w:sz="0" w:space="0" w:color="auto"/>
        <w:bottom w:val="none" w:sz="0" w:space="0" w:color="auto"/>
        <w:right w:val="none" w:sz="0" w:space="0" w:color="auto"/>
      </w:divBdr>
    </w:div>
    <w:div w:id="1043555899">
      <w:bodyDiv w:val="1"/>
      <w:marLeft w:val="0"/>
      <w:marRight w:val="0"/>
      <w:marTop w:val="0"/>
      <w:marBottom w:val="0"/>
      <w:divBdr>
        <w:top w:val="none" w:sz="0" w:space="0" w:color="auto"/>
        <w:left w:val="none" w:sz="0" w:space="0" w:color="auto"/>
        <w:bottom w:val="none" w:sz="0" w:space="0" w:color="auto"/>
        <w:right w:val="none" w:sz="0" w:space="0" w:color="auto"/>
      </w:divBdr>
    </w:div>
    <w:div w:id="1044718329">
      <w:bodyDiv w:val="1"/>
      <w:marLeft w:val="0"/>
      <w:marRight w:val="0"/>
      <w:marTop w:val="0"/>
      <w:marBottom w:val="0"/>
      <w:divBdr>
        <w:top w:val="none" w:sz="0" w:space="0" w:color="auto"/>
        <w:left w:val="none" w:sz="0" w:space="0" w:color="auto"/>
        <w:bottom w:val="none" w:sz="0" w:space="0" w:color="auto"/>
        <w:right w:val="none" w:sz="0" w:space="0" w:color="auto"/>
      </w:divBdr>
    </w:div>
    <w:div w:id="1044788960">
      <w:bodyDiv w:val="1"/>
      <w:marLeft w:val="0"/>
      <w:marRight w:val="0"/>
      <w:marTop w:val="0"/>
      <w:marBottom w:val="0"/>
      <w:divBdr>
        <w:top w:val="none" w:sz="0" w:space="0" w:color="auto"/>
        <w:left w:val="none" w:sz="0" w:space="0" w:color="auto"/>
        <w:bottom w:val="none" w:sz="0" w:space="0" w:color="auto"/>
        <w:right w:val="none" w:sz="0" w:space="0" w:color="auto"/>
      </w:divBdr>
    </w:div>
    <w:div w:id="1044789948">
      <w:bodyDiv w:val="1"/>
      <w:marLeft w:val="0"/>
      <w:marRight w:val="0"/>
      <w:marTop w:val="0"/>
      <w:marBottom w:val="0"/>
      <w:divBdr>
        <w:top w:val="none" w:sz="0" w:space="0" w:color="auto"/>
        <w:left w:val="none" w:sz="0" w:space="0" w:color="auto"/>
        <w:bottom w:val="none" w:sz="0" w:space="0" w:color="auto"/>
        <w:right w:val="none" w:sz="0" w:space="0" w:color="auto"/>
      </w:divBdr>
    </w:div>
    <w:div w:id="1044913158">
      <w:bodyDiv w:val="1"/>
      <w:marLeft w:val="0"/>
      <w:marRight w:val="0"/>
      <w:marTop w:val="0"/>
      <w:marBottom w:val="0"/>
      <w:divBdr>
        <w:top w:val="none" w:sz="0" w:space="0" w:color="auto"/>
        <w:left w:val="none" w:sz="0" w:space="0" w:color="auto"/>
        <w:bottom w:val="none" w:sz="0" w:space="0" w:color="auto"/>
        <w:right w:val="none" w:sz="0" w:space="0" w:color="auto"/>
      </w:divBdr>
    </w:div>
    <w:div w:id="1045444621">
      <w:bodyDiv w:val="1"/>
      <w:marLeft w:val="0"/>
      <w:marRight w:val="0"/>
      <w:marTop w:val="0"/>
      <w:marBottom w:val="0"/>
      <w:divBdr>
        <w:top w:val="none" w:sz="0" w:space="0" w:color="auto"/>
        <w:left w:val="none" w:sz="0" w:space="0" w:color="auto"/>
        <w:bottom w:val="none" w:sz="0" w:space="0" w:color="auto"/>
        <w:right w:val="none" w:sz="0" w:space="0" w:color="auto"/>
      </w:divBdr>
    </w:div>
    <w:div w:id="1048142001">
      <w:bodyDiv w:val="1"/>
      <w:marLeft w:val="0"/>
      <w:marRight w:val="0"/>
      <w:marTop w:val="0"/>
      <w:marBottom w:val="0"/>
      <w:divBdr>
        <w:top w:val="none" w:sz="0" w:space="0" w:color="auto"/>
        <w:left w:val="none" w:sz="0" w:space="0" w:color="auto"/>
        <w:bottom w:val="none" w:sz="0" w:space="0" w:color="auto"/>
        <w:right w:val="none" w:sz="0" w:space="0" w:color="auto"/>
      </w:divBdr>
    </w:div>
    <w:div w:id="1051461031">
      <w:bodyDiv w:val="1"/>
      <w:marLeft w:val="0"/>
      <w:marRight w:val="0"/>
      <w:marTop w:val="0"/>
      <w:marBottom w:val="0"/>
      <w:divBdr>
        <w:top w:val="none" w:sz="0" w:space="0" w:color="auto"/>
        <w:left w:val="none" w:sz="0" w:space="0" w:color="auto"/>
        <w:bottom w:val="none" w:sz="0" w:space="0" w:color="auto"/>
        <w:right w:val="none" w:sz="0" w:space="0" w:color="auto"/>
      </w:divBdr>
    </w:div>
    <w:div w:id="1052078489">
      <w:bodyDiv w:val="1"/>
      <w:marLeft w:val="0"/>
      <w:marRight w:val="0"/>
      <w:marTop w:val="0"/>
      <w:marBottom w:val="0"/>
      <w:divBdr>
        <w:top w:val="none" w:sz="0" w:space="0" w:color="auto"/>
        <w:left w:val="none" w:sz="0" w:space="0" w:color="auto"/>
        <w:bottom w:val="none" w:sz="0" w:space="0" w:color="auto"/>
        <w:right w:val="none" w:sz="0" w:space="0" w:color="auto"/>
      </w:divBdr>
    </w:div>
    <w:div w:id="1053190072">
      <w:bodyDiv w:val="1"/>
      <w:marLeft w:val="0"/>
      <w:marRight w:val="0"/>
      <w:marTop w:val="0"/>
      <w:marBottom w:val="0"/>
      <w:divBdr>
        <w:top w:val="none" w:sz="0" w:space="0" w:color="auto"/>
        <w:left w:val="none" w:sz="0" w:space="0" w:color="auto"/>
        <w:bottom w:val="none" w:sz="0" w:space="0" w:color="auto"/>
        <w:right w:val="none" w:sz="0" w:space="0" w:color="auto"/>
      </w:divBdr>
    </w:div>
    <w:div w:id="1054546927">
      <w:bodyDiv w:val="1"/>
      <w:marLeft w:val="0"/>
      <w:marRight w:val="0"/>
      <w:marTop w:val="0"/>
      <w:marBottom w:val="0"/>
      <w:divBdr>
        <w:top w:val="none" w:sz="0" w:space="0" w:color="auto"/>
        <w:left w:val="none" w:sz="0" w:space="0" w:color="auto"/>
        <w:bottom w:val="none" w:sz="0" w:space="0" w:color="auto"/>
        <w:right w:val="none" w:sz="0" w:space="0" w:color="auto"/>
      </w:divBdr>
    </w:div>
    <w:div w:id="1055010652">
      <w:bodyDiv w:val="1"/>
      <w:marLeft w:val="0"/>
      <w:marRight w:val="0"/>
      <w:marTop w:val="0"/>
      <w:marBottom w:val="0"/>
      <w:divBdr>
        <w:top w:val="none" w:sz="0" w:space="0" w:color="auto"/>
        <w:left w:val="none" w:sz="0" w:space="0" w:color="auto"/>
        <w:bottom w:val="none" w:sz="0" w:space="0" w:color="auto"/>
        <w:right w:val="none" w:sz="0" w:space="0" w:color="auto"/>
      </w:divBdr>
    </w:div>
    <w:div w:id="1056394278">
      <w:bodyDiv w:val="1"/>
      <w:marLeft w:val="0"/>
      <w:marRight w:val="0"/>
      <w:marTop w:val="0"/>
      <w:marBottom w:val="0"/>
      <w:divBdr>
        <w:top w:val="none" w:sz="0" w:space="0" w:color="auto"/>
        <w:left w:val="none" w:sz="0" w:space="0" w:color="auto"/>
        <w:bottom w:val="none" w:sz="0" w:space="0" w:color="auto"/>
        <w:right w:val="none" w:sz="0" w:space="0" w:color="auto"/>
      </w:divBdr>
    </w:div>
    <w:div w:id="1058548807">
      <w:bodyDiv w:val="1"/>
      <w:marLeft w:val="0"/>
      <w:marRight w:val="0"/>
      <w:marTop w:val="0"/>
      <w:marBottom w:val="0"/>
      <w:divBdr>
        <w:top w:val="none" w:sz="0" w:space="0" w:color="auto"/>
        <w:left w:val="none" w:sz="0" w:space="0" w:color="auto"/>
        <w:bottom w:val="none" w:sz="0" w:space="0" w:color="auto"/>
        <w:right w:val="none" w:sz="0" w:space="0" w:color="auto"/>
      </w:divBdr>
    </w:div>
    <w:div w:id="1059129547">
      <w:bodyDiv w:val="1"/>
      <w:marLeft w:val="0"/>
      <w:marRight w:val="0"/>
      <w:marTop w:val="0"/>
      <w:marBottom w:val="0"/>
      <w:divBdr>
        <w:top w:val="none" w:sz="0" w:space="0" w:color="auto"/>
        <w:left w:val="none" w:sz="0" w:space="0" w:color="auto"/>
        <w:bottom w:val="none" w:sz="0" w:space="0" w:color="auto"/>
        <w:right w:val="none" w:sz="0" w:space="0" w:color="auto"/>
      </w:divBdr>
    </w:div>
    <w:div w:id="1059937749">
      <w:bodyDiv w:val="1"/>
      <w:marLeft w:val="0"/>
      <w:marRight w:val="0"/>
      <w:marTop w:val="0"/>
      <w:marBottom w:val="0"/>
      <w:divBdr>
        <w:top w:val="none" w:sz="0" w:space="0" w:color="auto"/>
        <w:left w:val="none" w:sz="0" w:space="0" w:color="auto"/>
        <w:bottom w:val="none" w:sz="0" w:space="0" w:color="auto"/>
        <w:right w:val="none" w:sz="0" w:space="0" w:color="auto"/>
      </w:divBdr>
    </w:div>
    <w:div w:id="1062018456">
      <w:bodyDiv w:val="1"/>
      <w:marLeft w:val="0"/>
      <w:marRight w:val="0"/>
      <w:marTop w:val="0"/>
      <w:marBottom w:val="0"/>
      <w:divBdr>
        <w:top w:val="none" w:sz="0" w:space="0" w:color="auto"/>
        <w:left w:val="none" w:sz="0" w:space="0" w:color="auto"/>
        <w:bottom w:val="none" w:sz="0" w:space="0" w:color="auto"/>
        <w:right w:val="none" w:sz="0" w:space="0" w:color="auto"/>
      </w:divBdr>
    </w:div>
    <w:div w:id="1062830072">
      <w:bodyDiv w:val="1"/>
      <w:marLeft w:val="0"/>
      <w:marRight w:val="0"/>
      <w:marTop w:val="0"/>
      <w:marBottom w:val="0"/>
      <w:divBdr>
        <w:top w:val="none" w:sz="0" w:space="0" w:color="auto"/>
        <w:left w:val="none" w:sz="0" w:space="0" w:color="auto"/>
        <w:bottom w:val="none" w:sz="0" w:space="0" w:color="auto"/>
        <w:right w:val="none" w:sz="0" w:space="0" w:color="auto"/>
      </w:divBdr>
    </w:div>
    <w:div w:id="1064257401">
      <w:bodyDiv w:val="1"/>
      <w:marLeft w:val="0"/>
      <w:marRight w:val="0"/>
      <w:marTop w:val="0"/>
      <w:marBottom w:val="0"/>
      <w:divBdr>
        <w:top w:val="none" w:sz="0" w:space="0" w:color="auto"/>
        <w:left w:val="none" w:sz="0" w:space="0" w:color="auto"/>
        <w:bottom w:val="none" w:sz="0" w:space="0" w:color="auto"/>
        <w:right w:val="none" w:sz="0" w:space="0" w:color="auto"/>
      </w:divBdr>
    </w:div>
    <w:div w:id="1065109762">
      <w:bodyDiv w:val="1"/>
      <w:marLeft w:val="0"/>
      <w:marRight w:val="0"/>
      <w:marTop w:val="0"/>
      <w:marBottom w:val="0"/>
      <w:divBdr>
        <w:top w:val="none" w:sz="0" w:space="0" w:color="auto"/>
        <w:left w:val="none" w:sz="0" w:space="0" w:color="auto"/>
        <w:bottom w:val="none" w:sz="0" w:space="0" w:color="auto"/>
        <w:right w:val="none" w:sz="0" w:space="0" w:color="auto"/>
      </w:divBdr>
    </w:div>
    <w:div w:id="1065300508">
      <w:bodyDiv w:val="1"/>
      <w:marLeft w:val="0"/>
      <w:marRight w:val="0"/>
      <w:marTop w:val="0"/>
      <w:marBottom w:val="0"/>
      <w:divBdr>
        <w:top w:val="none" w:sz="0" w:space="0" w:color="auto"/>
        <w:left w:val="none" w:sz="0" w:space="0" w:color="auto"/>
        <w:bottom w:val="none" w:sz="0" w:space="0" w:color="auto"/>
        <w:right w:val="none" w:sz="0" w:space="0" w:color="auto"/>
      </w:divBdr>
    </w:div>
    <w:div w:id="1065951265">
      <w:bodyDiv w:val="1"/>
      <w:marLeft w:val="0"/>
      <w:marRight w:val="0"/>
      <w:marTop w:val="0"/>
      <w:marBottom w:val="0"/>
      <w:divBdr>
        <w:top w:val="none" w:sz="0" w:space="0" w:color="auto"/>
        <w:left w:val="none" w:sz="0" w:space="0" w:color="auto"/>
        <w:bottom w:val="none" w:sz="0" w:space="0" w:color="auto"/>
        <w:right w:val="none" w:sz="0" w:space="0" w:color="auto"/>
      </w:divBdr>
    </w:div>
    <w:div w:id="1065955519">
      <w:bodyDiv w:val="1"/>
      <w:marLeft w:val="0"/>
      <w:marRight w:val="0"/>
      <w:marTop w:val="0"/>
      <w:marBottom w:val="0"/>
      <w:divBdr>
        <w:top w:val="none" w:sz="0" w:space="0" w:color="auto"/>
        <w:left w:val="none" w:sz="0" w:space="0" w:color="auto"/>
        <w:bottom w:val="none" w:sz="0" w:space="0" w:color="auto"/>
        <w:right w:val="none" w:sz="0" w:space="0" w:color="auto"/>
      </w:divBdr>
    </w:div>
    <w:div w:id="1066226505">
      <w:bodyDiv w:val="1"/>
      <w:marLeft w:val="0"/>
      <w:marRight w:val="0"/>
      <w:marTop w:val="0"/>
      <w:marBottom w:val="0"/>
      <w:divBdr>
        <w:top w:val="none" w:sz="0" w:space="0" w:color="auto"/>
        <w:left w:val="none" w:sz="0" w:space="0" w:color="auto"/>
        <w:bottom w:val="none" w:sz="0" w:space="0" w:color="auto"/>
        <w:right w:val="none" w:sz="0" w:space="0" w:color="auto"/>
      </w:divBdr>
    </w:div>
    <w:div w:id="1066613637">
      <w:bodyDiv w:val="1"/>
      <w:marLeft w:val="0"/>
      <w:marRight w:val="0"/>
      <w:marTop w:val="0"/>
      <w:marBottom w:val="0"/>
      <w:divBdr>
        <w:top w:val="none" w:sz="0" w:space="0" w:color="auto"/>
        <w:left w:val="none" w:sz="0" w:space="0" w:color="auto"/>
        <w:bottom w:val="none" w:sz="0" w:space="0" w:color="auto"/>
        <w:right w:val="none" w:sz="0" w:space="0" w:color="auto"/>
      </w:divBdr>
    </w:div>
    <w:div w:id="1067261162">
      <w:bodyDiv w:val="1"/>
      <w:marLeft w:val="0"/>
      <w:marRight w:val="0"/>
      <w:marTop w:val="0"/>
      <w:marBottom w:val="0"/>
      <w:divBdr>
        <w:top w:val="none" w:sz="0" w:space="0" w:color="auto"/>
        <w:left w:val="none" w:sz="0" w:space="0" w:color="auto"/>
        <w:bottom w:val="none" w:sz="0" w:space="0" w:color="auto"/>
        <w:right w:val="none" w:sz="0" w:space="0" w:color="auto"/>
      </w:divBdr>
    </w:div>
    <w:div w:id="1067918197">
      <w:bodyDiv w:val="1"/>
      <w:marLeft w:val="0"/>
      <w:marRight w:val="0"/>
      <w:marTop w:val="0"/>
      <w:marBottom w:val="0"/>
      <w:divBdr>
        <w:top w:val="none" w:sz="0" w:space="0" w:color="auto"/>
        <w:left w:val="none" w:sz="0" w:space="0" w:color="auto"/>
        <w:bottom w:val="none" w:sz="0" w:space="0" w:color="auto"/>
        <w:right w:val="none" w:sz="0" w:space="0" w:color="auto"/>
      </w:divBdr>
    </w:div>
    <w:div w:id="1068068129">
      <w:bodyDiv w:val="1"/>
      <w:marLeft w:val="0"/>
      <w:marRight w:val="0"/>
      <w:marTop w:val="0"/>
      <w:marBottom w:val="0"/>
      <w:divBdr>
        <w:top w:val="none" w:sz="0" w:space="0" w:color="auto"/>
        <w:left w:val="none" w:sz="0" w:space="0" w:color="auto"/>
        <w:bottom w:val="none" w:sz="0" w:space="0" w:color="auto"/>
        <w:right w:val="none" w:sz="0" w:space="0" w:color="auto"/>
      </w:divBdr>
    </w:div>
    <w:div w:id="1068650364">
      <w:bodyDiv w:val="1"/>
      <w:marLeft w:val="0"/>
      <w:marRight w:val="0"/>
      <w:marTop w:val="0"/>
      <w:marBottom w:val="0"/>
      <w:divBdr>
        <w:top w:val="none" w:sz="0" w:space="0" w:color="auto"/>
        <w:left w:val="none" w:sz="0" w:space="0" w:color="auto"/>
        <w:bottom w:val="none" w:sz="0" w:space="0" w:color="auto"/>
        <w:right w:val="none" w:sz="0" w:space="0" w:color="auto"/>
      </w:divBdr>
    </w:div>
    <w:div w:id="1068923004">
      <w:bodyDiv w:val="1"/>
      <w:marLeft w:val="0"/>
      <w:marRight w:val="0"/>
      <w:marTop w:val="0"/>
      <w:marBottom w:val="0"/>
      <w:divBdr>
        <w:top w:val="none" w:sz="0" w:space="0" w:color="auto"/>
        <w:left w:val="none" w:sz="0" w:space="0" w:color="auto"/>
        <w:bottom w:val="none" w:sz="0" w:space="0" w:color="auto"/>
        <w:right w:val="none" w:sz="0" w:space="0" w:color="auto"/>
      </w:divBdr>
    </w:div>
    <w:div w:id="1070233970">
      <w:bodyDiv w:val="1"/>
      <w:marLeft w:val="0"/>
      <w:marRight w:val="0"/>
      <w:marTop w:val="0"/>
      <w:marBottom w:val="0"/>
      <w:divBdr>
        <w:top w:val="none" w:sz="0" w:space="0" w:color="auto"/>
        <w:left w:val="none" w:sz="0" w:space="0" w:color="auto"/>
        <w:bottom w:val="none" w:sz="0" w:space="0" w:color="auto"/>
        <w:right w:val="none" w:sz="0" w:space="0" w:color="auto"/>
      </w:divBdr>
    </w:div>
    <w:div w:id="1070687641">
      <w:bodyDiv w:val="1"/>
      <w:marLeft w:val="0"/>
      <w:marRight w:val="0"/>
      <w:marTop w:val="0"/>
      <w:marBottom w:val="0"/>
      <w:divBdr>
        <w:top w:val="none" w:sz="0" w:space="0" w:color="auto"/>
        <w:left w:val="none" w:sz="0" w:space="0" w:color="auto"/>
        <w:bottom w:val="none" w:sz="0" w:space="0" w:color="auto"/>
        <w:right w:val="none" w:sz="0" w:space="0" w:color="auto"/>
      </w:divBdr>
    </w:div>
    <w:div w:id="1071149521">
      <w:bodyDiv w:val="1"/>
      <w:marLeft w:val="0"/>
      <w:marRight w:val="0"/>
      <w:marTop w:val="0"/>
      <w:marBottom w:val="0"/>
      <w:divBdr>
        <w:top w:val="none" w:sz="0" w:space="0" w:color="auto"/>
        <w:left w:val="none" w:sz="0" w:space="0" w:color="auto"/>
        <w:bottom w:val="none" w:sz="0" w:space="0" w:color="auto"/>
        <w:right w:val="none" w:sz="0" w:space="0" w:color="auto"/>
      </w:divBdr>
    </w:div>
    <w:div w:id="1071390333">
      <w:bodyDiv w:val="1"/>
      <w:marLeft w:val="0"/>
      <w:marRight w:val="0"/>
      <w:marTop w:val="0"/>
      <w:marBottom w:val="0"/>
      <w:divBdr>
        <w:top w:val="none" w:sz="0" w:space="0" w:color="auto"/>
        <w:left w:val="none" w:sz="0" w:space="0" w:color="auto"/>
        <w:bottom w:val="none" w:sz="0" w:space="0" w:color="auto"/>
        <w:right w:val="none" w:sz="0" w:space="0" w:color="auto"/>
      </w:divBdr>
    </w:div>
    <w:div w:id="1071925606">
      <w:bodyDiv w:val="1"/>
      <w:marLeft w:val="0"/>
      <w:marRight w:val="0"/>
      <w:marTop w:val="0"/>
      <w:marBottom w:val="0"/>
      <w:divBdr>
        <w:top w:val="none" w:sz="0" w:space="0" w:color="auto"/>
        <w:left w:val="none" w:sz="0" w:space="0" w:color="auto"/>
        <w:bottom w:val="none" w:sz="0" w:space="0" w:color="auto"/>
        <w:right w:val="none" w:sz="0" w:space="0" w:color="auto"/>
      </w:divBdr>
    </w:div>
    <w:div w:id="1072390320">
      <w:bodyDiv w:val="1"/>
      <w:marLeft w:val="0"/>
      <w:marRight w:val="0"/>
      <w:marTop w:val="0"/>
      <w:marBottom w:val="0"/>
      <w:divBdr>
        <w:top w:val="none" w:sz="0" w:space="0" w:color="auto"/>
        <w:left w:val="none" w:sz="0" w:space="0" w:color="auto"/>
        <w:bottom w:val="none" w:sz="0" w:space="0" w:color="auto"/>
        <w:right w:val="none" w:sz="0" w:space="0" w:color="auto"/>
      </w:divBdr>
    </w:div>
    <w:div w:id="1072434230">
      <w:bodyDiv w:val="1"/>
      <w:marLeft w:val="0"/>
      <w:marRight w:val="0"/>
      <w:marTop w:val="0"/>
      <w:marBottom w:val="0"/>
      <w:divBdr>
        <w:top w:val="none" w:sz="0" w:space="0" w:color="auto"/>
        <w:left w:val="none" w:sz="0" w:space="0" w:color="auto"/>
        <w:bottom w:val="none" w:sz="0" w:space="0" w:color="auto"/>
        <w:right w:val="none" w:sz="0" w:space="0" w:color="auto"/>
      </w:divBdr>
    </w:div>
    <w:div w:id="1073312824">
      <w:bodyDiv w:val="1"/>
      <w:marLeft w:val="0"/>
      <w:marRight w:val="0"/>
      <w:marTop w:val="0"/>
      <w:marBottom w:val="0"/>
      <w:divBdr>
        <w:top w:val="none" w:sz="0" w:space="0" w:color="auto"/>
        <w:left w:val="none" w:sz="0" w:space="0" w:color="auto"/>
        <w:bottom w:val="none" w:sz="0" w:space="0" w:color="auto"/>
        <w:right w:val="none" w:sz="0" w:space="0" w:color="auto"/>
      </w:divBdr>
    </w:div>
    <w:div w:id="1073619952">
      <w:bodyDiv w:val="1"/>
      <w:marLeft w:val="0"/>
      <w:marRight w:val="0"/>
      <w:marTop w:val="0"/>
      <w:marBottom w:val="0"/>
      <w:divBdr>
        <w:top w:val="none" w:sz="0" w:space="0" w:color="auto"/>
        <w:left w:val="none" w:sz="0" w:space="0" w:color="auto"/>
        <w:bottom w:val="none" w:sz="0" w:space="0" w:color="auto"/>
        <w:right w:val="none" w:sz="0" w:space="0" w:color="auto"/>
      </w:divBdr>
    </w:div>
    <w:div w:id="1074207524">
      <w:bodyDiv w:val="1"/>
      <w:marLeft w:val="0"/>
      <w:marRight w:val="0"/>
      <w:marTop w:val="0"/>
      <w:marBottom w:val="0"/>
      <w:divBdr>
        <w:top w:val="none" w:sz="0" w:space="0" w:color="auto"/>
        <w:left w:val="none" w:sz="0" w:space="0" w:color="auto"/>
        <w:bottom w:val="none" w:sz="0" w:space="0" w:color="auto"/>
        <w:right w:val="none" w:sz="0" w:space="0" w:color="auto"/>
      </w:divBdr>
    </w:div>
    <w:div w:id="1074738064">
      <w:bodyDiv w:val="1"/>
      <w:marLeft w:val="0"/>
      <w:marRight w:val="0"/>
      <w:marTop w:val="0"/>
      <w:marBottom w:val="0"/>
      <w:divBdr>
        <w:top w:val="none" w:sz="0" w:space="0" w:color="auto"/>
        <w:left w:val="none" w:sz="0" w:space="0" w:color="auto"/>
        <w:bottom w:val="none" w:sz="0" w:space="0" w:color="auto"/>
        <w:right w:val="none" w:sz="0" w:space="0" w:color="auto"/>
      </w:divBdr>
    </w:div>
    <w:div w:id="1075013709">
      <w:bodyDiv w:val="1"/>
      <w:marLeft w:val="0"/>
      <w:marRight w:val="0"/>
      <w:marTop w:val="0"/>
      <w:marBottom w:val="0"/>
      <w:divBdr>
        <w:top w:val="none" w:sz="0" w:space="0" w:color="auto"/>
        <w:left w:val="none" w:sz="0" w:space="0" w:color="auto"/>
        <w:bottom w:val="none" w:sz="0" w:space="0" w:color="auto"/>
        <w:right w:val="none" w:sz="0" w:space="0" w:color="auto"/>
      </w:divBdr>
    </w:div>
    <w:div w:id="1076517728">
      <w:bodyDiv w:val="1"/>
      <w:marLeft w:val="0"/>
      <w:marRight w:val="0"/>
      <w:marTop w:val="0"/>
      <w:marBottom w:val="0"/>
      <w:divBdr>
        <w:top w:val="none" w:sz="0" w:space="0" w:color="auto"/>
        <w:left w:val="none" w:sz="0" w:space="0" w:color="auto"/>
        <w:bottom w:val="none" w:sz="0" w:space="0" w:color="auto"/>
        <w:right w:val="none" w:sz="0" w:space="0" w:color="auto"/>
      </w:divBdr>
    </w:div>
    <w:div w:id="1076711176">
      <w:bodyDiv w:val="1"/>
      <w:marLeft w:val="0"/>
      <w:marRight w:val="0"/>
      <w:marTop w:val="0"/>
      <w:marBottom w:val="0"/>
      <w:divBdr>
        <w:top w:val="none" w:sz="0" w:space="0" w:color="auto"/>
        <w:left w:val="none" w:sz="0" w:space="0" w:color="auto"/>
        <w:bottom w:val="none" w:sz="0" w:space="0" w:color="auto"/>
        <w:right w:val="none" w:sz="0" w:space="0" w:color="auto"/>
      </w:divBdr>
    </w:div>
    <w:div w:id="1077895942">
      <w:bodyDiv w:val="1"/>
      <w:marLeft w:val="0"/>
      <w:marRight w:val="0"/>
      <w:marTop w:val="0"/>
      <w:marBottom w:val="0"/>
      <w:divBdr>
        <w:top w:val="none" w:sz="0" w:space="0" w:color="auto"/>
        <w:left w:val="none" w:sz="0" w:space="0" w:color="auto"/>
        <w:bottom w:val="none" w:sz="0" w:space="0" w:color="auto"/>
        <w:right w:val="none" w:sz="0" w:space="0" w:color="auto"/>
      </w:divBdr>
    </w:div>
    <w:div w:id="1078020045">
      <w:bodyDiv w:val="1"/>
      <w:marLeft w:val="0"/>
      <w:marRight w:val="0"/>
      <w:marTop w:val="0"/>
      <w:marBottom w:val="0"/>
      <w:divBdr>
        <w:top w:val="none" w:sz="0" w:space="0" w:color="auto"/>
        <w:left w:val="none" w:sz="0" w:space="0" w:color="auto"/>
        <w:bottom w:val="none" w:sz="0" w:space="0" w:color="auto"/>
        <w:right w:val="none" w:sz="0" w:space="0" w:color="auto"/>
      </w:divBdr>
    </w:div>
    <w:div w:id="1078595092">
      <w:bodyDiv w:val="1"/>
      <w:marLeft w:val="0"/>
      <w:marRight w:val="0"/>
      <w:marTop w:val="0"/>
      <w:marBottom w:val="0"/>
      <w:divBdr>
        <w:top w:val="none" w:sz="0" w:space="0" w:color="auto"/>
        <w:left w:val="none" w:sz="0" w:space="0" w:color="auto"/>
        <w:bottom w:val="none" w:sz="0" w:space="0" w:color="auto"/>
        <w:right w:val="none" w:sz="0" w:space="0" w:color="auto"/>
      </w:divBdr>
    </w:div>
    <w:div w:id="1078988553">
      <w:bodyDiv w:val="1"/>
      <w:marLeft w:val="0"/>
      <w:marRight w:val="0"/>
      <w:marTop w:val="0"/>
      <w:marBottom w:val="0"/>
      <w:divBdr>
        <w:top w:val="none" w:sz="0" w:space="0" w:color="auto"/>
        <w:left w:val="none" w:sz="0" w:space="0" w:color="auto"/>
        <w:bottom w:val="none" w:sz="0" w:space="0" w:color="auto"/>
        <w:right w:val="none" w:sz="0" w:space="0" w:color="auto"/>
      </w:divBdr>
    </w:div>
    <w:div w:id="1079714786">
      <w:bodyDiv w:val="1"/>
      <w:marLeft w:val="0"/>
      <w:marRight w:val="0"/>
      <w:marTop w:val="0"/>
      <w:marBottom w:val="0"/>
      <w:divBdr>
        <w:top w:val="none" w:sz="0" w:space="0" w:color="auto"/>
        <w:left w:val="none" w:sz="0" w:space="0" w:color="auto"/>
        <w:bottom w:val="none" w:sz="0" w:space="0" w:color="auto"/>
        <w:right w:val="none" w:sz="0" w:space="0" w:color="auto"/>
      </w:divBdr>
    </w:div>
    <w:div w:id="1080445868">
      <w:bodyDiv w:val="1"/>
      <w:marLeft w:val="0"/>
      <w:marRight w:val="0"/>
      <w:marTop w:val="0"/>
      <w:marBottom w:val="0"/>
      <w:divBdr>
        <w:top w:val="none" w:sz="0" w:space="0" w:color="auto"/>
        <w:left w:val="none" w:sz="0" w:space="0" w:color="auto"/>
        <w:bottom w:val="none" w:sz="0" w:space="0" w:color="auto"/>
        <w:right w:val="none" w:sz="0" w:space="0" w:color="auto"/>
      </w:divBdr>
    </w:div>
    <w:div w:id="1080522848">
      <w:bodyDiv w:val="1"/>
      <w:marLeft w:val="0"/>
      <w:marRight w:val="0"/>
      <w:marTop w:val="0"/>
      <w:marBottom w:val="0"/>
      <w:divBdr>
        <w:top w:val="none" w:sz="0" w:space="0" w:color="auto"/>
        <w:left w:val="none" w:sz="0" w:space="0" w:color="auto"/>
        <w:bottom w:val="none" w:sz="0" w:space="0" w:color="auto"/>
        <w:right w:val="none" w:sz="0" w:space="0" w:color="auto"/>
      </w:divBdr>
    </w:div>
    <w:div w:id="1080640536">
      <w:bodyDiv w:val="1"/>
      <w:marLeft w:val="0"/>
      <w:marRight w:val="0"/>
      <w:marTop w:val="0"/>
      <w:marBottom w:val="0"/>
      <w:divBdr>
        <w:top w:val="none" w:sz="0" w:space="0" w:color="auto"/>
        <w:left w:val="none" w:sz="0" w:space="0" w:color="auto"/>
        <w:bottom w:val="none" w:sz="0" w:space="0" w:color="auto"/>
        <w:right w:val="none" w:sz="0" w:space="0" w:color="auto"/>
      </w:divBdr>
    </w:div>
    <w:div w:id="1080641977">
      <w:bodyDiv w:val="1"/>
      <w:marLeft w:val="0"/>
      <w:marRight w:val="0"/>
      <w:marTop w:val="0"/>
      <w:marBottom w:val="0"/>
      <w:divBdr>
        <w:top w:val="none" w:sz="0" w:space="0" w:color="auto"/>
        <w:left w:val="none" w:sz="0" w:space="0" w:color="auto"/>
        <w:bottom w:val="none" w:sz="0" w:space="0" w:color="auto"/>
        <w:right w:val="none" w:sz="0" w:space="0" w:color="auto"/>
      </w:divBdr>
    </w:div>
    <w:div w:id="1080759758">
      <w:bodyDiv w:val="1"/>
      <w:marLeft w:val="0"/>
      <w:marRight w:val="0"/>
      <w:marTop w:val="0"/>
      <w:marBottom w:val="0"/>
      <w:divBdr>
        <w:top w:val="none" w:sz="0" w:space="0" w:color="auto"/>
        <w:left w:val="none" w:sz="0" w:space="0" w:color="auto"/>
        <w:bottom w:val="none" w:sz="0" w:space="0" w:color="auto"/>
        <w:right w:val="none" w:sz="0" w:space="0" w:color="auto"/>
      </w:divBdr>
    </w:div>
    <w:div w:id="1081222316">
      <w:bodyDiv w:val="1"/>
      <w:marLeft w:val="0"/>
      <w:marRight w:val="0"/>
      <w:marTop w:val="0"/>
      <w:marBottom w:val="0"/>
      <w:divBdr>
        <w:top w:val="none" w:sz="0" w:space="0" w:color="auto"/>
        <w:left w:val="none" w:sz="0" w:space="0" w:color="auto"/>
        <w:bottom w:val="none" w:sz="0" w:space="0" w:color="auto"/>
        <w:right w:val="none" w:sz="0" w:space="0" w:color="auto"/>
      </w:divBdr>
    </w:div>
    <w:div w:id="1081487312">
      <w:bodyDiv w:val="1"/>
      <w:marLeft w:val="0"/>
      <w:marRight w:val="0"/>
      <w:marTop w:val="0"/>
      <w:marBottom w:val="0"/>
      <w:divBdr>
        <w:top w:val="none" w:sz="0" w:space="0" w:color="auto"/>
        <w:left w:val="none" w:sz="0" w:space="0" w:color="auto"/>
        <w:bottom w:val="none" w:sz="0" w:space="0" w:color="auto"/>
        <w:right w:val="none" w:sz="0" w:space="0" w:color="auto"/>
      </w:divBdr>
    </w:div>
    <w:div w:id="1083337518">
      <w:bodyDiv w:val="1"/>
      <w:marLeft w:val="0"/>
      <w:marRight w:val="0"/>
      <w:marTop w:val="0"/>
      <w:marBottom w:val="0"/>
      <w:divBdr>
        <w:top w:val="none" w:sz="0" w:space="0" w:color="auto"/>
        <w:left w:val="none" w:sz="0" w:space="0" w:color="auto"/>
        <w:bottom w:val="none" w:sz="0" w:space="0" w:color="auto"/>
        <w:right w:val="none" w:sz="0" w:space="0" w:color="auto"/>
      </w:divBdr>
    </w:div>
    <w:div w:id="1083452776">
      <w:bodyDiv w:val="1"/>
      <w:marLeft w:val="0"/>
      <w:marRight w:val="0"/>
      <w:marTop w:val="0"/>
      <w:marBottom w:val="0"/>
      <w:divBdr>
        <w:top w:val="none" w:sz="0" w:space="0" w:color="auto"/>
        <w:left w:val="none" w:sz="0" w:space="0" w:color="auto"/>
        <w:bottom w:val="none" w:sz="0" w:space="0" w:color="auto"/>
        <w:right w:val="none" w:sz="0" w:space="0" w:color="auto"/>
      </w:divBdr>
    </w:div>
    <w:div w:id="1083837665">
      <w:bodyDiv w:val="1"/>
      <w:marLeft w:val="0"/>
      <w:marRight w:val="0"/>
      <w:marTop w:val="0"/>
      <w:marBottom w:val="0"/>
      <w:divBdr>
        <w:top w:val="none" w:sz="0" w:space="0" w:color="auto"/>
        <w:left w:val="none" w:sz="0" w:space="0" w:color="auto"/>
        <w:bottom w:val="none" w:sz="0" w:space="0" w:color="auto"/>
        <w:right w:val="none" w:sz="0" w:space="0" w:color="auto"/>
      </w:divBdr>
    </w:div>
    <w:div w:id="1086072987">
      <w:bodyDiv w:val="1"/>
      <w:marLeft w:val="0"/>
      <w:marRight w:val="0"/>
      <w:marTop w:val="0"/>
      <w:marBottom w:val="0"/>
      <w:divBdr>
        <w:top w:val="none" w:sz="0" w:space="0" w:color="auto"/>
        <w:left w:val="none" w:sz="0" w:space="0" w:color="auto"/>
        <w:bottom w:val="none" w:sz="0" w:space="0" w:color="auto"/>
        <w:right w:val="none" w:sz="0" w:space="0" w:color="auto"/>
      </w:divBdr>
    </w:div>
    <w:div w:id="1086613567">
      <w:bodyDiv w:val="1"/>
      <w:marLeft w:val="0"/>
      <w:marRight w:val="0"/>
      <w:marTop w:val="0"/>
      <w:marBottom w:val="0"/>
      <w:divBdr>
        <w:top w:val="none" w:sz="0" w:space="0" w:color="auto"/>
        <w:left w:val="none" w:sz="0" w:space="0" w:color="auto"/>
        <w:bottom w:val="none" w:sz="0" w:space="0" w:color="auto"/>
        <w:right w:val="none" w:sz="0" w:space="0" w:color="auto"/>
      </w:divBdr>
    </w:div>
    <w:div w:id="1088161796">
      <w:bodyDiv w:val="1"/>
      <w:marLeft w:val="0"/>
      <w:marRight w:val="0"/>
      <w:marTop w:val="0"/>
      <w:marBottom w:val="0"/>
      <w:divBdr>
        <w:top w:val="none" w:sz="0" w:space="0" w:color="auto"/>
        <w:left w:val="none" w:sz="0" w:space="0" w:color="auto"/>
        <w:bottom w:val="none" w:sz="0" w:space="0" w:color="auto"/>
        <w:right w:val="none" w:sz="0" w:space="0" w:color="auto"/>
      </w:divBdr>
    </w:div>
    <w:div w:id="1088188133">
      <w:bodyDiv w:val="1"/>
      <w:marLeft w:val="0"/>
      <w:marRight w:val="0"/>
      <w:marTop w:val="0"/>
      <w:marBottom w:val="0"/>
      <w:divBdr>
        <w:top w:val="none" w:sz="0" w:space="0" w:color="auto"/>
        <w:left w:val="none" w:sz="0" w:space="0" w:color="auto"/>
        <w:bottom w:val="none" w:sz="0" w:space="0" w:color="auto"/>
        <w:right w:val="none" w:sz="0" w:space="0" w:color="auto"/>
      </w:divBdr>
    </w:div>
    <w:div w:id="1090126382">
      <w:bodyDiv w:val="1"/>
      <w:marLeft w:val="0"/>
      <w:marRight w:val="0"/>
      <w:marTop w:val="0"/>
      <w:marBottom w:val="0"/>
      <w:divBdr>
        <w:top w:val="none" w:sz="0" w:space="0" w:color="auto"/>
        <w:left w:val="none" w:sz="0" w:space="0" w:color="auto"/>
        <w:bottom w:val="none" w:sz="0" w:space="0" w:color="auto"/>
        <w:right w:val="none" w:sz="0" w:space="0" w:color="auto"/>
      </w:divBdr>
    </w:div>
    <w:div w:id="1091314888">
      <w:bodyDiv w:val="1"/>
      <w:marLeft w:val="0"/>
      <w:marRight w:val="0"/>
      <w:marTop w:val="0"/>
      <w:marBottom w:val="0"/>
      <w:divBdr>
        <w:top w:val="none" w:sz="0" w:space="0" w:color="auto"/>
        <w:left w:val="none" w:sz="0" w:space="0" w:color="auto"/>
        <w:bottom w:val="none" w:sz="0" w:space="0" w:color="auto"/>
        <w:right w:val="none" w:sz="0" w:space="0" w:color="auto"/>
      </w:divBdr>
    </w:div>
    <w:div w:id="1092166412">
      <w:bodyDiv w:val="1"/>
      <w:marLeft w:val="0"/>
      <w:marRight w:val="0"/>
      <w:marTop w:val="0"/>
      <w:marBottom w:val="0"/>
      <w:divBdr>
        <w:top w:val="none" w:sz="0" w:space="0" w:color="auto"/>
        <w:left w:val="none" w:sz="0" w:space="0" w:color="auto"/>
        <w:bottom w:val="none" w:sz="0" w:space="0" w:color="auto"/>
        <w:right w:val="none" w:sz="0" w:space="0" w:color="auto"/>
      </w:divBdr>
    </w:div>
    <w:div w:id="1093866709">
      <w:bodyDiv w:val="1"/>
      <w:marLeft w:val="0"/>
      <w:marRight w:val="0"/>
      <w:marTop w:val="0"/>
      <w:marBottom w:val="0"/>
      <w:divBdr>
        <w:top w:val="none" w:sz="0" w:space="0" w:color="auto"/>
        <w:left w:val="none" w:sz="0" w:space="0" w:color="auto"/>
        <w:bottom w:val="none" w:sz="0" w:space="0" w:color="auto"/>
        <w:right w:val="none" w:sz="0" w:space="0" w:color="auto"/>
      </w:divBdr>
    </w:div>
    <w:div w:id="1094088993">
      <w:bodyDiv w:val="1"/>
      <w:marLeft w:val="0"/>
      <w:marRight w:val="0"/>
      <w:marTop w:val="0"/>
      <w:marBottom w:val="0"/>
      <w:divBdr>
        <w:top w:val="none" w:sz="0" w:space="0" w:color="auto"/>
        <w:left w:val="none" w:sz="0" w:space="0" w:color="auto"/>
        <w:bottom w:val="none" w:sz="0" w:space="0" w:color="auto"/>
        <w:right w:val="none" w:sz="0" w:space="0" w:color="auto"/>
      </w:divBdr>
    </w:div>
    <w:div w:id="1095008113">
      <w:bodyDiv w:val="1"/>
      <w:marLeft w:val="0"/>
      <w:marRight w:val="0"/>
      <w:marTop w:val="0"/>
      <w:marBottom w:val="0"/>
      <w:divBdr>
        <w:top w:val="none" w:sz="0" w:space="0" w:color="auto"/>
        <w:left w:val="none" w:sz="0" w:space="0" w:color="auto"/>
        <w:bottom w:val="none" w:sz="0" w:space="0" w:color="auto"/>
        <w:right w:val="none" w:sz="0" w:space="0" w:color="auto"/>
      </w:divBdr>
    </w:div>
    <w:div w:id="1095638360">
      <w:bodyDiv w:val="1"/>
      <w:marLeft w:val="0"/>
      <w:marRight w:val="0"/>
      <w:marTop w:val="0"/>
      <w:marBottom w:val="0"/>
      <w:divBdr>
        <w:top w:val="none" w:sz="0" w:space="0" w:color="auto"/>
        <w:left w:val="none" w:sz="0" w:space="0" w:color="auto"/>
        <w:bottom w:val="none" w:sz="0" w:space="0" w:color="auto"/>
        <w:right w:val="none" w:sz="0" w:space="0" w:color="auto"/>
      </w:divBdr>
    </w:div>
    <w:div w:id="1097024345">
      <w:bodyDiv w:val="1"/>
      <w:marLeft w:val="0"/>
      <w:marRight w:val="0"/>
      <w:marTop w:val="0"/>
      <w:marBottom w:val="0"/>
      <w:divBdr>
        <w:top w:val="none" w:sz="0" w:space="0" w:color="auto"/>
        <w:left w:val="none" w:sz="0" w:space="0" w:color="auto"/>
        <w:bottom w:val="none" w:sz="0" w:space="0" w:color="auto"/>
        <w:right w:val="none" w:sz="0" w:space="0" w:color="auto"/>
      </w:divBdr>
    </w:div>
    <w:div w:id="1098330688">
      <w:bodyDiv w:val="1"/>
      <w:marLeft w:val="0"/>
      <w:marRight w:val="0"/>
      <w:marTop w:val="0"/>
      <w:marBottom w:val="0"/>
      <w:divBdr>
        <w:top w:val="none" w:sz="0" w:space="0" w:color="auto"/>
        <w:left w:val="none" w:sz="0" w:space="0" w:color="auto"/>
        <w:bottom w:val="none" w:sz="0" w:space="0" w:color="auto"/>
        <w:right w:val="none" w:sz="0" w:space="0" w:color="auto"/>
      </w:divBdr>
    </w:div>
    <w:div w:id="1099184391">
      <w:bodyDiv w:val="1"/>
      <w:marLeft w:val="0"/>
      <w:marRight w:val="0"/>
      <w:marTop w:val="0"/>
      <w:marBottom w:val="0"/>
      <w:divBdr>
        <w:top w:val="none" w:sz="0" w:space="0" w:color="auto"/>
        <w:left w:val="none" w:sz="0" w:space="0" w:color="auto"/>
        <w:bottom w:val="none" w:sz="0" w:space="0" w:color="auto"/>
        <w:right w:val="none" w:sz="0" w:space="0" w:color="auto"/>
      </w:divBdr>
    </w:div>
    <w:div w:id="1099761164">
      <w:bodyDiv w:val="1"/>
      <w:marLeft w:val="0"/>
      <w:marRight w:val="0"/>
      <w:marTop w:val="0"/>
      <w:marBottom w:val="0"/>
      <w:divBdr>
        <w:top w:val="none" w:sz="0" w:space="0" w:color="auto"/>
        <w:left w:val="none" w:sz="0" w:space="0" w:color="auto"/>
        <w:bottom w:val="none" w:sz="0" w:space="0" w:color="auto"/>
        <w:right w:val="none" w:sz="0" w:space="0" w:color="auto"/>
      </w:divBdr>
    </w:div>
    <w:div w:id="1099988033">
      <w:bodyDiv w:val="1"/>
      <w:marLeft w:val="0"/>
      <w:marRight w:val="0"/>
      <w:marTop w:val="0"/>
      <w:marBottom w:val="0"/>
      <w:divBdr>
        <w:top w:val="none" w:sz="0" w:space="0" w:color="auto"/>
        <w:left w:val="none" w:sz="0" w:space="0" w:color="auto"/>
        <w:bottom w:val="none" w:sz="0" w:space="0" w:color="auto"/>
        <w:right w:val="none" w:sz="0" w:space="0" w:color="auto"/>
      </w:divBdr>
    </w:div>
    <w:div w:id="1100612031">
      <w:bodyDiv w:val="1"/>
      <w:marLeft w:val="0"/>
      <w:marRight w:val="0"/>
      <w:marTop w:val="0"/>
      <w:marBottom w:val="0"/>
      <w:divBdr>
        <w:top w:val="none" w:sz="0" w:space="0" w:color="auto"/>
        <w:left w:val="none" w:sz="0" w:space="0" w:color="auto"/>
        <w:bottom w:val="none" w:sz="0" w:space="0" w:color="auto"/>
        <w:right w:val="none" w:sz="0" w:space="0" w:color="auto"/>
      </w:divBdr>
    </w:div>
    <w:div w:id="1102334810">
      <w:bodyDiv w:val="1"/>
      <w:marLeft w:val="0"/>
      <w:marRight w:val="0"/>
      <w:marTop w:val="0"/>
      <w:marBottom w:val="0"/>
      <w:divBdr>
        <w:top w:val="none" w:sz="0" w:space="0" w:color="auto"/>
        <w:left w:val="none" w:sz="0" w:space="0" w:color="auto"/>
        <w:bottom w:val="none" w:sz="0" w:space="0" w:color="auto"/>
        <w:right w:val="none" w:sz="0" w:space="0" w:color="auto"/>
      </w:divBdr>
    </w:div>
    <w:div w:id="1103572180">
      <w:bodyDiv w:val="1"/>
      <w:marLeft w:val="0"/>
      <w:marRight w:val="0"/>
      <w:marTop w:val="0"/>
      <w:marBottom w:val="0"/>
      <w:divBdr>
        <w:top w:val="none" w:sz="0" w:space="0" w:color="auto"/>
        <w:left w:val="none" w:sz="0" w:space="0" w:color="auto"/>
        <w:bottom w:val="none" w:sz="0" w:space="0" w:color="auto"/>
        <w:right w:val="none" w:sz="0" w:space="0" w:color="auto"/>
      </w:divBdr>
    </w:div>
    <w:div w:id="1104301176">
      <w:bodyDiv w:val="1"/>
      <w:marLeft w:val="0"/>
      <w:marRight w:val="0"/>
      <w:marTop w:val="0"/>
      <w:marBottom w:val="0"/>
      <w:divBdr>
        <w:top w:val="none" w:sz="0" w:space="0" w:color="auto"/>
        <w:left w:val="none" w:sz="0" w:space="0" w:color="auto"/>
        <w:bottom w:val="none" w:sz="0" w:space="0" w:color="auto"/>
        <w:right w:val="none" w:sz="0" w:space="0" w:color="auto"/>
      </w:divBdr>
    </w:div>
    <w:div w:id="1105270897">
      <w:bodyDiv w:val="1"/>
      <w:marLeft w:val="0"/>
      <w:marRight w:val="0"/>
      <w:marTop w:val="0"/>
      <w:marBottom w:val="0"/>
      <w:divBdr>
        <w:top w:val="none" w:sz="0" w:space="0" w:color="auto"/>
        <w:left w:val="none" w:sz="0" w:space="0" w:color="auto"/>
        <w:bottom w:val="none" w:sz="0" w:space="0" w:color="auto"/>
        <w:right w:val="none" w:sz="0" w:space="0" w:color="auto"/>
      </w:divBdr>
    </w:div>
    <w:div w:id="1106268526">
      <w:bodyDiv w:val="1"/>
      <w:marLeft w:val="0"/>
      <w:marRight w:val="0"/>
      <w:marTop w:val="0"/>
      <w:marBottom w:val="0"/>
      <w:divBdr>
        <w:top w:val="none" w:sz="0" w:space="0" w:color="auto"/>
        <w:left w:val="none" w:sz="0" w:space="0" w:color="auto"/>
        <w:bottom w:val="none" w:sz="0" w:space="0" w:color="auto"/>
        <w:right w:val="none" w:sz="0" w:space="0" w:color="auto"/>
      </w:divBdr>
    </w:div>
    <w:div w:id="1106734787">
      <w:bodyDiv w:val="1"/>
      <w:marLeft w:val="0"/>
      <w:marRight w:val="0"/>
      <w:marTop w:val="0"/>
      <w:marBottom w:val="0"/>
      <w:divBdr>
        <w:top w:val="none" w:sz="0" w:space="0" w:color="auto"/>
        <w:left w:val="none" w:sz="0" w:space="0" w:color="auto"/>
        <w:bottom w:val="none" w:sz="0" w:space="0" w:color="auto"/>
        <w:right w:val="none" w:sz="0" w:space="0" w:color="auto"/>
      </w:divBdr>
    </w:div>
    <w:div w:id="1107582503">
      <w:bodyDiv w:val="1"/>
      <w:marLeft w:val="0"/>
      <w:marRight w:val="0"/>
      <w:marTop w:val="0"/>
      <w:marBottom w:val="0"/>
      <w:divBdr>
        <w:top w:val="none" w:sz="0" w:space="0" w:color="auto"/>
        <w:left w:val="none" w:sz="0" w:space="0" w:color="auto"/>
        <w:bottom w:val="none" w:sz="0" w:space="0" w:color="auto"/>
        <w:right w:val="none" w:sz="0" w:space="0" w:color="auto"/>
      </w:divBdr>
    </w:div>
    <w:div w:id="1108965497">
      <w:bodyDiv w:val="1"/>
      <w:marLeft w:val="0"/>
      <w:marRight w:val="0"/>
      <w:marTop w:val="0"/>
      <w:marBottom w:val="0"/>
      <w:divBdr>
        <w:top w:val="none" w:sz="0" w:space="0" w:color="auto"/>
        <w:left w:val="none" w:sz="0" w:space="0" w:color="auto"/>
        <w:bottom w:val="none" w:sz="0" w:space="0" w:color="auto"/>
        <w:right w:val="none" w:sz="0" w:space="0" w:color="auto"/>
      </w:divBdr>
    </w:div>
    <w:div w:id="1109080934">
      <w:bodyDiv w:val="1"/>
      <w:marLeft w:val="0"/>
      <w:marRight w:val="0"/>
      <w:marTop w:val="0"/>
      <w:marBottom w:val="0"/>
      <w:divBdr>
        <w:top w:val="none" w:sz="0" w:space="0" w:color="auto"/>
        <w:left w:val="none" w:sz="0" w:space="0" w:color="auto"/>
        <w:bottom w:val="none" w:sz="0" w:space="0" w:color="auto"/>
        <w:right w:val="none" w:sz="0" w:space="0" w:color="auto"/>
      </w:divBdr>
    </w:div>
    <w:div w:id="1109618188">
      <w:bodyDiv w:val="1"/>
      <w:marLeft w:val="0"/>
      <w:marRight w:val="0"/>
      <w:marTop w:val="0"/>
      <w:marBottom w:val="0"/>
      <w:divBdr>
        <w:top w:val="none" w:sz="0" w:space="0" w:color="auto"/>
        <w:left w:val="none" w:sz="0" w:space="0" w:color="auto"/>
        <w:bottom w:val="none" w:sz="0" w:space="0" w:color="auto"/>
        <w:right w:val="none" w:sz="0" w:space="0" w:color="auto"/>
      </w:divBdr>
    </w:div>
    <w:div w:id="1110398755">
      <w:bodyDiv w:val="1"/>
      <w:marLeft w:val="0"/>
      <w:marRight w:val="0"/>
      <w:marTop w:val="0"/>
      <w:marBottom w:val="0"/>
      <w:divBdr>
        <w:top w:val="none" w:sz="0" w:space="0" w:color="auto"/>
        <w:left w:val="none" w:sz="0" w:space="0" w:color="auto"/>
        <w:bottom w:val="none" w:sz="0" w:space="0" w:color="auto"/>
        <w:right w:val="none" w:sz="0" w:space="0" w:color="auto"/>
      </w:divBdr>
    </w:div>
    <w:div w:id="1110399002">
      <w:bodyDiv w:val="1"/>
      <w:marLeft w:val="0"/>
      <w:marRight w:val="0"/>
      <w:marTop w:val="0"/>
      <w:marBottom w:val="0"/>
      <w:divBdr>
        <w:top w:val="none" w:sz="0" w:space="0" w:color="auto"/>
        <w:left w:val="none" w:sz="0" w:space="0" w:color="auto"/>
        <w:bottom w:val="none" w:sz="0" w:space="0" w:color="auto"/>
        <w:right w:val="none" w:sz="0" w:space="0" w:color="auto"/>
      </w:divBdr>
    </w:div>
    <w:div w:id="1111703008">
      <w:bodyDiv w:val="1"/>
      <w:marLeft w:val="0"/>
      <w:marRight w:val="0"/>
      <w:marTop w:val="0"/>
      <w:marBottom w:val="0"/>
      <w:divBdr>
        <w:top w:val="none" w:sz="0" w:space="0" w:color="auto"/>
        <w:left w:val="none" w:sz="0" w:space="0" w:color="auto"/>
        <w:bottom w:val="none" w:sz="0" w:space="0" w:color="auto"/>
        <w:right w:val="none" w:sz="0" w:space="0" w:color="auto"/>
      </w:divBdr>
    </w:div>
    <w:div w:id="1111974357">
      <w:bodyDiv w:val="1"/>
      <w:marLeft w:val="0"/>
      <w:marRight w:val="0"/>
      <w:marTop w:val="0"/>
      <w:marBottom w:val="0"/>
      <w:divBdr>
        <w:top w:val="none" w:sz="0" w:space="0" w:color="auto"/>
        <w:left w:val="none" w:sz="0" w:space="0" w:color="auto"/>
        <w:bottom w:val="none" w:sz="0" w:space="0" w:color="auto"/>
        <w:right w:val="none" w:sz="0" w:space="0" w:color="auto"/>
      </w:divBdr>
    </w:div>
    <w:div w:id="1112431770">
      <w:bodyDiv w:val="1"/>
      <w:marLeft w:val="0"/>
      <w:marRight w:val="0"/>
      <w:marTop w:val="0"/>
      <w:marBottom w:val="0"/>
      <w:divBdr>
        <w:top w:val="none" w:sz="0" w:space="0" w:color="auto"/>
        <w:left w:val="none" w:sz="0" w:space="0" w:color="auto"/>
        <w:bottom w:val="none" w:sz="0" w:space="0" w:color="auto"/>
        <w:right w:val="none" w:sz="0" w:space="0" w:color="auto"/>
      </w:divBdr>
    </w:div>
    <w:div w:id="1113207420">
      <w:bodyDiv w:val="1"/>
      <w:marLeft w:val="0"/>
      <w:marRight w:val="0"/>
      <w:marTop w:val="0"/>
      <w:marBottom w:val="0"/>
      <w:divBdr>
        <w:top w:val="none" w:sz="0" w:space="0" w:color="auto"/>
        <w:left w:val="none" w:sz="0" w:space="0" w:color="auto"/>
        <w:bottom w:val="none" w:sz="0" w:space="0" w:color="auto"/>
        <w:right w:val="none" w:sz="0" w:space="0" w:color="auto"/>
      </w:divBdr>
    </w:div>
    <w:div w:id="1113593442">
      <w:bodyDiv w:val="1"/>
      <w:marLeft w:val="0"/>
      <w:marRight w:val="0"/>
      <w:marTop w:val="0"/>
      <w:marBottom w:val="0"/>
      <w:divBdr>
        <w:top w:val="none" w:sz="0" w:space="0" w:color="auto"/>
        <w:left w:val="none" w:sz="0" w:space="0" w:color="auto"/>
        <w:bottom w:val="none" w:sz="0" w:space="0" w:color="auto"/>
        <w:right w:val="none" w:sz="0" w:space="0" w:color="auto"/>
      </w:divBdr>
    </w:div>
    <w:div w:id="1114010134">
      <w:bodyDiv w:val="1"/>
      <w:marLeft w:val="0"/>
      <w:marRight w:val="0"/>
      <w:marTop w:val="0"/>
      <w:marBottom w:val="0"/>
      <w:divBdr>
        <w:top w:val="none" w:sz="0" w:space="0" w:color="auto"/>
        <w:left w:val="none" w:sz="0" w:space="0" w:color="auto"/>
        <w:bottom w:val="none" w:sz="0" w:space="0" w:color="auto"/>
        <w:right w:val="none" w:sz="0" w:space="0" w:color="auto"/>
      </w:divBdr>
    </w:div>
    <w:div w:id="1114013224">
      <w:bodyDiv w:val="1"/>
      <w:marLeft w:val="0"/>
      <w:marRight w:val="0"/>
      <w:marTop w:val="0"/>
      <w:marBottom w:val="0"/>
      <w:divBdr>
        <w:top w:val="none" w:sz="0" w:space="0" w:color="auto"/>
        <w:left w:val="none" w:sz="0" w:space="0" w:color="auto"/>
        <w:bottom w:val="none" w:sz="0" w:space="0" w:color="auto"/>
        <w:right w:val="none" w:sz="0" w:space="0" w:color="auto"/>
      </w:divBdr>
    </w:div>
    <w:div w:id="1114791900">
      <w:bodyDiv w:val="1"/>
      <w:marLeft w:val="0"/>
      <w:marRight w:val="0"/>
      <w:marTop w:val="0"/>
      <w:marBottom w:val="0"/>
      <w:divBdr>
        <w:top w:val="none" w:sz="0" w:space="0" w:color="auto"/>
        <w:left w:val="none" w:sz="0" w:space="0" w:color="auto"/>
        <w:bottom w:val="none" w:sz="0" w:space="0" w:color="auto"/>
        <w:right w:val="none" w:sz="0" w:space="0" w:color="auto"/>
      </w:divBdr>
    </w:div>
    <w:div w:id="1115443968">
      <w:bodyDiv w:val="1"/>
      <w:marLeft w:val="0"/>
      <w:marRight w:val="0"/>
      <w:marTop w:val="0"/>
      <w:marBottom w:val="0"/>
      <w:divBdr>
        <w:top w:val="none" w:sz="0" w:space="0" w:color="auto"/>
        <w:left w:val="none" w:sz="0" w:space="0" w:color="auto"/>
        <w:bottom w:val="none" w:sz="0" w:space="0" w:color="auto"/>
        <w:right w:val="none" w:sz="0" w:space="0" w:color="auto"/>
      </w:divBdr>
    </w:div>
    <w:div w:id="1115832042">
      <w:bodyDiv w:val="1"/>
      <w:marLeft w:val="0"/>
      <w:marRight w:val="0"/>
      <w:marTop w:val="0"/>
      <w:marBottom w:val="0"/>
      <w:divBdr>
        <w:top w:val="none" w:sz="0" w:space="0" w:color="auto"/>
        <w:left w:val="none" w:sz="0" w:space="0" w:color="auto"/>
        <w:bottom w:val="none" w:sz="0" w:space="0" w:color="auto"/>
        <w:right w:val="none" w:sz="0" w:space="0" w:color="auto"/>
      </w:divBdr>
    </w:div>
    <w:div w:id="1115947655">
      <w:bodyDiv w:val="1"/>
      <w:marLeft w:val="0"/>
      <w:marRight w:val="0"/>
      <w:marTop w:val="0"/>
      <w:marBottom w:val="0"/>
      <w:divBdr>
        <w:top w:val="none" w:sz="0" w:space="0" w:color="auto"/>
        <w:left w:val="none" w:sz="0" w:space="0" w:color="auto"/>
        <w:bottom w:val="none" w:sz="0" w:space="0" w:color="auto"/>
        <w:right w:val="none" w:sz="0" w:space="0" w:color="auto"/>
      </w:divBdr>
    </w:div>
    <w:div w:id="1116176269">
      <w:bodyDiv w:val="1"/>
      <w:marLeft w:val="0"/>
      <w:marRight w:val="0"/>
      <w:marTop w:val="0"/>
      <w:marBottom w:val="0"/>
      <w:divBdr>
        <w:top w:val="none" w:sz="0" w:space="0" w:color="auto"/>
        <w:left w:val="none" w:sz="0" w:space="0" w:color="auto"/>
        <w:bottom w:val="none" w:sz="0" w:space="0" w:color="auto"/>
        <w:right w:val="none" w:sz="0" w:space="0" w:color="auto"/>
      </w:divBdr>
    </w:div>
    <w:div w:id="1116482202">
      <w:bodyDiv w:val="1"/>
      <w:marLeft w:val="0"/>
      <w:marRight w:val="0"/>
      <w:marTop w:val="0"/>
      <w:marBottom w:val="0"/>
      <w:divBdr>
        <w:top w:val="none" w:sz="0" w:space="0" w:color="auto"/>
        <w:left w:val="none" w:sz="0" w:space="0" w:color="auto"/>
        <w:bottom w:val="none" w:sz="0" w:space="0" w:color="auto"/>
        <w:right w:val="none" w:sz="0" w:space="0" w:color="auto"/>
      </w:divBdr>
    </w:div>
    <w:div w:id="1117794807">
      <w:bodyDiv w:val="1"/>
      <w:marLeft w:val="0"/>
      <w:marRight w:val="0"/>
      <w:marTop w:val="0"/>
      <w:marBottom w:val="0"/>
      <w:divBdr>
        <w:top w:val="none" w:sz="0" w:space="0" w:color="auto"/>
        <w:left w:val="none" w:sz="0" w:space="0" w:color="auto"/>
        <w:bottom w:val="none" w:sz="0" w:space="0" w:color="auto"/>
        <w:right w:val="none" w:sz="0" w:space="0" w:color="auto"/>
      </w:divBdr>
    </w:div>
    <w:div w:id="1117942668">
      <w:bodyDiv w:val="1"/>
      <w:marLeft w:val="0"/>
      <w:marRight w:val="0"/>
      <w:marTop w:val="0"/>
      <w:marBottom w:val="0"/>
      <w:divBdr>
        <w:top w:val="none" w:sz="0" w:space="0" w:color="auto"/>
        <w:left w:val="none" w:sz="0" w:space="0" w:color="auto"/>
        <w:bottom w:val="none" w:sz="0" w:space="0" w:color="auto"/>
        <w:right w:val="none" w:sz="0" w:space="0" w:color="auto"/>
      </w:divBdr>
    </w:div>
    <w:div w:id="1117989928">
      <w:bodyDiv w:val="1"/>
      <w:marLeft w:val="0"/>
      <w:marRight w:val="0"/>
      <w:marTop w:val="0"/>
      <w:marBottom w:val="0"/>
      <w:divBdr>
        <w:top w:val="none" w:sz="0" w:space="0" w:color="auto"/>
        <w:left w:val="none" w:sz="0" w:space="0" w:color="auto"/>
        <w:bottom w:val="none" w:sz="0" w:space="0" w:color="auto"/>
        <w:right w:val="none" w:sz="0" w:space="0" w:color="auto"/>
      </w:divBdr>
    </w:div>
    <w:div w:id="1119296277">
      <w:bodyDiv w:val="1"/>
      <w:marLeft w:val="0"/>
      <w:marRight w:val="0"/>
      <w:marTop w:val="0"/>
      <w:marBottom w:val="0"/>
      <w:divBdr>
        <w:top w:val="none" w:sz="0" w:space="0" w:color="auto"/>
        <w:left w:val="none" w:sz="0" w:space="0" w:color="auto"/>
        <w:bottom w:val="none" w:sz="0" w:space="0" w:color="auto"/>
        <w:right w:val="none" w:sz="0" w:space="0" w:color="auto"/>
      </w:divBdr>
    </w:div>
    <w:div w:id="1120029272">
      <w:bodyDiv w:val="1"/>
      <w:marLeft w:val="0"/>
      <w:marRight w:val="0"/>
      <w:marTop w:val="0"/>
      <w:marBottom w:val="0"/>
      <w:divBdr>
        <w:top w:val="none" w:sz="0" w:space="0" w:color="auto"/>
        <w:left w:val="none" w:sz="0" w:space="0" w:color="auto"/>
        <w:bottom w:val="none" w:sz="0" w:space="0" w:color="auto"/>
        <w:right w:val="none" w:sz="0" w:space="0" w:color="auto"/>
      </w:divBdr>
    </w:div>
    <w:div w:id="1121144595">
      <w:bodyDiv w:val="1"/>
      <w:marLeft w:val="0"/>
      <w:marRight w:val="0"/>
      <w:marTop w:val="0"/>
      <w:marBottom w:val="0"/>
      <w:divBdr>
        <w:top w:val="none" w:sz="0" w:space="0" w:color="auto"/>
        <w:left w:val="none" w:sz="0" w:space="0" w:color="auto"/>
        <w:bottom w:val="none" w:sz="0" w:space="0" w:color="auto"/>
        <w:right w:val="none" w:sz="0" w:space="0" w:color="auto"/>
      </w:divBdr>
    </w:div>
    <w:div w:id="1121265367">
      <w:bodyDiv w:val="1"/>
      <w:marLeft w:val="0"/>
      <w:marRight w:val="0"/>
      <w:marTop w:val="0"/>
      <w:marBottom w:val="0"/>
      <w:divBdr>
        <w:top w:val="none" w:sz="0" w:space="0" w:color="auto"/>
        <w:left w:val="none" w:sz="0" w:space="0" w:color="auto"/>
        <w:bottom w:val="none" w:sz="0" w:space="0" w:color="auto"/>
        <w:right w:val="none" w:sz="0" w:space="0" w:color="auto"/>
      </w:divBdr>
    </w:div>
    <w:div w:id="1121798599">
      <w:bodyDiv w:val="1"/>
      <w:marLeft w:val="0"/>
      <w:marRight w:val="0"/>
      <w:marTop w:val="0"/>
      <w:marBottom w:val="0"/>
      <w:divBdr>
        <w:top w:val="none" w:sz="0" w:space="0" w:color="auto"/>
        <w:left w:val="none" w:sz="0" w:space="0" w:color="auto"/>
        <w:bottom w:val="none" w:sz="0" w:space="0" w:color="auto"/>
        <w:right w:val="none" w:sz="0" w:space="0" w:color="auto"/>
      </w:divBdr>
    </w:div>
    <w:div w:id="1124152417">
      <w:bodyDiv w:val="1"/>
      <w:marLeft w:val="0"/>
      <w:marRight w:val="0"/>
      <w:marTop w:val="0"/>
      <w:marBottom w:val="0"/>
      <w:divBdr>
        <w:top w:val="none" w:sz="0" w:space="0" w:color="auto"/>
        <w:left w:val="none" w:sz="0" w:space="0" w:color="auto"/>
        <w:bottom w:val="none" w:sz="0" w:space="0" w:color="auto"/>
        <w:right w:val="none" w:sz="0" w:space="0" w:color="auto"/>
      </w:divBdr>
    </w:div>
    <w:div w:id="1124498955">
      <w:bodyDiv w:val="1"/>
      <w:marLeft w:val="0"/>
      <w:marRight w:val="0"/>
      <w:marTop w:val="0"/>
      <w:marBottom w:val="0"/>
      <w:divBdr>
        <w:top w:val="none" w:sz="0" w:space="0" w:color="auto"/>
        <w:left w:val="none" w:sz="0" w:space="0" w:color="auto"/>
        <w:bottom w:val="none" w:sz="0" w:space="0" w:color="auto"/>
        <w:right w:val="none" w:sz="0" w:space="0" w:color="auto"/>
      </w:divBdr>
    </w:div>
    <w:div w:id="1125347790">
      <w:bodyDiv w:val="1"/>
      <w:marLeft w:val="0"/>
      <w:marRight w:val="0"/>
      <w:marTop w:val="0"/>
      <w:marBottom w:val="0"/>
      <w:divBdr>
        <w:top w:val="none" w:sz="0" w:space="0" w:color="auto"/>
        <w:left w:val="none" w:sz="0" w:space="0" w:color="auto"/>
        <w:bottom w:val="none" w:sz="0" w:space="0" w:color="auto"/>
        <w:right w:val="none" w:sz="0" w:space="0" w:color="auto"/>
      </w:divBdr>
    </w:div>
    <w:div w:id="1126041225">
      <w:bodyDiv w:val="1"/>
      <w:marLeft w:val="0"/>
      <w:marRight w:val="0"/>
      <w:marTop w:val="0"/>
      <w:marBottom w:val="0"/>
      <w:divBdr>
        <w:top w:val="none" w:sz="0" w:space="0" w:color="auto"/>
        <w:left w:val="none" w:sz="0" w:space="0" w:color="auto"/>
        <w:bottom w:val="none" w:sz="0" w:space="0" w:color="auto"/>
        <w:right w:val="none" w:sz="0" w:space="0" w:color="auto"/>
      </w:divBdr>
    </w:div>
    <w:div w:id="1129084183">
      <w:bodyDiv w:val="1"/>
      <w:marLeft w:val="0"/>
      <w:marRight w:val="0"/>
      <w:marTop w:val="0"/>
      <w:marBottom w:val="0"/>
      <w:divBdr>
        <w:top w:val="none" w:sz="0" w:space="0" w:color="auto"/>
        <w:left w:val="none" w:sz="0" w:space="0" w:color="auto"/>
        <w:bottom w:val="none" w:sz="0" w:space="0" w:color="auto"/>
        <w:right w:val="none" w:sz="0" w:space="0" w:color="auto"/>
      </w:divBdr>
    </w:div>
    <w:div w:id="1129124981">
      <w:bodyDiv w:val="1"/>
      <w:marLeft w:val="0"/>
      <w:marRight w:val="0"/>
      <w:marTop w:val="0"/>
      <w:marBottom w:val="0"/>
      <w:divBdr>
        <w:top w:val="none" w:sz="0" w:space="0" w:color="auto"/>
        <w:left w:val="none" w:sz="0" w:space="0" w:color="auto"/>
        <w:bottom w:val="none" w:sz="0" w:space="0" w:color="auto"/>
        <w:right w:val="none" w:sz="0" w:space="0" w:color="auto"/>
      </w:divBdr>
    </w:div>
    <w:div w:id="1132094257">
      <w:bodyDiv w:val="1"/>
      <w:marLeft w:val="0"/>
      <w:marRight w:val="0"/>
      <w:marTop w:val="0"/>
      <w:marBottom w:val="0"/>
      <w:divBdr>
        <w:top w:val="none" w:sz="0" w:space="0" w:color="auto"/>
        <w:left w:val="none" w:sz="0" w:space="0" w:color="auto"/>
        <w:bottom w:val="none" w:sz="0" w:space="0" w:color="auto"/>
        <w:right w:val="none" w:sz="0" w:space="0" w:color="auto"/>
      </w:divBdr>
    </w:div>
    <w:div w:id="1134367195">
      <w:bodyDiv w:val="1"/>
      <w:marLeft w:val="0"/>
      <w:marRight w:val="0"/>
      <w:marTop w:val="0"/>
      <w:marBottom w:val="0"/>
      <w:divBdr>
        <w:top w:val="none" w:sz="0" w:space="0" w:color="auto"/>
        <w:left w:val="none" w:sz="0" w:space="0" w:color="auto"/>
        <w:bottom w:val="none" w:sz="0" w:space="0" w:color="auto"/>
        <w:right w:val="none" w:sz="0" w:space="0" w:color="auto"/>
      </w:divBdr>
    </w:div>
    <w:div w:id="1135565574">
      <w:bodyDiv w:val="1"/>
      <w:marLeft w:val="0"/>
      <w:marRight w:val="0"/>
      <w:marTop w:val="0"/>
      <w:marBottom w:val="0"/>
      <w:divBdr>
        <w:top w:val="none" w:sz="0" w:space="0" w:color="auto"/>
        <w:left w:val="none" w:sz="0" w:space="0" w:color="auto"/>
        <w:bottom w:val="none" w:sz="0" w:space="0" w:color="auto"/>
        <w:right w:val="none" w:sz="0" w:space="0" w:color="auto"/>
      </w:divBdr>
    </w:div>
    <w:div w:id="1136869948">
      <w:bodyDiv w:val="1"/>
      <w:marLeft w:val="0"/>
      <w:marRight w:val="0"/>
      <w:marTop w:val="0"/>
      <w:marBottom w:val="0"/>
      <w:divBdr>
        <w:top w:val="none" w:sz="0" w:space="0" w:color="auto"/>
        <w:left w:val="none" w:sz="0" w:space="0" w:color="auto"/>
        <w:bottom w:val="none" w:sz="0" w:space="0" w:color="auto"/>
        <w:right w:val="none" w:sz="0" w:space="0" w:color="auto"/>
      </w:divBdr>
    </w:div>
    <w:div w:id="1137381074">
      <w:bodyDiv w:val="1"/>
      <w:marLeft w:val="0"/>
      <w:marRight w:val="0"/>
      <w:marTop w:val="0"/>
      <w:marBottom w:val="0"/>
      <w:divBdr>
        <w:top w:val="none" w:sz="0" w:space="0" w:color="auto"/>
        <w:left w:val="none" w:sz="0" w:space="0" w:color="auto"/>
        <w:bottom w:val="none" w:sz="0" w:space="0" w:color="auto"/>
        <w:right w:val="none" w:sz="0" w:space="0" w:color="auto"/>
      </w:divBdr>
    </w:div>
    <w:div w:id="1138299177">
      <w:bodyDiv w:val="1"/>
      <w:marLeft w:val="0"/>
      <w:marRight w:val="0"/>
      <w:marTop w:val="0"/>
      <w:marBottom w:val="0"/>
      <w:divBdr>
        <w:top w:val="none" w:sz="0" w:space="0" w:color="auto"/>
        <w:left w:val="none" w:sz="0" w:space="0" w:color="auto"/>
        <w:bottom w:val="none" w:sz="0" w:space="0" w:color="auto"/>
        <w:right w:val="none" w:sz="0" w:space="0" w:color="auto"/>
      </w:divBdr>
    </w:div>
    <w:div w:id="1138305519">
      <w:bodyDiv w:val="1"/>
      <w:marLeft w:val="0"/>
      <w:marRight w:val="0"/>
      <w:marTop w:val="0"/>
      <w:marBottom w:val="0"/>
      <w:divBdr>
        <w:top w:val="none" w:sz="0" w:space="0" w:color="auto"/>
        <w:left w:val="none" w:sz="0" w:space="0" w:color="auto"/>
        <w:bottom w:val="none" w:sz="0" w:space="0" w:color="auto"/>
        <w:right w:val="none" w:sz="0" w:space="0" w:color="auto"/>
      </w:divBdr>
    </w:div>
    <w:div w:id="1138451716">
      <w:bodyDiv w:val="1"/>
      <w:marLeft w:val="0"/>
      <w:marRight w:val="0"/>
      <w:marTop w:val="0"/>
      <w:marBottom w:val="0"/>
      <w:divBdr>
        <w:top w:val="none" w:sz="0" w:space="0" w:color="auto"/>
        <w:left w:val="none" w:sz="0" w:space="0" w:color="auto"/>
        <w:bottom w:val="none" w:sz="0" w:space="0" w:color="auto"/>
        <w:right w:val="none" w:sz="0" w:space="0" w:color="auto"/>
      </w:divBdr>
    </w:div>
    <w:div w:id="1138650309">
      <w:bodyDiv w:val="1"/>
      <w:marLeft w:val="0"/>
      <w:marRight w:val="0"/>
      <w:marTop w:val="0"/>
      <w:marBottom w:val="0"/>
      <w:divBdr>
        <w:top w:val="none" w:sz="0" w:space="0" w:color="auto"/>
        <w:left w:val="none" w:sz="0" w:space="0" w:color="auto"/>
        <w:bottom w:val="none" w:sz="0" w:space="0" w:color="auto"/>
        <w:right w:val="none" w:sz="0" w:space="0" w:color="auto"/>
      </w:divBdr>
    </w:div>
    <w:div w:id="1141800716">
      <w:bodyDiv w:val="1"/>
      <w:marLeft w:val="0"/>
      <w:marRight w:val="0"/>
      <w:marTop w:val="0"/>
      <w:marBottom w:val="0"/>
      <w:divBdr>
        <w:top w:val="none" w:sz="0" w:space="0" w:color="auto"/>
        <w:left w:val="none" w:sz="0" w:space="0" w:color="auto"/>
        <w:bottom w:val="none" w:sz="0" w:space="0" w:color="auto"/>
        <w:right w:val="none" w:sz="0" w:space="0" w:color="auto"/>
      </w:divBdr>
    </w:div>
    <w:div w:id="1142380645">
      <w:bodyDiv w:val="1"/>
      <w:marLeft w:val="0"/>
      <w:marRight w:val="0"/>
      <w:marTop w:val="0"/>
      <w:marBottom w:val="0"/>
      <w:divBdr>
        <w:top w:val="none" w:sz="0" w:space="0" w:color="auto"/>
        <w:left w:val="none" w:sz="0" w:space="0" w:color="auto"/>
        <w:bottom w:val="none" w:sz="0" w:space="0" w:color="auto"/>
        <w:right w:val="none" w:sz="0" w:space="0" w:color="auto"/>
      </w:divBdr>
    </w:div>
    <w:div w:id="1143352963">
      <w:bodyDiv w:val="1"/>
      <w:marLeft w:val="0"/>
      <w:marRight w:val="0"/>
      <w:marTop w:val="0"/>
      <w:marBottom w:val="0"/>
      <w:divBdr>
        <w:top w:val="none" w:sz="0" w:space="0" w:color="auto"/>
        <w:left w:val="none" w:sz="0" w:space="0" w:color="auto"/>
        <w:bottom w:val="none" w:sz="0" w:space="0" w:color="auto"/>
        <w:right w:val="none" w:sz="0" w:space="0" w:color="auto"/>
      </w:divBdr>
    </w:div>
    <w:div w:id="1144270841">
      <w:bodyDiv w:val="1"/>
      <w:marLeft w:val="0"/>
      <w:marRight w:val="0"/>
      <w:marTop w:val="0"/>
      <w:marBottom w:val="0"/>
      <w:divBdr>
        <w:top w:val="none" w:sz="0" w:space="0" w:color="auto"/>
        <w:left w:val="none" w:sz="0" w:space="0" w:color="auto"/>
        <w:bottom w:val="none" w:sz="0" w:space="0" w:color="auto"/>
        <w:right w:val="none" w:sz="0" w:space="0" w:color="auto"/>
      </w:divBdr>
    </w:div>
    <w:div w:id="1145123493">
      <w:bodyDiv w:val="1"/>
      <w:marLeft w:val="0"/>
      <w:marRight w:val="0"/>
      <w:marTop w:val="0"/>
      <w:marBottom w:val="0"/>
      <w:divBdr>
        <w:top w:val="none" w:sz="0" w:space="0" w:color="auto"/>
        <w:left w:val="none" w:sz="0" w:space="0" w:color="auto"/>
        <w:bottom w:val="none" w:sz="0" w:space="0" w:color="auto"/>
        <w:right w:val="none" w:sz="0" w:space="0" w:color="auto"/>
      </w:divBdr>
    </w:div>
    <w:div w:id="1145439588">
      <w:bodyDiv w:val="1"/>
      <w:marLeft w:val="0"/>
      <w:marRight w:val="0"/>
      <w:marTop w:val="0"/>
      <w:marBottom w:val="0"/>
      <w:divBdr>
        <w:top w:val="none" w:sz="0" w:space="0" w:color="auto"/>
        <w:left w:val="none" w:sz="0" w:space="0" w:color="auto"/>
        <w:bottom w:val="none" w:sz="0" w:space="0" w:color="auto"/>
        <w:right w:val="none" w:sz="0" w:space="0" w:color="auto"/>
      </w:divBdr>
    </w:div>
    <w:div w:id="1145660148">
      <w:bodyDiv w:val="1"/>
      <w:marLeft w:val="0"/>
      <w:marRight w:val="0"/>
      <w:marTop w:val="0"/>
      <w:marBottom w:val="0"/>
      <w:divBdr>
        <w:top w:val="none" w:sz="0" w:space="0" w:color="auto"/>
        <w:left w:val="none" w:sz="0" w:space="0" w:color="auto"/>
        <w:bottom w:val="none" w:sz="0" w:space="0" w:color="auto"/>
        <w:right w:val="none" w:sz="0" w:space="0" w:color="auto"/>
      </w:divBdr>
    </w:div>
    <w:div w:id="1146049598">
      <w:bodyDiv w:val="1"/>
      <w:marLeft w:val="0"/>
      <w:marRight w:val="0"/>
      <w:marTop w:val="0"/>
      <w:marBottom w:val="0"/>
      <w:divBdr>
        <w:top w:val="none" w:sz="0" w:space="0" w:color="auto"/>
        <w:left w:val="none" w:sz="0" w:space="0" w:color="auto"/>
        <w:bottom w:val="none" w:sz="0" w:space="0" w:color="auto"/>
        <w:right w:val="none" w:sz="0" w:space="0" w:color="auto"/>
      </w:divBdr>
    </w:div>
    <w:div w:id="1146388025">
      <w:bodyDiv w:val="1"/>
      <w:marLeft w:val="0"/>
      <w:marRight w:val="0"/>
      <w:marTop w:val="0"/>
      <w:marBottom w:val="0"/>
      <w:divBdr>
        <w:top w:val="none" w:sz="0" w:space="0" w:color="auto"/>
        <w:left w:val="none" w:sz="0" w:space="0" w:color="auto"/>
        <w:bottom w:val="none" w:sz="0" w:space="0" w:color="auto"/>
        <w:right w:val="none" w:sz="0" w:space="0" w:color="auto"/>
      </w:divBdr>
    </w:div>
    <w:div w:id="1147478909">
      <w:bodyDiv w:val="1"/>
      <w:marLeft w:val="0"/>
      <w:marRight w:val="0"/>
      <w:marTop w:val="0"/>
      <w:marBottom w:val="0"/>
      <w:divBdr>
        <w:top w:val="none" w:sz="0" w:space="0" w:color="auto"/>
        <w:left w:val="none" w:sz="0" w:space="0" w:color="auto"/>
        <w:bottom w:val="none" w:sz="0" w:space="0" w:color="auto"/>
        <w:right w:val="none" w:sz="0" w:space="0" w:color="auto"/>
      </w:divBdr>
    </w:div>
    <w:div w:id="1147746565">
      <w:bodyDiv w:val="1"/>
      <w:marLeft w:val="0"/>
      <w:marRight w:val="0"/>
      <w:marTop w:val="0"/>
      <w:marBottom w:val="0"/>
      <w:divBdr>
        <w:top w:val="none" w:sz="0" w:space="0" w:color="auto"/>
        <w:left w:val="none" w:sz="0" w:space="0" w:color="auto"/>
        <w:bottom w:val="none" w:sz="0" w:space="0" w:color="auto"/>
        <w:right w:val="none" w:sz="0" w:space="0" w:color="auto"/>
      </w:divBdr>
    </w:div>
    <w:div w:id="1148477036">
      <w:bodyDiv w:val="1"/>
      <w:marLeft w:val="0"/>
      <w:marRight w:val="0"/>
      <w:marTop w:val="0"/>
      <w:marBottom w:val="0"/>
      <w:divBdr>
        <w:top w:val="none" w:sz="0" w:space="0" w:color="auto"/>
        <w:left w:val="none" w:sz="0" w:space="0" w:color="auto"/>
        <w:bottom w:val="none" w:sz="0" w:space="0" w:color="auto"/>
        <w:right w:val="none" w:sz="0" w:space="0" w:color="auto"/>
      </w:divBdr>
    </w:div>
    <w:div w:id="1148743286">
      <w:bodyDiv w:val="1"/>
      <w:marLeft w:val="0"/>
      <w:marRight w:val="0"/>
      <w:marTop w:val="0"/>
      <w:marBottom w:val="0"/>
      <w:divBdr>
        <w:top w:val="none" w:sz="0" w:space="0" w:color="auto"/>
        <w:left w:val="none" w:sz="0" w:space="0" w:color="auto"/>
        <w:bottom w:val="none" w:sz="0" w:space="0" w:color="auto"/>
        <w:right w:val="none" w:sz="0" w:space="0" w:color="auto"/>
      </w:divBdr>
    </w:div>
    <w:div w:id="1149206452">
      <w:bodyDiv w:val="1"/>
      <w:marLeft w:val="0"/>
      <w:marRight w:val="0"/>
      <w:marTop w:val="0"/>
      <w:marBottom w:val="0"/>
      <w:divBdr>
        <w:top w:val="none" w:sz="0" w:space="0" w:color="auto"/>
        <w:left w:val="none" w:sz="0" w:space="0" w:color="auto"/>
        <w:bottom w:val="none" w:sz="0" w:space="0" w:color="auto"/>
        <w:right w:val="none" w:sz="0" w:space="0" w:color="auto"/>
      </w:divBdr>
    </w:div>
    <w:div w:id="1150096755">
      <w:bodyDiv w:val="1"/>
      <w:marLeft w:val="0"/>
      <w:marRight w:val="0"/>
      <w:marTop w:val="0"/>
      <w:marBottom w:val="0"/>
      <w:divBdr>
        <w:top w:val="none" w:sz="0" w:space="0" w:color="auto"/>
        <w:left w:val="none" w:sz="0" w:space="0" w:color="auto"/>
        <w:bottom w:val="none" w:sz="0" w:space="0" w:color="auto"/>
        <w:right w:val="none" w:sz="0" w:space="0" w:color="auto"/>
      </w:divBdr>
    </w:div>
    <w:div w:id="1151285300">
      <w:bodyDiv w:val="1"/>
      <w:marLeft w:val="0"/>
      <w:marRight w:val="0"/>
      <w:marTop w:val="0"/>
      <w:marBottom w:val="0"/>
      <w:divBdr>
        <w:top w:val="none" w:sz="0" w:space="0" w:color="auto"/>
        <w:left w:val="none" w:sz="0" w:space="0" w:color="auto"/>
        <w:bottom w:val="none" w:sz="0" w:space="0" w:color="auto"/>
        <w:right w:val="none" w:sz="0" w:space="0" w:color="auto"/>
      </w:divBdr>
    </w:div>
    <w:div w:id="1151485427">
      <w:bodyDiv w:val="1"/>
      <w:marLeft w:val="0"/>
      <w:marRight w:val="0"/>
      <w:marTop w:val="0"/>
      <w:marBottom w:val="0"/>
      <w:divBdr>
        <w:top w:val="none" w:sz="0" w:space="0" w:color="auto"/>
        <w:left w:val="none" w:sz="0" w:space="0" w:color="auto"/>
        <w:bottom w:val="none" w:sz="0" w:space="0" w:color="auto"/>
        <w:right w:val="none" w:sz="0" w:space="0" w:color="auto"/>
      </w:divBdr>
    </w:div>
    <w:div w:id="1152452535">
      <w:bodyDiv w:val="1"/>
      <w:marLeft w:val="0"/>
      <w:marRight w:val="0"/>
      <w:marTop w:val="0"/>
      <w:marBottom w:val="0"/>
      <w:divBdr>
        <w:top w:val="none" w:sz="0" w:space="0" w:color="auto"/>
        <w:left w:val="none" w:sz="0" w:space="0" w:color="auto"/>
        <w:bottom w:val="none" w:sz="0" w:space="0" w:color="auto"/>
        <w:right w:val="none" w:sz="0" w:space="0" w:color="auto"/>
      </w:divBdr>
    </w:div>
    <w:div w:id="1153108913">
      <w:bodyDiv w:val="1"/>
      <w:marLeft w:val="0"/>
      <w:marRight w:val="0"/>
      <w:marTop w:val="0"/>
      <w:marBottom w:val="0"/>
      <w:divBdr>
        <w:top w:val="none" w:sz="0" w:space="0" w:color="auto"/>
        <w:left w:val="none" w:sz="0" w:space="0" w:color="auto"/>
        <w:bottom w:val="none" w:sz="0" w:space="0" w:color="auto"/>
        <w:right w:val="none" w:sz="0" w:space="0" w:color="auto"/>
      </w:divBdr>
    </w:div>
    <w:div w:id="1153255090">
      <w:bodyDiv w:val="1"/>
      <w:marLeft w:val="0"/>
      <w:marRight w:val="0"/>
      <w:marTop w:val="0"/>
      <w:marBottom w:val="0"/>
      <w:divBdr>
        <w:top w:val="none" w:sz="0" w:space="0" w:color="auto"/>
        <w:left w:val="none" w:sz="0" w:space="0" w:color="auto"/>
        <w:bottom w:val="none" w:sz="0" w:space="0" w:color="auto"/>
        <w:right w:val="none" w:sz="0" w:space="0" w:color="auto"/>
      </w:divBdr>
    </w:div>
    <w:div w:id="1153716829">
      <w:bodyDiv w:val="1"/>
      <w:marLeft w:val="0"/>
      <w:marRight w:val="0"/>
      <w:marTop w:val="0"/>
      <w:marBottom w:val="0"/>
      <w:divBdr>
        <w:top w:val="none" w:sz="0" w:space="0" w:color="auto"/>
        <w:left w:val="none" w:sz="0" w:space="0" w:color="auto"/>
        <w:bottom w:val="none" w:sz="0" w:space="0" w:color="auto"/>
        <w:right w:val="none" w:sz="0" w:space="0" w:color="auto"/>
      </w:divBdr>
    </w:div>
    <w:div w:id="1154369657">
      <w:bodyDiv w:val="1"/>
      <w:marLeft w:val="0"/>
      <w:marRight w:val="0"/>
      <w:marTop w:val="0"/>
      <w:marBottom w:val="0"/>
      <w:divBdr>
        <w:top w:val="none" w:sz="0" w:space="0" w:color="auto"/>
        <w:left w:val="none" w:sz="0" w:space="0" w:color="auto"/>
        <w:bottom w:val="none" w:sz="0" w:space="0" w:color="auto"/>
        <w:right w:val="none" w:sz="0" w:space="0" w:color="auto"/>
      </w:divBdr>
    </w:div>
    <w:div w:id="1154487259">
      <w:bodyDiv w:val="1"/>
      <w:marLeft w:val="0"/>
      <w:marRight w:val="0"/>
      <w:marTop w:val="0"/>
      <w:marBottom w:val="0"/>
      <w:divBdr>
        <w:top w:val="none" w:sz="0" w:space="0" w:color="auto"/>
        <w:left w:val="none" w:sz="0" w:space="0" w:color="auto"/>
        <w:bottom w:val="none" w:sz="0" w:space="0" w:color="auto"/>
        <w:right w:val="none" w:sz="0" w:space="0" w:color="auto"/>
      </w:divBdr>
    </w:div>
    <w:div w:id="1156608820">
      <w:bodyDiv w:val="1"/>
      <w:marLeft w:val="0"/>
      <w:marRight w:val="0"/>
      <w:marTop w:val="0"/>
      <w:marBottom w:val="0"/>
      <w:divBdr>
        <w:top w:val="none" w:sz="0" w:space="0" w:color="auto"/>
        <w:left w:val="none" w:sz="0" w:space="0" w:color="auto"/>
        <w:bottom w:val="none" w:sz="0" w:space="0" w:color="auto"/>
        <w:right w:val="none" w:sz="0" w:space="0" w:color="auto"/>
      </w:divBdr>
    </w:div>
    <w:div w:id="1156728306">
      <w:bodyDiv w:val="1"/>
      <w:marLeft w:val="0"/>
      <w:marRight w:val="0"/>
      <w:marTop w:val="0"/>
      <w:marBottom w:val="0"/>
      <w:divBdr>
        <w:top w:val="none" w:sz="0" w:space="0" w:color="auto"/>
        <w:left w:val="none" w:sz="0" w:space="0" w:color="auto"/>
        <w:bottom w:val="none" w:sz="0" w:space="0" w:color="auto"/>
        <w:right w:val="none" w:sz="0" w:space="0" w:color="auto"/>
      </w:divBdr>
    </w:div>
    <w:div w:id="1157302253">
      <w:bodyDiv w:val="1"/>
      <w:marLeft w:val="0"/>
      <w:marRight w:val="0"/>
      <w:marTop w:val="0"/>
      <w:marBottom w:val="0"/>
      <w:divBdr>
        <w:top w:val="none" w:sz="0" w:space="0" w:color="auto"/>
        <w:left w:val="none" w:sz="0" w:space="0" w:color="auto"/>
        <w:bottom w:val="none" w:sz="0" w:space="0" w:color="auto"/>
        <w:right w:val="none" w:sz="0" w:space="0" w:color="auto"/>
      </w:divBdr>
    </w:div>
    <w:div w:id="115980890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10">
          <w:marLeft w:val="0"/>
          <w:marRight w:val="0"/>
          <w:marTop w:val="0"/>
          <w:marBottom w:val="0"/>
          <w:divBdr>
            <w:top w:val="none" w:sz="0" w:space="0" w:color="auto"/>
            <w:left w:val="none" w:sz="0" w:space="0" w:color="auto"/>
            <w:bottom w:val="none" w:sz="0" w:space="0" w:color="auto"/>
            <w:right w:val="none" w:sz="0" w:space="0" w:color="auto"/>
          </w:divBdr>
        </w:div>
      </w:divsChild>
    </w:div>
    <w:div w:id="1159928890">
      <w:bodyDiv w:val="1"/>
      <w:marLeft w:val="0"/>
      <w:marRight w:val="0"/>
      <w:marTop w:val="0"/>
      <w:marBottom w:val="0"/>
      <w:divBdr>
        <w:top w:val="none" w:sz="0" w:space="0" w:color="auto"/>
        <w:left w:val="none" w:sz="0" w:space="0" w:color="auto"/>
        <w:bottom w:val="none" w:sz="0" w:space="0" w:color="auto"/>
        <w:right w:val="none" w:sz="0" w:space="0" w:color="auto"/>
      </w:divBdr>
    </w:div>
    <w:div w:id="1159997576">
      <w:bodyDiv w:val="1"/>
      <w:marLeft w:val="0"/>
      <w:marRight w:val="0"/>
      <w:marTop w:val="0"/>
      <w:marBottom w:val="0"/>
      <w:divBdr>
        <w:top w:val="none" w:sz="0" w:space="0" w:color="auto"/>
        <w:left w:val="none" w:sz="0" w:space="0" w:color="auto"/>
        <w:bottom w:val="none" w:sz="0" w:space="0" w:color="auto"/>
        <w:right w:val="none" w:sz="0" w:space="0" w:color="auto"/>
      </w:divBdr>
    </w:div>
    <w:div w:id="1160584859">
      <w:bodyDiv w:val="1"/>
      <w:marLeft w:val="0"/>
      <w:marRight w:val="0"/>
      <w:marTop w:val="0"/>
      <w:marBottom w:val="0"/>
      <w:divBdr>
        <w:top w:val="none" w:sz="0" w:space="0" w:color="auto"/>
        <w:left w:val="none" w:sz="0" w:space="0" w:color="auto"/>
        <w:bottom w:val="none" w:sz="0" w:space="0" w:color="auto"/>
        <w:right w:val="none" w:sz="0" w:space="0" w:color="auto"/>
      </w:divBdr>
    </w:div>
    <w:div w:id="1161311675">
      <w:bodyDiv w:val="1"/>
      <w:marLeft w:val="0"/>
      <w:marRight w:val="0"/>
      <w:marTop w:val="0"/>
      <w:marBottom w:val="0"/>
      <w:divBdr>
        <w:top w:val="none" w:sz="0" w:space="0" w:color="auto"/>
        <w:left w:val="none" w:sz="0" w:space="0" w:color="auto"/>
        <w:bottom w:val="none" w:sz="0" w:space="0" w:color="auto"/>
        <w:right w:val="none" w:sz="0" w:space="0" w:color="auto"/>
      </w:divBdr>
    </w:div>
    <w:div w:id="1161848160">
      <w:bodyDiv w:val="1"/>
      <w:marLeft w:val="0"/>
      <w:marRight w:val="0"/>
      <w:marTop w:val="0"/>
      <w:marBottom w:val="0"/>
      <w:divBdr>
        <w:top w:val="none" w:sz="0" w:space="0" w:color="auto"/>
        <w:left w:val="none" w:sz="0" w:space="0" w:color="auto"/>
        <w:bottom w:val="none" w:sz="0" w:space="0" w:color="auto"/>
        <w:right w:val="none" w:sz="0" w:space="0" w:color="auto"/>
      </w:divBdr>
    </w:div>
    <w:div w:id="1162550969">
      <w:bodyDiv w:val="1"/>
      <w:marLeft w:val="0"/>
      <w:marRight w:val="0"/>
      <w:marTop w:val="0"/>
      <w:marBottom w:val="0"/>
      <w:divBdr>
        <w:top w:val="none" w:sz="0" w:space="0" w:color="auto"/>
        <w:left w:val="none" w:sz="0" w:space="0" w:color="auto"/>
        <w:bottom w:val="none" w:sz="0" w:space="0" w:color="auto"/>
        <w:right w:val="none" w:sz="0" w:space="0" w:color="auto"/>
      </w:divBdr>
    </w:div>
    <w:div w:id="1162624814">
      <w:bodyDiv w:val="1"/>
      <w:marLeft w:val="0"/>
      <w:marRight w:val="0"/>
      <w:marTop w:val="0"/>
      <w:marBottom w:val="0"/>
      <w:divBdr>
        <w:top w:val="none" w:sz="0" w:space="0" w:color="auto"/>
        <w:left w:val="none" w:sz="0" w:space="0" w:color="auto"/>
        <w:bottom w:val="none" w:sz="0" w:space="0" w:color="auto"/>
        <w:right w:val="none" w:sz="0" w:space="0" w:color="auto"/>
      </w:divBdr>
    </w:div>
    <w:div w:id="1164080588">
      <w:bodyDiv w:val="1"/>
      <w:marLeft w:val="0"/>
      <w:marRight w:val="0"/>
      <w:marTop w:val="0"/>
      <w:marBottom w:val="0"/>
      <w:divBdr>
        <w:top w:val="none" w:sz="0" w:space="0" w:color="auto"/>
        <w:left w:val="none" w:sz="0" w:space="0" w:color="auto"/>
        <w:bottom w:val="none" w:sz="0" w:space="0" w:color="auto"/>
        <w:right w:val="none" w:sz="0" w:space="0" w:color="auto"/>
      </w:divBdr>
    </w:div>
    <w:div w:id="1164316558">
      <w:bodyDiv w:val="1"/>
      <w:marLeft w:val="0"/>
      <w:marRight w:val="0"/>
      <w:marTop w:val="0"/>
      <w:marBottom w:val="0"/>
      <w:divBdr>
        <w:top w:val="none" w:sz="0" w:space="0" w:color="auto"/>
        <w:left w:val="none" w:sz="0" w:space="0" w:color="auto"/>
        <w:bottom w:val="none" w:sz="0" w:space="0" w:color="auto"/>
        <w:right w:val="none" w:sz="0" w:space="0" w:color="auto"/>
      </w:divBdr>
    </w:div>
    <w:div w:id="1164786087">
      <w:bodyDiv w:val="1"/>
      <w:marLeft w:val="0"/>
      <w:marRight w:val="0"/>
      <w:marTop w:val="0"/>
      <w:marBottom w:val="0"/>
      <w:divBdr>
        <w:top w:val="none" w:sz="0" w:space="0" w:color="auto"/>
        <w:left w:val="none" w:sz="0" w:space="0" w:color="auto"/>
        <w:bottom w:val="none" w:sz="0" w:space="0" w:color="auto"/>
        <w:right w:val="none" w:sz="0" w:space="0" w:color="auto"/>
      </w:divBdr>
    </w:div>
    <w:div w:id="1165438276">
      <w:bodyDiv w:val="1"/>
      <w:marLeft w:val="0"/>
      <w:marRight w:val="0"/>
      <w:marTop w:val="0"/>
      <w:marBottom w:val="0"/>
      <w:divBdr>
        <w:top w:val="none" w:sz="0" w:space="0" w:color="auto"/>
        <w:left w:val="none" w:sz="0" w:space="0" w:color="auto"/>
        <w:bottom w:val="none" w:sz="0" w:space="0" w:color="auto"/>
        <w:right w:val="none" w:sz="0" w:space="0" w:color="auto"/>
      </w:divBdr>
    </w:div>
    <w:div w:id="1167095296">
      <w:bodyDiv w:val="1"/>
      <w:marLeft w:val="0"/>
      <w:marRight w:val="0"/>
      <w:marTop w:val="0"/>
      <w:marBottom w:val="0"/>
      <w:divBdr>
        <w:top w:val="none" w:sz="0" w:space="0" w:color="auto"/>
        <w:left w:val="none" w:sz="0" w:space="0" w:color="auto"/>
        <w:bottom w:val="none" w:sz="0" w:space="0" w:color="auto"/>
        <w:right w:val="none" w:sz="0" w:space="0" w:color="auto"/>
      </w:divBdr>
    </w:div>
    <w:div w:id="1168255290">
      <w:bodyDiv w:val="1"/>
      <w:marLeft w:val="0"/>
      <w:marRight w:val="0"/>
      <w:marTop w:val="0"/>
      <w:marBottom w:val="0"/>
      <w:divBdr>
        <w:top w:val="none" w:sz="0" w:space="0" w:color="auto"/>
        <w:left w:val="none" w:sz="0" w:space="0" w:color="auto"/>
        <w:bottom w:val="none" w:sz="0" w:space="0" w:color="auto"/>
        <w:right w:val="none" w:sz="0" w:space="0" w:color="auto"/>
      </w:divBdr>
    </w:div>
    <w:div w:id="1168403048">
      <w:bodyDiv w:val="1"/>
      <w:marLeft w:val="0"/>
      <w:marRight w:val="0"/>
      <w:marTop w:val="0"/>
      <w:marBottom w:val="0"/>
      <w:divBdr>
        <w:top w:val="none" w:sz="0" w:space="0" w:color="auto"/>
        <w:left w:val="none" w:sz="0" w:space="0" w:color="auto"/>
        <w:bottom w:val="none" w:sz="0" w:space="0" w:color="auto"/>
        <w:right w:val="none" w:sz="0" w:space="0" w:color="auto"/>
      </w:divBdr>
    </w:div>
    <w:div w:id="1168403288">
      <w:bodyDiv w:val="1"/>
      <w:marLeft w:val="0"/>
      <w:marRight w:val="0"/>
      <w:marTop w:val="0"/>
      <w:marBottom w:val="0"/>
      <w:divBdr>
        <w:top w:val="none" w:sz="0" w:space="0" w:color="auto"/>
        <w:left w:val="none" w:sz="0" w:space="0" w:color="auto"/>
        <w:bottom w:val="none" w:sz="0" w:space="0" w:color="auto"/>
        <w:right w:val="none" w:sz="0" w:space="0" w:color="auto"/>
      </w:divBdr>
    </w:div>
    <w:div w:id="1168598343">
      <w:bodyDiv w:val="1"/>
      <w:marLeft w:val="0"/>
      <w:marRight w:val="0"/>
      <w:marTop w:val="0"/>
      <w:marBottom w:val="0"/>
      <w:divBdr>
        <w:top w:val="none" w:sz="0" w:space="0" w:color="auto"/>
        <w:left w:val="none" w:sz="0" w:space="0" w:color="auto"/>
        <w:bottom w:val="none" w:sz="0" w:space="0" w:color="auto"/>
        <w:right w:val="none" w:sz="0" w:space="0" w:color="auto"/>
      </w:divBdr>
    </w:div>
    <w:div w:id="1169062487">
      <w:bodyDiv w:val="1"/>
      <w:marLeft w:val="0"/>
      <w:marRight w:val="0"/>
      <w:marTop w:val="0"/>
      <w:marBottom w:val="0"/>
      <w:divBdr>
        <w:top w:val="none" w:sz="0" w:space="0" w:color="auto"/>
        <w:left w:val="none" w:sz="0" w:space="0" w:color="auto"/>
        <w:bottom w:val="none" w:sz="0" w:space="0" w:color="auto"/>
        <w:right w:val="none" w:sz="0" w:space="0" w:color="auto"/>
      </w:divBdr>
    </w:div>
    <w:div w:id="1170608698">
      <w:bodyDiv w:val="1"/>
      <w:marLeft w:val="0"/>
      <w:marRight w:val="0"/>
      <w:marTop w:val="0"/>
      <w:marBottom w:val="0"/>
      <w:divBdr>
        <w:top w:val="none" w:sz="0" w:space="0" w:color="auto"/>
        <w:left w:val="none" w:sz="0" w:space="0" w:color="auto"/>
        <w:bottom w:val="none" w:sz="0" w:space="0" w:color="auto"/>
        <w:right w:val="none" w:sz="0" w:space="0" w:color="auto"/>
      </w:divBdr>
    </w:div>
    <w:div w:id="1171604907">
      <w:bodyDiv w:val="1"/>
      <w:marLeft w:val="0"/>
      <w:marRight w:val="0"/>
      <w:marTop w:val="0"/>
      <w:marBottom w:val="0"/>
      <w:divBdr>
        <w:top w:val="none" w:sz="0" w:space="0" w:color="auto"/>
        <w:left w:val="none" w:sz="0" w:space="0" w:color="auto"/>
        <w:bottom w:val="none" w:sz="0" w:space="0" w:color="auto"/>
        <w:right w:val="none" w:sz="0" w:space="0" w:color="auto"/>
      </w:divBdr>
    </w:div>
    <w:div w:id="1171719265">
      <w:bodyDiv w:val="1"/>
      <w:marLeft w:val="0"/>
      <w:marRight w:val="0"/>
      <w:marTop w:val="0"/>
      <w:marBottom w:val="0"/>
      <w:divBdr>
        <w:top w:val="none" w:sz="0" w:space="0" w:color="auto"/>
        <w:left w:val="none" w:sz="0" w:space="0" w:color="auto"/>
        <w:bottom w:val="none" w:sz="0" w:space="0" w:color="auto"/>
        <w:right w:val="none" w:sz="0" w:space="0" w:color="auto"/>
      </w:divBdr>
    </w:div>
    <w:div w:id="1174688222">
      <w:bodyDiv w:val="1"/>
      <w:marLeft w:val="0"/>
      <w:marRight w:val="0"/>
      <w:marTop w:val="0"/>
      <w:marBottom w:val="0"/>
      <w:divBdr>
        <w:top w:val="none" w:sz="0" w:space="0" w:color="auto"/>
        <w:left w:val="none" w:sz="0" w:space="0" w:color="auto"/>
        <w:bottom w:val="none" w:sz="0" w:space="0" w:color="auto"/>
        <w:right w:val="none" w:sz="0" w:space="0" w:color="auto"/>
      </w:divBdr>
    </w:div>
    <w:div w:id="1174799579">
      <w:bodyDiv w:val="1"/>
      <w:marLeft w:val="0"/>
      <w:marRight w:val="0"/>
      <w:marTop w:val="0"/>
      <w:marBottom w:val="0"/>
      <w:divBdr>
        <w:top w:val="none" w:sz="0" w:space="0" w:color="auto"/>
        <w:left w:val="none" w:sz="0" w:space="0" w:color="auto"/>
        <w:bottom w:val="none" w:sz="0" w:space="0" w:color="auto"/>
        <w:right w:val="none" w:sz="0" w:space="0" w:color="auto"/>
      </w:divBdr>
    </w:div>
    <w:div w:id="1175412882">
      <w:bodyDiv w:val="1"/>
      <w:marLeft w:val="0"/>
      <w:marRight w:val="0"/>
      <w:marTop w:val="0"/>
      <w:marBottom w:val="0"/>
      <w:divBdr>
        <w:top w:val="none" w:sz="0" w:space="0" w:color="auto"/>
        <w:left w:val="none" w:sz="0" w:space="0" w:color="auto"/>
        <w:bottom w:val="none" w:sz="0" w:space="0" w:color="auto"/>
        <w:right w:val="none" w:sz="0" w:space="0" w:color="auto"/>
      </w:divBdr>
    </w:div>
    <w:div w:id="1177311323">
      <w:bodyDiv w:val="1"/>
      <w:marLeft w:val="0"/>
      <w:marRight w:val="0"/>
      <w:marTop w:val="0"/>
      <w:marBottom w:val="0"/>
      <w:divBdr>
        <w:top w:val="none" w:sz="0" w:space="0" w:color="auto"/>
        <w:left w:val="none" w:sz="0" w:space="0" w:color="auto"/>
        <w:bottom w:val="none" w:sz="0" w:space="0" w:color="auto"/>
        <w:right w:val="none" w:sz="0" w:space="0" w:color="auto"/>
      </w:divBdr>
    </w:div>
    <w:div w:id="1177960966">
      <w:bodyDiv w:val="1"/>
      <w:marLeft w:val="0"/>
      <w:marRight w:val="0"/>
      <w:marTop w:val="0"/>
      <w:marBottom w:val="0"/>
      <w:divBdr>
        <w:top w:val="none" w:sz="0" w:space="0" w:color="auto"/>
        <w:left w:val="none" w:sz="0" w:space="0" w:color="auto"/>
        <w:bottom w:val="none" w:sz="0" w:space="0" w:color="auto"/>
        <w:right w:val="none" w:sz="0" w:space="0" w:color="auto"/>
      </w:divBdr>
    </w:div>
    <w:div w:id="1178230994">
      <w:bodyDiv w:val="1"/>
      <w:marLeft w:val="0"/>
      <w:marRight w:val="0"/>
      <w:marTop w:val="0"/>
      <w:marBottom w:val="0"/>
      <w:divBdr>
        <w:top w:val="none" w:sz="0" w:space="0" w:color="auto"/>
        <w:left w:val="none" w:sz="0" w:space="0" w:color="auto"/>
        <w:bottom w:val="none" w:sz="0" w:space="0" w:color="auto"/>
        <w:right w:val="none" w:sz="0" w:space="0" w:color="auto"/>
      </w:divBdr>
    </w:div>
    <w:div w:id="1178615805">
      <w:bodyDiv w:val="1"/>
      <w:marLeft w:val="0"/>
      <w:marRight w:val="0"/>
      <w:marTop w:val="0"/>
      <w:marBottom w:val="0"/>
      <w:divBdr>
        <w:top w:val="none" w:sz="0" w:space="0" w:color="auto"/>
        <w:left w:val="none" w:sz="0" w:space="0" w:color="auto"/>
        <w:bottom w:val="none" w:sz="0" w:space="0" w:color="auto"/>
        <w:right w:val="none" w:sz="0" w:space="0" w:color="auto"/>
      </w:divBdr>
    </w:div>
    <w:div w:id="1179156225">
      <w:bodyDiv w:val="1"/>
      <w:marLeft w:val="0"/>
      <w:marRight w:val="0"/>
      <w:marTop w:val="0"/>
      <w:marBottom w:val="0"/>
      <w:divBdr>
        <w:top w:val="none" w:sz="0" w:space="0" w:color="auto"/>
        <w:left w:val="none" w:sz="0" w:space="0" w:color="auto"/>
        <w:bottom w:val="none" w:sz="0" w:space="0" w:color="auto"/>
        <w:right w:val="none" w:sz="0" w:space="0" w:color="auto"/>
      </w:divBdr>
    </w:div>
    <w:div w:id="1180046346">
      <w:bodyDiv w:val="1"/>
      <w:marLeft w:val="0"/>
      <w:marRight w:val="0"/>
      <w:marTop w:val="0"/>
      <w:marBottom w:val="0"/>
      <w:divBdr>
        <w:top w:val="none" w:sz="0" w:space="0" w:color="auto"/>
        <w:left w:val="none" w:sz="0" w:space="0" w:color="auto"/>
        <w:bottom w:val="none" w:sz="0" w:space="0" w:color="auto"/>
        <w:right w:val="none" w:sz="0" w:space="0" w:color="auto"/>
      </w:divBdr>
    </w:div>
    <w:div w:id="1180121094">
      <w:bodyDiv w:val="1"/>
      <w:marLeft w:val="0"/>
      <w:marRight w:val="0"/>
      <w:marTop w:val="0"/>
      <w:marBottom w:val="0"/>
      <w:divBdr>
        <w:top w:val="none" w:sz="0" w:space="0" w:color="auto"/>
        <w:left w:val="none" w:sz="0" w:space="0" w:color="auto"/>
        <w:bottom w:val="none" w:sz="0" w:space="0" w:color="auto"/>
        <w:right w:val="none" w:sz="0" w:space="0" w:color="auto"/>
      </w:divBdr>
    </w:div>
    <w:div w:id="1180856629">
      <w:bodyDiv w:val="1"/>
      <w:marLeft w:val="0"/>
      <w:marRight w:val="0"/>
      <w:marTop w:val="0"/>
      <w:marBottom w:val="0"/>
      <w:divBdr>
        <w:top w:val="none" w:sz="0" w:space="0" w:color="auto"/>
        <w:left w:val="none" w:sz="0" w:space="0" w:color="auto"/>
        <w:bottom w:val="none" w:sz="0" w:space="0" w:color="auto"/>
        <w:right w:val="none" w:sz="0" w:space="0" w:color="auto"/>
      </w:divBdr>
    </w:div>
    <w:div w:id="1181432686">
      <w:bodyDiv w:val="1"/>
      <w:marLeft w:val="0"/>
      <w:marRight w:val="0"/>
      <w:marTop w:val="0"/>
      <w:marBottom w:val="0"/>
      <w:divBdr>
        <w:top w:val="none" w:sz="0" w:space="0" w:color="auto"/>
        <w:left w:val="none" w:sz="0" w:space="0" w:color="auto"/>
        <w:bottom w:val="none" w:sz="0" w:space="0" w:color="auto"/>
        <w:right w:val="none" w:sz="0" w:space="0" w:color="auto"/>
      </w:divBdr>
    </w:div>
    <w:div w:id="1182283919">
      <w:bodyDiv w:val="1"/>
      <w:marLeft w:val="0"/>
      <w:marRight w:val="0"/>
      <w:marTop w:val="0"/>
      <w:marBottom w:val="0"/>
      <w:divBdr>
        <w:top w:val="none" w:sz="0" w:space="0" w:color="auto"/>
        <w:left w:val="none" w:sz="0" w:space="0" w:color="auto"/>
        <w:bottom w:val="none" w:sz="0" w:space="0" w:color="auto"/>
        <w:right w:val="none" w:sz="0" w:space="0" w:color="auto"/>
      </w:divBdr>
    </w:div>
    <w:div w:id="1182738251">
      <w:bodyDiv w:val="1"/>
      <w:marLeft w:val="0"/>
      <w:marRight w:val="0"/>
      <w:marTop w:val="0"/>
      <w:marBottom w:val="0"/>
      <w:divBdr>
        <w:top w:val="none" w:sz="0" w:space="0" w:color="auto"/>
        <w:left w:val="none" w:sz="0" w:space="0" w:color="auto"/>
        <w:bottom w:val="none" w:sz="0" w:space="0" w:color="auto"/>
        <w:right w:val="none" w:sz="0" w:space="0" w:color="auto"/>
      </w:divBdr>
    </w:div>
    <w:div w:id="1183012882">
      <w:bodyDiv w:val="1"/>
      <w:marLeft w:val="0"/>
      <w:marRight w:val="0"/>
      <w:marTop w:val="0"/>
      <w:marBottom w:val="0"/>
      <w:divBdr>
        <w:top w:val="none" w:sz="0" w:space="0" w:color="auto"/>
        <w:left w:val="none" w:sz="0" w:space="0" w:color="auto"/>
        <w:bottom w:val="none" w:sz="0" w:space="0" w:color="auto"/>
        <w:right w:val="none" w:sz="0" w:space="0" w:color="auto"/>
      </w:divBdr>
    </w:div>
    <w:div w:id="1183743445">
      <w:bodyDiv w:val="1"/>
      <w:marLeft w:val="0"/>
      <w:marRight w:val="0"/>
      <w:marTop w:val="0"/>
      <w:marBottom w:val="0"/>
      <w:divBdr>
        <w:top w:val="none" w:sz="0" w:space="0" w:color="auto"/>
        <w:left w:val="none" w:sz="0" w:space="0" w:color="auto"/>
        <w:bottom w:val="none" w:sz="0" w:space="0" w:color="auto"/>
        <w:right w:val="none" w:sz="0" w:space="0" w:color="auto"/>
      </w:divBdr>
    </w:div>
    <w:div w:id="1184131819">
      <w:bodyDiv w:val="1"/>
      <w:marLeft w:val="0"/>
      <w:marRight w:val="0"/>
      <w:marTop w:val="0"/>
      <w:marBottom w:val="0"/>
      <w:divBdr>
        <w:top w:val="none" w:sz="0" w:space="0" w:color="auto"/>
        <w:left w:val="none" w:sz="0" w:space="0" w:color="auto"/>
        <w:bottom w:val="none" w:sz="0" w:space="0" w:color="auto"/>
        <w:right w:val="none" w:sz="0" w:space="0" w:color="auto"/>
      </w:divBdr>
    </w:div>
    <w:div w:id="1184248169">
      <w:bodyDiv w:val="1"/>
      <w:marLeft w:val="0"/>
      <w:marRight w:val="0"/>
      <w:marTop w:val="0"/>
      <w:marBottom w:val="0"/>
      <w:divBdr>
        <w:top w:val="none" w:sz="0" w:space="0" w:color="auto"/>
        <w:left w:val="none" w:sz="0" w:space="0" w:color="auto"/>
        <w:bottom w:val="none" w:sz="0" w:space="0" w:color="auto"/>
        <w:right w:val="none" w:sz="0" w:space="0" w:color="auto"/>
      </w:divBdr>
    </w:div>
    <w:div w:id="1184897554">
      <w:bodyDiv w:val="1"/>
      <w:marLeft w:val="0"/>
      <w:marRight w:val="0"/>
      <w:marTop w:val="0"/>
      <w:marBottom w:val="0"/>
      <w:divBdr>
        <w:top w:val="none" w:sz="0" w:space="0" w:color="auto"/>
        <w:left w:val="none" w:sz="0" w:space="0" w:color="auto"/>
        <w:bottom w:val="none" w:sz="0" w:space="0" w:color="auto"/>
        <w:right w:val="none" w:sz="0" w:space="0" w:color="auto"/>
      </w:divBdr>
    </w:div>
    <w:div w:id="1185904313">
      <w:bodyDiv w:val="1"/>
      <w:marLeft w:val="0"/>
      <w:marRight w:val="0"/>
      <w:marTop w:val="0"/>
      <w:marBottom w:val="0"/>
      <w:divBdr>
        <w:top w:val="none" w:sz="0" w:space="0" w:color="auto"/>
        <w:left w:val="none" w:sz="0" w:space="0" w:color="auto"/>
        <w:bottom w:val="none" w:sz="0" w:space="0" w:color="auto"/>
        <w:right w:val="none" w:sz="0" w:space="0" w:color="auto"/>
      </w:divBdr>
    </w:div>
    <w:div w:id="1187015405">
      <w:bodyDiv w:val="1"/>
      <w:marLeft w:val="0"/>
      <w:marRight w:val="0"/>
      <w:marTop w:val="0"/>
      <w:marBottom w:val="0"/>
      <w:divBdr>
        <w:top w:val="none" w:sz="0" w:space="0" w:color="auto"/>
        <w:left w:val="none" w:sz="0" w:space="0" w:color="auto"/>
        <w:bottom w:val="none" w:sz="0" w:space="0" w:color="auto"/>
        <w:right w:val="none" w:sz="0" w:space="0" w:color="auto"/>
      </w:divBdr>
    </w:div>
    <w:div w:id="1187328526">
      <w:bodyDiv w:val="1"/>
      <w:marLeft w:val="0"/>
      <w:marRight w:val="0"/>
      <w:marTop w:val="0"/>
      <w:marBottom w:val="0"/>
      <w:divBdr>
        <w:top w:val="none" w:sz="0" w:space="0" w:color="auto"/>
        <w:left w:val="none" w:sz="0" w:space="0" w:color="auto"/>
        <w:bottom w:val="none" w:sz="0" w:space="0" w:color="auto"/>
        <w:right w:val="none" w:sz="0" w:space="0" w:color="auto"/>
      </w:divBdr>
    </w:div>
    <w:div w:id="1187409222">
      <w:bodyDiv w:val="1"/>
      <w:marLeft w:val="0"/>
      <w:marRight w:val="0"/>
      <w:marTop w:val="0"/>
      <w:marBottom w:val="0"/>
      <w:divBdr>
        <w:top w:val="none" w:sz="0" w:space="0" w:color="auto"/>
        <w:left w:val="none" w:sz="0" w:space="0" w:color="auto"/>
        <w:bottom w:val="none" w:sz="0" w:space="0" w:color="auto"/>
        <w:right w:val="none" w:sz="0" w:space="0" w:color="auto"/>
      </w:divBdr>
    </w:div>
    <w:div w:id="1188447285">
      <w:bodyDiv w:val="1"/>
      <w:marLeft w:val="0"/>
      <w:marRight w:val="0"/>
      <w:marTop w:val="0"/>
      <w:marBottom w:val="0"/>
      <w:divBdr>
        <w:top w:val="none" w:sz="0" w:space="0" w:color="auto"/>
        <w:left w:val="none" w:sz="0" w:space="0" w:color="auto"/>
        <w:bottom w:val="none" w:sz="0" w:space="0" w:color="auto"/>
        <w:right w:val="none" w:sz="0" w:space="0" w:color="auto"/>
      </w:divBdr>
    </w:div>
    <w:div w:id="1189375558">
      <w:bodyDiv w:val="1"/>
      <w:marLeft w:val="0"/>
      <w:marRight w:val="0"/>
      <w:marTop w:val="0"/>
      <w:marBottom w:val="0"/>
      <w:divBdr>
        <w:top w:val="none" w:sz="0" w:space="0" w:color="auto"/>
        <w:left w:val="none" w:sz="0" w:space="0" w:color="auto"/>
        <w:bottom w:val="none" w:sz="0" w:space="0" w:color="auto"/>
        <w:right w:val="none" w:sz="0" w:space="0" w:color="auto"/>
      </w:divBdr>
    </w:div>
    <w:div w:id="1189487968">
      <w:bodyDiv w:val="1"/>
      <w:marLeft w:val="0"/>
      <w:marRight w:val="0"/>
      <w:marTop w:val="0"/>
      <w:marBottom w:val="0"/>
      <w:divBdr>
        <w:top w:val="none" w:sz="0" w:space="0" w:color="auto"/>
        <w:left w:val="none" w:sz="0" w:space="0" w:color="auto"/>
        <w:bottom w:val="none" w:sz="0" w:space="0" w:color="auto"/>
        <w:right w:val="none" w:sz="0" w:space="0" w:color="auto"/>
      </w:divBdr>
    </w:div>
    <w:div w:id="1192113268">
      <w:bodyDiv w:val="1"/>
      <w:marLeft w:val="0"/>
      <w:marRight w:val="0"/>
      <w:marTop w:val="0"/>
      <w:marBottom w:val="0"/>
      <w:divBdr>
        <w:top w:val="none" w:sz="0" w:space="0" w:color="auto"/>
        <w:left w:val="none" w:sz="0" w:space="0" w:color="auto"/>
        <w:bottom w:val="none" w:sz="0" w:space="0" w:color="auto"/>
        <w:right w:val="none" w:sz="0" w:space="0" w:color="auto"/>
      </w:divBdr>
    </w:div>
    <w:div w:id="1192378564">
      <w:bodyDiv w:val="1"/>
      <w:marLeft w:val="0"/>
      <w:marRight w:val="0"/>
      <w:marTop w:val="0"/>
      <w:marBottom w:val="0"/>
      <w:divBdr>
        <w:top w:val="none" w:sz="0" w:space="0" w:color="auto"/>
        <w:left w:val="none" w:sz="0" w:space="0" w:color="auto"/>
        <w:bottom w:val="none" w:sz="0" w:space="0" w:color="auto"/>
        <w:right w:val="none" w:sz="0" w:space="0" w:color="auto"/>
      </w:divBdr>
    </w:div>
    <w:div w:id="1192569550">
      <w:bodyDiv w:val="1"/>
      <w:marLeft w:val="0"/>
      <w:marRight w:val="0"/>
      <w:marTop w:val="0"/>
      <w:marBottom w:val="0"/>
      <w:divBdr>
        <w:top w:val="none" w:sz="0" w:space="0" w:color="auto"/>
        <w:left w:val="none" w:sz="0" w:space="0" w:color="auto"/>
        <w:bottom w:val="none" w:sz="0" w:space="0" w:color="auto"/>
        <w:right w:val="none" w:sz="0" w:space="0" w:color="auto"/>
      </w:divBdr>
    </w:div>
    <w:div w:id="1193033972">
      <w:bodyDiv w:val="1"/>
      <w:marLeft w:val="0"/>
      <w:marRight w:val="0"/>
      <w:marTop w:val="0"/>
      <w:marBottom w:val="0"/>
      <w:divBdr>
        <w:top w:val="none" w:sz="0" w:space="0" w:color="auto"/>
        <w:left w:val="none" w:sz="0" w:space="0" w:color="auto"/>
        <w:bottom w:val="none" w:sz="0" w:space="0" w:color="auto"/>
        <w:right w:val="none" w:sz="0" w:space="0" w:color="auto"/>
      </w:divBdr>
    </w:div>
    <w:div w:id="1193150303">
      <w:bodyDiv w:val="1"/>
      <w:marLeft w:val="0"/>
      <w:marRight w:val="0"/>
      <w:marTop w:val="0"/>
      <w:marBottom w:val="0"/>
      <w:divBdr>
        <w:top w:val="none" w:sz="0" w:space="0" w:color="auto"/>
        <w:left w:val="none" w:sz="0" w:space="0" w:color="auto"/>
        <w:bottom w:val="none" w:sz="0" w:space="0" w:color="auto"/>
        <w:right w:val="none" w:sz="0" w:space="0" w:color="auto"/>
      </w:divBdr>
    </w:div>
    <w:div w:id="1195004027">
      <w:bodyDiv w:val="1"/>
      <w:marLeft w:val="0"/>
      <w:marRight w:val="0"/>
      <w:marTop w:val="0"/>
      <w:marBottom w:val="0"/>
      <w:divBdr>
        <w:top w:val="none" w:sz="0" w:space="0" w:color="auto"/>
        <w:left w:val="none" w:sz="0" w:space="0" w:color="auto"/>
        <w:bottom w:val="none" w:sz="0" w:space="0" w:color="auto"/>
        <w:right w:val="none" w:sz="0" w:space="0" w:color="auto"/>
      </w:divBdr>
    </w:div>
    <w:div w:id="1195078026">
      <w:bodyDiv w:val="1"/>
      <w:marLeft w:val="0"/>
      <w:marRight w:val="0"/>
      <w:marTop w:val="0"/>
      <w:marBottom w:val="0"/>
      <w:divBdr>
        <w:top w:val="none" w:sz="0" w:space="0" w:color="auto"/>
        <w:left w:val="none" w:sz="0" w:space="0" w:color="auto"/>
        <w:bottom w:val="none" w:sz="0" w:space="0" w:color="auto"/>
        <w:right w:val="none" w:sz="0" w:space="0" w:color="auto"/>
      </w:divBdr>
    </w:div>
    <w:div w:id="1195733406">
      <w:bodyDiv w:val="1"/>
      <w:marLeft w:val="0"/>
      <w:marRight w:val="0"/>
      <w:marTop w:val="0"/>
      <w:marBottom w:val="0"/>
      <w:divBdr>
        <w:top w:val="none" w:sz="0" w:space="0" w:color="auto"/>
        <w:left w:val="none" w:sz="0" w:space="0" w:color="auto"/>
        <w:bottom w:val="none" w:sz="0" w:space="0" w:color="auto"/>
        <w:right w:val="none" w:sz="0" w:space="0" w:color="auto"/>
      </w:divBdr>
    </w:div>
    <w:div w:id="1195772692">
      <w:bodyDiv w:val="1"/>
      <w:marLeft w:val="0"/>
      <w:marRight w:val="0"/>
      <w:marTop w:val="0"/>
      <w:marBottom w:val="0"/>
      <w:divBdr>
        <w:top w:val="none" w:sz="0" w:space="0" w:color="auto"/>
        <w:left w:val="none" w:sz="0" w:space="0" w:color="auto"/>
        <w:bottom w:val="none" w:sz="0" w:space="0" w:color="auto"/>
        <w:right w:val="none" w:sz="0" w:space="0" w:color="auto"/>
      </w:divBdr>
    </w:div>
    <w:div w:id="1195775182">
      <w:bodyDiv w:val="1"/>
      <w:marLeft w:val="0"/>
      <w:marRight w:val="0"/>
      <w:marTop w:val="0"/>
      <w:marBottom w:val="0"/>
      <w:divBdr>
        <w:top w:val="none" w:sz="0" w:space="0" w:color="auto"/>
        <w:left w:val="none" w:sz="0" w:space="0" w:color="auto"/>
        <w:bottom w:val="none" w:sz="0" w:space="0" w:color="auto"/>
        <w:right w:val="none" w:sz="0" w:space="0" w:color="auto"/>
      </w:divBdr>
    </w:div>
    <w:div w:id="1195846973">
      <w:bodyDiv w:val="1"/>
      <w:marLeft w:val="0"/>
      <w:marRight w:val="0"/>
      <w:marTop w:val="0"/>
      <w:marBottom w:val="0"/>
      <w:divBdr>
        <w:top w:val="none" w:sz="0" w:space="0" w:color="auto"/>
        <w:left w:val="none" w:sz="0" w:space="0" w:color="auto"/>
        <w:bottom w:val="none" w:sz="0" w:space="0" w:color="auto"/>
        <w:right w:val="none" w:sz="0" w:space="0" w:color="auto"/>
      </w:divBdr>
    </w:div>
    <w:div w:id="1195926774">
      <w:bodyDiv w:val="1"/>
      <w:marLeft w:val="0"/>
      <w:marRight w:val="0"/>
      <w:marTop w:val="0"/>
      <w:marBottom w:val="0"/>
      <w:divBdr>
        <w:top w:val="none" w:sz="0" w:space="0" w:color="auto"/>
        <w:left w:val="none" w:sz="0" w:space="0" w:color="auto"/>
        <w:bottom w:val="none" w:sz="0" w:space="0" w:color="auto"/>
        <w:right w:val="none" w:sz="0" w:space="0" w:color="auto"/>
      </w:divBdr>
    </w:div>
    <w:div w:id="1196624541">
      <w:bodyDiv w:val="1"/>
      <w:marLeft w:val="0"/>
      <w:marRight w:val="0"/>
      <w:marTop w:val="0"/>
      <w:marBottom w:val="0"/>
      <w:divBdr>
        <w:top w:val="none" w:sz="0" w:space="0" w:color="auto"/>
        <w:left w:val="none" w:sz="0" w:space="0" w:color="auto"/>
        <w:bottom w:val="none" w:sz="0" w:space="0" w:color="auto"/>
        <w:right w:val="none" w:sz="0" w:space="0" w:color="auto"/>
      </w:divBdr>
    </w:div>
    <w:div w:id="1197965200">
      <w:bodyDiv w:val="1"/>
      <w:marLeft w:val="0"/>
      <w:marRight w:val="0"/>
      <w:marTop w:val="0"/>
      <w:marBottom w:val="0"/>
      <w:divBdr>
        <w:top w:val="none" w:sz="0" w:space="0" w:color="auto"/>
        <w:left w:val="none" w:sz="0" w:space="0" w:color="auto"/>
        <w:bottom w:val="none" w:sz="0" w:space="0" w:color="auto"/>
        <w:right w:val="none" w:sz="0" w:space="0" w:color="auto"/>
      </w:divBdr>
    </w:div>
    <w:div w:id="1198157131">
      <w:bodyDiv w:val="1"/>
      <w:marLeft w:val="0"/>
      <w:marRight w:val="0"/>
      <w:marTop w:val="0"/>
      <w:marBottom w:val="0"/>
      <w:divBdr>
        <w:top w:val="none" w:sz="0" w:space="0" w:color="auto"/>
        <w:left w:val="none" w:sz="0" w:space="0" w:color="auto"/>
        <w:bottom w:val="none" w:sz="0" w:space="0" w:color="auto"/>
        <w:right w:val="none" w:sz="0" w:space="0" w:color="auto"/>
      </w:divBdr>
    </w:div>
    <w:div w:id="1199196148">
      <w:bodyDiv w:val="1"/>
      <w:marLeft w:val="0"/>
      <w:marRight w:val="0"/>
      <w:marTop w:val="0"/>
      <w:marBottom w:val="0"/>
      <w:divBdr>
        <w:top w:val="none" w:sz="0" w:space="0" w:color="auto"/>
        <w:left w:val="none" w:sz="0" w:space="0" w:color="auto"/>
        <w:bottom w:val="none" w:sz="0" w:space="0" w:color="auto"/>
        <w:right w:val="none" w:sz="0" w:space="0" w:color="auto"/>
      </w:divBdr>
    </w:div>
    <w:div w:id="1199703901">
      <w:bodyDiv w:val="1"/>
      <w:marLeft w:val="0"/>
      <w:marRight w:val="0"/>
      <w:marTop w:val="0"/>
      <w:marBottom w:val="0"/>
      <w:divBdr>
        <w:top w:val="none" w:sz="0" w:space="0" w:color="auto"/>
        <w:left w:val="none" w:sz="0" w:space="0" w:color="auto"/>
        <w:bottom w:val="none" w:sz="0" w:space="0" w:color="auto"/>
        <w:right w:val="none" w:sz="0" w:space="0" w:color="auto"/>
      </w:divBdr>
    </w:div>
    <w:div w:id="1200705959">
      <w:bodyDiv w:val="1"/>
      <w:marLeft w:val="0"/>
      <w:marRight w:val="0"/>
      <w:marTop w:val="0"/>
      <w:marBottom w:val="0"/>
      <w:divBdr>
        <w:top w:val="none" w:sz="0" w:space="0" w:color="auto"/>
        <w:left w:val="none" w:sz="0" w:space="0" w:color="auto"/>
        <w:bottom w:val="none" w:sz="0" w:space="0" w:color="auto"/>
        <w:right w:val="none" w:sz="0" w:space="0" w:color="auto"/>
      </w:divBdr>
    </w:div>
    <w:div w:id="1201237602">
      <w:bodyDiv w:val="1"/>
      <w:marLeft w:val="0"/>
      <w:marRight w:val="0"/>
      <w:marTop w:val="0"/>
      <w:marBottom w:val="0"/>
      <w:divBdr>
        <w:top w:val="none" w:sz="0" w:space="0" w:color="auto"/>
        <w:left w:val="none" w:sz="0" w:space="0" w:color="auto"/>
        <w:bottom w:val="none" w:sz="0" w:space="0" w:color="auto"/>
        <w:right w:val="none" w:sz="0" w:space="0" w:color="auto"/>
      </w:divBdr>
    </w:div>
    <w:div w:id="1202015457">
      <w:bodyDiv w:val="1"/>
      <w:marLeft w:val="0"/>
      <w:marRight w:val="0"/>
      <w:marTop w:val="0"/>
      <w:marBottom w:val="0"/>
      <w:divBdr>
        <w:top w:val="none" w:sz="0" w:space="0" w:color="auto"/>
        <w:left w:val="none" w:sz="0" w:space="0" w:color="auto"/>
        <w:bottom w:val="none" w:sz="0" w:space="0" w:color="auto"/>
        <w:right w:val="none" w:sz="0" w:space="0" w:color="auto"/>
      </w:divBdr>
    </w:div>
    <w:div w:id="1202937525">
      <w:bodyDiv w:val="1"/>
      <w:marLeft w:val="0"/>
      <w:marRight w:val="0"/>
      <w:marTop w:val="0"/>
      <w:marBottom w:val="0"/>
      <w:divBdr>
        <w:top w:val="none" w:sz="0" w:space="0" w:color="auto"/>
        <w:left w:val="none" w:sz="0" w:space="0" w:color="auto"/>
        <w:bottom w:val="none" w:sz="0" w:space="0" w:color="auto"/>
        <w:right w:val="none" w:sz="0" w:space="0" w:color="auto"/>
      </w:divBdr>
    </w:div>
    <w:div w:id="1203177170">
      <w:bodyDiv w:val="1"/>
      <w:marLeft w:val="0"/>
      <w:marRight w:val="0"/>
      <w:marTop w:val="0"/>
      <w:marBottom w:val="0"/>
      <w:divBdr>
        <w:top w:val="none" w:sz="0" w:space="0" w:color="auto"/>
        <w:left w:val="none" w:sz="0" w:space="0" w:color="auto"/>
        <w:bottom w:val="none" w:sz="0" w:space="0" w:color="auto"/>
        <w:right w:val="none" w:sz="0" w:space="0" w:color="auto"/>
      </w:divBdr>
    </w:div>
    <w:div w:id="1204440433">
      <w:bodyDiv w:val="1"/>
      <w:marLeft w:val="0"/>
      <w:marRight w:val="0"/>
      <w:marTop w:val="0"/>
      <w:marBottom w:val="0"/>
      <w:divBdr>
        <w:top w:val="none" w:sz="0" w:space="0" w:color="auto"/>
        <w:left w:val="none" w:sz="0" w:space="0" w:color="auto"/>
        <w:bottom w:val="none" w:sz="0" w:space="0" w:color="auto"/>
        <w:right w:val="none" w:sz="0" w:space="0" w:color="auto"/>
      </w:divBdr>
    </w:div>
    <w:div w:id="1205676541">
      <w:bodyDiv w:val="1"/>
      <w:marLeft w:val="0"/>
      <w:marRight w:val="0"/>
      <w:marTop w:val="0"/>
      <w:marBottom w:val="0"/>
      <w:divBdr>
        <w:top w:val="none" w:sz="0" w:space="0" w:color="auto"/>
        <w:left w:val="none" w:sz="0" w:space="0" w:color="auto"/>
        <w:bottom w:val="none" w:sz="0" w:space="0" w:color="auto"/>
        <w:right w:val="none" w:sz="0" w:space="0" w:color="auto"/>
      </w:divBdr>
    </w:div>
    <w:div w:id="1205747942">
      <w:bodyDiv w:val="1"/>
      <w:marLeft w:val="0"/>
      <w:marRight w:val="0"/>
      <w:marTop w:val="0"/>
      <w:marBottom w:val="0"/>
      <w:divBdr>
        <w:top w:val="none" w:sz="0" w:space="0" w:color="auto"/>
        <w:left w:val="none" w:sz="0" w:space="0" w:color="auto"/>
        <w:bottom w:val="none" w:sz="0" w:space="0" w:color="auto"/>
        <w:right w:val="none" w:sz="0" w:space="0" w:color="auto"/>
      </w:divBdr>
    </w:div>
    <w:div w:id="1206604557">
      <w:bodyDiv w:val="1"/>
      <w:marLeft w:val="0"/>
      <w:marRight w:val="0"/>
      <w:marTop w:val="0"/>
      <w:marBottom w:val="0"/>
      <w:divBdr>
        <w:top w:val="none" w:sz="0" w:space="0" w:color="auto"/>
        <w:left w:val="none" w:sz="0" w:space="0" w:color="auto"/>
        <w:bottom w:val="none" w:sz="0" w:space="0" w:color="auto"/>
        <w:right w:val="none" w:sz="0" w:space="0" w:color="auto"/>
      </w:divBdr>
    </w:div>
    <w:div w:id="1209142352">
      <w:bodyDiv w:val="1"/>
      <w:marLeft w:val="0"/>
      <w:marRight w:val="0"/>
      <w:marTop w:val="0"/>
      <w:marBottom w:val="0"/>
      <w:divBdr>
        <w:top w:val="none" w:sz="0" w:space="0" w:color="auto"/>
        <w:left w:val="none" w:sz="0" w:space="0" w:color="auto"/>
        <w:bottom w:val="none" w:sz="0" w:space="0" w:color="auto"/>
        <w:right w:val="none" w:sz="0" w:space="0" w:color="auto"/>
      </w:divBdr>
    </w:div>
    <w:div w:id="1209293697">
      <w:bodyDiv w:val="1"/>
      <w:marLeft w:val="0"/>
      <w:marRight w:val="0"/>
      <w:marTop w:val="0"/>
      <w:marBottom w:val="0"/>
      <w:divBdr>
        <w:top w:val="none" w:sz="0" w:space="0" w:color="auto"/>
        <w:left w:val="none" w:sz="0" w:space="0" w:color="auto"/>
        <w:bottom w:val="none" w:sz="0" w:space="0" w:color="auto"/>
        <w:right w:val="none" w:sz="0" w:space="0" w:color="auto"/>
      </w:divBdr>
    </w:div>
    <w:div w:id="1209688681">
      <w:bodyDiv w:val="1"/>
      <w:marLeft w:val="0"/>
      <w:marRight w:val="0"/>
      <w:marTop w:val="0"/>
      <w:marBottom w:val="0"/>
      <w:divBdr>
        <w:top w:val="none" w:sz="0" w:space="0" w:color="auto"/>
        <w:left w:val="none" w:sz="0" w:space="0" w:color="auto"/>
        <w:bottom w:val="none" w:sz="0" w:space="0" w:color="auto"/>
        <w:right w:val="none" w:sz="0" w:space="0" w:color="auto"/>
      </w:divBdr>
    </w:div>
    <w:div w:id="1209952513">
      <w:bodyDiv w:val="1"/>
      <w:marLeft w:val="0"/>
      <w:marRight w:val="0"/>
      <w:marTop w:val="0"/>
      <w:marBottom w:val="0"/>
      <w:divBdr>
        <w:top w:val="none" w:sz="0" w:space="0" w:color="auto"/>
        <w:left w:val="none" w:sz="0" w:space="0" w:color="auto"/>
        <w:bottom w:val="none" w:sz="0" w:space="0" w:color="auto"/>
        <w:right w:val="none" w:sz="0" w:space="0" w:color="auto"/>
      </w:divBdr>
    </w:div>
    <w:div w:id="1210801686">
      <w:bodyDiv w:val="1"/>
      <w:marLeft w:val="0"/>
      <w:marRight w:val="0"/>
      <w:marTop w:val="0"/>
      <w:marBottom w:val="0"/>
      <w:divBdr>
        <w:top w:val="none" w:sz="0" w:space="0" w:color="auto"/>
        <w:left w:val="none" w:sz="0" w:space="0" w:color="auto"/>
        <w:bottom w:val="none" w:sz="0" w:space="0" w:color="auto"/>
        <w:right w:val="none" w:sz="0" w:space="0" w:color="auto"/>
      </w:divBdr>
    </w:div>
    <w:div w:id="1211845325">
      <w:bodyDiv w:val="1"/>
      <w:marLeft w:val="0"/>
      <w:marRight w:val="0"/>
      <w:marTop w:val="0"/>
      <w:marBottom w:val="0"/>
      <w:divBdr>
        <w:top w:val="none" w:sz="0" w:space="0" w:color="auto"/>
        <w:left w:val="none" w:sz="0" w:space="0" w:color="auto"/>
        <w:bottom w:val="none" w:sz="0" w:space="0" w:color="auto"/>
        <w:right w:val="none" w:sz="0" w:space="0" w:color="auto"/>
      </w:divBdr>
    </w:div>
    <w:div w:id="1212578898">
      <w:bodyDiv w:val="1"/>
      <w:marLeft w:val="0"/>
      <w:marRight w:val="0"/>
      <w:marTop w:val="0"/>
      <w:marBottom w:val="0"/>
      <w:divBdr>
        <w:top w:val="none" w:sz="0" w:space="0" w:color="auto"/>
        <w:left w:val="none" w:sz="0" w:space="0" w:color="auto"/>
        <w:bottom w:val="none" w:sz="0" w:space="0" w:color="auto"/>
        <w:right w:val="none" w:sz="0" w:space="0" w:color="auto"/>
      </w:divBdr>
    </w:div>
    <w:div w:id="1214540318">
      <w:bodyDiv w:val="1"/>
      <w:marLeft w:val="0"/>
      <w:marRight w:val="0"/>
      <w:marTop w:val="0"/>
      <w:marBottom w:val="0"/>
      <w:divBdr>
        <w:top w:val="none" w:sz="0" w:space="0" w:color="auto"/>
        <w:left w:val="none" w:sz="0" w:space="0" w:color="auto"/>
        <w:bottom w:val="none" w:sz="0" w:space="0" w:color="auto"/>
        <w:right w:val="none" w:sz="0" w:space="0" w:color="auto"/>
      </w:divBdr>
    </w:div>
    <w:div w:id="1215964215">
      <w:bodyDiv w:val="1"/>
      <w:marLeft w:val="0"/>
      <w:marRight w:val="0"/>
      <w:marTop w:val="0"/>
      <w:marBottom w:val="0"/>
      <w:divBdr>
        <w:top w:val="none" w:sz="0" w:space="0" w:color="auto"/>
        <w:left w:val="none" w:sz="0" w:space="0" w:color="auto"/>
        <w:bottom w:val="none" w:sz="0" w:space="0" w:color="auto"/>
        <w:right w:val="none" w:sz="0" w:space="0" w:color="auto"/>
      </w:divBdr>
    </w:div>
    <w:div w:id="1216741968">
      <w:bodyDiv w:val="1"/>
      <w:marLeft w:val="0"/>
      <w:marRight w:val="0"/>
      <w:marTop w:val="0"/>
      <w:marBottom w:val="0"/>
      <w:divBdr>
        <w:top w:val="none" w:sz="0" w:space="0" w:color="auto"/>
        <w:left w:val="none" w:sz="0" w:space="0" w:color="auto"/>
        <w:bottom w:val="none" w:sz="0" w:space="0" w:color="auto"/>
        <w:right w:val="none" w:sz="0" w:space="0" w:color="auto"/>
      </w:divBdr>
    </w:div>
    <w:div w:id="1217358705">
      <w:bodyDiv w:val="1"/>
      <w:marLeft w:val="0"/>
      <w:marRight w:val="0"/>
      <w:marTop w:val="0"/>
      <w:marBottom w:val="0"/>
      <w:divBdr>
        <w:top w:val="none" w:sz="0" w:space="0" w:color="auto"/>
        <w:left w:val="none" w:sz="0" w:space="0" w:color="auto"/>
        <w:bottom w:val="none" w:sz="0" w:space="0" w:color="auto"/>
        <w:right w:val="none" w:sz="0" w:space="0" w:color="auto"/>
      </w:divBdr>
    </w:div>
    <w:div w:id="1218198902">
      <w:bodyDiv w:val="1"/>
      <w:marLeft w:val="0"/>
      <w:marRight w:val="0"/>
      <w:marTop w:val="0"/>
      <w:marBottom w:val="0"/>
      <w:divBdr>
        <w:top w:val="none" w:sz="0" w:space="0" w:color="auto"/>
        <w:left w:val="none" w:sz="0" w:space="0" w:color="auto"/>
        <w:bottom w:val="none" w:sz="0" w:space="0" w:color="auto"/>
        <w:right w:val="none" w:sz="0" w:space="0" w:color="auto"/>
      </w:divBdr>
    </w:div>
    <w:div w:id="1218591936">
      <w:bodyDiv w:val="1"/>
      <w:marLeft w:val="0"/>
      <w:marRight w:val="0"/>
      <w:marTop w:val="0"/>
      <w:marBottom w:val="0"/>
      <w:divBdr>
        <w:top w:val="none" w:sz="0" w:space="0" w:color="auto"/>
        <w:left w:val="none" w:sz="0" w:space="0" w:color="auto"/>
        <w:bottom w:val="none" w:sz="0" w:space="0" w:color="auto"/>
        <w:right w:val="none" w:sz="0" w:space="0" w:color="auto"/>
      </w:divBdr>
    </w:div>
    <w:div w:id="1218784056">
      <w:bodyDiv w:val="1"/>
      <w:marLeft w:val="0"/>
      <w:marRight w:val="0"/>
      <w:marTop w:val="0"/>
      <w:marBottom w:val="0"/>
      <w:divBdr>
        <w:top w:val="none" w:sz="0" w:space="0" w:color="auto"/>
        <w:left w:val="none" w:sz="0" w:space="0" w:color="auto"/>
        <w:bottom w:val="none" w:sz="0" w:space="0" w:color="auto"/>
        <w:right w:val="none" w:sz="0" w:space="0" w:color="auto"/>
      </w:divBdr>
    </w:div>
    <w:div w:id="1218854868">
      <w:bodyDiv w:val="1"/>
      <w:marLeft w:val="0"/>
      <w:marRight w:val="0"/>
      <w:marTop w:val="0"/>
      <w:marBottom w:val="0"/>
      <w:divBdr>
        <w:top w:val="none" w:sz="0" w:space="0" w:color="auto"/>
        <w:left w:val="none" w:sz="0" w:space="0" w:color="auto"/>
        <w:bottom w:val="none" w:sz="0" w:space="0" w:color="auto"/>
        <w:right w:val="none" w:sz="0" w:space="0" w:color="auto"/>
      </w:divBdr>
    </w:div>
    <w:div w:id="1219590880">
      <w:bodyDiv w:val="1"/>
      <w:marLeft w:val="0"/>
      <w:marRight w:val="0"/>
      <w:marTop w:val="0"/>
      <w:marBottom w:val="0"/>
      <w:divBdr>
        <w:top w:val="none" w:sz="0" w:space="0" w:color="auto"/>
        <w:left w:val="none" w:sz="0" w:space="0" w:color="auto"/>
        <w:bottom w:val="none" w:sz="0" w:space="0" w:color="auto"/>
        <w:right w:val="none" w:sz="0" w:space="0" w:color="auto"/>
      </w:divBdr>
    </w:div>
    <w:div w:id="1220167558">
      <w:bodyDiv w:val="1"/>
      <w:marLeft w:val="0"/>
      <w:marRight w:val="0"/>
      <w:marTop w:val="0"/>
      <w:marBottom w:val="0"/>
      <w:divBdr>
        <w:top w:val="none" w:sz="0" w:space="0" w:color="auto"/>
        <w:left w:val="none" w:sz="0" w:space="0" w:color="auto"/>
        <w:bottom w:val="none" w:sz="0" w:space="0" w:color="auto"/>
        <w:right w:val="none" w:sz="0" w:space="0" w:color="auto"/>
      </w:divBdr>
    </w:div>
    <w:div w:id="1221016176">
      <w:bodyDiv w:val="1"/>
      <w:marLeft w:val="0"/>
      <w:marRight w:val="0"/>
      <w:marTop w:val="0"/>
      <w:marBottom w:val="0"/>
      <w:divBdr>
        <w:top w:val="none" w:sz="0" w:space="0" w:color="auto"/>
        <w:left w:val="none" w:sz="0" w:space="0" w:color="auto"/>
        <w:bottom w:val="none" w:sz="0" w:space="0" w:color="auto"/>
        <w:right w:val="none" w:sz="0" w:space="0" w:color="auto"/>
      </w:divBdr>
    </w:div>
    <w:div w:id="1221093184">
      <w:bodyDiv w:val="1"/>
      <w:marLeft w:val="0"/>
      <w:marRight w:val="0"/>
      <w:marTop w:val="0"/>
      <w:marBottom w:val="0"/>
      <w:divBdr>
        <w:top w:val="none" w:sz="0" w:space="0" w:color="auto"/>
        <w:left w:val="none" w:sz="0" w:space="0" w:color="auto"/>
        <w:bottom w:val="none" w:sz="0" w:space="0" w:color="auto"/>
        <w:right w:val="none" w:sz="0" w:space="0" w:color="auto"/>
      </w:divBdr>
    </w:div>
    <w:div w:id="1221290516">
      <w:bodyDiv w:val="1"/>
      <w:marLeft w:val="0"/>
      <w:marRight w:val="0"/>
      <w:marTop w:val="0"/>
      <w:marBottom w:val="0"/>
      <w:divBdr>
        <w:top w:val="none" w:sz="0" w:space="0" w:color="auto"/>
        <w:left w:val="none" w:sz="0" w:space="0" w:color="auto"/>
        <w:bottom w:val="none" w:sz="0" w:space="0" w:color="auto"/>
        <w:right w:val="none" w:sz="0" w:space="0" w:color="auto"/>
      </w:divBdr>
    </w:div>
    <w:div w:id="1221330704">
      <w:bodyDiv w:val="1"/>
      <w:marLeft w:val="0"/>
      <w:marRight w:val="0"/>
      <w:marTop w:val="0"/>
      <w:marBottom w:val="0"/>
      <w:divBdr>
        <w:top w:val="none" w:sz="0" w:space="0" w:color="auto"/>
        <w:left w:val="none" w:sz="0" w:space="0" w:color="auto"/>
        <w:bottom w:val="none" w:sz="0" w:space="0" w:color="auto"/>
        <w:right w:val="none" w:sz="0" w:space="0" w:color="auto"/>
      </w:divBdr>
    </w:div>
    <w:div w:id="1221483822">
      <w:bodyDiv w:val="1"/>
      <w:marLeft w:val="0"/>
      <w:marRight w:val="0"/>
      <w:marTop w:val="0"/>
      <w:marBottom w:val="0"/>
      <w:divBdr>
        <w:top w:val="none" w:sz="0" w:space="0" w:color="auto"/>
        <w:left w:val="none" w:sz="0" w:space="0" w:color="auto"/>
        <w:bottom w:val="none" w:sz="0" w:space="0" w:color="auto"/>
        <w:right w:val="none" w:sz="0" w:space="0" w:color="auto"/>
      </w:divBdr>
    </w:div>
    <w:div w:id="1222596323">
      <w:bodyDiv w:val="1"/>
      <w:marLeft w:val="0"/>
      <w:marRight w:val="0"/>
      <w:marTop w:val="0"/>
      <w:marBottom w:val="0"/>
      <w:divBdr>
        <w:top w:val="none" w:sz="0" w:space="0" w:color="auto"/>
        <w:left w:val="none" w:sz="0" w:space="0" w:color="auto"/>
        <w:bottom w:val="none" w:sz="0" w:space="0" w:color="auto"/>
        <w:right w:val="none" w:sz="0" w:space="0" w:color="auto"/>
      </w:divBdr>
    </w:div>
    <w:div w:id="1222865298">
      <w:bodyDiv w:val="1"/>
      <w:marLeft w:val="0"/>
      <w:marRight w:val="0"/>
      <w:marTop w:val="0"/>
      <w:marBottom w:val="0"/>
      <w:divBdr>
        <w:top w:val="none" w:sz="0" w:space="0" w:color="auto"/>
        <w:left w:val="none" w:sz="0" w:space="0" w:color="auto"/>
        <w:bottom w:val="none" w:sz="0" w:space="0" w:color="auto"/>
        <w:right w:val="none" w:sz="0" w:space="0" w:color="auto"/>
      </w:divBdr>
    </w:div>
    <w:div w:id="1224026427">
      <w:bodyDiv w:val="1"/>
      <w:marLeft w:val="0"/>
      <w:marRight w:val="0"/>
      <w:marTop w:val="0"/>
      <w:marBottom w:val="0"/>
      <w:divBdr>
        <w:top w:val="none" w:sz="0" w:space="0" w:color="auto"/>
        <w:left w:val="none" w:sz="0" w:space="0" w:color="auto"/>
        <w:bottom w:val="none" w:sz="0" w:space="0" w:color="auto"/>
        <w:right w:val="none" w:sz="0" w:space="0" w:color="auto"/>
      </w:divBdr>
    </w:div>
    <w:div w:id="1224676671">
      <w:bodyDiv w:val="1"/>
      <w:marLeft w:val="0"/>
      <w:marRight w:val="0"/>
      <w:marTop w:val="0"/>
      <w:marBottom w:val="0"/>
      <w:divBdr>
        <w:top w:val="none" w:sz="0" w:space="0" w:color="auto"/>
        <w:left w:val="none" w:sz="0" w:space="0" w:color="auto"/>
        <w:bottom w:val="none" w:sz="0" w:space="0" w:color="auto"/>
        <w:right w:val="none" w:sz="0" w:space="0" w:color="auto"/>
      </w:divBdr>
    </w:div>
    <w:div w:id="1224802346">
      <w:bodyDiv w:val="1"/>
      <w:marLeft w:val="0"/>
      <w:marRight w:val="0"/>
      <w:marTop w:val="0"/>
      <w:marBottom w:val="0"/>
      <w:divBdr>
        <w:top w:val="none" w:sz="0" w:space="0" w:color="auto"/>
        <w:left w:val="none" w:sz="0" w:space="0" w:color="auto"/>
        <w:bottom w:val="none" w:sz="0" w:space="0" w:color="auto"/>
        <w:right w:val="none" w:sz="0" w:space="0" w:color="auto"/>
      </w:divBdr>
    </w:div>
    <w:div w:id="1225488463">
      <w:bodyDiv w:val="1"/>
      <w:marLeft w:val="0"/>
      <w:marRight w:val="0"/>
      <w:marTop w:val="0"/>
      <w:marBottom w:val="0"/>
      <w:divBdr>
        <w:top w:val="none" w:sz="0" w:space="0" w:color="auto"/>
        <w:left w:val="none" w:sz="0" w:space="0" w:color="auto"/>
        <w:bottom w:val="none" w:sz="0" w:space="0" w:color="auto"/>
        <w:right w:val="none" w:sz="0" w:space="0" w:color="auto"/>
      </w:divBdr>
    </w:div>
    <w:div w:id="1226338152">
      <w:bodyDiv w:val="1"/>
      <w:marLeft w:val="0"/>
      <w:marRight w:val="0"/>
      <w:marTop w:val="0"/>
      <w:marBottom w:val="0"/>
      <w:divBdr>
        <w:top w:val="none" w:sz="0" w:space="0" w:color="auto"/>
        <w:left w:val="none" w:sz="0" w:space="0" w:color="auto"/>
        <w:bottom w:val="none" w:sz="0" w:space="0" w:color="auto"/>
        <w:right w:val="none" w:sz="0" w:space="0" w:color="auto"/>
      </w:divBdr>
    </w:div>
    <w:div w:id="1226722054">
      <w:bodyDiv w:val="1"/>
      <w:marLeft w:val="0"/>
      <w:marRight w:val="0"/>
      <w:marTop w:val="0"/>
      <w:marBottom w:val="0"/>
      <w:divBdr>
        <w:top w:val="none" w:sz="0" w:space="0" w:color="auto"/>
        <w:left w:val="none" w:sz="0" w:space="0" w:color="auto"/>
        <w:bottom w:val="none" w:sz="0" w:space="0" w:color="auto"/>
        <w:right w:val="none" w:sz="0" w:space="0" w:color="auto"/>
      </w:divBdr>
    </w:div>
    <w:div w:id="1227762262">
      <w:bodyDiv w:val="1"/>
      <w:marLeft w:val="0"/>
      <w:marRight w:val="0"/>
      <w:marTop w:val="0"/>
      <w:marBottom w:val="0"/>
      <w:divBdr>
        <w:top w:val="none" w:sz="0" w:space="0" w:color="auto"/>
        <w:left w:val="none" w:sz="0" w:space="0" w:color="auto"/>
        <w:bottom w:val="none" w:sz="0" w:space="0" w:color="auto"/>
        <w:right w:val="none" w:sz="0" w:space="0" w:color="auto"/>
      </w:divBdr>
    </w:div>
    <w:div w:id="1228227137">
      <w:bodyDiv w:val="1"/>
      <w:marLeft w:val="0"/>
      <w:marRight w:val="0"/>
      <w:marTop w:val="0"/>
      <w:marBottom w:val="0"/>
      <w:divBdr>
        <w:top w:val="none" w:sz="0" w:space="0" w:color="auto"/>
        <w:left w:val="none" w:sz="0" w:space="0" w:color="auto"/>
        <w:bottom w:val="none" w:sz="0" w:space="0" w:color="auto"/>
        <w:right w:val="none" w:sz="0" w:space="0" w:color="auto"/>
      </w:divBdr>
    </w:div>
    <w:div w:id="1232496036">
      <w:bodyDiv w:val="1"/>
      <w:marLeft w:val="0"/>
      <w:marRight w:val="0"/>
      <w:marTop w:val="0"/>
      <w:marBottom w:val="0"/>
      <w:divBdr>
        <w:top w:val="none" w:sz="0" w:space="0" w:color="auto"/>
        <w:left w:val="none" w:sz="0" w:space="0" w:color="auto"/>
        <w:bottom w:val="none" w:sz="0" w:space="0" w:color="auto"/>
        <w:right w:val="none" w:sz="0" w:space="0" w:color="auto"/>
      </w:divBdr>
    </w:div>
    <w:div w:id="1232694625">
      <w:bodyDiv w:val="1"/>
      <w:marLeft w:val="0"/>
      <w:marRight w:val="0"/>
      <w:marTop w:val="0"/>
      <w:marBottom w:val="0"/>
      <w:divBdr>
        <w:top w:val="none" w:sz="0" w:space="0" w:color="auto"/>
        <w:left w:val="none" w:sz="0" w:space="0" w:color="auto"/>
        <w:bottom w:val="none" w:sz="0" w:space="0" w:color="auto"/>
        <w:right w:val="none" w:sz="0" w:space="0" w:color="auto"/>
      </w:divBdr>
    </w:div>
    <w:div w:id="1232764843">
      <w:bodyDiv w:val="1"/>
      <w:marLeft w:val="0"/>
      <w:marRight w:val="0"/>
      <w:marTop w:val="0"/>
      <w:marBottom w:val="0"/>
      <w:divBdr>
        <w:top w:val="none" w:sz="0" w:space="0" w:color="auto"/>
        <w:left w:val="none" w:sz="0" w:space="0" w:color="auto"/>
        <w:bottom w:val="none" w:sz="0" w:space="0" w:color="auto"/>
        <w:right w:val="none" w:sz="0" w:space="0" w:color="auto"/>
      </w:divBdr>
    </w:div>
    <w:div w:id="1233196460">
      <w:bodyDiv w:val="1"/>
      <w:marLeft w:val="0"/>
      <w:marRight w:val="0"/>
      <w:marTop w:val="0"/>
      <w:marBottom w:val="0"/>
      <w:divBdr>
        <w:top w:val="none" w:sz="0" w:space="0" w:color="auto"/>
        <w:left w:val="none" w:sz="0" w:space="0" w:color="auto"/>
        <w:bottom w:val="none" w:sz="0" w:space="0" w:color="auto"/>
        <w:right w:val="none" w:sz="0" w:space="0" w:color="auto"/>
      </w:divBdr>
    </w:div>
    <w:div w:id="1233813234">
      <w:bodyDiv w:val="1"/>
      <w:marLeft w:val="0"/>
      <w:marRight w:val="0"/>
      <w:marTop w:val="0"/>
      <w:marBottom w:val="0"/>
      <w:divBdr>
        <w:top w:val="none" w:sz="0" w:space="0" w:color="auto"/>
        <w:left w:val="none" w:sz="0" w:space="0" w:color="auto"/>
        <w:bottom w:val="none" w:sz="0" w:space="0" w:color="auto"/>
        <w:right w:val="none" w:sz="0" w:space="0" w:color="auto"/>
      </w:divBdr>
    </w:div>
    <w:div w:id="1234777521">
      <w:bodyDiv w:val="1"/>
      <w:marLeft w:val="0"/>
      <w:marRight w:val="0"/>
      <w:marTop w:val="0"/>
      <w:marBottom w:val="0"/>
      <w:divBdr>
        <w:top w:val="none" w:sz="0" w:space="0" w:color="auto"/>
        <w:left w:val="none" w:sz="0" w:space="0" w:color="auto"/>
        <w:bottom w:val="none" w:sz="0" w:space="0" w:color="auto"/>
        <w:right w:val="none" w:sz="0" w:space="0" w:color="auto"/>
      </w:divBdr>
    </w:div>
    <w:div w:id="1235778115">
      <w:bodyDiv w:val="1"/>
      <w:marLeft w:val="0"/>
      <w:marRight w:val="0"/>
      <w:marTop w:val="0"/>
      <w:marBottom w:val="0"/>
      <w:divBdr>
        <w:top w:val="none" w:sz="0" w:space="0" w:color="auto"/>
        <w:left w:val="none" w:sz="0" w:space="0" w:color="auto"/>
        <w:bottom w:val="none" w:sz="0" w:space="0" w:color="auto"/>
        <w:right w:val="none" w:sz="0" w:space="0" w:color="auto"/>
      </w:divBdr>
    </w:div>
    <w:div w:id="1236278118">
      <w:bodyDiv w:val="1"/>
      <w:marLeft w:val="0"/>
      <w:marRight w:val="0"/>
      <w:marTop w:val="0"/>
      <w:marBottom w:val="0"/>
      <w:divBdr>
        <w:top w:val="none" w:sz="0" w:space="0" w:color="auto"/>
        <w:left w:val="none" w:sz="0" w:space="0" w:color="auto"/>
        <w:bottom w:val="none" w:sz="0" w:space="0" w:color="auto"/>
        <w:right w:val="none" w:sz="0" w:space="0" w:color="auto"/>
      </w:divBdr>
    </w:div>
    <w:div w:id="1236940810">
      <w:bodyDiv w:val="1"/>
      <w:marLeft w:val="0"/>
      <w:marRight w:val="0"/>
      <w:marTop w:val="0"/>
      <w:marBottom w:val="0"/>
      <w:divBdr>
        <w:top w:val="none" w:sz="0" w:space="0" w:color="auto"/>
        <w:left w:val="none" w:sz="0" w:space="0" w:color="auto"/>
        <w:bottom w:val="none" w:sz="0" w:space="0" w:color="auto"/>
        <w:right w:val="none" w:sz="0" w:space="0" w:color="auto"/>
      </w:divBdr>
    </w:div>
    <w:div w:id="1240142217">
      <w:bodyDiv w:val="1"/>
      <w:marLeft w:val="0"/>
      <w:marRight w:val="0"/>
      <w:marTop w:val="0"/>
      <w:marBottom w:val="0"/>
      <w:divBdr>
        <w:top w:val="none" w:sz="0" w:space="0" w:color="auto"/>
        <w:left w:val="none" w:sz="0" w:space="0" w:color="auto"/>
        <w:bottom w:val="none" w:sz="0" w:space="0" w:color="auto"/>
        <w:right w:val="none" w:sz="0" w:space="0" w:color="auto"/>
      </w:divBdr>
    </w:div>
    <w:div w:id="1242564581">
      <w:bodyDiv w:val="1"/>
      <w:marLeft w:val="0"/>
      <w:marRight w:val="0"/>
      <w:marTop w:val="0"/>
      <w:marBottom w:val="0"/>
      <w:divBdr>
        <w:top w:val="none" w:sz="0" w:space="0" w:color="auto"/>
        <w:left w:val="none" w:sz="0" w:space="0" w:color="auto"/>
        <w:bottom w:val="none" w:sz="0" w:space="0" w:color="auto"/>
        <w:right w:val="none" w:sz="0" w:space="0" w:color="auto"/>
      </w:divBdr>
    </w:div>
    <w:div w:id="1242762424">
      <w:bodyDiv w:val="1"/>
      <w:marLeft w:val="0"/>
      <w:marRight w:val="0"/>
      <w:marTop w:val="0"/>
      <w:marBottom w:val="0"/>
      <w:divBdr>
        <w:top w:val="none" w:sz="0" w:space="0" w:color="auto"/>
        <w:left w:val="none" w:sz="0" w:space="0" w:color="auto"/>
        <w:bottom w:val="none" w:sz="0" w:space="0" w:color="auto"/>
        <w:right w:val="none" w:sz="0" w:space="0" w:color="auto"/>
      </w:divBdr>
    </w:div>
    <w:div w:id="1243176292">
      <w:bodyDiv w:val="1"/>
      <w:marLeft w:val="0"/>
      <w:marRight w:val="0"/>
      <w:marTop w:val="0"/>
      <w:marBottom w:val="0"/>
      <w:divBdr>
        <w:top w:val="none" w:sz="0" w:space="0" w:color="auto"/>
        <w:left w:val="none" w:sz="0" w:space="0" w:color="auto"/>
        <w:bottom w:val="none" w:sz="0" w:space="0" w:color="auto"/>
        <w:right w:val="none" w:sz="0" w:space="0" w:color="auto"/>
      </w:divBdr>
    </w:div>
    <w:div w:id="1244224161">
      <w:bodyDiv w:val="1"/>
      <w:marLeft w:val="0"/>
      <w:marRight w:val="0"/>
      <w:marTop w:val="0"/>
      <w:marBottom w:val="0"/>
      <w:divBdr>
        <w:top w:val="none" w:sz="0" w:space="0" w:color="auto"/>
        <w:left w:val="none" w:sz="0" w:space="0" w:color="auto"/>
        <w:bottom w:val="none" w:sz="0" w:space="0" w:color="auto"/>
        <w:right w:val="none" w:sz="0" w:space="0" w:color="auto"/>
      </w:divBdr>
    </w:div>
    <w:div w:id="1244609467">
      <w:bodyDiv w:val="1"/>
      <w:marLeft w:val="0"/>
      <w:marRight w:val="0"/>
      <w:marTop w:val="0"/>
      <w:marBottom w:val="0"/>
      <w:divBdr>
        <w:top w:val="none" w:sz="0" w:space="0" w:color="auto"/>
        <w:left w:val="none" w:sz="0" w:space="0" w:color="auto"/>
        <w:bottom w:val="none" w:sz="0" w:space="0" w:color="auto"/>
        <w:right w:val="none" w:sz="0" w:space="0" w:color="auto"/>
      </w:divBdr>
    </w:div>
    <w:div w:id="1245650927">
      <w:bodyDiv w:val="1"/>
      <w:marLeft w:val="0"/>
      <w:marRight w:val="0"/>
      <w:marTop w:val="0"/>
      <w:marBottom w:val="0"/>
      <w:divBdr>
        <w:top w:val="none" w:sz="0" w:space="0" w:color="auto"/>
        <w:left w:val="none" w:sz="0" w:space="0" w:color="auto"/>
        <w:bottom w:val="none" w:sz="0" w:space="0" w:color="auto"/>
        <w:right w:val="none" w:sz="0" w:space="0" w:color="auto"/>
      </w:divBdr>
    </w:div>
    <w:div w:id="1245720311">
      <w:bodyDiv w:val="1"/>
      <w:marLeft w:val="0"/>
      <w:marRight w:val="0"/>
      <w:marTop w:val="0"/>
      <w:marBottom w:val="0"/>
      <w:divBdr>
        <w:top w:val="none" w:sz="0" w:space="0" w:color="auto"/>
        <w:left w:val="none" w:sz="0" w:space="0" w:color="auto"/>
        <w:bottom w:val="none" w:sz="0" w:space="0" w:color="auto"/>
        <w:right w:val="none" w:sz="0" w:space="0" w:color="auto"/>
      </w:divBdr>
    </w:div>
    <w:div w:id="1246723914">
      <w:bodyDiv w:val="1"/>
      <w:marLeft w:val="0"/>
      <w:marRight w:val="0"/>
      <w:marTop w:val="0"/>
      <w:marBottom w:val="0"/>
      <w:divBdr>
        <w:top w:val="none" w:sz="0" w:space="0" w:color="auto"/>
        <w:left w:val="none" w:sz="0" w:space="0" w:color="auto"/>
        <w:bottom w:val="none" w:sz="0" w:space="0" w:color="auto"/>
        <w:right w:val="none" w:sz="0" w:space="0" w:color="auto"/>
      </w:divBdr>
    </w:div>
    <w:div w:id="1246846176">
      <w:bodyDiv w:val="1"/>
      <w:marLeft w:val="0"/>
      <w:marRight w:val="0"/>
      <w:marTop w:val="0"/>
      <w:marBottom w:val="0"/>
      <w:divBdr>
        <w:top w:val="none" w:sz="0" w:space="0" w:color="auto"/>
        <w:left w:val="none" w:sz="0" w:space="0" w:color="auto"/>
        <w:bottom w:val="none" w:sz="0" w:space="0" w:color="auto"/>
        <w:right w:val="none" w:sz="0" w:space="0" w:color="auto"/>
      </w:divBdr>
    </w:div>
    <w:div w:id="1246915348">
      <w:bodyDiv w:val="1"/>
      <w:marLeft w:val="0"/>
      <w:marRight w:val="0"/>
      <w:marTop w:val="0"/>
      <w:marBottom w:val="0"/>
      <w:divBdr>
        <w:top w:val="none" w:sz="0" w:space="0" w:color="auto"/>
        <w:left w:val="none" w:sz="0" w:space="0" w:color="auto"/>
        <w:bottom w:val="none" w:sz="0" w:space="0" w:color="auto"/>
        <w:right w:val="none" w:sz="0" w:space="0" w:color="auto"/>
      </w:divBdr>
    </w:div>
    <w:div w:id="1247765296">
      <w:bodyDiv w:val="1"/>
      <w:marLeft w:val="0"/>
      <w:marRight w:val="0"/>
      <w:marTop w:val="0"/>
      <w:marBottom w:val="0"/>
      <w:divBdr>
        <w:top w:val="none" w:sz="0" w:space="0" w:color="auto"/>
        <w:left w:val="none" w:sz="0" w:space="0" w:color="auto"/>
        <w:bottom w:val="none" w:sz="0" w:space="0" w:color="auto"/>
        <w:right w:val="none" w:sz="0" w:space="0" w:color="auto"/>
      </w:divBdr>
    </w:div>
    <w:div w:id="1248223971">
      <w:bodyDiv w:val="1"/>
      <w:marLeft w:val="0"/>
      <w:marRight w:val="0"/>
      <w:marTop w:val="0"/>
      <w:marBottom w:val="0"/>
      <w:divBdr>
        <w:top w:val="none" w:sz="0" w:space="0" w:color="auto"/>
        <w:left w:val="none" w:sz="0" w:space="0" w:color="auto"/>
        <w:bottom w:val="none" w:sz="0" w:space="0" w:color="auto"/>
        <w:right w:val="none" w:sz="0" w:space="0" w:color="auto"/>
      </w:divBdr>
    </w:div>
    <w:div w:id="1249267289">
      <w:bodyDiv w:val="1"/>
      <w:marLeft w:val="0"/>
      <w:marRight w:val="0"/>
      <w:marTop w:val="0"/>
      <w:marBottom w:val="0"/>
      <w:divBdr>
        <w:top w:val="none" w:sz="0" w:space="0" w:color="auto"/>
        <w:left w:val="none" w:sz="0" w:space="0" w:color="auto"/>
        <w:bottom w:val="none" w:sz="0" w:space="0" w:color="auto"/>
        <w:right w:val="none" w:sz="0" w:space="0" w:color="auto"/>
      </w:divBdr>
    </w:div>
    <w:div w:id="1252397692">
      <w:bodyDiv w:val="1"/>
      <w:marLeft w:val="0"/>
      <w:marRight w:val="0"/>
      <w:marTop w:val="0"/>
      <w:marBottom w:val="0"/>
      <w:divBdr>
        <w:top w:val="none" w:sz="0" w:space="0" w:color="auto"/>
        <w:left w:val="none" w:sz="0" w:space="0" w:color="auto"/>
        <w:bottom w:val="none" w:sz="0" w:space="0" w:color="auto"/>
        <w:right w:val="none" w:sz="0" w:space="0" w:color="auto"/>
      </w:divBdr>
    </w:div>
    <w:div w:id="1252861049">
      <w:bodyDiv w:val="1"/>
      <w:marLeft w:val="0"/>
      <w:marRight w:val="0"/>
      <w:marTop w:val="0"/>
      <w:marBottom w:val="0"/>
      <w:divBdr>
        <w:top w:val="none" w:sz="0" w:space="0" w:color="auto"/>
        <w:left w:val="none" w:sz="0" w:space="0" w:color="auto"/>
        <w:bottom w:val="none" w:sz="0" w:space="0" w:color="auto"/>
        <w:right w:val="none" w:sz="0" w:space="0" w:color="auto"/>
      </w:divBdr>
    </w:div>
    <w:div w:id="1253049686">
      <w:bodyDiv w:val="1"/>
      <w:marLeft w:val="0"/>
      <w:marRight w:val="0"/>
      <w:marTop w:val="0"/>
      <w:marBottom w:val="0"/>
      <w:divBdr>
        <w:top w:val="none" w:sz="0" w:space="0" w:color="auto"/>
        <w:left w:val="none" w:sz="0" w:space="0" w:color="auto"/>
        <w:bottom w:val="none" w:sz="0" w:space="0" w:color="auto"/>
        <w:right w:val="none" w:sz="0" w:space="0" w:color="auto"/>
      </w:divBdr>
    </w:div>
    <w:div w:id="1253902274">
      <w:bodyDiv w:val="1"/>
      <w:marLeft w:val="0"/>
      <w:marRight w:val="0"/>
      <w:marTop w:val="0"/>
      <w:marBottom w:val="0"/>
      <w:divBdr>
        <w:top w:val="none" w:sz="0" w:space="0" w:color="auto"/>
        <w:left w:val="none" w:sz="0" w:space="0" w:color="auto"/>
        <w:bottom w:val="none" w:sz="0" w:space="0" w:color="auto"/>
        <w:right w:val="none" w:sz="0" w:space="0" w:color="auto"/>
      </w:divBdr>
    </w:div>
    <w:div w:id="1254129472">
      <w:bodyDiv w:val="1"/>
      <w:marLeft w:val="0"/>
      <w:marRight w:val="0"/>
      <w:marTop w:val="0"/>
      <w:marBottom w:val="0"/>
      <w:divBdr>
        <w:top w:val="none" w:sz="0" w:space="0" w:color="auto"/>
        <w:left w:val="none" w:sz="0" w:space="0" w:color="auto"/>
        <w:bottom w:val="none" w:sz="0" w:space="0" w:color="auto"/>
        <w:right w:val="none" w:sz="0" w:space="0" w:color="auto"/>
      </w:divBdr>
    </w:div>
    <w:div w:id="1254364840">
      <w:bodyDiv w:val="1"/>
      <w:marLeft w:val="0"/>
      <w:marRight w:val="0"/>
      <w:marTop w:val="0"/>
      <w:marBottom w:val="0"/>
      <w:divBdr>
        <w:top w:val="none" w:sz="0" w:space="0" w:color="auto"/>
        <w:left w:val="none" w:sz="0" w:space="0" w:color="auto"/>
        <w:bottom w:val="none" w:sz="0" w:space="0" w:color="auto"/>
        <w:right w:val="none" w:sz="0" w:space="0" w:color="auto"/>
      </w:divBdr>
    </w:div>
    <w:div w:id="1255821854">
      <w:bodyDiv w:val="1"/>
      <w:marLeft w:val="0"/>
      <w:marRight w:val="0"/>
      <w:marTop w:val="0"/>
      <w:marBottom w:val="0"/>
      <w:divBdr>
        <w:top w:val="none" w:sz="0" w:space="0" w:color="auto"/>
        <w:left w:val="none" w:sz="0" w:space="0" w:color="auto"/>
        <w:bottom w:val="none" w:sz="0" w:space="0" w:color="auto"/>
        <w:right w:val="none" w:sz="0" w:space="0" w:color="auto"/>
      </w:divBdr>
    </w:div>
    <w:div w:id="1258557472">
      <w:bodyDiv w:val="1"/>
      <w:marLeft w:val="0"/>
      <w:marRight w:val="0"/>
      <w:marTop w:val="0"/>
      <w:marBottom w:val="0"/>
      <w:divBdr>
        <w:top w:val="none" w:sz="0" w:space="0" w:color="auto"/>
        <w:left w:val="none" w:sz="0" w:space="0" w:color="auto"/>
        <w:bottom w:val="none" w:sz="0" w:space="0" w:color="auto"/>
        <w:right w:val="none" w:sz="0" w:space="0" w:color="auto"/>
      </w:divBdr>
    </w:div>
    <w:div w:id="1258631690">
      <w:bodyDiv w:val="1"/>
      <w:marLeft w:val="0"/>
      <w:marRight w:val="0"/>
      <w:marTop w:val="0"/>
      <w:marBottom w:val="0"/>
      <w:divBdr>
        <w:top w:val="none" w:sz="0" w:space="0" w:color="auto"/>
        <w:left w:val="none" w:sz="0" w:space="0" w:color="auto"/>
        <w:bottom w:val="none" w:sz="0" w:space="0" w:color="auto"/>
        <w:right w:val="none" w:sz="0" w:space="0" w:color="auto"/>
      </w:divBdr>
    </w:div>
    <w:div w:id="1258828473">
      <w:bodyDiv w:val="1"/>
      <w:marLeft w:val="0"/>
      <w:marRight w:val="0"/>
      <w:marTop w:val="0"/>
      <w:marBottom w:val="0"/>
      <w:divBdr>
        <w:top w:val="none" w:sz="0" w:space="0" w:color="auto"/>
        <w:left w:val="none" w:sz="0" w:space="0" w:color="auto"/>
        <w:bottom w:val="none" w:sz="0" w:space="0" w:color="auto"/>
        <w:right w:val="none" w:sz="0" w:space="0" w:color="auto"/>
      </w:divBdr>
    </w:div>
    <w:div w:id="1259102614">
      <w:bodyDiv w:val="1"/>
      <w:marLeft w:val="0"/>
      <w:marRight w:val="0"/>
      <w:marTop w:val="0"/>
      <w:marBottom w:val="0"/>
      <w:divBdr>
        <w:top w:val="none" w:sz="0" w:space="0" w:color="auto"/>
        <w:left w:val="none" w:sz="0" w:space="0" w:color="auto"/>
        <w:bottom w:val="none" w:sz="0" w:space="0" w:color="auto"/>
        <w:right w:val="none" w:sz="0" w:space="0" w:color="auto"/>
      </w:divBdr>
    </w:div>
    <w:div w:id="1259213858">
      <w:bodyDiv w:val="1"/>
      <w:marLeft w:val="0"/>
      <w:marRight w:val="0"/>
      <w:marTop w:val="0"/>
      <w:marBottom w:val="0"/>
      <w:divBdr>
        <w:top w:val="none" w:sz="0" w:space="0" w:color="auto"/>
        <w:left w:val="none" w:sz="0" w:space="0" w:color="auto"/>
        <w:bottom w:val="none" w:sz="0" w:space="0" w:color="auto"/>
        <w:right w:val="none" w:sz="0" w:space="0" w:color="auto"/>
      </w:divBdr>
    </w:div>
    <w:div w:id="1259824918">
      <w:bodyDiv w:val="1"/>
      <w:marLeft w:val="0"/>
      <w:marRight w:val="0"/>
      <w:marTop w:val="0"/>
      <w:marBottom w:val="0"/>
      <w:divBdr>
        <w:top w:val="none" w:sz="0" w:space="0" w:color="auto"/>
        <w:left w:val="none" w:sz="0" w:space="0" w:color="auto"/>
        <w:bottom w:val="none" w:sz="0" w:space="0" w:color="auto"/>
        <w:right w:val="none" w:sz="0" w:space="0" w:color="auto"/>
      </w:divBdr>
    </w:div>
    <w:div w:id="1260597456">
      <w:bodyDiv w:val="1"/>
      <w:marLeft w:val="0"/>
      <w:marRight w:val="0"/>
      <w:marTop w:val="0"/>
      <w:marBottom w:val="0"/>
      <w:divBdr>
        <w:top w:val="none" w:sz="0" w:space="0" w:color="auto"/>
        <w:left w:val="none" w:sz="0" w:space="0" w:color="auto"/>
        <w:bottom w:val="none" w:sz="0" w:space="0" w:color="auto"/>
        <w:right w:val="none" w:sz="0" w:space="0" w:color="auto"/>
      </w:divBdr>
    </w:div>
    <w:div w:id="1260798931">
      <w:bodyDiv w:val="1"/>
      <w:marLeft w:val="0"/>
      <w:marRight w:val="0"/>
      <w:marTop w:val="0"/>
      <w:marBottom w:val="0"/>
      <w:divBdr>
        <w:top w:val="none" w:sz="0" w:space="0" w:color="auto"/>
        <w:left w:val="none" w:sz="0" w:space="0" w:color="auto"/>
        <w:bottom w:val="none" w:sz="0" w:space="0" w:color="auto"/>
        <w:right w:val="none" w:sz="0" w:space="0" w:color="auto"/>
      </w:divBdr>
    </w:div>
    <w:div w:id="1262687873">
      <w:bodyDiv w:val="1"/>
      <w:marLeft w:val="0"/>
      <w:marRight w:val="0"/>
      <w:marTop w:val="0"/>
      <w:marBottom w:val="0"/>
      <w:divBdr>
        <w:top w:val="none" w:sz="0" w:space="0" w:color="auto"/>
        <w:left w:val="none" w:sz="0" w:space="0" w:color="auto"/>
        <w:bottom w:val="none" w:sz="0" w:space="0" w:color="auto"/>
        <w:right w:val="none" w:sz="0" w:space="0" w:color="auto"/>
      </w:divBdr>
    </w:div>
    <w:div w:id="1263419088">
      <w:bodyDiv w:val="1"/>
      <w:marLeft w:val="0"/>
      <w:marRight w:val="0"/>
      <w:marTop w:val="0"/>
      <w:marBottom w:val="0"/>
      <w:divBdr>
        <w:top w:val="none" w:sz="0" w:space="0" w:color="auto"/>
        <w:left w:val="none" w:sz="0" w:space="0" w:color="auto"/>
        <w:bottom w:val="none" w:sz="0" w:space="0" w:color="auto"/>
        <w:right w:val="none" w:sz="0" w:space="0" w:color="auto"/>
      </w:divBdr>
    </w:div>
    <w:div w:id="1264068670">
      <w:bodyDiv w:val="1"/>
      <w:marLeft w:val="0"/>
      <w:marRight w:val="0"/>
      <w:marTop w:val="0"/>
      <w:marBottom w:val="0"/>
      <w:divBdr>
        <w:top w:val="none" w:sz="0" w:space="0" w:color="auto"/>
        <w:left w:val="none" w:sz="0" w:space="0" w:color="auto"/>
        <w:bottom w:val="none" w:sz="0" w:space="0" w:color="auto"/>
        <w:right w:val="none" w:sz="0" w:space="0" w:color="auto"/>
      </w:divBdr>
    </w:div>
    <w:div w:id="1264147342">
      <w:bodyDiv w:val="1"/>
      <w:marLeft w:val="0"/>
      <w:marRight w:val="0"/>
      <w:marTop w:val="0"/>
      <w:marBottom w:val="0"/>
      <w:divBdr>
        <w:top w:val="none" w:sz="0" w:space="0" w:color="auto"/>
        <w:left w:val="none" w:sz="0" w:space="0" w:color="auto"/>
        <w:bottom w:val="none" w:sz="0" w:space="0" w:color="auto"/>
        <w:right w:val="none" w:sz="0" w:space="0" w:color="auto"/>
      </w:divBdr>
    </w:div>
    <w:div w:id="1265068511">
      <w:bodyDiv w:val="1"/>
      <w:marLeft w:val="0"/>
      <w:marRight w:val="0"/>
      <w:marTop w:val="0"/>
      <w:marBottom w:val="0"/>
      <w:divBdr>
        <w:top w:val="none" w:sz="0" w:space="0" w:color="auto"/>
        <w:left w:val="none" w:sz="0" w:space="0" w:color="auto"/>
        <w:bottom w:val="none" w:sz="0" w:space="0" w:color="auto"/>
        <w:right w:val="none" w:sz="0" w:space="0" w:color="auto"/>
      </w:divBdr>
    </w:div>
    <w:div w:id="1265577269">
      <w:bodyDiv w:val="1"/>
      <w:marLeft w:val="0"/>
      <w:marRight w:val="0"/>
      <w:marTop w:val="0"/>
      <w:marBottom w:val="0"/>
      <w:divBdr>
        <w:top w:val="none" w:sz="0" w:space="0" w:color="auto"/>
        <w:left w:val="none" w:sz="0" w:space="0" w:color="auto"/>
        <w:bottom w:val="none" w:sz="0" w:space="0" w:color="auto"/>
        <w:right w:val="none" w:sz="0" w:space="0" w:color="auto"/>
      </w:divBdr>
    </w:div>
    <w:div w:id="1266772049">
      <w:bodyDiv w:val="1"/>
      <w:marLeft w:val="0"/>
      <w:marRight w:val="0"/>
      <w:marTop w:val="0"/>
      <w:marBottom w:val="0"/>
      <w:divBdr>
        <w:top w:val="none" w:sz="0" w:space="0" w:color="auto"/>
        <w:left w:val="none" w:sz="0" w:space="0" w:color="auto"/>
        <w:bottom w:val="none" w:sz="0" w:space="0" w:color="auto"/>
        <w:right w:val="none" w:sz="0" w:space="0" w:color="auto"/>
      </w:divBdr>
    </w:div>
    <w:div w:id="1268462998">
      <w:bodyDiv w:val="1"/>
      <w:marLeft w:val="0"/>
      <w:marRight w:val="0"/>
      <w:marTop w:val="0"/>
      <w:marBottom w:val="0"/>
      <w:divBdr>
        <w:top w:val="none" w:sz="0" w:space="0" w:color="auto"/>
        <w:left w:val="none" w:sz="0" w:space="0" w:color="auto"/>
        <w:bottom w:val="none" w:sz="0" w:space="0" w:color="auto"/>
        <w:right w:val="none" w:sz="0" w:space="0" w:color="auto"/>
      </w:divBdr>
    </w:div>
    <w:div w:id="1268998529">
      <w:bodyDiv w:val="1"/>
      <w:marLeft w:val="0"/>
      <w:marRight w:val="0"/>
      <w:marTop w:val="0"/>
      <w:marBottom w:val="0"/>
      <w:divBdr>
        <w:top w:val="none" w:sz="0" w:space="0" w:color="auto"/>
        <w:left w:val="none" w:sz="0" w:space="0" w:color="auto"/>
        <w:bottom w:val="none" w:sz="0" w:space="0" w:color="auto"/>
        <w:right w:val="none" w:sz="0" w:space="0" w:color="auto"/>
      </w:divBdr>
    </w:div>
    <w:div w:id="1269314208">
      <w:bodyDiv w:val="1"/>
      <w:marLeft w:val="0"/>
      <w:marRight w:val="0"/>
      <w:marTop w:val="0"/>
      <w:marBottom w:val="0"/>
      <w:divBdr>
        <w:top w:val="none" w:sz="0" w:space="0" w:color="auto"/>
        <w:left w:val="none" w:sz="0" w:space="0" w:color="auto"/>
        <w:bottom w:val="none" w:sz="0" w:space="0" w:color="auto"/>
        <w:right w:val="none" w:sz="0" w:space="0" w:color="auto"/>
      </w:divBdr>
    </w:div>
    <w:div w:id="1269971532">
      <w:bodyDiv w:val="1"/>
      <w:marLeft w:val="0"/>
      <w:marRight w:val="0"/>
      <w:marTop w:val="0"/>
      <w:marBottom w:val="0"/>
      <w:divBdr>
        <w:top w:val="none" w:sz="0" w:space="0" w:color="auto"/>
        <w:left w:val="none" w:sz="0" w:space="0" w:color="auto"/>
        <w:bottom w:val="none" w:sz="0" w:space="0" w:color="auto"/>
        <w:right w:val="none" w:sz="0" w:space="0" w:color="auto"/>
      </w:divBdr>
    </w:div>
    <w:div w:id="1270049298">
      <w:bodyDiv w:val="1"/>
      <w:marLeft w:val="0"/>
      <w:marRight w:val="0"/>
      <w:marTop w:val="0"/>
      <w:marBottom w:val="0"/>
      <w:divBdr>
        <w:top w:val="none" w:sz="0" w:space="0" w:color="auto"/>
        <w:left w:val="none" w:sz="0" w:space="0" w:color="auto"/>
        <w:bottom w:val="none" w:sz="0" w:space="0" w:color="auto"/>
        <w:right w:val="none" w:sz="0" w:space="0" w:color="auto"/>
      </w:divBdr>
    </w:div>
    <w:div w:id="1270970654">
      <w:bodyDiv w:val="1"/>
      <w:marLeft w:val="0"/>
      <w:marRight w:val="0"/>
      <w:marTop w:val="0"/>
      <w:marBottom w:val="0"/>
      <w:divBdr>
        <w:top w:val="none" w:sz="0" w:space="0" w:color="auto"/>
        <w:left w:val="none" w:sz="0" w:space="0" w:color="auto"/>
        <w:bottom w:val="none" w:sz="0" w:space="0" w:color="auto"/>
        <w:right w:val="none" w:sz="0" w:space="0" w:color="auto"/>
      </w:divBdr>
    </w:div>
    <w:div w:id="1271163820">
      <w:bodyDiv w:val="1"/>
      <w:marLeft w:val="0"/>
      <w:marRight w:val="0"/>
      <w:marTop w:val="0"/>
      <w:marBottom w:val="0"/>
      <w:divBdr>
        <w:top w:val="none" w:sz="0" w:space="0" w:color="auto"/>
        <w:left w:val="none" w:sz="0" w:space="0" w:color="auto"/>
        <w:bottom w:val="none" w:sz="0" w:space="0" w:color="auto"/>
        <w:right w:val="none" w:sz="0" w:space="0" w:color="auto"/>
      </w:divBdr>
    </w:div>
    <w:div w:id="1271745496">
      <w:bodyDiv w:val="1"/>
      <w:marLeft w:val="0"/>
      <w:marRight w:val="0"/>
      <w:marTop w:val="0"/>
      <w:marBottom w:val="0"/>
      <w:divBdr>
        <w:top w:val="none" w:sz="0" w:space="0" w:color="auto"/>
        <w:left w:val="none" w:sz="0" w:space="0" w:color="auto"/>
        <w:bottom w:val="none" w:sz="0" w:space="0" w:color="auto"/>
        <w:right w:val="none" w:sz="0" w:space="0" w:color="auto"/>
      </w:divBdr>
    </w:div>
    <w:div w:id="1271936223">
      <w:bodyDiv w:val="1"/>
      <w:marLeft w:val="0"/>
      <w:marRight w:val="0"/>
      <w:marTop w:val="0"/>
      <w:marBottom w:val="0"/>
      <w:divBdr>
        <w:top w:val="none" w:sz="0" w:space="0" w:color="auto"/>
        <w:left w:val="none" w:sz="0" w:space="0" w:color="auto"/>
        <w:bottom w:val="none" w:sz="0" w:space="0" w:color="auto"/>
        <w:right w:val="none" w:sz="0" w:space="0" w:color="auto"/>
      </w:divBdr>
    </w:div>
    <w:div w:id="1272126195">
      <w:bodyDiv w:val="1"/>
      <w:marLeft w:val="0"/>
      <w:marRight w:val="0"/>
      <w:marTop w:val="0"/>
      <w:marBottom w:val="0"/>
      <w:divBdr>
        <w:top w:val="none" w:sz="0" w:space="0" w:color="auto"/>
        <w:left w:val="none" w:sz="0" w:space="0" w:color="auto"/>
        <w:bottom w:val="none" w:sz="0" w:space="0" w:color="auto"/>
        <w:right w:val="none" w:sz="0" w:space="0" w:color="auto"/>
      </w:divBdr>
    </w:div>
    <w:div w:id="1273049470">
      <w:bodyDiv w:val="1"/>
      <w:marLeft w:val="0"/>
      <w:marRight w:val="0"/>
      <w:marTop w:val="0"/>
      <w:marBottom w:val="0"/>
      <w:divBdr>
        <w:top w:val="none" w:sz="0" w:space="0" w:color="auto"/>
        <w:left w:val="none" w:sz="0" w:space="0" w:color="auto"/>
        <w:bottom w:val="none" w:sz="0" w:space="0" w:color="auto"/>
        <w:right w:val="none" w:sz="0" w:space="0" w:color="auto"/>
      </w:divBdr>
    </w:div>
    <w:div w:id="1276524835">
      <w:bodyDiv w:val="1"/>
      <w:marLeft w:val="0"/>
      <w:marRight w:val="0"/>
      <w:marTop w:val="0"/>
      <w:marBottom w:val="0"/>
      <w:divBdr>
        <w:top w:val="none" w:sz="0" w:space="0" w:color="auto"/>
        <w:left w:val="none" w:sz="0" w:space="0" w:color="auto"/>
        <w:bottom w:val="none" w:sz="0" w:space="0" w:color="auto"/>
        <w:right w:val="none" w:sz="0" w:space="0" w:color="auto"/>
      </w:divBdr>
    </w:div>
    <w:div w:id="1277829819">
      <w:bodyDiv w:val="1"/>
      <w:marLeft w:val="0"/>
      <w:marRight w:val="0"/>
      <w:marTop w:val="0"/>
      <w:marBottom w:val="0"/>
      <w:divBdr>
        <w:top w:val="none" w:sz="0" w:space="0" w:color="auto"/>
        <w:left w:val="none" w:sz="0" w:space="0" w:color="auto"/>
        <w:bottom w:val="none" w:sz="0" w:space="0" w:color="auto"/>
        <w:right w:val="none" w:sz="0" w:space="0" w:color="auto"/>
      </w:divBdr>
    </w:div>
    <w:div w:id="1278413900">
      <w:bodyDiv w:val="1"/>
      <w:marLeft w:val="0"/>
      <w:marRight w:val="0"/>
      <w:marTop w:val="0"/>
      <w:marBottom w:val="0"/>
      <w:divBdr>
        <w:top w:val="none" w:sz="0" w:space="0" w:color="auto"/>
        <w:left w:val="none" w:sz="0" w:space="0" w:color="auto"/>
        <w:bottom w:val="none" w:sz="0" w:space="0" w:color="auto"/>
        <w:right w:val="none" w:sz="0" w:space="0" w:color="auto"/>
      </w:divBdr>
    </w:div>
    <w:div w:id="1278490392">
      <w:bodyDiv w:val="1"/>
      <w:marLeft w:val="0"/>
      <w:marRight w:val="0"/>
      <w:marTop w:val="0"/>
      <w:marBottom w:val="0"/>
      <w:divBdr>
        <w:top w:val="none" w:sz="0" w:space="0" w:color="auto"/>
        <w:left w:val="none" w:sz="0" w:space="0" w:color="auto"/>
        <w:bottom w:val="none" w:sz="0" w:space="0" w:color="auto"/>
        <w:right w:val="none" w:sz="0" w:space="0" w:color="auto"/>
      </w:divBdr>
    </w:div>
    <w:div w:id="1278676267">
      <w:bodyDiv w:val="1"/>
      <w:marLeft w:val="0"/>
      <w:marRight w:val="0"/>
      <w:marTop w:val="0"/>
      <w:marBottom w:val="0"/>
      <w:divBdr>
        <w:top w:val="none" w:sz="0" w:space="0" w:color="auto"/>
        <w:left w:val="none" w:sz="0" w:space="0" w:color="auto"/>
        <w:bottom w:val="none" w:sz="0" w:space="0" w:color="auto"/>
        <w:right w:val="none" w:sz="0" w:space="0" w:color="auto"/>
      </w:divBdr>
    </w:div>
    <w:div w:id="1279292275">
      <w:bodyDiv w:val="1"/>
      <w:marLeft w:val="0"/>
      <w:marRight w:val="0"/>
      <w:marTop w:val="0"/>
      <w:marBottom w:val="0"/>
      <w:divBdr>
        <w:top w:val="none" w:sz="0" w:space="0" w:color="auto"/>
        <w:left w:val="none" w:sz="0" w:space="0" w:color="auto"/>
        <w:bottom w:val="none" w:sz="0" w:space="0" w:color="auto"/>
        <w:right w:val="none" w:sz="0" w:space="0" w:color="auto"/>
      </w:divBdr>
    </w:div>
    <w:div w:id="1279793982">
      <w:bodyDiv w:val="1"/>
      <w:marLeft w:val="0"/>
      <w:marRight w:val="0"/>
      <w:marTop w:val="0"/>
      <w:marBottom w:val="0"/>
      <w:divBdr>
        <w:top w:val="none" w:sz="0" w:space="0" w:color="auto"/>
        <w:left w:val="none" w:sz="0" w:space="0" w:color="auto"/>
        <w:bottom w:val="none" w:sz="0" w:space="0" w:color="auto"/>
        <w:right w:val="none" w:sz="0" w:space="0" w:color="auto"/>
      </w:divBdr>
    </w:div>
    <w:div w:id="1280651235">
      <w:bodyDiv w:val="1"/>
      <w:marLeft w:val="0"/>
      <w:marRight w:val="0"/>
      <w:marTop w:val="0"/>
      <w:marBottom w:val="0"/>
      <w:divBdr>
        <w:top w:val="none" w:sz="0" w:space="0" w:color="auto"/>
        <w:left w:val="none" w:sz="0" w:space="0" w:color="auto"/>
        <w:bottom w:val="none" w:sz="0" w:space="0" w:color="auto"/>
        <w:right w:val="none" w:sz="0" w:space="0" w:color="auto"/>
      </w:divBdr>
    </w:div>
    <w:div w:id="1280839432">
      <w:bodyDiv w:val="1"/>
      <w:marLeft w:val="0"/>
      <w:marRight w:val="0"/>
      <w:marTop w:val="0"/>
      <w:marBottom w:val="0"/>
      <w:divBdr>
        <w:top w:val="none" w:sz="0" w:space="0" w:color="auto"/>
        <w:left w:val="none" w:sz="0" w:space="0" w:color="auto"/>
        <w:bottom w:val="none" w:sz="0" w:space="0" w:color="auto"/>
        <w:right w:val="none" w:sz="0" w:space="0" w:color="auto"/>
      </w:divBdr>
    </w:div>
    <w:div w:id="1282684821">
      <w:bodyDiv w:val="1"/>
      <w:marLeft w:val="0"/>
      <w:marRight w:val="0"/>
      <w:marTop w:val="0"/>
      <w:marBottom w:val="0"/>
      <w:divBdr>
        <w:top w:val="none" w:sz="0" w:space="0" w:color="auto"/>
        <w:left w:val="none" w:sz="0" w:space="0" w:color="auto"/>
        <w:bottom w:val="none" w:sz="0" w:space="0" w:color="auto"/>
        <w:right w:val="none" w:sz="0" w:space="0" w:color="auto"/>
      </w:divBdr>
    </w:div>
    <w:div w:id="1283144907">
      <w:bodyDiv w:val="1"/>
      <w:marLeft w:val="0"/>
      <w:marRight w:val="0"/>
      <w:marTop w:val="0"/>
      <w:marBottom w:val="0"/>
      <w:divBdr>
        <w:top w:val="none" w:sz="0" w:space="0" w:color="auto"/>
        <w:left w:val="none" w:sz="0" w:space="0" w:color="auto"/>
        <w:bottom w:val="none" w:sz="0" w:space="0" w:color="auto"/>
        <w:right w:val="none" w:sz="0" w:space="0" w:color="auto"/>
      </w:divBdr>
    </w:div>
    <w:div w:id="1283461474">
      <w:bodyDiv w:val="1"/>
      <w:marLeft w:val="0"/>
      <w:marRight w:val="0"/>
      <w:marTop w:val="0"/>
      <w:marBottom w:val="0"/>
      <w:divBdr>
        <w:top w:val="none" w:sz="0" w:space="0" w:color="auto"/>
        <w:left w:val="none" w:sz="0" w:space="0" w:color="auto"/>
        <w:bottom w:val="none" w:sz="0" w:space="0" w:color="auto"/>
        <w:right w:val="none" w:sz="0" w:space="0" w:color="auto"/>
      </w:divBdr>
    </w:div>
    <w:div w:id="1284191930">
      <w:bodyDiv w:val="1"/>
      <w:marLeft w:val="0"/>
      <w:marRight w:val="0"/>
      <w:marTop w:val="0"/>
      <w:marBottom w:val="0"/>
      <w:divBdr>
        <w:top w:val="none" w:sz="0" w:space="0" w:color="auto"/>
        <w:left w:val="none" w:sz="0" w:space="0" w:color="auto"/>
        <w:bottom w:val="none" w:sz="0" w:space="0" w:color="auto"/>
        <w:right w:val="none" w:sz="0" w:space="0" w:color="auto"/>
      </w:divBdr>
    </w:div>
    <w:div w:id="1284771239">
      <w:bodyDiv w:val="1"/>
      <w:marLeft w:val="0"/>
      <w:marRight w:val="0"/>
      <w:marTop w:val="0"/>
      <w:marBottom w:val="0"/>
      <w:divBdr>
        <w:top w:val="none" w:sz="0" w:space="0" w:color="auto"/>
        <w:left w:val="none" w:sz="0" w:space="0" w:color="auto"/>
        <w:bottom w:val="none" w:sz="0" w:space="0" w:color="auto"/>
        <w:right w:val="none" w:sz="0" w:space="0" w:color="auto"/>
      </w:divBdr>
    </w:div>
    <w:div w:id="1285111551">
      <w:bodyDiv w:val="1"/>
      <w:marLeft w:val="0"/>
      <w:marRight w:val="0"/>
      <w:marTop w:val="0"/>
      <w:marBottom w:val="0"/>
      <w:divBdr>
        <w:top w:val="none" w:sz="0" w:space="0" w:color="auto"/>
        <w:left w:val="none" w:sz="0" w:space="0" w:color="auto"/>
        <w:bottom w:val="none" w:sz="0" w:space="0" w:color="auto"/>
        <w:right w:val="none" w:sz="0" w:space="0" w:color="auto"/>
      </w:divBdr>
    </w:div>
    <w:div w:id="1286499513">
      <w:bodyDiv w:val="1"/>
      <w:marLeft w:val="0"/>
      <w:marRight w:val="0"/>
      <w:marTop w:val="0"/>
      <w:marBottom w:val="0"/>
      <w:divBdr>
        <w:top w:val="none" w:sz="0" w:space="0" w:color="auto"/>
        <w:left w:val="none" w:sz="0" w:space="0" w:color="auto"/>
        <w:bottom w:val="none" w:sz="0" w:space="0" w:color="auto"/>
        <w:right w:val="none" w:sz="0" w:space="0" w:color="auto"/>
      </w:divBdr>
    </w:div>
    <w:div w:id="1287851513">
      <w:bodyDiv w:val="1"/>
      <w:marLeft w:val="0"/>
      <w:marRight w:val="0"/>
      <w:marTop w:val="0"/>
      <w:marBottom w:val="0"/>
      <w:divBdr>
        <w:top w:val="none" w:sz="0" w:space="0" w:color="auto"/>
        <w:left w:val="none" w:sz="0" w:space="0" w:color="auto"/>
        <w:bottom w:val="none" w:sz="0" w:space="0" w:color="auto"/>
        <w:right w:val="none" w:sz="0" w:space="0" w:color="auto"/>
      </w:divBdr>
    </w:div>
    <w:div w:id="1288707818">
      <w:bodyDiv w:val="1"/>
      <w:marLeft w:val="0"/>
      <w:marRight w:val="0"/>
      <w:marTop w:val="0"/>
      <w:marBottom w:val="0"/>
      <w:divBdr>
        <w:top w:val="none" w:sz="0" w:space="0" w:color="auto"/>
        <w:left w:val="none" w:sz="0" w:space="0" w:color="auto"/>
        <w:bottom w:val="none" w:sz="0" w:space="0" w:color="auto"/>
        <w:right w:val="none" w:sz="0" w:space="0" w:color="auto"/>
      </w:divBdr>
    </w:div>
    <w:div w:id="1289167502">
      <w:bodyDiv w:val="1"/>
      <w:marLeft w:val="0"/>
      <w:marRight w:val="0"/>
      <w:marTop w:val="0"/>
      <w:marBottom w:val="0"/>
      <w:divBdr>
        <w:top w:val="none" w:sz="0" w:space="0" w:color="auto"/>
        <w:left w:val="none" w:sz="0" w:space="0" w:color="auto"/>
        <w:bottom w:val="none" w:sz="0" w:space="0" w:color="auto"/>
        <w:right w:val="none" w:sz="0" w:space="0" w:color="auto"/>
      </w:divBdr>
    </w:div>
    <w:div w:id="1289622786">
      <w:bodyDiv w:val="1"/>
      <w:marLeft w:val="0"/>
      <w:marRight w:val="0"/>
      <w:marTop w:val="0"/>
      <w:marBottom w:val="0"/>
      <w:divBdr>
        <w:top w:val="none" w:sz="0" w:space="0" w:color="auto"/>
        <w:left w:val="none" w:sz="0" w:space="0" w:color="auto"/>
        <w:bottom w:val="none" w:sz="0" w:space="0" w:color="auto"/>
        <w:right w:val="none" w:sz="0" w:space="0" w:color="auto"/>
      </w:divBdr>
    </w:div>
    <w:div w:id="1290210427">
      <w:bodyDiv w:val="1"/>
      <w:marLeft w:val="0"/>
      <w:marRight w:val="0"/>
      <w:marTop w:val="0"/>
      <w:marBottom w:val="0"/>
      <w:divBdr>
        <w:top w:val="none" w:sz="0" w:space="0" w:color="auto"/>
        <w:left w:val="none" w:sz="0" w:space="0" w:color="auto"/>
        <w:bottom w:val="none" w:sz="0" w:space="0" w:color="auto"/>
        <w:right w:val="none" w:sz="0" w:space="0" w:color="auto"/>
      </w:divBdr>
    </w:div>
    <w:div w:id="1292319141">
      <w:bodyDiv w:val="1"/>
      <w:marLeft w:val="0"/>
      <w:marRight w:val="0"/>
      <w:marTop w:val="0"/>
      <w:marBottom w:val="0"/>
      <w:divBdr>
        <w:top w:val="none" w:sz="0" w:space="0" w:color="auto"/>
        <w:left w:val="none" w:sz="0" w:space="0" w:color="auto"/>
        <w:bottom w:val="none" w:sz="0" w:space="0" w:color="auto"/>
        <w:right w:val="none" w:sz="0" w:space="0" w:color="auto"/>
      </w:divBdr>
    </w:div>
    <w:div w:id="1293707474">
      <w:bodyDiv w:val="1"/>
      <w:marLeft w:val="0"/>
      <w:marRight w:val="0"/>
      <w:marTop w:val="0"/>
      <w:marBottom w:val="0"/>
      <w:divBdr>
        <w:top w:val="none" w:sz="0" w:space="0" w:color="auto"/>
        <w:left w:val="none" w:sz="0" w:space="0" w:color="auto"/>
        <w:bottom w:val="none" w:sz="0" w:space="0" w:color="auto"/>
        <w:right w:val="none" w:sz="0" w:space="0" w:color="auto"/>
      </w:divBdr>
    </w:div>
    <w:div w:id="1293831191">
      <w:bodyDiv w:val="1"/>
      <w:marLeft w:val="0"/>
      <w:marRight w:val="0"/>
      <w:marTop w:val="0"/>
      <w:marBottom w:val="0"/>
      <w:divBdr>
        <w:top w:val="none" w:sz="0" w:space="0" w:color="auto"/>
        <w:left w:val="none" w:sz="0" w:space="0" w:color="auto"/>
        <w:bottom w:val="none" w:sz="0" w:space="0" w:color="auto"/>
        <w:right w:val="none" w:sz="0" w:space="0" w:color="auto"/>
      </w:divBdr>
    </w:div>
    <w:div w:id="1297179139">
      <w:bodyDiv w:val="1"/>
      <w:marLeft w:val="0"/>
      <w:marRight w:val="0"/>
      <w:marTop w:val="0"/>
      <w:marBottom w:val="0"/>
      <w:divBdr>
        <w:top w:val="none" w:sz="0" w:space="0" w:color="auto"/>
        <w:left w:val="none" w:sz="0" w:space="0" w:color="auto"/>
        <w:bottom w:val="none" w:sz="0" w:space="0" w:color="auto"/>
        <w:right w:val="none" w:sz="0" w:space="0" w:color="auto"/>
      </w:divBdr>
    </w:div>
    <w:div w:id="1297368939">
      <w:bodyDiv w:val="1"/>
      <w:marLeft w:val="0"/>
      <w:marRight w:val="0"/>
      <w:marTop w:val="0"/>
      <w:marBottom w:val="0"/>
      <w:divBdr>
        <w:top w:val="none" w:sz="0" w:space="0" w:color="auto"/>
        <w:left w:val="none" w:sz="0" w:space="0" w:color="auto"/>
        <w:bottom w:val="none" w:sz="0" w:space="0" w:color="auto"/>
        <w:right w:val="none" w:sz="0" w:space="0" w:color="auto"/>
      </w:divBdr>
    </w:div>
    <w:div w:id="1297373934">
      <w:bodyDiv w:val="1"/>
      <w:marLeft w:val="0"/>
      <w:marRight w:val="0"/>
      <w:marTop w:val="0"/>
      <w:marBottom w:val="0"/>
      <w:divBdr>
        <w:top w:val="none" w:sz="0" w:space="0" w:color="auto"/>
        <w:left w:val="none" w:sz="0" w:space="0" w:color="auto"/>
        <w:bottom w:val="none" w:sz="0" w:space="0" w:color="auto"/>
        <w:right w:val="none" w:sz="0" w:space="0" w:color="auto"/>
      </w:divBdr>
    </w:div>
    <w:div w:id="1298685950">
      <w:bodyDiv w:val="1"/>
      <w:marLeft w:val="0"/>
      <w:marRight w:val="0"/>
      <w:marTop w:val="0"/>
      <w:marBottom w:val="0"/>
      <w:divBdr>
        <w:top w:val="none" w:sz="0" w:space="0" w:color="auto"/>
        <w:left w:val="none" w:sz="0" w:space="0" w:color="auto"/>
        <w:bottom w:val="none" w:sz="0" w:space="0" w:color="auto"/>
        <w:right w:val="none" w:sz="0" w:space="0" w:color="auto"/>
      </w:divBdr>
    </w:div>
    <w:div w:id="1298758901">
      <w:bodyDiv w:val="1"/>
      <w:marLeft w:val="0"/>
      <w:marRight w:val="0"/>
      <w:marTop w:val="0"/>
      <w:marBottom w:val="0"/>
      <w:divBdr>
        <w:top w:val="none" w:sz="0" w:space="0" w:color="auto"/>
        <w:left w:val="none" w:sz="0" w:space="0" w:color="auto"/>
        <w:bottom w:val="none" w:sz="0" w:space="0" w:color="auto"/>
        <w:right w:val="none" w:sz="0" w:space="0" w:color="auto"/>
      </w:divBdr>
    </w:div>
    <w:div w:id="1299454446">
      <w:bodyDiv w:val="1"/>
      <w:marLeft w:val="0"/>
      <w:marRight w:val="0"/>
      <w:marTop w:val="0"/>
      <w:marBottom w:val="0"/>
      <w:divBdr>
        <w:top w:val="none" w:sz="0" w:space="0" w:color="auto"/>
        <w:left w:val="none" w:sz="0" w:space="0" w:color="auto"/>
        <w:bottom w:val="none" w:sz="0" w:space="0" w:color="auto"/>
        <w:right w:val="none" w:sz="0" w:space="0" w:color="auto"/>
      </w:divBdr>
    </w:div>
    <w:div w:id="1301570419">
      <w:bodyDiv w:val="1"/>
      <w:marLeft w:val="0"/>
      <w:marRight w:val="0"/>
      <w:marTop w:val="0"/>
      <w:marBottom w:val="0"/>
      <w:divBdr>
        <w:top w:val="none" w:sz="0" w:space="0" w:color="auto"/>
        <w:left w:val="none" w:sz="0" w:space="0" w:color="auto"/>
        <w:bottom w:val="none" w:sz="0" w:space="0" w:color="auto"/>
        <w:right w:val="none" w:sz="0" w:space="0" w:color="auto"/>
      </w:divBdr>
    </w:div>
    <w:div w:id="1301572832">
      <w:bodyDiv w:val="1"/>
      <w:marLeft w:val="0"/>
      <w:marRight w:val="0"/>
      <w:marTop w:val="0"/>
      <w:marBottom w:val="0"/>
      <w:divBdr>
        <w:top w:val="none" w:sz="0" w:space="0" w:color="auto"/>
        <w:left w:val="none" w:sz="0" w:space="0" w:color="auto"/>
        <w:bottom w:val="none" w:sz="0" w:space="0" w:color="auto"/>
        <w:right w:val="none" w:sz="0" w:space="0" w:color="auto"/>
      </w:divBdr>
    </w:div>
    <w:div w:id="1302467554">
      <w:bodyDiv w:val="1"/>
      <w:marLeft w:val="0"/>
      <w:marRight w:val="0"/>
      <w:marTop w:val="0"/>
      <w:marBottom w:val="0"/>
      <w:divBdr>
        <w:top w:val="none" w:sz="0" w:space="0" w:color="auto"/>
        <w:left w:val="none" w:sz="0" w:space="0" w:color="auto"/>
        <w:bottom w:val="none" w:sz="0" w:space="0" w:color="auto"/>
        <w:right w:val="none" w:sz="0" w:space="0" w:color="auto"/>
      </w:divBdr>
    </w:div>
    <w:div w:id="1303315989">
      <w:bodyDiv w:val="1"/>
      <w:marLeft w:val="0"/>
      <w:marRight w:val="0"/>
      <w:marTop w:val="0"/>
      <w:marBottom w:val="0"/>
      <w:divBdr>
        <w:top w:val="none" w:sz="0" w:space="0" w:color="auto"/>
        <w:left w:val="none" w:sz="0" w:space="0" w:color="auto"/>
        <w:bottom w:val="none" w:sz="0" w:space="0" w:color="auto"/>
        <w:right w:val="none" w:sz="0" w:space="0" w:color="auto"/>
      </w:divBdr>
    </w:div>
    <w:div w:id="1303727786">
      <w:bodyDiv w:val="1"/>
      <w:marLeft w:val="0"/>
      <w:marRight w:val="0"/>
      <w:marTop w:val="0"/>
      <w:marBottom w:val="0"/>
      <w:divBdr>
        <w:top w:val="none" w:sz="0" w:space="0" w:color="auto"/>
        <w:left w:val="none" w:sz="0" w:space="0" w:color="auto"/>
        <w:bottom w:val="none" w:sz="0" w:space="0" w:color="auto"/>
        <w:right w:val="none" w:sz="0" w:space="0" w:color="auto"/>
      </w:divBdr>
    </w:div>
    <w:div w:id="1303922144">
      <w:bodyDiv w:val="1"/>
      <w:marLeft w:val="0"/>
      <w:marRight w:val="0"/>
      <w:marTop w:val="0"/>
      <w:marBottom w:val="0"/>
      <w:divBdr>
        <w:top w:val="none" w:sz="0" w:space="0" w:color="auto"/>
        <w:left w:val="none" w:sz="0" w:space="0" w:color="auto"/>
        <w:bottom w:val="none" w:sz="0" w:space="0" w:color="auto"/>
        <w:right w:val="none" w:sz="0" w:space="0" w:color="auto"/>
      </w:divBdr>
    </w:div>
    <w:div w:id="1304459334">
      <w:bodyDiv w:val="1"/>
      <w:marLeft w:val="0"/>
      <w:marRight w:val="0"/>
      <w:marTop w:val="0"/>
      <w:marBottom w:val="0"/>
      <w:divBdr>
        <w:top w:val="none" w:sz="0" w:space="0" w:color="auto"/>
        <w:left w:val="none" w:sz="0" w:space="0" w:color="auto"/>
        <w:bottom w:val="none" w:sz="0" w:space="0" w:color="auto"/>
        <w:right w:val="none" w:sz="0" w:space="0" w:color="auto"/>
      </w:divBdr>
    </w:div>
    <w:div w:id="1304777620">
      <w:bodyDiv w:val="1"/>
      <w:marLeft w:val="0"/>
      <w:marRight w:val="0"/>
      <w:marTop w:val="0"/>
      <w:marBottom w:val="0"/>
      <w:divBdr>
        <w:top w:val="none" w:sz="0" w:space="0" w:color="auto"/>
        <w:left w:val="none" w:sz="0" w:space="0" w:color="auto"/>
        <w:bottom w:val="none" w:sz="0" w:space="0" w:color="auto"/>
        <w:right w:val="none" w:sz="0" w:space="0" w:color="auto"/>
      </w:divBdr>
    </w:div>
    <w:div w:id="1305232238">
      <w:bodyDiv w:val="1"/>
      <w:marLeft w:val="0"/>
      <w:marRight w:val="0"/>
      <w:marTop w:val="0"/>
      <w:marBottom w:val="0"/>
      <w:divBdr>
        <w:top w:val="none" w:sz="0" w:space="0" w:color="auto"/>
        <w:left w:val="none" w:sz="0" w:space="0" w:color="auto"/>
        <w:bottom w:val="none" w:sz="0" w:space="0" w:color="auto"/>
        <w:right w:val="none" w:sz="0" w:space="0" w:color="auto"/>
      </w:divBdr>
    </w:div>
    <w:div w:id="1305356687">
      <w:bodyDiv w:val="1"/>
      <w:marLeft w:val="0"/>
      <w:marRight w:val="0"/>
      <w:marTop w:val="0"/>
      <w:marBottom w:val="0"/>
      <w:divBdr>
        <w:top w:val="none" w:sz="0" w:space="0" w:color="auto"/>
        <w:left w:val="none" w:sz="0" w:space="0" w:color="auto"/>
        <w:bottom w:val="none" w:sz="0" w:space="0" w:color="auto"/>
        <w:right w:val="none" w:sz="0" w:space="0" w:color="auto"/>
      </w:divBdr>
    </w:div>
    <w:div w:id="1305816101">
      <w:bodyDiv w:val="1"/>
      <w:marLeft w:val="0"/>
      <w:marRight w:val="0"/>
      <w:marTop w:val="0"/>
      <w:marBottom w:val="0"/>
      <w:divBdr>
        <w:top w:val="none" w:sz="0" w:space="0" w:color="auto"/>
        <w:left w:val="none" w:sz="0" w:space="0" w:color="auto"/>
        <w:bottom w:val="none" w:sz="0" w:space="0" w:color="auto"/>
        <w:right w:val="none" w:sz="0" w:space="0" w:color="auto"/>
      </w:divBdr>
    </w:div>
    <w:div w:id="1306593259">
      <w:bodyDiv w:val="1"/>
      <w:marLeft w:val="0"/>
      <w:marRight w:val="0"/>
      <w:marTop w:val="0"/>
      <w:marBottom w:val="0"/>
      <w:divBdr>
        <w:top w:val="none" w:sz="0" w:space="0" w:color="auto"/>
        <w:left w:val="none" w:sz="0" w:space="0" w:color="auto"/>
        <w:bottom w:val="none" w:sz="0" w:space="0" w:color="auto"/>
        <w:right w:val="none" w:sz="0" w:space="0" w:color="auto"/>
      </w:divBdr>
    </w:div>
    <w:div w:id="1306741679">
      <w:bodyDiv w:val="1"/>
      <w:marLeft w:val="0"/>
      <w:marRight w:val="0"/>
      <w:marTop w:val="0"/>
      <w:marBottom w:val="0"/>
      <w:divBdr>
        <w:top w:val="none" w:sz="0" w:space="0" w:color="auto"/>
        <w:left w:val="none" w:sz="0" w:space="0" w:color="auto"/>
        <w:bottom w:val="none" w:sz="0" w:space="0" w:color="auto"/>
        <w:right w:val="none" w:sz="0" w:space="0" w:color="auto"/>
      </w:divBdr>
    </w:div>
    <w:div w:id="1306933380">
      <w:bodyDiv w:val="1"/>
      <w:marLeft w:val="0"/>
      <w:marRight w:val="0"/>
      <w:marTop w:val="0"/>
      <w:marBottom w:val="0"/>
      <w:divBdr>
        <w:top w:val="none" w:sz="0" w:space="0" w:color="auto"/>
        <w:left w:val="none" w:sz="0" w:space="0" w:color="auto"/>
        <w:bottom w:val="none" w:sz="0" w:space="0" w:color="auto"/>
        <w:right w:val="none" w:sz="0" w:space="0" w:color="auto"/>
      </w:divBdr>
    </w:div>
    <w:div w:id="1307392206">
      <w:bodyDiv w:val="1"/>
      <w:marLeft w:val="0"/>
      <w:marRight w:val="0"/>
      <w:marTop w:val="0"/>
      <w:marBottom w:val="0"/>
      <w:divBdr>
        <w:top w:val="none" w:sz="0" w:space="0" w:color="auto"/>
        <w:left w:val="none" w:sz="0" w:space="0" w:color="auto"/>
        <w:bottom w:val="none" w:sz="0" w:space="0" w:color="auto"/>
        <w:right w:val="none" w:sz="0" w:space="0" w:color="auto"/>
      </w:divBdr>
    </w:div>
    <w:div w:id="1313831834">
      <w:bodyDiv w:val="1"/>
      <w:marLeft w:val="0"/>
      <w:marRight w:val="0"/>
      <w:marTop w:val="0"/>
      <w:marBottom w:val="0"/>
      <w:divBdr>
        <w:top w:val="none" w:sz="0" w:space="0" w:color="auto"/>
        <w:left w:val="none" w:sz="0" w:space="0" w:color="auto"/>
        <w:bottom w:val="none" w:sz="0" w:space="0" w:color="auto"/>
        <w:right w:val="none" w:sz="0" w:space="0" w:color="auto"/>
      </w:divBdr>
    </w:div>
    <w:div w:id="1314023926">
      <w:bodyDiv w:val="1"/>
      <w:marLeft w:val="0"/>
      <w:marRight w:val="0"/>
      <w:marTop w:val="0"/>
      <w:marBottom w:val="0"/>
      <w:divBdr>
        <w:top w:val="none" w:sz="0" w:space="0" w:color="auto"/>
        <w:left w:val="none" w:sz="0" w:space="0" w:color="auto"/>
        <w:bottom w:val="none" w:sz="0" w:space="0" w:color="auto"/>
        <w:right w:val="none" w:sz="0" w:space="0" w:color="auto"/>
      </w:divBdr>
    </w:div>
    <w:div w:id="1314289511">
      <w:bodyDiv w:val="1"/>
      <w:marLeft w:val="0"/>
      <w:marRight w:val="0"/>
      <w:marTop w:val="0"/>
      <w:marBottom w:val="0"/>
      <w:divBdr>
        <w:top w:val="none" w:sz="0" w:space="0" w:color="auto"/>
        <w:left w:val="none" w:sz="0" w:space="0" w:color="auto"/>
        <w:bottom w:val="none" w:sz="0" w:space="0" w:color="auto"/>
        <w:right w:val="none" w:sz="0" w:space="0" w:color="auto"/>
      </w:divBdr>
    </w:div>
    <w:div w:id="1315063347">
      <w:bodyDiv w:val="1"/>
      <w:marLeft w:val="0"/>
      <w:marRight w:val="0"/>
      <w:marTop w:val="0"/>
      <w:marBottom w:val="0"/>
      <w:divBdr>
        <w:top w:val="none" w:sz="0" w:space="0" w:color="auto"/>
        <w:left w:val="none" w:sz="0" w:space="0" w:color="auto"/>
        <w:bottom w:val="none" w:sz="0" w:space="0" w:color="auto"/>
        <w:right w:val="none" w:sz="0" w:space="0" w:color="auto"/>
      </w:divBdr>
    </w:div>
    <w:div w:id="1316950702">
      <w:bodyDiv w:val="1"/>
      <w:marLeft w:val="0"/>
      <w:marRight w:val="0"/>
      <w:marTop w:val="0"/>
      <w:marBottom w:val="0"/>
      <w:divBdr>
        <w:top w:val="none" w:sz="0" w:space="0" w:color="auto"/>
        <w:left w:val="none" w:sz="0" w:space="0" w:color="auto"/>
        <w:bottom w:val="none" w:sz="0" w:space="0" w:color="auto"/>
        <w:right w:val="none" w:sz="0" w:space="0" w:color="auto"/>
      </w:divBdr>
    </w:div>
    <w:div w:id="1317102253">
      <w:bodyDiv w:val="1"/>
      <w:marLeft w:val="0"/>
      <w:marRight w:val="0"/>
      <w:marTop w:val="0"/>
      <w:marBottom w:val="0"/>
      <w:divBdr>
        <w:top w:val="none" w:sz="0" w:space="0" w:color="auto"/>
        <w:left w:val="none" w:sz="0" w:space="0" w:color="auto"/>
        <w:bottom w:val="none" w:sz="0" w:space="0" w:color="auto"/>
        <w:right w:val="none" w:sz="0" w:space="0" w:color="auto"/>
      </w:divBdr>
    </w:div>
    <w:div w:id="1318148367">
      <w:bodyDiv w:val="1"/>
      <w:marLeft w:val="0"/>
      <w:marRight w:val="0"/>
      <w:marTop w:val="0"/>
      <w:marBottom w:val="0"/>
      <w:divBdr>
        <w:top w:val="none" w:sz="0" w:space="0" w:color="auto"/>
        <w:left w:val="none" w:sz="0" w:space="0" w:color="auto"/>
        <w:bottom w:val="none" w:sz="0" w:space="0" w:color="auto"/>
        <w:right w:val="none" w:sz="0" w:space="0" w:color="auto"/>
      </w:divBdr>
    </w:div>
    <w:div w:id="1319192310">
      <w:bodyDiv w:val="1"/>
      <w:marLeft w:val="0"/>
      <w:marRight w:val="0"/>
      <w:marTop w:val="0"/>
      <w:marBottom w:val="0"/>
      <w:divBdr>
        <w:top w:val="none" w:sz="0" w:space="0" w:color="auto"/>
        <w:left w:val="none" w:sz="0" w:space="0" w:color="auto"/>
        <w:bottom w:val="none" w:sz="0" w:space="0" w:color="auto"/>
        <w:right w:val="none" w:sz="0" w:space="0" w:color="auto"/>
      </w:divBdr>
    </w:div>
    <w:div w:id="1320308740">
      <w:bodyDiv w:val="1"/>
      <w:marLeft w:val="0"/>
      <w:marRight w:val="0"/>
      <w:marTop w:val="0"/>
      <w:marBottom w:val="0"/>
      <w:divBdr>
        <w:top w:val="none" w:sz="0" w:space="0" w:color="auto"/>
        <w:left w:val="none" w:sz="0" w:space="0" w:color="auto"/>
        <w:bottom w:val="none" w:sz="0" w:space="0" w:color="auto"/>
        <w:right w:val="none" w:sz="0" w:space="0" w:color="auto"/>
      </w:divBdr>
    </w:div>
    <w:div w:id="1321036066">
      <w:bodyDiv w:val="1"/>
      <w:marLeft w:val="0"/>
      <w:marRight w:val="0"/>
      <w:marTop w:val="0"/>
      <w:marBottom w:val="0"/>
      <w:divBdr>
        <w:top w:val="none" w:sz="0" w:space="0" w:color="auto"/>
        <w:left w:val="none" w:sz="0" w:space="0" w:color="auto"/>
        <w:bottom w:val="none" w:sz="0" w:space="0" w:color="auto"/>
        <w:right w:val="none" w:sz="0" w:space="0" w:color="auto"/>
      </w:divBdr>
    </w:div>
    <w:div w:id="1322151247">
      <w:bodyDiv w:val="1"/>
      <w:marLeft w:val="0"/>
      <w:marRight w:val="0"/>
      <w:marTop w:val="0"/>
      <w:marBottom w:val="0"/>
      <w:divBdr>
        <w:top w:val="none" w:sz="0" w:space="0" w:color="auto"/>
        <w:left w:val="none" w:sz="0" w:space="0" w:color="auto"/>
        <w:bottom w:val="none" w:sz="0" w:space="0" w:color="auto"/>
        <w:right w:val="none" w:sz="0" w:space="0" w:color="auto"/>
      </w:divBdr>
    </w:div>
    <w:div w:id="1323313605">
      <w:bodyDiv w:val="1"/>
      <w:marLeft w:val="0"/>
      <w:marRight w:val="0"/>
      <w:marTop w:val="0"/>
      <w:marBottom w:val="0"/>
      <w:divBdr>
        <w:top w:val="none" w:sz="0" w:space="0" w:color="auto"/>
        <w:left w:val="none" w:sz="0" w:space="0" w:color="auto"/>
        <w:bottom w:val="none" w:sz="0" w:space="0" w:color="auto"/>
        <w:right w:val="none" w:sz="0" w:space="0" w:color="auto"/>
      </w:divBdr>
    </w:div>
    <w:div w:id="1324121508">
      <w:bodyDiv w:val="1"/>
      <w:marLeft w:val="0"/>
      <w:marRight w:val="0"/>
      <w:marTop w:val="0"/>
      <w:marBottom w:val="0"/>
      <w:divBdr>
        <w:top w:val="none" w:sz="0" w:space="0" w:color="auto"/>
        <w:left w:val="none" w:sz="0" w:space="0" w:color="auto"/>
        <w:bottom w:val="none" w:sz="0" w:space="0" w:color="auto"/>
        <w:right w:val="none" w:sz="0" w:space="0" w:color="auto"/>
      </w:divBdr>
    </w:div>
    <w:div w:id="1324893696">
      <w:bodyDiv w:val="1"/>
      <w:marLeft w:val="0"/>
      <w:marRight w:val="0"/>
      <w:marTop w:val="0"/>
      <w:marBottom w:val="0"/>
      <w:divBdr>
        <w:top w:val="none" w:sz="0" w:space="0" w:color="auto"/>
        <w:left w:val="none" w:sz="0" w:space="0" w:color="auto"/>
        <w:bottom w:val="none" w:sz="0" w:space="0" w:color="auto"/>
        <w:right w:val="none" w:sz="0" w:space="0" w:color="auto"/>
      </w:divBdr>
    </w:div>
    <w:div w:id="1325016202">
      <w:bodyDiv w:val="1"/>
      <w:marLeft w:val="0"/>
      <w:marRight w:val="0"/>
      <w:marTop w:val="0"/>
      <w:marBottom w:val="0"/>
      <w:divBdr>
        <w:top w:val="none" w:sz="0" w:space="0" w:color="auto"/>
        <w:left w:val="none" w:sz="0" w:space="0" w:color="auto"/>
        <w:bottom w:val="none" w:sz="0" w:space="0" w:color="auto"/>
        <w:right w:val="none" w:sz="0" w:space="0" w:color="auto"/>
      </w:divBdr>
    </w:div>
    <w:div w:id="1325859388">
      <w:bodyDiv w:val="1"/>
      <w:marLeft w:val="0"/>
      <w:marRight w:val="0"/>
      <w:marTop w:val="0"/>
      <w:marBottom w:val="0"/>
      <w:divBdr>
        <w:top w:val="none" w:sz="0" w:space="0" w:color="auto"/>
        <w:left w:val="none" w:sz="0" w:space="0" w:color="auto"/>
        <w:bottom w:val="none" w:sz="0" w:space="0" w:color="auto"/>
        <w:right w:val="none" w:sz="0" w:space="0" w:color="auto"/>
      </w:divBdr>
    </w:div>
    <w:div w:id="1326013692">
      <w:bodyDiv w:val="1"/>
      <w:marLeft w:val="0"/>
      <w:marRight w:val="0"/>
      <w:marTop w:val="0"/>
      <w:marBottom w:val="0"/>
      <w:divBdr>
        <w:top w:val="none" w:sz="0" w:space="0" w:color="auto"/>
        <w:left w:val="none" w:sz="0" w:space="0" w:color="auto"/>
        <w:bottom w:val="none" w:sz="0" w:space="0" w:color="auto"/>
        <w:right w:val="none" w:sz="0" w:space="0" w:color="auto"/>
      </w:divBdr>
    </w:div>
    <w:div w:id="1326317837">
      <w:bodyDiv w:val="1"/>
      <w:marLeft w:val="0"/>
      <w:marRight w:val="0"/>
      <w:marTop w:val="0"/>
      <w:marBottom w:val="0"/>
      <w:divBdr>
        <w:top w:val="none" w:sz="0" w:space="0" w:color="auto"/>
        <w:left w:val="none" w:sz="0" w:space="0" w:color="auto"/>
        <w:bottom w:val="none" w:sz="0" w:space="0" w:color="auto"/>
        <w:right w:val="none" w:sz="0" w:space="0" w:color="auto"/>
      </w:divBdr>
    </w:div>
    <w:div w:id="1327436580">
      <w:bodyDiv w:val="1"/>
      <w:marLeft w:val="0"/>
      <w:marRight w:val="0"/>
      <w:marTop w:val="0"/>
      <w:marBottom w:val="0"/>
      <w:divBdr>
        <w:top w:val="none" w:sz="0" w:space="0" w:color="auto"/>
        <w:left w:val="none" w:sz="0" w:space="0" w:color="auto"/>
        <w:bottom w:val="none" w:sz="0" w:space="0" w:color="auto"/>
        <w:right w:val="none" w:sz="0" w:space="0" w:color="auto"/>
      </w:divBdr>
    </w:div>
    <w:div w:id="1329598178">
      <w:bodyDiv w:val="1"/>
      <w:marLeft w:val="0"/>
      <w:marRight w:val="0"/>
      <w:marTop w:val="0"/>
      <w:marBottom w:val="0"/>
      <w:divBdr>
        <w:top w:val="none" w:sz="0" w:space="0" w:color="auto"/>
        <w:left w:val="none" w:sz="0" w:space="0" w:color="auto"/>
        <w:bottom w:val="none" w:sz="0" w:space="0" w:color="auto"/>
        <w:right w:val="none" w:sz="0" w:space="0" w:color="auto"/>
      </w:divBdr>
    </w:div>
    <w:div w:id="1329600496">
      <w:bodyDiv w:val="1"/>
      <w:marLeft w:val="0"/>
      <w:marRight w:val="0"/>
      <w:marTop w:val="0"/>
      <w:marBottom w:val="0"/>
      <w:divBdr>
        <w:top w:val="none" w:sz="0" w:space="0" w:color="auto"/>
        <w:left w:val="none" w:sz="0" w:space="0" w:color="auto"/>
        <w:bottom w:val="none" w:sz="0" w:space="0" w:color="auto"/>
        <w:right w:val="none" w:sz="0" w:space="0" w:color="auto"/>
      </w:divBdr>
    </w:div>
    <w:div w:id="1329795988">
      <w:bodyDiv w:val="1"/>
      <w:marLeft w:val="0"/>
      <w:marRight w:val="0"/>
      <w:marTop w:val="0"/>
      <w:marBottom w:val="0"/>
      <w:divBdr>
        <w:top w:val="none" w:sz="0" w:space="0" w:color="auto"/>
        <w:left w:val="none" w:sz="0" w:space="0" w:color="auto"/>
        <w:bottom w:val="none" w:sz="0" w:space="0" w:color="auto"/>
        <w:right w:val="none" w:sz="0" w:space="0" w:color="auto"/>
      </w:divBdr>
    </w:div>
    <w:div w:id="1331253452">
      <w:bodyDiv w:val="1"/>
      <w:marLeft w:val="0"/>
      <w:marRight w:val="0"/>
      <w:marTop w:val="0"/>
      <w:marBottom w:val="0"/>
      <w:divBdr>
        <w:top w:val="none" w:sz="0" w:space="0" w:color="auto"/>
        <w:left w:val="none" w:sz="0" w:space="0" w:color="auto"/>
        <w:bottom w:val="none" w:sz="0" w:space="0" w:color="auto"/>
        <w:right w:val="none" w:sz="0" w:space="0" w:color="auto"/>
      </w:divBdr>
    </w:div>
    <w:div w:id="1332030898">
      <w:bodyDiv w:val="1"/>
      <w:marLeft w:val="0"/>
      <w:marRight w:val="0"/>
      <w:marTop w:val="0"/>
      <w:marBottom w:val="0"/>
      <w:divBdr>
        <w:top w:val="none" w:sz="0" w:space="0" w:color="auto"/>
        <w:left w:val="none" w:sz="0" w:space="0" w:color="auto"/>
        <w:bottom w:val="none" w:sz="0" w:space="0" w:color="auto"/>
        <w:right w:val="none" w:sz="0" w:space="0" w:color="auto"/>
      </w:divBdr>
    </w:div>
    <w:div w:id="1332562225">
      <w:bodyDiv w:val="1"/>
      <w:marLeft w:val="0"/>
      <w:marRight w:val="0"/>
      <w:marTop w:val="0"/>
      <w:marBottom w:val="0"/>
      <w:divBdr>
        <w:top w:val="none" w:sz="0" w:space="0" w:color="auto"/>
        <w:left w:val="none" w:sz="0" w:space="0" w:color="auto"/>
        <w:bottom w:val="none" w:sz="0" w:space="0" w:color="auto"/>
        <w:right w:val="none" w:sz="0" w:space="0" w:color="auto"/>
      </w:divBdr>
    </w:div>
    <w:div w:id="1332835344">
      <w:bodyDiv w:val="1"/>
      <w:marLeft w:val="0"/>
      <w:marRight w:val="0"/>
      <w:marTop w:val="0"/>
      <w:marBottom w:val="0"/>
      <w:divBdr>
        <w:top w:val="none" w:sz="0" w:space="0" w:color="auto"/>
        <w:left w:val="none" w:sz="0" w:space="0" w:color="auto"/>
        <w:bottom w:val="none" w:sz="0" w:space="0" w:color="auto"/>
        <w:right w:val="none" w:sz="0" w:space="0" w:color="auto"/>
      </w:divBdr>
    </w:div>
    <w:div w:id="1333217640">
      <w:bodyDiv w:val="1"/>
      <w:marLeft w:val="0"/>
      <w:marRight w:val="0"/>
      <w:marTop w:val="0"/>
      <w:marBottom w:val="0"/>
      <w:divBdr>
        <w:top w:val="none" w:sz="0" w:space="0" w:color="auto"/>
        <w:left w:val="none" w:sz="0" w:space="0" w:color="auto"/>
        <w:bottom w:val="none" w:sz="0" w:space="0" w:color="auto"/>
        <w:right w:val="none" w:sz="0" w:space="0" w:color="auto"/>
      </w:divBdr>
    </w:div>
    <w:div w:id="1333333144">
      <w:bodyDiv w:val="1"/>
      <w:marLeft w:val="0"/>
      <w:marRight w:val="0"/>
      <w:marTop w:val="0"/>
      <w:marBottom w:val="0"/>
      <w:divBdr>
        <w:top w:val="none" w:sz="0" w:space="0" w:color="auto"/>
        <w:left w:val="none" w:sz="0" w:space="0" w:color="auto"/>
        <w:bottom w:val="none" w:sz="0" w:space="0" w:color="auto"/>
        <w:right w:val="none" w:sz="0" w:space="0" w:color="auto"/>
      </w:divBdr>
    </w:div>
    <w:div w:id="1333723844">
      <w:bodyDiv w:val="1"/>
      <w:marLeft w:val="0"/>
      <w:marRight w:val="0"/>
      <w:marTop w:val="0"/>
      <w:marBottom w:val="0"/>
      <w:divBdr>
        <w:top w:val="none" w:sz="0" w:space="0" w:color="auto"/>
        <w:left w:val="none" w:sz="0" w:space="0" w:color="auto"/>
        <w:bottom w:val="none" w:sz="0" w:space="0" w:color="auto"/>
        <w:right w:val="none" w:sz="0" w:space="0" w:color="auto"/>
      </w:divBdr>
    </w:div>
    <w:div w:id="1335497076">
      <w:bodyDiv w:val="1"/>
      <w:marLeft w:val="0"/>
      <w:marRight w:val="0"/>
      <w:marTop w:val="0"/>
      <w:marBottom w:val="0"/>
      <w:divBdr>
        <w:top w:val="none" w:sz="0" w:space="0" w:color="auto"/>
        <w:left w:val="none" w:sz="0" w:space="0" w:color="auto"/>
        <w:bottom w:val="none" w:sz="0" w:space="0" w:color="auto"/>
        <w:right w:val="none" w:sz="0" w:space="0" w:color="auto"/>
      </w:divBdr>
    </w:div>
    <w:div w:id="1335573476">
      <w:bodyDiv w:val="1"/>
      <w:marLeft w:val="0"/>
      <w:marRight w:val="0"/>
      <w:marTop w:val="0"/>
      <w:marBottom w:val="0"/>
      <w:divBdr>
        <w:top w:val="none" w:sz="0" w:space="0" w:color="auto"/>
        <w:left w:val="none" w:sz="0" w:space="0" w:color="auto"/>
        <w:bottom w:val="none" w:sz="0" w:space="0" w:color="auto"/>
        <w:right w:val="none" w:sz="0" w:space="0" w:color="auto"/>
      </w:divBdr>
    </w:div>
    <w:div w:id="1336494323">
      <w:bodyDiv w:val="1"/>
      <w:marLeft w:val="0"/>
      <w:marRight w:val="0"/>
      <w:marTop w:val="0"/>
      <w:marBottom w:val="0"/>
      <w:divBdr>
        <w:top w:val="none" w:sz="0" w:space="0" w:color="auto"/>
        <w:left w:val="none" w:sz="0" w:space="0" w:color="auto"/>
        <w:bottom w:val="none" w:sz="0" w:space="0" w:color="auto"/>
        <w:right w:val="none" w:sz="0" w:space="0" w:color="auto"/>
      </w:divBdr>
    </w:div>
    <w:div w:id="1336958685">
      <w:bodyDiv w:val="1"/>
      <w:marLeft w:val="0"/>
      <w:marRight w:val="0"/>
      <w:marTop w:val="0"/>
      <w:marBottom w:val="0"/>
      <w:divBdr>
        <w:top w:val="none" w:sz="0" w:space="0" w:color="auto"/>
        <w:left w:val="none" w:sz="0" w:space="0" w:color="auto"/>
        <w:bottom w:val="none" w:sz="0" w:space="0" w:color="auto"/>
        <w:right w:val="none" w:sz="0" w:space="0" w:color="auto"/>
      </w:divBdr>
    </w:div>
    <w:div w:id="1337882329">
      <w:bodyDiv w:val="1"/>
      <w:marLeft w:val="0"/>
      <w:marRight w:val="0"/>
      <w:marTop w:val="0"/>
      <w:marBottom w:val="0"/>
      <w:divBdr>
        <w:top w:val="none" w:sz="0" w:space="0" w:color="auto"/>
        <w:left w:val="none" w:sz="0" w:space="0" w:color="auto"/>
        <w:bottom w:val="none" w:sz="0" w:space="0" w:color="auto"/>
        <w:right w:val="none" w:sz="0" w:space="0" w:color="auto"/>
      </w:divBdr>
    </w:div>
    <w:div w:id="1338580218">
      <w:bodyDiv w:val="1"/>
      <w:marLeft w:val="0"/>
      <w:marRight w:val="0"/>
      <w:marTop w:val="0"/>
      <w:marBottom w:val="0"/>
      <w:divBdr>
        <w:top w:val="none" w:sz="0" w:space="0" w:color="auto"/>
        <w:left w:val="none" w:sz="0" w:space="0" w:color="auto"/>
        <w:bottom w:val="none" w:sz="0" w:space="0" w:color="auto"/>
        <w:right w:val="none" w:sz="0" w:space="0" w:color="auto"/>
      </w:divBdr>
    </w:div>
    <w:div w:id="1338653626">
      <w:bodyDiv w:val="1"/>
      <w:marLeft w:val="0"/>
      <w:marRight w:val="0"/>
      <w:marTop w:val="0"/>
      <w:marBottom w:val="0"/>
      <w:divBdr>
        <w:top w:val="none" w:sz="0" w:space="0" w:color="auto"/>
        <w:left w:val="none" w:sz="0" w:space="0" w:color="auto"/>
        <w:bottom w:val="none" w:sz="0" w:space="0" w:color="auto"/>
        <w:right w:val="none" w:sz="0" w:space="0" w:color="auto"/>
      </w:divBdr>
    </w:div>
    <w:div w:id="1338845649">
      <w:bodyDiv w:val="1"/>
      <w:marLeft w:val="0"/>
      <w:marRight w:val="0"/>
      <w:marTop w:val="0"/>
      <w:marBottom w:val="0"/>
      <w:divBdr>
        <w:top w:val="none" w:sz="0" w:space="0" w:color="auto"/>
        <w:left w:val="none" w:sz="0" w:space="0" w:color="auto"/>
        <w:bottom w:val="none" w:sz="0" w:space="0" w:color="auto"/>
        <w:right w:val="none" w:sz="0" w:space="0" w:color="auto"/>
      </w:divBdr>
    </w:div>
    <w:div w:id="1339432113">
      <w:bodyDiv w:val="1"/>
      <w:marLeft w:val="0"/>
      <w:marRight w:val="0"/>
      <w:marTop w:val="0"/>
      <w:marBottom w:val="0"/>
      <w:divBdr>
        <w:top w:val="none" w:sz="0" w:space="0" w:color="auto"/>
        <w:left w:val="none" w:sz="0" w:space="0" w:color="auto"/>
        <w:bottom w:val="none" w:sz="0" w:space="0" w:color="auto"/>
        <w:right w:val="none" w:sz="0" w:space="0" w:color="auto"/>
      </w:divBdr>
    </w:div>
    <w:div w:id="1340963192">
      <w:bodyDiv w:val="1"/>
      <w:marLeft w:val="0"/>
      <w:marRight w:val="0"/>
      <w:marTop w:val="0"/>
      <w:marBottom w:val="0"/>
      <w:divBdr>
        <w:top w:val="none" w:sz="0" w:space="0" w:color="auto"/>
        <w:left w:val="none" w:sz="0" w:space="0" w:color="auto"/>
        <w:bottom w:val="none" w:sz="0" w:space="0" w:color="auto"/>
        <w:right w:val="none" w:sz="0" w:space="0" w:color="auto"/>
      </w:divBdr>
    </w:div>
    <w:div w:id="1341347109">
      <w:bodyDiv w:val="1"/>
      <w:marLeft w:val="0"/>
      <w:marRight w:val="0"/>
      <w:marTop w:val="0"/>
      <w:marBottom w:val="0"/>
      <w:divBdr>
        <w:top w:val="none" w:sz="0" w:space="0" w:color="auto"/>
        <w:left w:val="none" w:sz="0" w:space="0" w:color="auto"/>
        <w:bottom w:val="none" w:sz="0" w:space="0" w:color="auto"/>
        <w:right w:val="none" w:sz="0" w:space="0" w:color="auto"/>
      </w:divBdr>
    </w:div>
    <w:div w:id="1341395847">
      <w:bodyDiv w:val="1"/>
      <w:marLeft w:val="0"/>
      <w:marRight w:val="0"/>
      <w:marTop w:val="0"/>
      <w:marBottom w:val="0"/>
      <w:divBdr>
        <w:top w:val="none" w:sz="0" w:space="0" w:color="auto"/>
        <w:left w:val="none" w:sz="0" w:space="0" w:color="auto"/>
        <w:bottom w:val="none" w:sz="0" w:space="0" w:color="auto"/>
        <w:right w:val="none" w:sz="0" w:space="0" w:color="auto"/>
      </w:divBdr>
    </w:div>
    <w:div w:id="1341732613">
      <w:bodyDiv w:val="1"/>
      <w:marLeft w:val="0"/>
      <w:marRight w:val="0"/>
      <w:marTop w:val="0"/>
      <w:marBottom w:val="0"/>
      <w:divBdr>
        <w:top w:val="none" w:sz="0" w:space="0" w:color="auto"/>
        <w:left w:val="none" w:sz="0" w:space="0" w:color="auto"/>
        <w:bottom w:val="none" w:sz="0" w:space="0" w:color="auto"/>
        <w:right w:val="none" w:sz="0" w:space="0" w:color="auto"/>
      </w:divBdr>
    </w:div>
    <w:div w:id="1341852596">
      <w:bodyDiv w:val="1"/>
      <w:marLeft w:val="0"/>
      <w:marRight w:val="0"/>
      <w:marTop w:val="0"/>
      <w:marBottom w:val="0"/>
      <w:divBdr>
        <w:top w:val="none" w:sz="0" w:space="0" w:color="auto"/>
        <w:left w:val="none" w:sz="0" w:space="0" w:color="auto"/>
        <w:bottom w:val="none" w:sz="0" w:space="0" w:color="auto"/>
        <w:right w:val="none" w:sz="0" w:space="0" w:color="auto"/>
      </w:divBdr>
    </w:div>
    <w:div w:id="1341860191">
      <w:bodyDiv w:val="1"/>
      <w:marLeft w:val="0"/>
      <w:marRight w:val="0"/>
      <w:marTop w:val="0"/>
      <w:marBottom w:val="0"/>
      <w:divBdr>
        <w:top w:val="none" w:sz="0" w:space="0" w:color="auto"/>
        <w:left w:val="none" w:sz="0" w:space="0" w:color="auto"/>
        <w:bottom w:val="none" w:sz="0" w:space="0" w:color="auto"/>
        <w:right w:val="none" w:sz="0" w:space="0" w:color="auto"/>
      </w:divBdr>
    </w:div>
    <w:div w:id="1342471385">
      <w:bodyDiv w:val="1"/>
      <w:marLeft w:val="0"/>
      <w:marRight w:val="0"/>
      <w:marTop w:val="0"/>
      <w:marBottom w:val="0"/>
      <w:divBdr>
        <w:top w:val="none" w:sz="0" w:space="0" w:color="auto"/>
        <w:left w:val="none" w:sz="0" w:space="0" w:color="auto"/>
        <w:bottom w:val="none" w:sz="0" w:space="0" w:color="auto"/>
        <w:right w:val="none" w:sz="0" w:space="0" w:color="auto"/>
      </w:divBdr>
    </w:div>
    <w:div w:id="1343121161">
      <w:bodyDiv w:val="1"/>
      <w:marLeft w:val="0"/>
      <w:marRight w:val="0"/>
      <w:marTop w:val="0"/>
      <w:marBottom w:val="0"/>
      <w:divBdr>
        <w:top w:val="none" w:sz="0" w:space="0" w:color="auto"/>
        <w:left w:val="none" w:sz="0" w:space="0" w:color="auto"/>
        <w:bottom w:val="none" w:sz="0" w:space="0" w:color="auto"/>
        <w:right w:val="none" w:sz="0" w:space="0" w:color="auto"/>
      </w:divBdr>
    </w:div>
    <w:div w:id="1343161368">
      <w:bodyDiv w:val="1"/>
      <w:marLeft w:val="0"/>
      <w:marRight w:val="0"/>
      <w:marTop w:val="0"/>
      <w:marBottom w:val="0"/>
      <w:divBdr>
        <w:top w:val="none" w:sz="0" w:space="0" w:color="auto"/>
        <w:left w:val="none" w:sz="0" w:space="0" w:color="auto"/>
        <w:bottom w:val="none" w:sz="0" w:space="0" w:color="auto"/>
        <w:right w:val="none" w:sz="0" w:space="0" w:color="auto"/>
      </w:divBdr>
    </w:div>
    <w:div w:id="1343237717">
      <w:bodyDiv w:val="1"/>
      <w:marLeft w:val="0"/>
      <w:marRight w:val="0"/>
      <w:marTop w:val="0"/>
      <w:marBottom w:val="0"/>
      <w:divBdr>
        <w:top w:val="none" w:sz="0" w:space="0" w:color="auto"/>
        <w:left w:val="none" w:sz="0" w:space="0" w:color="auto"/>
        <w:bottom w:val="none" w:sz="0" w:space="0" w:color="auto"/>
        <w:right w:val="none" w:sz="0" w:space="0" w:color="auto"/>
      </w:divBdr>
    </w:div>
    <w:div w:id="1344746341">
      <w:bodyDiv w:val="1"/>
      <w:marLeft w:val="0"/>
      <w:marRight w:val="0"/>
      <w:marTop w:val="0"/>
      <w:marBottom w:val="0"/>
      <w:divBdr>
        <w:top w:val="none" w:sz="0" w:space="0" w:color="auto"/>
        <w:left w:val="none" w:sz="0" w:space="0" w:color="auto"/>
        <w:bottom w:val="none" w:sz="0" w:space="0" w:color="auto"/>
        <w:right w:val="none" w:sz="0" w:space="0" w:color="auto"/>
      </w:divBdr>
    </w:div>
    <w:div w:id="1345353505">
      <w:bodyDiv w:val="1"/>
      <w:marLeft w:val="0"/>
      <w:marRight w:val="0"/>
      <w:marTop w:val="0"/>
      <w:marBottom w:val="0"/>
      <w:divBdr>
        <w:top w:val="none" w:sz="0" w:space="0" w:color="auto"/>
        <w:left w:val="none" w:sz="0" w:space="0" w:color="auto"/>
        <w:bottom w:val="none" w:sz="0" w:space="0" w:color="auto"/>
        <w:right w:val="none" w:sz="0" w:space="0" w:color="auto"/>
      </w:divBdr>
    </w:div>
    <w:div w:id="1346321478">
      <w:bodyDiv w:val="1"/>
      <w:marLeft w:val="0"/>
      <w:marRight w:val="0"/>
      <w:marTop w:val="0"/>
      <w:marBottom w:val="0"/>
      <w:divBdr>
        <w:top w:val="none" w:sz="0" w:space="0" w:color="auto"/>
        <w:left w:val="none" w:sz="0" w:space="0" w:color="auto"/>
        <w:bottom w:val="none" w:sz="0" w:space="0" w:color="auto"/>
        <w:right w:val="none" w:sz="0" w:space="0" w:color="auto"/>
      </w:divBdr>
    </w:div>
    <w:div w:id="1346439530">
      <w:bodyDiv w:val="1"/>
      <w:marLeft w:val="0"/>
      <w:marRight w:val="0"/>
      <w:marTop w:val="0"/>
      <w:marBottom w:val="0"/>
      <w:divBdr>
        <w:top w:val="none" w:sz="0" w:space="0" w:color="auto"/>
        <w:left w:val="none" w:sz="0" w:space="0" w:color="auto"/>
        <w:bottom w:val="none" w:sz="0" w:space="0" w:color="auto"/>
        <w:right w:val="none" w:sz="0" w:space="0" w:color="auto"/>
      </w:divBdr>
    </w:div>
    <w:div w:id="1348025948">
      <w:bodyDiv w:val="1"/>
      <w:marLeft w:val="0"/>
      <w:marRight w:val="0"/>
      <w:marTop w:val="0"/>
      <w:marBottom w:val="0"/>
      <w:divBdr>
        <w:top w:val="none" w:sz="0" w:space="0" w:color="auto"/>
        <w:left w:val="none" w:sz="0" w:space="0" w:color="auto"/>
        <w:bottom w:val="none" w:sz="0" w:space="0" w:color="auto"/>
        <w:right w:val="none" w:sz="0" w:space="0" w:color="auto"/>
      </w:divBdr>
    </w:div>
    <w:div w:id="1348866494">
      <w:bodyDiv w:val="1"/>
      <w:marLeft w:val="0"/>
      <w:marRight w:val="0"/>
      <w:marTop w:val="0"/>
      <w:marBottom w:val="0"/>
      <w:divBdr>
        <w:top w:val="none" w:sz="0" w:space="0" w:color="auto"/>
        <w:left w:val="none" w:sz="0" w:space="0" w:color="auto"/>
        <w:bottom w:val="none" w:sz="0" w:space="0" w:color="auto"/>
        <w:right w:val="none" w:sz="0" w:space="0" w:color="auto"/>
      </w:divBdr>
    </w:div>
    <w:div w:id="1348867940">
      <w:bodyDiv w:val="1"/>
      <w:marLeft w:val="0"/>
      <w:marRight w:val="0"/>
      <w:marTop w:val="0"/>
      <w:marBottom w:val="0"/>
      <w:divBdr>
        <w:top w:val="none" w:sz="0" w:space="0" w:color="auto"/>
        <w:left w:val="none" w:sz="0" w:space="0" w:color="auto"/>
        <w:bottom w:val="none" w:sz="0" w:space="0" w:color="auto"/>
        <w:right w:val="none" w:sz="0" w:space="0" w:color="auto"/>
      </w:divBdr>
    </w:div>
    <w:div w:id="1350525337">
      <w:bodyDiv w:val="1"/>
      <w:marLeft w:val="0"/>
      <w:marRight w:val="0"/>
      <w:marTop w:val="0"/>
      <w:marBottom w:val="0"/>
      <w:divBdr>
        <w:top w:val="none" w:sz="0" w:space="0" w:color="auto"/>
        <w:left w:val="none" w:sz="0" w:space="0" w:color="auto"/>
        <w:bottom w:val="none" w:sz="0" w:space="0" w:color="auto"/>
        <w:right w:val="none" w:sz="0" w:space="0" w:color="auto"/>
      </w:divBdr>
    </w:div>
    <w:div w:id="1350595076">
      <w:bodyDiv w:val="1"/>
      <w:marLeft w:val="0"/>
      <w:marRight w:val="0"/>
      <w:marTop w:val="0"/>
      <w:marBottom w:val="0"/>
      <w:divBdr>
        <w:top w:val="none" w:sz="0" w:space="0" w:color="auto"/>
        <w:left w:val="none" w:sz="0" w:space="0" w:color="auto"/>
        <w:bottom w:val="none" w:sz="0" w:space="0" w:color="auto"/>
        <w:right w:val="none" w:sz="0" w:space="0" w:color="auto"/>
      </w:divBdr>
    </w:div>
    <w:div w:id="1352223034">
      <w:bodyDiv w:val="1"/>
      <w:marLeft w:val="0"/>
      <w:marRight w:val="0"/>
      <w:marTop w:val="0"/>
      <w:marBottom w:val="0"/>
      <w:divBdr>
        <w:top w:val="none" w:sz="0" w:space="0" w:color="auto"/>
        <w:left w:val="none" w:sz="0" w:space="0" w:color="auto"/>
        <w:bottom w:val="none" w:sz="0" w:space="0" w:color="auto"/>
        <w:right w:val="none" w:sz="0" w:space="0" w:color="auto"/>
      </w:divBdr>
    </w:div>
    <w:div w:id="1353219796">
      <w:bodyDiv w:val="1"/>
      <w:marLeft w:val="0"/>
      <w:marRight w:val="0"/>
      <w:marTop w:val="0"/>
      <w:marBottom w:val="0"/>
      <w:divBdr>
        <w:top w:val="none" w:sz="0" w:space="0" w:color="auto"/>
        <w:left w:val="none" w:sz="0" w:space="0" w:color="auto"/>
        <w:bottom w:val="none" w:sz="0" w:space="0" w:color="auto"/>
        <w:right w:val="none" w:sz="0" w:space="0" w:color="auto"/>
      </w:divBdr>
    </w:div>
    <w:div w:id="1353384435">
      <w:bodyDiv w:val="1"/>
      <w:marLeft w:val="0"/>
      <w:marRight w:val="0"/>
      <w:marTop w:val="0"/>
      <w:marBottom w:val="0"/>
      <w:divBdr>
        <w:top w:val="none" w:sz="0" w:space="0" w:color="auto"/>
        <w:left w:val="none" w:sz="0" w:space="0" w:color="auto"/>
        <w:bottom w:val="none" w:sz="0" w:space="0" w:color="auto"/>
        <w:right w:val="none" w:sz="0" w:space="0" w:color="auto"/>
      </w:divBdr>
    </w:div>
    <w:div w:id="1355182215">
      <w:bodyDiv w:val="1"/>
      <w:marLeft w:val="0"/>
      <w:marRight w:val="0"/>
      <w:marTop w:val="0"/>
      <w:marBottom w:val="0"/>
      <w:divBdr>
        <w:top w:val="none" w:sz="0" w:space="0" w:color="auto"/>
        <w:left w:val="none" w:sz="0" w:space="0" w:color="auto"/>
        <w:bottom w:val="none" w:sz="0" w:space="0" w:color="auto"/>
        <w:right w:val="none" w:sz="0" w:space="0" w:color="auto"/>
      </w:divBdr>
    </w:div>
    <w:div w:id="1355884014">
      <w:bodyDiv w:val="1"/>
      <w:marLeft w:val="0"/>
      <w:marRight w:val="0"/>
      <w:marTop w:val="0"/>
      <w:marBottom w:val="0"/>
      <w:divBdr>
        <w:top w:val="none" w:sz="0" w:space="0" w:color="auto"/>
        <w:left w:val="none" w:sz="0" w:space="0" w:color="auto"/>
        <w:bottom w:val="none" w:sz="0" w:space="0" w:color="auto"/>
        <w:right w:val="none" w:sz="0" w:space="0" w:color="auto"/>
      </w:divBdr>
    </w:div>
    <w:div w:id="1356494089">
      <w:bodyDiv w:val="1"/>
      <w:marLeft w:val="0"/>
      <w:marRight w:val="0"/>
      <w:marTop w:val="0"/>
      <w:marBottom w:val="0"/>
      <w:divBdr>
        <w:top w:val="none" w:sz="0" w:space="0" w:color="auto"/>
        <w:left w:val="none" w:sz="0" w:space="0" w:color="auto"/>
        <w:bottom w:val="none" w:sz="0" w:space="0" w:color="auto"/>
        <w:right w:val="none" w:sz="0" w:space="0" w:color="auto"/>
      </w:divBdr>
    </w:div>
    <w:div w:id="1356619984">
      <w:bodyDiv w:val="1"/>
      <w:marLeft w:val="0"/>
      <w:marRight w:val="0"/>
      <w:marTop w:val="0"/>
      <w:marBottom w:val="0"/>
      <w:divBdr>
        <w:top w:val="none" w:sz="0" w:space="0" w:color="auto"/>
        <w:left w:val="none" w:sz="0" w:space="0" w:color="auto"/>
        <w:bottom w:val="none" w:sz="0" w:space="0" w:color="auto"/>
        <w:right w:val="none" w:sz="0" w:space="0" w:color="auto"/>
      </w:divBdr>
    </w:div>
    <w:div w:id="1358314481">
      <w:bodyDiv w:val="1"/>
      <w:marLeft w:val="0"/>
      <w:marRight w:val="0"/>
      <w:marTop w:val="0"/>
      <w:marBottom w:val="0"/>
      <w:divBdr>
        <w:top w:val="none" w:sz="0" w:space="0" w:color="auto"/>
        <w:left w:val="none" w:sz="0" w:space="0" w:color="auto"/>
        <w:bottom w:val="none" w:sz="0" w:space="0" w:color="auto"/>
        <w:right w:val="none" w:sz="0" w:space="0" w:color="auto"/>
      </w:divBdr>
    </w:div>
    <w:div w:id="1358580766">
      <w:bodyDiv w:val="1"/>
      <w:marLeft w:val="0"/>
      <w:marRight w:val="0"/>
      <w:marTop w:val="0"/>
      <w:marBottom w:val="0"/>
      <w:divBdr>
        <w:top w:val="none" w:sz="0" w:space="0" w:color="auto"/>
        <w:left w:val="none" w:sz="0" w:space="0" w:color="auto"/>
        <w:bottom w:val="none" w:sz="0" w:space="0" w:color="auto"/>
        <w:right w:val="none" w:sz="0" w:space="0" w:color="auto"/>
      </w:divBdr>
    </w:div>
    <w:div w:id="1358695400">
      <w:bodyDiv w:val="1"/>
      <w:marLeft w:val="0"/>
      <w:marRight w:val="0"/>
      <w:marTop w:val="0"/>
      <w:marBottom w:val="0"/>
      <w:divBdr>
        <w:top w:val="none" w:sz="0" w:space="0" w:color="auto"/>
        <w:left w:val="none" w:sz="0" w:space="0" w:color="auto"/>
        <w:bottom w:val="none" w:sz="0" w:space="0" w:color="auto"/>
        <w:right w:val="none" w:sz="0" w:space="0" w:color="auto"/>
      </w:divBdr>
    </w:div>
    <w:div w:id="1359283804">
      <w:bodyDiv w:val="1"/>
      <w:marLeft w:val="0"/>
      <w:marRight w:val="0"/>
      <w:marTop w:val="0"/>
      <w:marBottom w:val="0"/>
      <w:divBdr>
        <w:top w:val="none" w:sz="0" w:space="0" w:color="auto"/>
        <w:left w:val="none" w:sz="0" w:space="0" w:color="auto"/>
        <w:bottom w:val="none" w:sz="0" w:space="0" w:color="auto"/>
        <w:right w:val="none" w:sz="0" w:space="0" w:color="auto"/>
      </w:divBdr>
    </w:div>
    <w:div w:id="1359892702">
      <w:bodyDiv w:val="1"/>
      <w:marLeft w:val="0"/>
      <w:marRight w:val="0"/>
      <w:marTop w:val="0"/>
      <w:marBottom w:val="0"/>
      <w:divBdr>
        <w:top w:val="none" w:sz="0" w:space="0" w:color="auto"/>
        <w:left w:val="none" w:sz="0" w:space="0" w:color="auto"/>
        <w:bottom w:val="none" w:sz="0" w:space="0" w:color="auto"/>
        <w:right w:val="none" w:sz="0" w:space="0" w:color="auto"/>
      </w:divBdr>
    </w:div>
    <w:div w:id="1360158717">
      <w:bodyDiv w:val="1"/>
      <w:marLeft w:val="0"/>
      <w:marRight w:val="0"/>
      <w:marTop w:val="0"/>
      <w:marBottom w:val="0"/>
      <w:divBdr>
        <w:top w:val="none" w:sz="0" w:space="0" w:color="auto"/>
        <w:left w:val="none" w:sz="0" w:space="0" w:color="auto"/>
        <w:bottom w:val="none" w:sz="0" w:space="0" w:color="auto"/>
        <w:right w:val="none" w:sz="0" w:space="0" w:color="auto"/>
      </w:divBdr>
    </w:div>
    <w:div w:id="1360202930">
      <w:bodyDiv w:val="1"/>
      <w:marLeft w:val="0"/>
      <w:marRight w:val="0"/>
      <w:marTop w:val="0"/>
      <w:marBottom w:val="0"/>
      <w:divBdr>
        <w:top w:val="none" w:sz="0" w:space="0" w:color="auto"/>
        <w:left w:val="none" w:sz="0" w:space="0" w:color="auto"/>
        <w:bottom w:val="none" w:sz="0" w:space="0" w:color="auto"/>
        <w:right w:val="none" w:sz="0" w:space="0" w:color="auto"/>
      </w:divBdr>
    </w:div>
    <w:div w:id="1360203999">
      <w:bodyDiv w:val="1"/>
      <w:marLeft w:val="0"/>
      <w:marRight w:val="0"/>
      <w:marTop w:val="0"/>
      <w:marBottom w:val="0"/>
      <w:divBdr>
        <w:top w:val="none" w:sz="0" w:space="0" w:color="auto"/>
        <w:left w:val="none" w:sz="0" w:space="0" w:color="auto"/>
        <w:bottom w:val="none" w:sz="0" w:space="0" w:color="auto"/>
        <w:right w:val="none" w:sz="0" w:space="0" w:color="auto"/>
      </w:divBdr>
    </w:div>
    <w:div w:id="1364096440">
      <w:bodyDiv w:val="1"/>
      <w:marLeft w:val="0"/>
      <w:marRight w:val="0"/>
      <w:marTop w:val="0"/>
      <w:marBottom w:val="0"/>
      <w:divBdr>
        <w:top w:val="none" w:sz="0" w:space="0" w:color="auto"/>
        <w:left w:val="none" w:sz="0" w:space="0" w:color="auto"/>
        <w:bottom w:val="none" w:sz="0" w:space="0" w:color="auto"/>
        <w:right w:val="none" w:sz="0" w:space="0" w:color="auto"/>
      </w:divBdr>
    </w:div>
    <w:div w:id="1364936722">
      <w:bodyDiv w:val="1"/>
      <w:marLeft w:val="0"/>
      <w:marRight w:val="0"/>
      <w:marTop w:val="0"/>
      <w:marBottom w:val="0"/>
      <w:divBdr>
        <w:top w:val="none" w:sz="0" w:space="0" w:color="auto"/>
        <w:left w:val="none" w:sz="0" w:space="0" w:color="auto"/>
        <w:bottom w:val="none" w:sz="0" w:space="0" w:color="auto"/>
        <w:right w:val="none" w:sz="0" w:space="0" w:color="auto"/>
      </w:divBdr>
    </w:div>
    <w:div w:id="1365786912">
      <w:bodyDiv w:val="1"/>
      <w:marLeft w:val="0"/>
      <w:marRight w:val="0"/>
      <w:marTop w:val="0"/>
      <w:marBottom w:val="0"/>
      <w:divBdr>
        <w:top w:val="none" w:sz="0" w:space="0" w:color="auto"/>
        <w:left w:val="none" w:sz="0" w:space="0" w:color="auto"/>
        <w:bottom w:val="none" w:sz="0" w:space="0" w:color="auto"/>
        <w:right w:val="none" w:sz="0" w:space="0" w:color="auto"/>
      </w:divBdr>
    </w:div>
    <w:div w:id="1366054717">
      <w:bodyDiv w:val="1"/>
      <w:marLeft w:val="0"/>
      <w:marRight w:val="0"/>
      <w:marTop w:val="0"/>
      <w:marBottom w:val="0"/>
      <w:divBdr>
        <w:top w:val="none" w:sz="0" w:space="0" w:color="auto"/>
        <w:left w:val="none" w:sz="0" w:space="0" w:color="auto"/>
        <w:bottom w:val="none" w:sz="0" w:space="0" w:color="auto"/>
        <w:right w:val="none" w:sz="0" w:space="0" w:color="auto"/>
      </w:divBdr>
    </w:div>
    <w:div w:id="1366901744">
      <w:bodyDiv w:val="1"/>
      <w:marLeft w:val="0"/>
      <w:marRight w:val="0"/>
      <w:marTop w:val="0"/>
      <w:marBottom w:val="0"/>
      <w:divBdr>
        <w:top w:val="none" w:sz="0" w:space="0" w:color="auto"/>
        <w:left w:val="none" w:sz="0" w:space="0" w:color="auto"/>
        <w:bottom w:val="none" w:sz="0" w:space="0" w:color="auto"/>
        <w:right w:val="none" w:sz="0" w:space="0" w:color="auto"/>
      </w:divBdr>
    </w:div>
    <w:div w:id="1367220437">
      <w:bodyDiv w:val="1"/>
      <w:marLeft w:val="0"/>
      <w:marRight w:val="0"/>
      <w:marTop w:val="0"/>
      <w:marBottom w:val="0"/>
      <w:divBdr>
        <w:top w:val="none" w:sz="0" w:space="0" w:color="auto"/>
        <w:left w:val="none" w:sz="0" w:space="0" w:color="auto"/>
        <w:bottom w:val="none" w:sz="0" w:space="0" w:color="auto"/>
        <w:right w:val="none" w:sz="0" w:space="0" w:color="auto"/>
      </w:divBdr>
    </w:div>
    <w:div w:id="1368024772">
      <w:bodyDiv w:val="1"/>
      <w:marLeft w:val="0"/>
      <w:marRight w:val="0"/>
      <w:marTop w:val="0"/>
      <w:marBottom w:val="0"/>
      <w:divBdr>
        <w:top w:val="none" w:sz="0" w:space="0" w:color="auto"/>
        <w:left w:val="none" w:sz="0" w:space="0" w:color="auto"/>
        <w:bottom w:val="none" w:sz="0" w:space="0" w:color="auto"/>
        <w:right w:val="none" w:sz="0" w:space="0" w:color="auto"/>
      </w:divBdr>
    </w:div>
    <w:div w:id="1369184555">
      <w:bodyDiv w:val="1"/>
      <w:marLeft w:val="0"/>
      <w:marRight w:val="0"/>
      <w:marTop w:val="0"/>
      <w:marBottom w:val="0"/>
      <w:divBdr>
        <w:top w:val="none" w:sz="0" w:space="0" w:color="auto"/>
        <w:left w:val="none" w:sz="0" w:space="0" w:color="auto"/>
        <w:bottom w:val="none" w:sz="0" w:space="0" w:color="auto"/>
        <w:right w:val="none" w:sz="0" w:space="0" w:color="auto"/>
      </w:divBdr>
    </w:div>
    <w:div w:id="1369335998">
      <w:bodyDiv w:val="1"/>
      <w:marLeft w:val="0"/>
      <w:marRight w:val="0"/>
      <w:marTop w:val="0"/>
      <w:marBottom w:val="0"/>
      <w:divBdr>
        <w:top w:val="none" w:sz="0" w:space="0" w:color="auto"/>
        <w:left w:val="none" w:sz="0" w:space="0" w:color="auto"/>
        <w:bottom w:val="none" w:sz="0" w:space="0" w:color="auto"/>
        <w:right w:val="none" w:sz="0" w:space="0" w:color="auto"/>
      </w:divBdr>
    </w:div>
    <w:div w:id="1369529325">
      <w:bodyDiv w:val="1"/>
      <w:marLeft w:val="0"/>
      <w:marRight w:val="0"/>
      <w:marTop w:val="0"/>
      <w:marBottom w:val="0"/>
      <w:divBdr>
        <w:top w:val="none" w:sz="0" w:space="0" w:color="auto"/>
        <w:left w:val="none" w:sz="0" w:space="0" w:color="auto"/>
        <w:bottom w:val="none" w:sz="0" w:space="0" w:color="auto"/>
        <w:right w:val="none" w:sz="0" w:space="0" w:color="auto"/>
      </w:divBdr>
    </w:div>
    <w:div w:id="1370489824">
      <w:bodyDiv w:val="1"/>
      <w:marLeft w:val="0"/>
      <w:marRight w:val="0"/>
      <w:marTop w:val="0"/>
      <w:marBottom w:val="0"/>
      <w:divBdr>
        <w:top w:val="none" w:sz="0" w:space="0" w:color="auto"/>
        <w:left w:val="none" w:sz="0" w:space="0" w:color="auto"/>
        <w:bottom w:val="none" w:sz="0" w:space="0" w:color="auto"/>
        <w:right w:val="none" w:sz="0" w:space="0" w:color="auto"/>
      </w:divBdr>
    </w:div>
    <w:div w:id="1371615198">
      <w:bodyDiv w:val="1"/>
      <w:marLeft w:val="0"/>
      <w:marRight w:val="0"/>
      <w:marTop w:val="0"/>
      <w:marBottom w:val="0"/>
      <w:divBdr>
        <w:top w:val="none" w:sz="0" w:space="0" w:color="auto"/>
        <w:left w:val="none" w:sz="0" w:space="0" w:color="auto"/>
        <w:bottom w:val="none" w:sz="0" w:space="0" w:color="auto"/>
        <w:right w:val="none" w:sz="0" w:space="0" w:color="auto"/>
      </w:divBdr>
    </w:div>
    <w:div w:id="1371805793">
      <w:bodyDiv w:val="1"/>
      <w:marLeft w:val="0"/>
      <w:marRight w:val="0"/>
      <w:marTop w:val="0"/>
      <w:marBottom w:val="0"/>
      <w:divBdr>
        <w:top w:val="none" w:sz="0" w:space="0" w:color="auto"/>
        <w:left w:val="none" w:sz="0" w:space="0" w:color="auto"/>
        <w:bottom w:val="none" w:sz="0" w:space="0" w:color="auto"/>
        <w:right w:val="none" w:sz="0" w:space="0" w:color="auto"/>
      </w:divBdr>
    </w:div>
    <w:div w:id="1372732756">
      <w:bodyDiv w:val="1"/>
      <w:marLeft w:val="0"/>
      <w:marRight w:val="0"/>
      <w:marTop w:val="0"/>
      <w:marBottom w:val="0"/>
      <w:divBdr>
        <w:top w:val="none" w:sz="0" w:space="0" w:color="auto"/>
        <w:left w:val="none" w:sz="0" w:space="0" w:color="auto"/>
        <w:bottom w:val="none" w:sz="0" w:space="0" w:color="auto"/>
        <w:right w:val="none" w:sz="0" w:space="0" w:color="auto"/>
      </w:divBdr>
    </w:div>
    <w:div w:id="1373923053">
      <w:bodyDiv w:val="1"/>
      <w:marLeft w:val="0"/>
      <w:marRight w:val="0"/>
      <w:marTop w:val="0"/>
      <w:marBottom w:val="0"/>
      <w:divBdr>
        <w:top w:val="none" w:sz="0" w:space="0" w:color="auto"/>
        <w:left w:val="none" w:sz="0" w:space="0" w:color="auto"/>
        <w:bottom w:val="none" w:sz="0" w:space="0" w:color="auto"/>
        <w:right w:val="none" w:sz="0" w:space="0" w:color="auto"/>
      </w:divBdr>
    </w:div>
    <w:div w:id="1374041968">
      <w:bodyDiv w:val="1"/>
      <w:marLeft w:val="0"/>
      <w:marRight w:val="0"/>
      <w:marTop w:val="0"/>
      <w:marBottom w:val="0"/>
      <w:divBdr>
        <w:top w:val="none" w:sz="0" w:space="0" w:color="auto"/>
        <w:left w:val="none" w:sz="0" w:space="0" w:color="auto"/>
        <w:bottom w:val="none" w:sz="0" w:space="0" w:color="auto"/>
        <w:right w:val="none" w:sz="0" w:space="0" w:color="auto"/>
      </w:divBdr>
    </w:div>
    <w:div w:id="1375737306">
      <w:bodyDiv w:val="1"/>
      <w:marLeft w:val="0"/>
      <w:marRight w:val="0"/>
      <w:marTop w:val="0"/>
      <w:marBottom w:val="0"/>
      <w:divBdr>
        <w:top w:val="none" w:sz="0" w:space="0" w:color="auto"/>
        <w:left w:val="none" w:sz="0" w:space="0" w:color="auto"/>
        <w:bottom w:val="none" w:sz="0" w:space="0" w:color="auto"/>
        <w:right w:val="none" w:sz="0" w:space="0" w:color="auto"/>
      </w:divBdr>
    </w:div>
    <w:div w:id="1376199362">
      <w:bodyDiv w:val="1"/>
      <w:marLeft w:val="0"/>
      <w:marRight w:val="0"/>
      <w:marTop w:val="0"/>
      <w:marBottom w:val="0"/>
      <w:divBdr>
        <w:top w:val="none" w:sz="0" w:space="0" w:color="auto"/>
        <w:left w:val="none" w:sz="0" w:space="0" w:color="auto"/>
        <w:bottom w:val="none" w:sz="0" w:space="0" w:color="auto"/>
        <w:right w:val="none" w:sz="0" w:space="0" w:color="auto"/>
      </w:divBdr>
    </w:div>
    <w:div w:id="1377315147">
      <w:bodyDiv w:val="1"/>
      <w:marLeft w:val="0"/>
      <w:marRight w:val="0"/>
      <w:marTop w:val="0"/>
      <w:marBottom w:val="0"/>
      <w:divBdr>
        <w:top w:val="none" w:sz="0" w:space="0" w:color="auto"/>
        <w:left w:val="none" w:sz="0" w:space="0" w:color="auto"/>
        <w:bottom w:val="none" w:sz="0" w:space="0" w:color="auto"/>
        <w:right w:val="none" w:sz="0" w:space="0" w:color="auto"/>
      </w:divBdr>
    </w:div>
    <w:div w:id="1379357386">
      <w:bodyDiv w:val="1"/>
      <w:marLeft w:val="0"/>
      <w:marRight w:val="0"/>
      <w:marTop w:val="0"/>
      <w:marBottom w:val="0"/>
      <w:divBdr>
        <w:top w:val="none" w:sz="0" w:space="0" w:color="auto"/>
        <w:left w:val="none" w:sz="0" w:space="0" w:color="auto"/>
        <w:bottom w:val="none" w:sz="0" w:space="0" w:color="auto"/>
        <w:right w:val="none" w:sz="0" w:space="0" w:color="auto"/>
      </w:divBdr>
    </w:div>
    <w:div w:id="1379864461">
      <w:bodyDiv w:val="1"/>
      <w:marLeft w:val="0"/>
      <w:marRight w:val="0"/>
      <w:marTop w:val="0"/>
      <w:marBottom w:val="0"/>
      <w:divBdr>
        <w:top w:val="none" w:sz="0" w:space="0" w:color="auto"/>
        <w:left w:val="none" w:sz="0" w:space="0" w:color="auto"/>
        <w:bottom w:val="none" w:sz="0" w:space="0" w:color="auto"/>
        <w:right w:val="none" w:sz="0" w:space="0" w:color="auto"/>
      </w:divBdr>
    </w:div>
    <w:div w:id="1380472786">
      <w:bodyDiv w:val="1"/>
      <w:marLeft w:val="0"/>
      <w:marRight w:val="0"/>
      <w:marTop w:val="0"/>
      <w:marBottom w:val="0"/>
      <w:divBdr>
        <w:top w:val="none" w:sz="0" w:space="0" w:color="auto"/>
        <w:left w:val="none" w:sz="0" w:space="0" w:color="auto"/>
        <w:bottom w:val="none" w:sz="0" w:space="0" w:color="auto"/>
        <w:right w:val="none" w:sz="0" w:space="0" w:color="auto"/>
      </w:divBdr>
    </w:div>
    <w:div w:id="1381321873">
      <w:bodyDiv w:val="1"/>
      <w:marLeft w:val="0"/>
      <w:marRight w:val="0"/>
      <w:marTop w:val="0"/>
      <w:marBottom w:val="0"/>
      <w:divBdr>
        <w:top w:val="none" w:sz="0" w:space="0" w:color="auto"/>
        <w:left w:val="none" w:sz="0" w:space="0" w:color="auto"/>
        <w:bottom w:val="none" w:sz="0" w:space="0" w:color="auto"/>
        <w:right w:val="none" w:sz="0" w:space="0" w:color="auto"/>
      </w:divBdr>
    </w:div>
    <w:div w:id="1381977937">
      <w:bodyDiv w:val="1"/>
      <w:marLeft w:val="0"/>
      <w:marRight w:val="0"/>
      <w:marTop w:val="0"/>
      <w:marBottom w:val="0"/>
      <w:divBdr>
        <w:top w:val="none" w:sz="0" w:space="0" w:color="auto"/>
        <w:left w:val="none" w:sz="0" w:space="0" w:color="auto"/>
        <w:bottom w:val="none" w:sz="0" w:space="0" w:color="auto"/>
        <w:right w:val="none" w:sz="0" w:space="0" w:color="auto"/>
      </w:divBdr>
    </w:div>
    <w:div w:id="1384600447">
      <w:bodyDiv w:val="1"/>
      <w:marLeft w:val="0"/>
      <w:marRight w:val="0"/>
      <w:marTop w:val="0"/>
      <w:marBottom w:val="0"/>
      <w:divBdr>
        <w:top w:val="none" w:sz="0" w:space="0" w:color="auto"/>
        <w:left w:val="none" w:sz="0" w:space="0" w:color="auto"/>
        <w:bottom w:val="none" w:sz="0" w:space="0" w:color="auto"/>
        <w:right w:val="none" w:sz="0" w:space="0" w:color="auto"/>
      </w:divBdr>
    </w:div>
    <w:div w:id="1386946862">
      <w:bodyDiv w:val="1"/>
      <w:marLeft w:val="0"/>
      <w:marRight w:val="0"/>
      <w:marTop w:val="0"/>
      <w:marBottom w:val="0"/>
      <w:divBdr>
        <w:top w:val="none" w:sz="0" w:space="0" w:color="auto"/>
        <w:left w:val="none" w:sz="0" w:space="0" w:color="auto"/>
        <w:bottom w:val="none" w:sz="0" w:space="0" w:color="auto"/>
        <w:right w:val="none" w:sz="0" w:space="0" w:color="auto"/>
      </w:divBdr>
    </w:div>
    <w:div w:id="1389763928">
      <w:bodyDiv w:val="1"/>
      <w:marLeft w:val="0"/>
      <w:marRight w:val="0"/>
      <w:marTop w:val="0"/>
      <w:marBottom w:val="0"/>
      <w:divBdr>
        <w:top w:val="none" w:sz="0" w:space="0" w:color="auto"/>
        <w:left w:val="none" w:sz="0" w:space="0" w:color="auto"/>
        <w:bottom w:val="none" w:sz="0" w:space="0" w:color="auto"/>
        <w:right w:val="none" w:sz="0" w:space="0" w:color="auto"/>
      </w:divBdr>
    </w:div>
    <w:div w:id="1391228604">
      <w:bodyDiv w:val="1"/>
      <w:marLeft w:val="0"/>
      <w:marRight w:val="0"/>
      <w:marTop w:val="0"/>
      <w:marBottom w:val="0"/>
      <w:divBdr>
        <w:top w:val="none" w:sz="0" w:space="0" w:color="auto"/>
        <w:left w:val="none" w:sz="0" w:space="0" w:color="auto"/>
        <w:bottom w:val="none" w:sz="0" w:space="0" w:color="auto"/>
        <w:right w:val="none" w:sz="0" w:space="0" w:color="auto"/>
      </w:divBdr>
    </w:div>
    <w:div w:id="1393387724">
      <w:bodyDiv w:val="1"/>
      <w:marLeft w:val="0"/>
      <w:marRight w:val="0"/>
      <w:marTop w:val="0"/>
      <w:marBottom w:val="0"/>
      <w:divBdr>
        <w:top w:val="none" w:sz="0" w:space="0" w:color="auto"/>
        <w:left w:val="none" w:sz="0" w:space="0" w:color="auto"/>
        <w:bottom w:val="none" w:sz="0" w:space="0" w:color="auto"/>
        <w:right w:val="none" w:sz="0" w:space="0" w:color="auto"/>
      </w:divBdr>
    </w:div>
    <w:div w:id="1393456515">
      <w:bodyDiv w:val="1"/>
      <w:marLeft w:val="0"/>
      <w:marRight w:val="0"/>
      <w:marTop w:val="0"/>
      <w:marBottom w:val="0"/>
      <w:divBdr>
        <w:top w:val="none" w:sz="0" w:space="0" w:color="auto"/>
        <w:left w:val="none" w:sz="0" w:space="0" w:color="auto"/>
        <w:bottom w:val="none" w:sz="0" w:space="0" w:color="auto"/>
        <w:right w:val="none" w:sz="0" w:space="0" w:color="auto"/>
      </w:divBdr>
    </w:div>
    <w:div w:id="1393849466">
      <w:bodyDiv w:val="1"/>
      <w:marLeft w:val="0"/>
      <w:marRight w:val="0"/>
      <w:marTop w:val="0"/>
      <w:marBottom w:val="0"/>
      <w:divBdr>
        <w:top w:val="none" w:sz="0" w:space="0" w:color="auto"/>
        <w:left w:val="none" w:sz="0" w:space="0" w:color="auto"/>
        <w:bottom w:val="none" w:sz="0" w:space="0" w:color="auto"/>
        <w:right w:val="none" w:sz="0" w:space="0" w:color="auto"/>
      </w:divBdr>
    </w:div>
    <w:div w:id="1393892526">
      <w:bodyDiv w:val="1"/>
      <w:marLeft w:val="0"/>
      <w:marRight w:val="0"/>
      <w:marTop w:val="0"/>
      <w:marBottom w:val="0"/>
      <w:divBdr>
        <w:top w:val="none" w:sz="0" w:space="0" w:color="auto"/>
        <w:left w:val="none" w:sz="0" w:space="0" w:color="auto"/>
        <w:bottom w:val="none" w:sz="0" w:space="0" w:color="auto"/>
        <w:right w:val="none" w:sz="0" w:space="0" w:color="auto"/>
      </w:divBdr>
    </w:div>
    <w:div w:id="1396973598">
      <w:bodyDiv w:val="1"/>
      <w:marLeft w:val="0"/>
      <w:marRight w:val="0"/>
      <w:marTop w:val="0"/>
      <w:marBottom w:val="0"/>
      <w:divBdr>
        <w:top w:val="none" w:sz="0" w:space="0" w:color="auto"/>
        <w:left w:val="none" w:sz="0" w:space="0" w:color="auto"/>
        <w:bottom w:val="none" w:sz="0" w:space="0" w:color="auto"/>
        <w:right w:val="none" w:sz="0" w:space="0" w:color="auto"/>
      </w:divBdr>
    </w:div>
    <w:div w:id="1397169404">
      <w:bodyDiv w:val="1"/>
      <w:marLeft w:val="0"/>
      <w:marRight w:val="0"/>
      <w:marTop w:val="0"/>
      <w:marBottom w:val="0"/>
      <w:divBdr>
        <w:top w:val="none" w:sz="0" w:space="0" w:color="auto"/>
        <w:left w:val="none" w:sz="0" w:space="0" w:color="auto"/>
        <w:bottom w:val="none" w:sz="0" w:space="0" w:color="auto"/>
        <w:right w:val="none" w:sz="0" w:space="0" w:color="auto"/>
      </w:divBdr>
    </w:div>
    <w:div w:id="1397389028">
      <w:bodyDiv w:val="1"/>
      <w:marLeft w:val="0"/>
      <w:marRight w:val="0"/>
      <w:marTop w:val="0"/>
      <w:marBottom w:val="0"/>
      <w:divBdr>
        <w:top w:val="none" w:sz="0" w:space="0" w:color="auto"/>
        <w:left w:val="none" w:sz="0" w:space="0" w:color="auto"/>
        <w:bottom w:val="none" w:sz="0" w:space="0" w:color="auto"/>
        <w:right w:val="none" w:sz="0" w:space="0" w:color="auto"/>
      </w:divBdr>
    </w:div>
    <w:div w:id="1398094359">
      <w:bodyDiv w:val="1"/>
      <w:marLeft w:val="0"/>
      <w:marRight w:val="0"/>
      <w:marTop w:val="0"/>
      <w:marBottom w:val="0"/>
      <w:divBdr>
        <w:top w:val="none" w:sz="0" w:space="0" w:color="auto"/>
        <w:left w:val="none" w:sz="0" w:space="0" w:color="auto"/>
        <w:bottom w:val="none" w:sz="0" w:space="0" w:color="auto"/>
        <w:right w:val="none" w:sz="0" w:space="0" w:color="auto"/>
      </w:divBdr>
    </w:div>
    <w:div w:id="1399858973">
      <w:bodyDiv w:val="1"/>
      <w:marLeft w:val="0"/>
      <w:marRight w:val="0"/>
      <w:marTop w:val="0"/>
      <w:marBottom w:val="0"/>
      <w:divBdr>
        <w:top w:val="none" w:sz="0" w:space="0" w:color="auto"/>
        <w:left w:val="none" w:sz="0" w:space="0" w:color="auto"/>
        <w:bottom w:val="none" w:sz="0" w:space="0" w:color="auto"/>
        <w:right w:val="none" w:sz="0" w:space="0" w:color="auto"/>
      </w:divBdr>
    </w:div>
    <w:div w:id="1400861508">
      <w:bodyDiv w:val="1"/>
      <w:marLeft w:val="0"/>
      <w:marRight w:val="0"/>
      <w:marTop w:val="0"/>
      <w:marBottom w:val="0"/>
      <w:divBdr>
        <w:top w:val="none" w:sz="0" w:space="0" w:color="auto"/>
        <w:left w:val="none" w:sz="0" w:space="0" w:color="auto"/>
        <w:bottom w:val="none" w:sz="0" w:space="0" w:color="auto"/>
        <w:right w:val="none" w:sz="0" w:space="0" w:color="auto"/>
      </w:divBdr>
    </w:div>
    <w:div w:id="1401559944">
      <w:bodyDiv w:val="1"/>
      <w:marLeft w:val="0"/>
      <w:marRight w:val="0"/>
      <w:marTop w:val="0"/>
      <w:marBottom w:val="0"/>
      <w:divBdr>
        <w:top w:val="none" w:sz="0" w:space="0" w:color="auto"/>
        <w:left w:val="none" w:sz="0" w:space="0" w:color="auto"/>
        <w:bottom w:val="none" w:sz="0" w:space="0" w:color="auto"/>
        <w:right w:val="none" w:sz="0" w:space="0" w:color="auto"/>
      </w:divBdr>
    </w:div>
    <w:div w:id="1402606845">
      <w:bodyDiv w:val="1"/>
      <w:marLeft w:val="0"/>
      <w:marRight w:val="0"/>
      <w:marTop w:val="0"/>
      <w:marBottom w:val="0"/>
      <w:divBdr>
        <w:top w:val="none" w:sz="0" w:space="0" w:color="auto"/>
        <w:left w:val="none" w:sz="0" w:space="0" w:color="auto"/>
        <w:bottom w:val="none" w:sz="0" w:space="0" w:color="auto"/>
        <w:right w:val="none" w:sz="0" w:space="0" w:color="auto"/>
      </w:divBdr>
    </w:div>
    <w:div w:id="1403672289">
      <w:bodyDiv w:val="1"/>
      <w:marLeft w:val="0"/>
      <w:marRight w:val="0"/>
      <w:marTop w:val="0"/>
      <w:marBottom w:val="0"/>
      <w:divBdr>
        <w:top w:val="none" w:sz="0" w:space="0" w:color="auto"/>
        <w:left w:val="none" w:sz="0" w:space="0" w:color="auto"/>
        <w:bottom w:val="none" w:sz="0" w:space="0" w:color="auto"/>
        <w:right w:val="none" w:sz="0" w:space="0" w:color="auto"/>
      </w:divBdr>
    </w:div>
    <w:div w:id="1404065608">
      <w:bodyDiv w:val="1"/>
      <w:marLeft w:val="0"/>
      <w:marRight w:val="0"/>
      <w:marTop w:val="0"/>
      <w:marBottom w:val="0"/>
      <w:divBdr>
        <w:top w:val="none" w:sz="0" w:space="0" w:color="auto"/>
        <w:left w:val="none" w:sz="0" w:space="0" w:color="auto"/>
        <w:bottom w:val="none" w:sz="0" w:space="0" w:color="auto"/>
        <w:right w:val="none" w:sz="0" w:space="0" w:color="auto"/>
      </w:divBdr>
    </w:div>
    <w:div w:id="1404374176">
      <w:bodyDiv w:val="1"/>
      <w:marLeft w:val="0"/>
      <w:marRight w:val="0"/>
      <w:marTop w:val="0"/>
      <w:marBottom w:val="0"/>
      <w:divBdr>
        <w:top w:val="none" w:sz="0" w:space="0" w:color="auto"/>
        <w:left w:val="none" w:sz="0" w:space="0" w:color="auto"/>
        <w:bottom w:val="none" w:sz="0" w:space="0" w:color="auto"/>
        <w:right w:val="none" w:sz="0" w:space="0" w:color="auto"/>
      </w:divBdr>
    </w:div>
    <w:div w:id="1404720093">
      <w:bodyDiv w:val="1"/>
      <w:marLeft w:val="0"/>
      <w:marRight w:val="0"/>
      <w:marTop w:val="0"/>
      <w:marBottom w:val="0"/>
      <w:divBdr>
        <w:top w:val="none" w:sz="0" w:space="0" w:color="auto"/>
        <w:left w:val="none" w:sz="0" w:space="0" w:color="auto"/>
        <w:bottom w:val="none" w:sz="0" w:space="0" w:color="auto"/>
        <w:right w:val="none" w:sz="0" w:space="0" w:color="auto"/>
      </w:divBdr>
    </w:div>
    <w:div w:id="1405687640">
      <w:bodyDiv w:val="1"/>
      <w:marLeft w:val="0"/>
      <w:marRight w:val="0"/>
      <w:marTop w:val="0"/>
      <w:marBottom w:val="0"/>
      <w:divBdr>
        <w:top w:val="none" w:sz="0" w:space="0" w:color="auto"/>
        <w:left w:val="none" w:sz="0" w:space="0" w:color="auto"/>
        <w:bottom w:val="none" w:sz="0" w:space="0" w:color="auto"/>
        <w:right w:val="none" w:sz="0" w:space="0" w:color="auto"/>
      </w:divBdr>
    </w:div>
    <w:div w:id="1406103445">
      <w:bodyDiv w:val="1"/>
      <w:marLeft w:val="0"/>
      <w:marRight w:val="0"/>
      <w:marTop w:val="0"/>
      <w:marBottom w:val="0"/>
      <w:divBdr>
        <w:top w:val="none" w:sz="0" w:space="0" w:color="auto"/>
        <w:left w:val="none" w:sz="0" w:space="0" w:color="auto"/>
        <w:bottom w:val="none" w:sz="0" w:space="0" w:color="auto"/>
        <w:right w:val="none" w:sz="0" w:space="0" w:color="auto"/>
      </w:divBdr>
    </w:div>
    <w:div w:id="1406418886">
      <w:bodyDiv w:val="1"/>
      <w:marLeft w:val="0"/>
      <w:marRight w:val="0"/>
      <w:marTop w:val="0"/>
      <w:marBottom w:val="0"/>
      <w:divBdr>
        <w:top w:val="none" w:sz="0" w:space="0" w:color="auto"/>
        <w:left w:val="none" w:sz="0" w:space="0" w:color="auto"/>
        <w:bottom w:val="none" w:sz="0" w:space="0" w:color="auto"/>
        <w:right w:val="none" w:sz="0" w:space="0" w:color="auto"/>
      </w:divBdr>
    </w:div>
    <w:div w:id="1407075831">
      <w:bodyDiv w:val="1"/>
      <w:marLeft w:val="0"/>
      <w:marRight w:val="0"/>
      <w:marTop w:val="0"/>
      <w:marBottom w:val="0"/>
      <w:divBdr>
        <w:top w:val="none" w:sz="0" w:space="0" w:color="auto"/>
        <w:left w:val="none" w:sz="0" w:space="0" w:color="auto"/>
        <w:bottom w:val="none" w:sz="0" w:space="0" w:color="auto"/>
        <w:right w:val="none" w:sz="0" w:space="0" w:color="auto"/>
      </w:divBdr>
    </w:div>
    <w:div w:id="1408768949">
      <w:bodyDiv w:val="1"/>
      <w:marLeft w:val="0"/>
      <w:marRight w:val="0"/>
      <w:marTop w:val="0"/>
      <w:marBottom w:val="0"/>
      <w:divBdr>
        <w:top w:val="none" w:sz="0" w:space="0" w:color="auto"/>
        <w:left w:val="none" w:sz="0" w:space="0" w:color="auto"/>
        <w:bottom w:val="none" w:sz="0" w:space="0" w:color="auto"/>
        <w:right w:val="none" w:sz="0" w:space="0" w:color="auto"/>
      </w:divBdr>
    </w:div>
    <w:div w:id="1409691432">
      <w:bodyDiv w:val="1"/>
      <w:marLeft w:val="0"/>
      <w:marRight w:val="0"/>
      <w:marTop w:val="0"/>
      <w:marBottom w:val="0"/>
      <w:divBdr>
        <w:top w:val="none" w:sz="0" w:space="0" w:color="auto"/>
        <w:left w:val="none" w:sz="0" w:space="0" w:color="auto"/>
        <w:bottom w:val="none" w:sz="0" w:space="0" w:color="auto"/>
        <w:right w:val="none" w:sz="0" w:space="0" w:color="auto"/>
      </w:divBdr>
    </w:div>
    <w:div w:id="1409765911">
      <w:bodyDiv w:val="1"/>
      <w:marLeft w:val="0"/>
      <w:marRight w:val="0"/>
      <w:marTop w:val="0"/>
      <w:marBottom w:val="0"/>
      <w:divBdr>
        <w:top w:val="none" w:sz="0" w:space="0" w:color="auto"/>
        <w:left w:val="none" w:sz="0" w:space="0" w:color="auto"/>
        <w:bottom w:val="none" w:sz="0" w:space="0" w:color="auto"/>
        <w:right w:val="none" w:sz="0" w:space="0" w:color="auto"/>
      </w:divBdr>
    </w:div>
    <w:div w:id="1410805938">
      <w:bodyDiv w:val="1"/>
      <w:marLeft w:val="0"/>
      <w:marRight w:val="0"/>
      <w:marTop w:val="0"/>
      <w:marBottom w:val="0"/>
      <w:divBdr>
        <w:top w:val="none" w:sz="0" w:space="0" w:color="auto"/>
        <w:left w:val="none" w:sz="0" w:space="0" w:color="auto"/>
        <w:bottom w:val="none" w:sz="0" w:space="0" w:color="auto"/>
        <w:right w:val="none" w:sz="0" w:space="0" w:color="auto"/>
      </w:divBdr>
    </w:div>
    <w:div w:id="1411388978">
      <w:bodyDiv w:val="1"/>
      <w:marLeft w:val="0"/>
      <w:marRight w:val="0"/>
      <w:marTop w:val="0"/>
      <w:marBottom w:val="0"/>
      <w:divBdr>
        <w:top w:val="none" w:sz="0" w:space="0" w:color="auto"/>
        <w:left w:val="none" w:sz="0" w:space="0" w:color="auto"/>
        <w:bottom w:val="none" w:sz="0" w:space="0" w:color="auto"/>
        <w:right w:val="none" w:sz="0" w:space="0" w:color="auto"/>
      </w:divBdr>
    </w:div>
    <w:div w:id="1412971211">
      <w:bodyDiv w:val="1"/>
      <w:marLeft w:val="0"/>
      <w:marRight w:val="0"/>
      <w:marTop w:val="0"/>
      <w:marBottom w:val="0"/>
      <w:divBdr>
        <w:top w:val="none" w:sz="0" w:space="0" w:color="auto"/>
        <w:left w:val="none" w:sz="0" w:space="0" w:color="auto"/>
        <w:bottom w:val="none" w:sz="0" w:space="0" w:color="auto"/>
        <w:right w:val="none" w:sz="0" w:space="0" w:color="auto"/>
      </w:divBdr>
    </w:div>
    <w:div w:id="1413040067">
      <w:bodyDiv w:val="1"/>
      <w:marLeft w:val="0"/>
      <w:marRight w:val="0"/>
      <w:marTop w:val="0"/>
      <w:marBottom w:val="0"/>
      <w:divBdr>
        <w:top w:val="none" w:sz="0" w:space="0" w:color="auto"/>
        <w:left w:val="none" w:sz="0" w:space="0" w:color="auto"/>
        <w:bottom w:val="none" w:sz="0" w:space="0" w:color="auto"/>
        <w:right w:val="none" w:sz="0" w:space="0" w:color="auto"/>
      </w:divBdr>
    </w:div>
    <w:div w:id="1413161107">
      <w:bodyDiv w:val="1"/>
      <w:marLeft w:val="0"/>
      <w:marRight w:val="0"/>
      <w:marTop w:val="0"/>
      <w:marBottom w:val="0"/>
      <w:divBdr>
        <w:top w:val="none" w:sz="0" w:space="0" w:color="auto"/>
        <w:left w:val="none" w:sz="0" w:space="0" w:color="auto"/>
        <w:bottom w:val="none" w:sz="0" w:space="0" w:color="auto"/>
        <w:right w:val="none" w:sz="0" w:space="0" w:color="auto"/>
      </w:divBdr>
    </w:div>
    <w:div w:id="1413891620">
      <w:bodyDiv w:val="1"/>
      <w:marLeft w:val="0"/>
      <w:marRight w:val="0"/>
      <w:marTop w:val="0"/>
      <w:marBottom w:val="0"/>
      <w:divBdr>
        <w:top w:val="none" w:sz="0" w:space="0" w:color="auto"/>
        <w:left w:val="none" w:sz="0" w:space="0" w:color="auto"/>
        <w:bottom w:val="none" w:sz="0" w:space="0" w:color="auto"/>
        <w:right w:val="none" w:sz="0" w:space="0" w:color="auto"/>
      </w:divBdr>
    </w:div>
    <w:div w:id="1414089844">
      <w:bodyDiv w:val="1"/>
      <w:marLeft w:val="0"/>
      <w:marRight w:val="0"/>
      <w:marTop w:val="0"/>
      <w:marBottom w:val="0"/>
      <w:divBdr>
        <w:top w:val="none" w:sz="0" w:space="0" w:color="auto"/>
        <w:left w:val="none" w:sz="0" w:space="0" w:color="auto"/>
        <w:bottom w:val="none" w:sz="0" w:space="0" w:color="auto"/>
        <w:right w:val="none" w:sz="0" w:space="0" w:color="auto"/>
      </w:divBdr>
    </w:div>
    <w:div w:id="1414274935">
      <w:bodyDiv w:val="1"/>
      <w:marLeft w:val="0"/>
      <w:marRight w:val="0"/>
      <w:marTop w:val="0"/>
      <w:marBottom w:val="0"/>
      <w:divBdr>
        <w:top w:val="none" w:sz="0" w:space="0" w:color="auto"/>
        <w:left w:val="none" w:sz="0" w:space="0" w:color="auto"/>
        <w:bottom w:val="none" w:sz="0" w:space="0" w:color="auto"/>
        <w:right w:val="none" w:sz="0" w:space="0" w:color="auto"/>
      </w:divBdr>
    </w:div>
    <w:div w:id="1415854720">
      <w:bodyDiv w:val="1"/>
      <w:marLeft w:val="0"/>
      <w:marRight w:val="0"/>
      <w:marTop w:val="0"/>
      <w:marBottom w:val="0"/>
      <w:divBdr>
        <w:top w:val="none" w:sz="0" w:space="0" w:color="auto"/>
        <w:left w:val="none" w:sz="0" w:space="0" w:color="auto"/>
        <w:bottom w:val="none" w:sz="0" w:space="0" w:color="auto"/>
        <w:right w:val="none" w:sz="0" w:space="0" w:color="auto"/>
      </w:divBdr>
    </w:div>
    <w:div w:id="1416200018">
      <w:bodyDiv w:val="1"/>
      <w:marLeft w:val="0"/>
      <w:marRight w:val="0"/>
      <w:marTop w:val="0"/>
      <w:marBottom w:val="0"/>
      <w:divBdr>
        <w:top w:val="none" w:sz="0" w:space="0" w:color="auto"/>
        <w:left w:val="none" w:sz="0" w:space="0" w:color="auto"/>
        <w:bottom w:val="none" w:sz="0" w:space="0" w:color="auto"/>
        <w:right w:val="none" w:sz="0" w:space="0" w:color="auto"/>
      </w:divBdr>
    </w:div>
    <w:div w:id="1416710932">
      <w:bodyDiv w:val="1"/>
      <w:marLeft w:val="0"/>
      <w:marRight w:val="0"/>
      <w:marTop w:val="0"/>
      <w:marBottom w:val="0"/>
      <w:divBdr>
        <w:top w:val="none" w:sz="0" w:space="0" w:color="auto"/>
        <w:left w:val="none" w:sz="0" w:space="0" w:color="auto"/>
        <w:bottom w:val="none" w:sz="0" w:space="0" w:color="auto"/>
        <w:right w:val="none" w:sz="0" w:space="0" w:color="auto"/>
      </w:divBdr>
    </w:div>
    <w:div w:id="1419252441">
      <w:bodyDiv w:val="1"/>
      <w:marLeft w:val="0"/>
      <w:marRight w:val="0"/>
      <w:marTop w:val="0"/>
      <w:marBottom w:val="0"/>
      <w:divBdr>
        <w:top w:val="none" w:sz="0" w:space="0" w:color="auto"/>
        <w:left w:val="none" w:sz="0" w:space="0" w:color="auto"/>
        <w:bottom w:val="none" w:sz="0" w:space="0" w:color="auto"/>
        <w:right w:val="none" w:sz="0" w:space="0" w:color="auto"/>
      </w:divBdr>
    </w:div>
    <w:div w:id="1419671231">
      <w:bodyDiv w:val="1"/>
      <w:marLeft w:val="0"/>
      <w:marRight w:val="0"/>
      <w:marTop w:val="0"/>
      <w:marBottom w:val="0"/>
      <w:divBdr>
        <w:top w:val="none" w:sz="0" w:space="0" w:color="auto"/>
        <w:left w:val="none" w:sz="0" w:space="0" w:color="auto"/>
        <w:bottom w:val="none" w:sz="0" w:space="0" w:color="auto"/>
        <w:right w:val="none" w:sz="0" w:space="0" w:color="auto"/>
      </w:divBdr>
    </w:div>
    <w:div w:id="1420519210">
      <w:bodyDiv w:val="1"/>
      <w:marLeft w:val="0"/>
      <w:marRight w:val="0"/>
      <w:marTop w:val="0"/>
      <w:marBottom w:val="0"/>
      <w:divBdr>
        <w:top w:val="none" w:sz="0" w:space="0" w:color="auto"/>
        <w:left w:val="none" w:sz="0" w:space="0" w:color="auto"/>
        <w:bottom w:val="none" w:sz="0" w:space="0" w:color="auto"/>
        <w:right w:val="none" w:sz="0" w:space="0" w:color="auto"/>
      </w:divBdr>
    </w:div>
    <w:div w:id="1423263059">
      <w:bodyDiv w:val="1"/>
      <w:marLeft w:val="0"/>
      <w:marRight w:val="0"/>
      <w:marTop w:val="0"/>
      <w:marBottom w:val="0"/>
      <w:divBdr>
        <w:top w:val="none" w:sz="0" w:space="0" w:color="auto"/>
        <w:left w:val="none" w:sz="0" w:space="0" w:color="auto"/>
        <w:bottom w:val="none" w:sz="0" w:space="0" w:color="auto"/>
        <w:right w:val="none" w:sz="0" w:space="0" w:color="auto"/>
      </w:divBdr>
    </w:div>
    <w:div w:id="1424492635">
      <w:bodyDiv w:val="1"/>
      <w:marLeft w:val="0"/>
      <w:marRight w:val="0"/>
      <w:marTop w:val="0"/>
      <w:marBottom w:val="0"/>
      <w:divBdr>
        <w:top w:val="none" w:sz="0" w:space="0" w:color="auto"/>
        <w:left w:val="none" w:sz="0" w:space="0" w:color="auto"/>
        <w:bottom w:val="none" w:sz="0" w:space="0" w:color="auto"/>
        <w:right w:val="none" w:sz="0" w:space="0" w:color="auto"/>
      </w:divBdr>
    </w:div>
    <w:div w:id="1424764615">
      <w:bodyDiv w:val="1"/>
      <w:marLeft w:val="0"/>
      <w:marRight w:val="0"/>
      <w:marTop w:val="0"/>
      <w:marBottom w:val="0"/>
      <w:divBdr>
        <w:top w:val="none" w:sz="0" w:space="0" w:color="auto"/>
        <w:left w:val="none" w:sz="0" w:space="0" w:color="auto"/>
        <w:bottom w:val="none" w:sz="0" w:space="0" w:color="auto"/>
        <w:right w:val="none" w:sz="0" w:space="0" w:color="auto"/>
      </w:divBdr>
    </w:div>
    <w:div w:id="1426226219">
      <w:bodyDiv w:val="1"/>
      <w:marLeft w:val="0"/>
      <w:marRight w:val="0"/>
      <w:marTop w:val="0"/>
      <w:marBottom w:val="0"/>
      <w:divBdr>
        <w:top w:val="none" w:sz="0" w:space="0" w:color="auto"/>
        <w:left w:val="none" w:sz="0" w:space="0" w:color="auto"/>
        <w:bottom w:val="none" w:sz="0" w:space="0" w:color="auto"/>
        <w:right w:val="none" w:sz="0" w:space="0" w:color="auto"/>
      </w:divBdr>
    </w:div>
    <w:div w:id="1426462974">
      <w:bodyDiv w:val="1"/>
      <w:marLeft w:val="0"/>
      <w:marRight w:val="0"/>
      <w:marTop w:val="0"/>
      <w:marBottom w:val="0"/>
      <w:divBdr>
        <w:top w:val="none" w:sz="0" w:space="0" w:color="auto"/>
        <w:left w:val="none" w:sz="0" w:space="0" w:color="auto"/>
        <w:bottom w:val="none" w:sz="0" w:space="0" w:color="auto"/>
        <w:right w:val="none" w:sz="0" w:space="0" w:color="auto"/>
      </w:divBdr>
    </w:div>
    <w:div w:id="1426611443">
      <w:bodyDiv w:val="1"/>
      <w:marLeft w:val="0"/>
      <w:marRight w:val="0"/>
      <w:marTop w:val="0"/>
      <w:marBottom w:val="0"/>
      <w:divBdr>
        <w:top w:val="none" w:sz="0" w:space="0" w:color="auto"/>
        <w:left w:val="none" w:sz="0" w:space="0" w:color="auto"/>
        <w:bottom w:val="none" w:sz="0" w:space="0" w:color="auto"/>
        <w:right w:val="none" w:sz="0" w:space="0" w:color="auto"/>
      </w:divBdr>
    </w:div>
    <w:div w:id="1427189457">
      <w:bodyDiv w:val="1"/>
      <w:marLeft w:val="0"/>
      <w:marRight w:val="0"/>
      <w:marTop w:val="0"/>
      <w:marBottom w:val="0"/>
      <w:divBdr>
        <w:top w:val="none" w:sz="0" w:space="0" w:color="auto"/>
        <w:left w:val="none" w:sz="0" w:space="0" w:color="auto"/>
        <w:bottom w:val="none" w:sz="0" w:space="0" w:color="auto"/>
        <w:right w:val="none" w:sz="0" w:space="0" w:color="auto"/>
      </w:divBdr>
    </w:div>
    <w:div w:id="1428110248">
      <w:bodyDiv w:val="1"/>
      <w:marLeft w:val="0"/>
      <w:marRight w:val="0"/>
      <w:marTop w:val="0"/>
      <w:marBottom w:val="0"/>
      <w:divBdr>
        <w:top w:val="none" w:sz="0" w:space="0" w:color="auto"/>
        <w:left w:val="none" w:sz="0" w:space="0" w:color="auto"/>
        <w:bottom w:val="none" w:sz="0" w:space="0" w:color="auto"/>
        <w:right w:val="none" w:sz="0" w:space="0" w:color="auto"/>
      </w:divBdr>
    </w:div>
    <w:div w:id="1428427089">
      <w:bodyDiv w:val="1"/>
      <w:marLeft w:val="0"/>
      <w:marRight w:val="0"/>
      <w:marTop w:val="0"/>
      <w:marBottom w:val="0"/>
      <w:divBdr>
        <w:top w:val="none" w:sz="0" w:space="0" w:color="auto"/>
        <w:left w:val="none" w:sz="0" w:space="0" w:color="auto"/>
        <w:bottom w:val="none" w:sz="0" w:space="0" w:color="auto"/>
        <w:right w:val="none" w:sz="0" w:space="0" w:color="auto"/>
      </w:divBdr>
    </w:div>
    <w:div w:id="1428501171">
      <w:bodyDiv w:val="1"/>
      <w:marLeft w:val="0"/>
      <w:marRight w:val="0"/>
      <w:marTop w:val="0"/>
      <w:marBottom w:val="0"/>
      <w:divBdr>
        <w:top w:val="none" w:sz="0" w:space="0" w:color="auto"/>
        <w:left w:val="none" w:sz="0" w:space="0" w:color="auto"/>
        <w:bottom w:val="none" w:sz="0" w:space="0" w:color="auto"/>
        <w:right w:val="none" w:sz="0" w:space="0" w:color="auto"/>
      </w:divBdr>
    </w:div>
    <w:div w:id="1428765691">
      <w:bodyDiv w:val="1"/>
      <w:marLeft w:val="0"/>
      <w:marRight w:val="0"/>
      <w:marTop w:val="0"/>
      <w:marBottom w:val="0"/>
      <w:divBdr>
        <w:top w:val="none" w:sz="0" w:space="0" w:color="auto"/>
        <w:left w:val="none" w:sz="0" w:space="0" w:color="auto"/>
        <w:bottom w:val="none" w:sz="0" w:space="0" w:color="auto"/>
        <w:right w:val="none" w:sz="0" w:space="0" w:color="auto"/>
      </w:divBdr>
    </w:div>
    <w:div w:id="1429042355">
      <w:bodyDiv w:val="1"/>
      <w:marLeft w:val="0"/>
      <w:marRight w:val="0"/>
      <w:marTop w:val="0"/>
      <w:marBottom w:val="0"/>
      <w:divBdr>
        <w:top w:val="none" w:sz="0" w:space="0" w:color="auto"/>
        <w:left w:val="none" w:sz="0" w:space="0" w:color="auto"/>
        <w:bottom w:val="none" w:sz="0" w:space="0" w:color="auto"/>
        <w:right w:val="none" w:sz="0" w:space="0" w:color="auto"/>
      </w:divBdr>
    </w:div>
    <w:div w:id="1429229084">
      <w:bodyDiv w:val="1"/>
      <w:marLeft w:val="0"/>
      <w:marRight w:val="0"/>
      <w:marTop w:val="0"/>
      <w:marBottom w:val="0"/>
      <w:divBdr>
        <w:top w:val="none" w:sz="0" w:space="0" w:color="auto"/>
        <w:left w:val="none" w:sz="0" w:space="0" w:color="auto"/>
        <w:bottom w:val="none" w:sz="0" w:space="0" w:color="auto"/>
        <w:right w:val="none" w:sz="0" w:space="0" w:color="auto"/>
      </w:divBdr>
    </w:div>
    <w:div w:id="1429347526">
      <w:bodyDiv w:val="1"/>
      <w:marLeft w:val="0"/>
      <w:marRight w:val="0"/>
      <w:marTop w:val="0"/>
      <w:marBottom w:val="0"/>
      <w:divBdr>
        <w:top w:val="none" w:sz="0" w:space="0" w:color="auto"/>
        <w:left w:val="none" w:sz="0" w:space="0" w:color="auto"/>
        <w:bottom w:val="none" w:sz="0" w:space="0" w:color="auto"/>
        <w:right w:val="none" w:sz="0" w:space="0" w:color="auto"/>
      </w:divBdr>
    </w:div>
    <w:div w:id="1430002872">
      <w:bodyDiv w:val="1"/>
      <w:marLeft w:val="0"/>
      <w:marRight w:val="0"/>
      <w:marTop w:val="0"/>
      <w:marBottom w:val="0"/>
      <w:divBdr>
        <w:top w:val="none" w:sz="0" w:space="0" w:color="auto"/>
        <w:left w:val="none" w:sz="0" w:space="0" w:color="auto"/>
        <w:bottom w:val="none" w:sz="0" w:space="0" w:color="auto"/>
        <w:right w:val="none" w:sz="0" w:space="0" w:color="auto"/>
      </w:divBdr>
    </w:div>
    <w:div w:id="1430851457">
      <w:bodyDiv w:val="1"/>
      <w:marLeft w:val="0"/>
      <w:marRight w:val="0"/>
      <w:marTop w:val="0"/>
      <w:marBottom w:val="0"/>
      <w:divBdr>
        <w:top w:val="none" w:sz="0" w:space="0" w:color="auto"/>
        <w:left w:val="none" w:sz="0" w:space="0" w:color="auto"/>
        <w:bottom w:val="none" w:sz="0" w:space="0" w:color="auto"/>
        <w:right w:val="none" w:sz="0" w:space="0" w:color="auto"/>
      </w:divBdr>
    </w:div>
    <w:div w:id="1431655696">
      <w:bodyDiv w:val="1"/>
      <w:marLeft w:val="0"/>
      <w:marRight w:val="0"/>
      <w:marTop w:val="0"/>
      <w:marBottom w:val="0"/>
      <w:divBdr>
        <w:top w:val="none" w:sz="0" w:space="0" w:color="auto"/>
        <w:left w:val="none" w:sz="0" w:space="0" w:color="auto"/>
        <w:bottom w:val="none" w:sz="0" w:space="0" w:color="auto"/>
        <w:right w:val="none" w:sz="0" w:space="0" w:color="auto"/>
      </w:divBdr>
    </w:div>
    <w:div w:id="1432628993">
      <w:bodyDiv w:val="1"/>
      <w:marLeft w:val="0"/>
      <w:marRight w:val="0"/>
      <w:marTop w:val="0"/>
      <w:marBottom w:val="0"/>
      <w:divBdr>
        <w:top w:val="none" w:sz="0" w:space="0" w:color="auto"/>
        <w:left w:val="none" w:sz="0" w:space="0" w:color="auto"/>
        <w:bottom w:val="none" w:sz="0" w:space="0" w:color="auto"/>
        <w:right w:val="none" w:sz="0" w:space="0" w:color="auto"/>
      </w:divBdr>
    </w:div>
    <w:div w:id="1433432844">
      <w:bodyDiv w:val="1"/>
      <w:marLeft w:val="0"/>
      <w:marRight w:val="0"/>
      <w:marTop w:val="0"/>
      <w:marBottom w:val="0"/>
      <w:divBdr>
        <w:top w:val="none" w:sz="0" w:space="0" w:color="auto"/>
        <w:left w:val="none" w:sz="0" w:space="0" w:color="auto"/>
        <w:bottom w:val="none" w:sz="0" w:space="0" w:color="auto"/>
        <w:right w:val="none" w:sz="0" w:space="0" w:color="auto"/>
      </w:divBdr>
    </w:div>
    <w:div w:id="1434134898">
      <w:bodyDiv w:val="1"/>
      <w:marLeft w:val="0"/>
      <w:marRight w:val="0"/>
      <w:marTop w:val="0"/>
      <w:marBottom w:val="0"/>
      <w:divBdr>
        <w:top w:val="none" w:sz="0" w:space="0" w:color="auto"/>
        <w:left w:val="none" w:sz="0" w:space="0" w:color="auto"/>
        <w:bottom w:val="none" w:sz="0" w:space="0" w:color="auto"/>
        <w:right w:val="none" w:sz="0" w:space="0" w:color="auto"/>
      </w:divBdr>
    </w:div>
    <w:div w:id="1437169137">
      <w:bodyDiv w:val="1"/>
      <w:marLeft w:val="0"/>
      <w:marRight w:val="0"/>
      <w:marTop w:val="0"/>
      <w:marBottom w:val="0"/>
      <w:divBdr>
        <w:top w:val="none" w:sz="0" w:space="0" w:color="auto"/>
        <w:left w:val="none" w:sz="0" w:space="0" w:color="auto"/>
        <w:bottom w:val="none" w:sz="0" w:space="0" w:color="auto"/>
        <w:right w:val="none" w:sz="0" w:space="0" w:color="auto"/>
      </w:divBdr>
    </w:div>
    <w:div w:id="1438408171">
      <w:bodyDiv w:val="1"/>
      <w:marLeft w:val="0"/>
      <w:marRight w:val="0"/>
      <w:marTop w:val="0"/>
      <w:marBottom w:val="0"/>
      <w:divBdr>
        <w:top w:val="none" w:sz="0" w:space="0" w:color="auto"/>
        <w:left w:val="none" w:sz="0" w:space="0" w:color="auto"/>
        <w:bottom w:val="none" w:sz="0" w:space="0" w:color="auto"/>
        <w:right w:val="none" w:sz="0" w:space="0" w:color="auto"/>
      </w:divBdr>
    </w:div>
    <w:div w:id="1438520425">
      <w:bodyDiv w:val="1"/>
      <w:marLeft w:val="0"/>
      <w:marRight w:val="0"/>
      <w:marTop w:val="0"/>
      <w:marBottom w:val="0"/>
      <w:divBdr>
        <w:top w:val="none" w:sz="0" w:space="0" w:color="auto"/>
        <w:left w:val="none" w:sz="0" w:space="0" w:color="auto"/>
        <w:bottom w:val="none" w:sz="0" w:space="0" w:color="auto"/>
        <w:right w:val="none" w:sz="0" w:space="0" w:color="auto"/>
      </w:divBdr>
    </w:div>
    <w:div w:id="1438524249">
      <w:bodyDiv w:val="1"/>
      <w:marLeft w:val="0"/>
      <w:marRight w:val="0"/>
      <w:marTop w:val="0"/>
      <w:marBottom w:val="0"/>
      <w:divBdr>
        <w:top w:val="none" w:sz="0" w:space="0" w:color="auto"/>
        <w:left w:val="none" w:sz="0" w:space="0" w:color="auto"/>
        <w:bottom w:val="none" w:sz="0" w:space="0" w:color="auto"/>
        <w:right w:val="none" w:sz="0" w:space="0" w:color="auto"/>
      </w:divBdr>
    </w:div>
    <w:div w:id="1438713151">
      <w:bodyDiv w:val="1"/>
      <w:marLeft w:val="0"/>
      <w:marRight w:val="0"/>
      <w:marTop w:val="0"/>
      <w:marBottom w:val="0"/>
      <w:divBdr>
        <w:top w:val="none" w:sz="0" w:space="0" w:color="auto"/>
        <w:left w:val="none" w:sz="0" w:space="0" w:color="auto"/>
        <w:bottom w:val="none" w:sz="0" w:space="0" w:color="auto"/>
        <w:right w:val="none" w:sz="0" w:space="0" w:color="auto"/>
      </w:divBdr>
    </w:div>
    <w:div w:id="1439984840">
      <w:bodyDiv w:val="1"/>
      <w:marLeft w:val="0"/>
      <w:marRight w:val="0"/>
      <w:marTop w:val="0"/>
      <w:marBottom w:val="0"/>
      <w:divBdr>
        <w:top w:val="none" w:sz="0" w:space="0" w:color="auto"/>
        <w:left w:val="none" w:sz="0" w:space="0" w:color="auto"/>
        <w:bottom w:val="none" w:sz="0" w:space="0" w:color="auto"/>
        <w:right w:val="none" w:sz="0" w:space="0" w:color="auto"/>
      </w:divBdr>
    </w:div>
    <w:div w:id="1440448289">
      <w:bodyDiv w:val="1"/>
      <w:marLeft w:val="0"/>
      <w:marRight w:val="0"/>
      <w:marTop w:val="0"/>
      <w:marBottom w:val="0"/>
      <w:divBdr>
        <w:top w:val="none" w:sz="0" w:space="0" w:color="auto"/>
        <w:left w:val="none" w:sz="0" w:space="0" w:color="auto"/>
        <w:bottom w:val="none" w:sz="0" w:space="0" w:color="auto"/>
        <w:right w:val="none" w:sz="0" w:space="0" w:color="auto"/>
      </w:divBdr>
    </w:div>
    <w:div w:id="1441073996">
      <w:bodyDiv w:val="1"/>
      <w:marLeft w:val="0"/>
      <w:marRight w:val="0"/>
      <w:marTop w:val="0"/>
      <w:marBottom w:val="0"/>
      <w:divBdr>
        <w:top w:val="none" w:sz="0" w:space="0" w:color="auto"/>
        <w:left w:val="none" w:sz="0" w:space="0" w:color="auto"/>
        <w:bottom w:val="none" w:sz="0" w:space="0" w:color="auto"/>
        <w:right w:val="none" w:sz="0" w:space="0" w:color="auto"/>
      </w:divBdr>
    </w:div>
    <w:div w:id="1441215770">
      <w:bodyDiv w:val="1"/>
      <w:marLeft w:val="0"/>
      <w:marRight w:val="0"/>
      <w:marTop w:val="0"/>
      <w:marBottom w:val="0"/>
      <w:divBdr>
        <w:top w:val="none" w:sz="0" w:space="0" w:color="auto"/>
        <w:left w:val="none" w:sz="0" w:space="0" w:color="auto"/>
        <w:bottom w:val="none" w:sz="0" w:space="0" w:color="auto"/>
        <w:right w:val="none" w:sz="0" w:space="0" w:color="auto"/>
      </w:divBdr>
    </w:div>
    <w:div w:id="1441336779">
      <w:bodyDiv w:val="1"/>
      <w:marLeft w:val="0"/>
      <w:marRight w:val="0"/>
      <w:marTop w:val="0"/>
      <w:marBottom w:val="0"/>
      <w:divBdr>
        <w:top w:val="none" w:sz="0" w:space="0" w:color="auto"/>
        <w:left w:val="none" w:sz="0" w:space="0" w:color="auto"/>
        <w:bottom w:val="none" w:sz="0" w:space="0" w:color="auto"/>
        <w:right w:val="none" w:sz="0" w:space="0" w:color="auto"/>
      </w:divBdr>
    </w:div>
    <w:div w:id="1441417075">
      <w:bodyDiv w:val="1"/>
      <w:marLeft w:val="0"/>
      <w:marRight w:val="0"/>
      <w:marTop w:val="0"/>
      <w:marBottom w:val="0"/>
      <w:divBdr>
        <w:top w:val="none" w:sz="0" w:space="0" w:color="auto"/>
        <w:left w:val="none" w:sz="0" w:space="0" w:color="auto"/>
        <w:bottom w:val="none" w:sz="0" w:space="0" w:color="auto"/>
        <w:right w:val="none" w:sz="0" w:space="0" w:color="auto"/>
      </w:divBdr>
    </w:div>
    <w:div w:id="1441606366">
      <w:bodyDiv w:val="1"/>
      <w:marLeft w:val="0"/>
      <w:marRight w:val="0"/>
      <w:marTop w:val="0"/>
      <w:marBottom w:val="0"/>
      <w:divBdr>
        <w:top w:val="none" w:sz="0" w:space="0" w:color="auto"/>
        <w:left w:val="none" w:sz="0" w:space="0" w:color="auto"/>
        <w:bottom w:val="none" w:sz="0" w:space="0" w:color="auto"/>
        <w:right w:val="none" w:sz="0" w:space="0" w:color="auto"/>
      </w:divBdr>
    </w:div>
    <w:div w:id="1442800427">
      <w:bodyDiv w:val="1"/>
      <w:marLeft w:val="0"/>
      <w:marRight w:val="0"/>
      <w:marTop w:val="0"/>
      <w:marBottom w:val="0"/>
      <w:divBdr>
        <w:top w:val="none" w:sz="0" w:space="0" w:color="auto"/>
        <w:left w:val="none" w:sz="0" w:space="0" w:color="auto"/>
        <w:bottom w:val="none" w:sz="0" w:space="0" w:color="auto"/>
        <w:right w:val="none" w:sz="0" w:space="0" w:color="auto"/>
      </w:divBdr>
    </w:div>
    <w:div w:id="1443262784">
      <w:bodyDiv w:val="1"/>
      <w:marLeft w:val="0"/>
      <w:marRight w:val="0"/>
      <w:marTop w:val="0"/>
      <w:marBottom w:val="0"/>
      <w:divBdr>
        <w:top w:val="none" w:sz="0" w:space="0" w:color="auto"/>
        <w:left w:val="none" w:sz="0" w:space="0" w:color="auto"/>
        <w:bottom w:val="none" w:sz="0" w:space="0" w:color="auto"/>
        <w:right w:val="none" w:sz="0" w:space="0" w:color="auto"/>
      </w:divBdr>
    </w:div>
    <w:div w:id="1443838660">
      <w:bodyDiv w:val="1"/>
      <w:marLeft w:val="0"/>
      <w:marRight w:val="0"/>
      <w:marTop w:val="0"/>
      <w:marBottom w:val="0"/>
      <w:divBdr>
        <w:top w:val="none" w:sz="0" w:space="0" w:color="auto"/>
        <w:left w:val="none" w:sz="0" w:space="0" w:color="auto"/>
        <w:bottom w:val="none" w:sz="0" w:space="0" w:color="auto"/>
        <w:right w:val="none" w:sz="0" w:space="0" w:color="auto"/>
      </w:divBdr>
    </w:div>
    <w:div w:id="1443963592">
      <w:bodyDiv w:val="1"/>
      <w:marLeft w:val="0"/>
      <w:marRight w:val="0"/>
      <w:marTop w:val="0"/>
      <w:marBottom w:val="0"/>
      <w:divBdr>
        <w:top w:val="none" w:sz="0" w:space="0" w:color="auto"/>
        <w:left w:val="none" w:sz="0" w:space="0" w:color="auto"/>
        <w:bottom w:val="none" w:sz="0" w:space="0" w:color="auto"/>
        <w:right w:val="none" w:sz="0" w:space="0" w:color="auto"/>
      </w:divBdr>
    </w:div>
    <w:div w:id="1444031516">
      <w:bodyDiv w:val="1"/>
      <w:marLeft w:val="0"/>
      <w:marRight w:val="0"/>
      <w:marTop w:val="0"/>
      <w:marBottom w:val="0"/>
      <w:divBdr>
        <w:top w:val="none" w:sz="0" w:space="0" w:color="auto"/>
        <w:left w:val="none" w:sz="0" w:space="0" w:color="auto"/>
        <w:bottom w:val="none" w:sz="0" w:space="0" w:color="auto"/>
        <w:right w:val="none" w:sz="0" w:space="0" w:color="auto"/>
      </w:divBdr>
    </w:div>
    <w:div w:id="1444887246">
      <w:bodyDiv w:val="1"/>
      <w:marLeft w:val="0"/>
      <w:marRight w:val="0"/>
      <w:marTop w:val="0"/>
      <w:marBottom w:val="0"/>
      <w:divBdr>
        <w:top w:val="none" w:sz="0" w:space="0" w:color="auto"/>
        <w:left w:val="none" w:sz="0" w:space="0" w:color="auto"/>
        <w:bottom w:val="none" w:sz="0" w:space="0" w:color="auto"/>
        <w:right w:val="none" w:sz="0" w:space="0" w:color="auto"/>
      </w:divBdr>
    </w:div>
    <w:div w:id="1445463492">
      <w:bodyDiv w:val="1"/>
      <w:marLeft w:val="0"/>
      <w:marRight w:val="0"/>
      <w:marTop w:val="0"/>
      <w:marBottom w:val="0"/>
      <w:divBdr>
        <w:top w:val="none" w:sz="0" w:space="0" w:color="auto"/>
        <w:left w:val="none" w:sz="0" w:space="0" w:color="auto"/>
        <w:bottom w:val="none" w:sz="0" w:space="0" w:color="auto"/>
        <w:right w:val="none" w:sz="0" w:space="0" w:color="auto"/>
      </w:divBdr>
    </w:div>
    <w:div w:id="1446118150">
      <w:bodyDiv w:val="1"/>
      <w:marLeft w:val="0"/>
      <w:marRight w:val="0"/>
      <w:marTop w:val="0"/>
      <w:marBottom w:val="0"/>
      <w:divBdr>
        <w:top w:val="none" w:sz="0" w:space="0" w:color="auto"/>
        <w:left w:val="none" w:sz="0" w:space="0" w:color="auto"/>
        <w:bottom w:val="none" w:sz="0" w:space="0" w:color="auto"/>
        <w:right w:val="none" w:sz="0" w:space="0" w:color="auto"/>
      </w:divBdr>
    </w:div>
    <w:div w:id="1447263553">
      <w:bodyDiv w:val="1"/>
      <w:marLeft w:val="0"/>
      <w:marRight w:val="0"/>
      <w:marTop w:val="0"/>
      <w:marBottom w:val="0"/>
      <w:divBdr>
        <w:top w:val="none" w:sz="0" w:space="0" w:color="auto"/>
        <w:left w:val="none" w:sz="0" w:space="0" w:color="auto"/>
        <w:bottom w:val="none" w:sz="0" w:space="0" w:color="auto"/>
        <w:right w:val="none" w:sz="0" w:space="0" w:color="auto"/>
      </w:divBdr>
    </w:div>
    <w:div w:id="1447308331">
      <w:bodyDiv w:val="1"/>
      <w:marLeft w:val="0"/>
      <w:marRight w:val="0"/>
      <w:marTop w:val="0"/>
      <w:marBottom w:val="0"/>
      <w:divBdr>
        <w:top w:val="none" w:sz="0" w:space="0" w:color="auto"/>
        <w:left w:val="none" w:sz="0" w:space="0" w:color="auto"/>
        <w:bottom w:val="none" w:sz="0" w:space="0" w:color="auto"/>
        <w:right w:val="none" w:sz="0" w:space="0" w:color="auto"/>
      </w:divBdr>
    </w:div>
    <w:div w:id="1448280867">
      <w:bodyDiv w:val="1"/>
      <w:marLeft w:val="0"/>
      <w:marRight w:val="0"/>
      <w:marTop w:val="0"/>
      <w:marBottom w:val="0"/>
      <w:divBdr>
        <w:top w:val="none" w:sz="0" w:space="0" w:color="auto"/>
        <w:left w:val="none" w:sz="0" w:space="0" w:color="auto"/>
        <w:bottom w:val="none" w:sz="0" w:space="0" w:color="auto"/>
        <w:right w:val="none" w:sz="0" w:space="0" w:color="auto"/>
      </w:divBdr>
    </w:div>
    <w:div w:id="1449398185">
      <w:bodyDiv w:val="1"/>
      <w:marLeft w:val="0"/>
      <w:marRight w:val="0"/>
      <w:marTop w:val="0"/>
      <w:marBottom w:val="0"/>
      <w:divBdr>
        <w:top w:val="none" w:sz="0" w:space="0" w:color="auto"/>
        <w:left w:val="none" w:sz="0" w:space="0" w:color="auto"/>
        <w:bottom w:val="none" w:sz="0" w:space="0" w:color="auto"/>
        <w:right w:val="none" w:sz="0" w:space="0" w:color="auto"/>
      </w:divBdr>
    </w:div>
    <w:div w:id="1450124104">
      <w:bodyDiv w:val="1"/>
      <w:marLeft w:val="0"/>
      <w:marRight w:val="0"/>
      <w:marTop w:val="0"/>
      <w:marBottom w:val="0"/>
      <w:divBdr>
        <w:top w:val="none" w:sz="0" w:space="0" w:color="auto"/>
        <w:left w:val="none" w:sz="0" w:space="0" w:color="auto"/>
        <w:bottom w:val="none" w:sz="0" w:space="0" w:color="auto"/>
        <w:right w:val="none" w:sz="0" w:space="0" w:color="auto"/>
      </w:divBdr>
    </w:div>
    <w:div w:id="1450511417">
      <w:bodyDiv w:val="1"/>
      <w:marLeft w:val="0"/>
      <w:marRight w:val="0"/>
      <w:marTop w:val="0"/>
      <w:marBottom w:val="0"/>
      <w:divBdr>
        <w:top w:val="none" w:sz="0" w:space="0" w:color="auto"/>
        <w:left w:val="none" w:sz="0" w:space="0" w:color="auto"/>
        <w:bottom w:val="none" w:sz="0" w:space="0" w:color="auto"/>
        <w:right w:val="none" w:sz="0" w:space="0" w:color="auto"/>
      </w:divBdr>
    </w:div>
    <w:div w:id="1451246844">
      <w:bodyDiv w:val="1"/>
      <w:marLeft w:val="0"/>
      <w:marRight w:val="0"/>
      <w:marTop w:val="0"/>
      <w:marBottom w:val="0"/>
      <w:divBdr>
        <w:top w:val="none" w:sz="0" w:space="0" w:color="auto"/>
        <w:left w:val="none" w:sz="0" w:space="0" w:color="auto"/>
        <w:bottom w:val="none" w:sz="0" w:space="0" w:color="auto"/>
        <w:right w:val="none" w:sz="0" w:space="0" w:color="auto"/>
      </w:divBdr>
    </w:div>
    <w:div w:id="1451511013">
      <w:bodyDiv w:val="1"/>
      <w:marLeft w:val="0"/>
      <w:marRight w:val="0"/>
      <w:marTop w:val="0"/>
      <w:marBottom w:val="0"/>
      <w:divBdr>
        <w:top w:val="none" w:sz="0" w:space="0" w:color="auto"/>
        <w:left w:val="none" w:sz="0" w:space="0" w:color="auto"/>
        <w:bottom w:val="none" w:sz="0" w:space="0" w:color="auto"/>
        <w:right w:val="none" w:sz="0" w:space="0" w:color="auto"/>
      </w:divBdr>
    </w:div>
    <w:div w:id="1452750532">
      <w:bodyDiv w:val="1"/>
      <w:marLeft w:val="0"/>
      <w:marRight w:val="0"/>
      <w:marTop w:val="0"/>
      <w:marBottom w:val="0"/>
      <w:divBdr>
        <w:top w:val="none" w:sz="0" w:space="0" w:color="auto"/>
        <w:left w:val="none" w:sz="0" w:space="0" w:color="auto"/>
        <w:bottom w:val="none" w:sz="0" w:space="0" w:color="auto"/>
        <w:right w:val="none" w:sz="0" w:space="0" w:color="auto"/>
      </w:divBdr>
    </w:div>
    <w:div w:id="1453162217">
      <w:bodyDiv w:val="1"/>
      <w:marLeft w:val="0"/>
      <w:marRight w:val="0"/>
      <w:marTop w:val="0"/>
      <w:marBottom w:val="0"/>
      <w:divBdr>
        <w:top w:val="none" w:sz="0" w:space="0" w:color="auto"/>
        <w:left w:val="none" w:sz="0" w:space="0" w:color="auto"/>
        <w:bottom w:val="none" w:sz="0" w:space="0" w:color="auto"/>
        <w:right w:val="none" w:sz="0" w:space="0" w:color="auto"/>
      </w:divBdr>
    </w:div>
    <w:div w:id="1454597503">
      <w:bodyDiv w:val="1"/>
      <w:marLeft w:val="0"/>
      <w:marRight w:val="0"/>
      <w:marTop w:val="0"/>
      <w:marBottom w:val="0"/>
      <w:divBdr>
        <w:top w:val="none" w:sz="0" w:space="0" w:color="auto"/>
        <w:left w:val="none" w:sz="0" w:space="0" w:color="auto"/>
        <w:bottom w:val="none" w:sz="0" w:space="0" w:color="auto"/>
        <w:right w:val="none" w:sz="0" w:space="0" w:color="auto"/>
      </w:divBdr>
    </w:div>
    <w:div w:id="1454858445">
      <w:bodyDiv w:val="1"/>
      <w:marLeft w:val="0"/>
      <w:marRight w:val="0"/>
      <w:marTop w:val="0"/>
      <w:marBottom w:val="0"/>
      <w:divBdr>
        <w:top w:val="none" w:sz="0" w:space="0" w:color="auto"/>
        <w:left w:val="none" w:sz="0" w:space="0" w:color="auto"/>
        <w:bottom w:val="none" w:sz="0" w:space="0" w:color="auto"/>
        <w:right w:val="none" w:sz="0" w:space="0" w:color="auto"/>
      </w:divBdr>
    </w:div>
    <w:div w:id="1455902924">
      <w:bodyDiv w:val="1"/>
      <w:marLeft w:val="0"/>
      <w:marRight w:val="0"/>
      <w:marTop w:val="0"/>
      <w:marBottom w:val="0"/>
      <w:divBdr>
        <w:top w:val="none" w:sz="0" w:space="0" w:color="auto"/>
        <w:left w:val="none" w:sz="0" w:space="0" w:color="auto"/>
        <w:bottom w:val="none" w:sz="0" w:space="0" w:color="auto"/>
        <w:right w:val="none" w:sz="0" w:space="0" w:color="auto"/>
      </w:divBdr>
    </w:div>
    <w:div w:id="1457412315">
      <w:bodyDiv w:val="1"/>
      <w:marLeft w:val="0"/>
      <w:marRight w:val="0"/>
      <w:marTop w:val="0"/>
      <w:marBottom w:val="0"/>
      <w:divBdr>
        <w:top w:val="none" w:sz="0" w:space="0" w:color="auto"/>
        <w:left w:val="none" w:sz="0" w:space="0" w:color="auto"/>
        <w:bottom w:val="none" w:sz="0" w:space="0" w:color="auto"/>
        <w:right w:val="none" w:sz="0" w:space="0" w:color="auto"/>
      </w:divBdr>
    </w:div>
    <w:div w:id="1458835172">
      <w:bodyDiv w:val="1"/>
      <w:marLeft w:val="0"/>
      <w:marRight w:val="0"/>
      <w:marTop w:val="0"/>
      <w:marBottom w:val="0"/>
      <w:divBdr>
        <w:top w:val="none" w:sz="0" w:space="0" w:color="auto"/>
        <w:left w:val="none" w:sz="0" w:space="0" w:color="auto"/>
        <w:bottom w:val="none" w:sz="0" w:space="0" w:color="auto"/>
        <w:right w:val="none" w:sz="0" w:space="0" w:color="auto"/>
      </w:divBdr>
    </w:div>
    <w:div w:id="1458909809">
      <w:bodyDiv w:val="1"/>
      <w:marLeft w:val="0"/>
      <w:marRight w:val="0"/>
      <w:marTop w:val="0"/>
      <w:marBottom w:val="0"/>
      <w:divBdr>
        <w:top w:val="none" w:sz="0" w:space="0" w:color="auto"/>
        <w:left w:val="none" w:sz="0" w:space="0" w:color="auto"/>
        <w:bottom w:val="none" w:sz="0" w:space="0" w:color="auto"/>
        <w:right w:val="none" w:sz="0" w:space="0" w:color="auto"/>
      </w:divBdr>
    </w:div>
    <w:div w:id="1459226869">
      <w:bodyDiv w:val="1"/>
      <w:marLeft w:val="0"/>
      <w:marRight w:val="0"/>
      <w:marTop w:val="0"/>
      <w:marBottom w:val="0"/>
      <w:divBdr>
        <w:top w:val="none" w:sz="0" w:space="0" w:color="auto"/>
        <w:left w:val="none" w:sz="0" w:space="0" w:color="auto"/>
        <w:bottom w:val="none" w:sz="0" w:space="0" w:color="auto"/>
        <w:right w:val="none" w:sz="0" w:space="0" w:color="auto"/>
      </w:divBdr>
    </w:div>
    <w:div w:id="1459564075">
      <w:bodyDiv w:val="1"/>
      <w:marLeft w:val="0"/>
      <w:marRight w:val="0"/>
      <w:marTop w:val="0"/>
      <w:marBottom w:val="0"/>
      <w:divBdr>
        <w:top w:val="none" w:sz="0" w:space="0" w:color="auto"/>
        <w:left w:val="none" w:sz="0" w:space="0" w:color="auto"/>
        <w:bottom w:val="none" w:sz="0" w:space="0" w:color="auto"/>
        <w:right w:val="none" w:sz="0" w:space="0" w:color="auto"/>
      </w:divBdr>
    </w:div>
    <w:div w:id="1459952090">
      <w:bodyDiv w:val="1"/>
      <w:marLeft w:val="0"/>
      <w:marRight w:val="0"/>
      <w:marTop w:val="0"/>
      <w:marBottom w:val="0"/>
      <w:divBdr>
        <w:top w:val="none" w:sz="0" w:space="0" w:color="auto"/>
        <w:left w:val="none" w:sz="0" w:space="0" w:color="auto"/>
        <w:bottom w:val="none" w:sz="0" w:space="0" w:color="auto"/>
        <w:right w:val="none" w:sz="0" w:space="0" w:color="auto"/>
      </w:divBdr>
    </w:div>
    <w:div w:id="1460104012">
      <w:bodyDiv w:val="1"/>
      <w:marLeft w:val="0"/>
      <w:marRight w:val="0"/>
      <w:marTop w:val="0"/>
      <w:marBottom w:val="0"/>
      <w:divBdr>
        <w:top w:val="none" w:sz="0" w:space="0" w:color="auto"/>
        <w:left w:val="none" w:sz="0" w:space="0" w:color="auto"/>
        <w:bottom w:val="none" w:sz="0" w:space="0" w:color="auto"/>
        <w:right w:val="none" w:sz="0" w:space="0" w:color="auto"/>
      </w:divBdr>
    </w:div>
    <w:div w:id="1460420720">
      <w:bodyDiv w:val="1"/>
      <w:marLeft w:val="0"/>
      <w:marRight w:val="0"/>
      <w:marTop w:val="0"/>
      <w:marBottom w:val="0"/>
      <w:divBdr>
        <w:top w:val="none" w:sz="0" w:space="0" w:color="auto"/>
        <w:left w:val="none" w:sz="0" w:space="0" w:color="auto"/>
        <w:bottom w:val="none" w:sz="0" w:space="0" w:color="auto"/>
        <w:right w:val="none" w:sz="0" w:space="0" w:color="auto"/>
      </w:divBdr>
    </w:div>
    <w:div w:id="1460882959">
      <w:bodyDiv w:val="1"/>
      <w:marLeft w:val="0"/>
      <w:marRight w:val="0"/>
      <w:marTop w:val="0"/>
      <w:marBottom w:val="0"/>
      <w:divBdr>
        <w:top w:val="none" w:sz="0" w:space="0" w:color="auto"/>
        <w:left w:val="none" w:sz="0" w:space="0" w:color="auto"/>
        <w:bottom w:val="none" w:sz="0" w:space="0" w:color="auto"/>
        <w:right w:val="none" w:sz="0" w:space="0" w:color="auto"/>
      </w:divBdr>
    </w:div>
    <w:div w:id="1462844144">
      <w:bodyDiv w:val="1"/>
      <w:marLeft w:val="0"/>
      <w:marRight w:val="0"/>
      <w:marTop w:val="0"/>
      <w:marBottom w:val="0"/>
      <w:divBdr>
        <w:top w:val="none" w:sz="0" w:space="0" w:color="auto"/>
        <w:left w:val="none" w:sz="0" w:space="0" w:color="auto"/>
        <w:bottom w:val="none" w:sz="0" w:space="0" w:color="auto"/>
        <w:right w:val="none" w:sz="0" w:space="0" w:color="auto"/>
      </w:divBdr>
    </w:div>
    <w:div w:id="1464040620">
      <w:bodyDiv w:val="1"/>
      <w:marLeft w:val="0"/>
      <w:marRight w:val="0"/>
      <w:marTop w:val="0"/>
      <w:marBottom w:val="0"/>
      <w:divBdr>
        <w:top w:val="none" w:sz="0" w:space="0" w:color="auto"/>
        <w:left w:val="none" w:sz="0" w:space="0" w:color="auto"/>
        <w:bottom w:val="none" w:sz="0" w:space="0" w:color="auto"/>
        <w:right w:val="none" w:sz="0" w:space="0" w:color="auto"/>
      </w:divBdr>
    </w:div>
    <w:div w:id="1464076161">
      <w:bodyDiv w:val="1"/>
      <w:marLeft w:val="0"/>
      <w:marRight w:val="0"/>
      <w:marTop w:val="0"/>
      <w:marBottom w:val="0"/>
      <w:divBdr>
        <w:top w:val="none" w:sz="0" w:space="0" w:color="auto"/>
        <w:left w:val="none" w:sz="0" w:space="0" w:color="auto"/>
        <w:bottom w:val="none" w:sz="0" w:space="0" w:color="auto"/>
        <w:right w:val="none" w:sz="0" w:space="0" w:color="auto"/>
      </w:divBdr>
    </w:div>
    <w:div w:id="1465346898">
      <w:bodyDiv w:val="1"/>
      <w:marLeft w:val="0"/>
      <w:marRight w:val="0"/>
      <w:marTop w:val="0"/>
      <w:marBottom w:val="0"/>
      <w:divBdr>
        <w:top w:val="none" w:sz="0" w:space="0" w:color="auto"/>
        <w:left w:val="none" w:sz="0" w:space="0" w:color="auto"/>
        <w:bottom w:val="none" w:sz="0" w:space="0" w:color="auto"/>
        <w:right w:val="none" w:sz="0" w:space="0" w:color="auto"/>
      </w:divBdr>
    </w:div>
    <w:div w:id="1466045298">
      <w:bodyDiv w:val="1"/>
      <w:marLeft w:val="0"/>
      <w:marRight w:val="0"/>
      <w:marTop w:val="0"/>
      <w:marBottom w:val="0"/>
      <w:divBdr>
        <w:top w:val="none" w:sz="0" w:space="0" w:color="auto"/>
        <w:left w:val="none" w:sz="0" w:space="0" w:color="auto"/>
        <w:bottom w:val="none" w:sz="0" w:space="0" w:color="auto"/>
        <w:right w:val="none" w:sz="0" w:space="0" w:color="auto"/>
      </w:divBdr>
    </w:div>
    <w:div w:id="1466047102">
      <w:bodyDiv w:val="1"/>
      <w:marLeft w:val="0"/>
      <w:marRight w:val="0"/>
      <w:marTop w:val="0"/>
      <w:marBottom w:val="0"/>
      <w:divBdr>
        <w:top w:val="none" w:sz="0" w:space="0" w:color="auto"/>
        <w:left w:val="none" w:sz="0" w:space="0" w:color="auto"/>
        <w:bottom w:val="none" w:sz="0" w:space="0" w:color="auto"/>
        <w:right w:val="none" w:sz="0" w:space="0" w:color="auto"/>
      </w:divBdr>
    </w:div>
    <w:div w:id="1466436459">
      <w:bodyDiv w:val="1"/>
      <w:marLeft w:val="0"/>
      <w:marRight w:val="0"/>
      <w:marTop w:val="0"/>
      <w:marBottom w:val="0"/>
      <w:divBdr>
        <w:top w:val="none" w:sz="0" w:space="0" w:color="auto"/>
        <w:left w:val="none" w:sz="0" w:space="0" w:color="auto"/>
        <w:bottom w:val="none" w:sz="0" w:space="0" w:color="auto"/>
        <w:right w:val="none" w:sz="0" w:space="0" w:color="auto"/>
      </w:divBdr>
    </w:div>
    <w:div w:id="1466697140">
      <w:bodyDiv w:val="1"/>
      <w:marLeft w:val="0"/>
      <w:marRight w:val="0"/>
      <w:marTop w:val="0"/>
      <w:marBottom w:val="0"/>
      <w:divBdr>
        <w:top w:val="none" w:sz="0" w:space="0" w:color="auto"/>
        <w:left w:val="none" w:sz="0" w:space="0" w:color="auto"/>
        <w:bottom w:val="none" w:sz="0" w:space="0" w:color="auto"/>
        <w:right w:val="none" w:sz="0" w:space="0" w:color="auto"/>
      </w:divBdr>
    </w:div>
    <w:div w:id="1466895426">
      <w:bodyDiv w:val="1"/>
      <w:marLeft w:val="0"/>
      <w:marRight w:val="0"/>
      <w:marTop w:val="0"/>
      <w:marBottom w:val="0"/>
      <w:divBdr>
        <w:top w:val="none" w:sz="0" w:space="0" w:color="auto"/>
        <w:left w:val="none" w:sz="0" w:space="0" w:color="auto"/>
        <w:bottom w:val="none" w:sz="0" w:space="0" w:color="auto"/>
        <w:right w:val="none" w:sz="0" w:space="0" w:color="auto"/>
      </w:divBdr>
    </w:div>
    <w:div w:id="1466969199">
      <w:bodyDiv w:val="1"/>
      <w:marLeft w:val="0"/>
      <w:marRight w:val="0"/>
      <w:marTop w:val="0"/>
      <w:marBottom w:val="0"/>
      <w:divBdr>
        <w:top w:val="none" w:sz="0" w:space="0" w:color="auto"/>
        <w:left w:val="none" w:sz="0" w:space="0" w:color="auto"/>
        <w:bottom w:val="none" w:sz="0" w:space="0" w:color="auto"/>
        <w:right w:val="none" w:sz="0" w:space="0" w:color="auto"/>
      </w:divBdr>
    </w:div>
    <w:div w:id="1468545054">
      <w:bodyDiv w:val="1"/>
      <w:marLeft w:val="0"/>
      <w:marRight w:val="0"/>
      <w:marTop w:val="0"/>
      <w:marBottom w:val="0"/>
      <w:divBdr>
        <w:top w:val="none" w:sz="0" w:space="0" w:color="auto"/>
        <w:left w:val="none" w:sz="0" w:space="0" w:color="auto"/>
        <w:bottom w:val="none" w:sz="0" w:space="0" w:color="auto"/>
        <w:right w:val="none" w:sz="0" w:space="0" w:color="auto"/>
      </w:divBdr>
    </w:div>
    <w:div w:id="1469779380">
      <w:bodyDiv w:val="1"/>
      <w:marLeft w:val="0"/>
      <w:marRight w:val="0"/>
      <w:marTop w:val="0"/>
      <w:marBottom w:val="0"/>
      <w:divBdr>
        <w:top w:val="none" w:sz="0" w:space="0" w:color="auto"/>
        <w:left w:val="none" w:sz="0" w:space="0" w:color="auto"/>
        <w:bottom w:val="none" w:sz="0" w:space="0" w:color="auto"/>
        <w:right w:val="none" w:sz="0" w:space="0" w:color="auto"/>
      </w:divBdr>
    </w:div>
    <w:div w:id="1471022346">
      <w:bodyDiv w:val="1"/>
      <w:marLeft w:val="0"/>
      <w:marRight w:val="0"/>
      <w:marTop w:val="0"/>
      <w:marBottom w:val="0"/>
      <w:divBdr>
        <w:top w:val="none" w:sz="0" w:space="0" w:color="auto"/>
        <w:left w:val="none" w:sz="0" w:space="0" w:color="auto"/>
        <w:bottom w:val="none" w:sz="0" w:space="0" w:color="auto"/>
        <w:right w:val="none" w:sz="0" w:space="0" w:color="auto"/>
      </w:divBdr>
    </w:div>
    <w:div w:id="1471090092">
      <w:bodyDiv w:val="1"/>
      <w:marLeft w:val="0"/>
      <w:marRight w:val="0"/>
      <w:marTop w:val="0"/>
      <w:marBottom w:val="0"/>
      <w:divBdr>
        <w:top w:val="none" w:sz="0" w:space="0" w:color="auto"/>
        <w:left w:val="none" w:sz="0" w:space="0" w:color="auto"/>
        <w:bottom w:val="none" w:sz="0" w:space="0" w:color="auto"/>
        <w:right w:val="none" w:sz="0" w:space="0" w:color="auto"/>
      </w:divBdr>
    </w:div>
    <w:div w:id="1471511682">
      <w:bodyDiv w:val="1"/>
      <w:marLeft w:val="0"/>
      <w:marRight w:val="0"/>
      <w:marTop w:val="0"/>
      <w:marBottom w:val="0"/>
      <w:divBdr>
        <w:top w:val="none" w:sz="0" w:space="0" w:color="auto"/>
        <w:left w:val="none" w:sz="0" w:space="0" w:color="auto"/>
        <w:bottom w:val="none" w:sz="0" w:space="0" w:color="auto"/>
        <w:right w:val="none" w:sz="0" w:space="0" w:color="auto"/>
      </w:divBdr>
    </w:div>
    <w:div w:id="1471551860">
      <w:bodyDiv w:val="1"/>
      <w:marLeft w:val="0"/>
      <w:marRight w:val="0"/>
      <w:marTop w:val="0"/>
      <w:marBottom w:val="0"/>
      <w:divBdr>
        <w:top w:val="none" w:sz="0" w:space="0" w:color="auto"/>
        <w:left w:val="none" w:sz="0" w:space="0" w:color="auto"/>
        <w:bottom w:val="none" w:sz="0" w:space="0" w:color="auto"/>
        <w:right w:val="none" w:sz="0" w:space="0" w:color="auto"/>
      </w:divBdr>
    </w:div>
    <w:div w:id="1472673569">
      <w:bodyDiv w:val="1"/>
      <w:marLeft w:val="0"/>
      <w:marRight w:val="0"/>
      <w:marTop w:val="0"/>
      <w:marBottom w:val="0"/>
      <w:divBdr>
        <w:top w:val="none" w:sz="0" w:space="0" w:color="auto"/>
        <w:left w:val="none" w:sz="0" w:space="0" w:color="auto"/>
        <w:bottom w:val="none" w:sz="0" w:space="0" w:color="auto"/>
        <w:right w:val="none" w:sz="0" w:space="0" w:color="auto"/>
      </w:divBdr>
    </w:div>
    <w:div w:id="1472989061">
      <w:bodyDiv w:val="1"/>
      <w:marLeft w:val="0"/>
      <w:marRight w:val="0"/>
      <w:marTop w:val="0"/>
      <w:marBottom w:val="0"/>
      <w:divBdr>
        <w:top w:val="none" w:sz="0" w:space="0" w:color="auto"/>
        <w:left w:val="none" w:sz="0" w:space="0" w:color="auto"/>
        <w:bottom w:val="none" w:sz="0" w:space="0" w:color="auto"/>
        <w:right w:val="none" w:sz="0" w:space="0" w:color="auto"/>
      </w:divBdr>
    </w:div>
    <w:div w:id="1474982663">
      <w:bodyDiv w:val="1"/>
      <w:marLeft w:val="0"/>
      <w:marRight w:val="0"/>
      <w:marTop w:val="0"/>
      <w:marBottom w:val="0"/>
      <w:divBdr>
        <w:top w:val="none" w:sz="0" w:space="0" w:color="auto"/>
        <w:left w:val="none" w:sz="0" w:space="0" w:color="auto"/>
        <w:bottom w:val="none" w:sz="0" w:space="0" w:color="auto"/>
        <w:right w:val="none" w:sz="0" w:space="0" w:color="auto"/>
      </w:divBdr>
    </w:div>
    <w:div w:id="1475096223">
      <w:bodyDiv w:val="1"/>
      <w:marLeft w:val="0"/>
      <w:marRight w:val="0"/>
      <w:marTop w:val="0"/>
      <w:marBottom w:val="0"/>
      <w:divBdr>
        <w:top w:val="none" w:sz="0" w:space="0" w:color="auto"/>
        <w:left w:val="none" w:sz="0" w:space="0" w:color="auto"/>
        <w:bottom w:val="none" w:sz="0" w:space="0" w:color="auto"/>
        <w:right w:val="none" w:sz="0" w:space="0" w:color="auto"/>
      </w:divBdr>
    </w:div>
    <w:div w:id="1475561715">
      <w:bodyDiv w:val="1"/>
      <w:marLeft w:val="0"/>
      <w:marRight w:val="0"/>
      <w:marTop w:val="0"/>
      <w:marBottom w:val="0"/>
      <w:divBdr>
        <w:top w:val="none" w:sz="0" w:space="0" w:color="auto"/>
        <w:left w:val="none" w:sz="0" w:space="0" w:color="auto"/>
        <w:bottom w:val="none" w:sz="0" w:space="0" w:color="auto"/>
        <w:right w:val="none" w:sz="0" w:space="0" w:color="auto"/>
      </w:divBdr>
    </w:div>
    <w:div w:id="1477410417">
      <w:bodyDiv w:val="1"/>
      <w:marLeft w:val="0"/>
      <w:marRight w:val="0"/>
      <w:marTop w:val="0"/>
      <w:marBottom w:val="0"/>
      <w:divBdr>
        <w:top w:val="none" w:sz="0" w:space="0" w:color="auto"/>
        <w:left w:val="none" w:sz="0" w:space="0" w:color="auto"/>
        <w:bottom w:val="none" w:sz="0" w:space="0" w:color="auto"/>
        <w:right w:val="none" w:sz="0" w:space="0" w:color="auto"/>
      </w:divBdr>
    </w:div>
    <w:div w:id="1477723875">
      <w:bodyDiv w:val="1"/>
      <w:marLeft w:val="0"/>
      <w:marRight w:val="0"/>
      <w:marTop w:val="0"/>
      <w:marBottom w:val="0"/>
      <w:divBdr>
        <w:top w:val="none" w:sz="0" w:space="0" w:color="auto"/>
        <w:left w:val="none" w:sz="0" w:space="0" w:color="auto"/>
        <w:bottom w:val="none" w:sz="0" w:space="0" w:color="auto"/>
        <w:right w:val="none" w:sz="0" w:space="0" w:color="auto"/>
      </w:divBdr>
    </w:div>
    <w:div w:id="1477994118">
      <w:bodyDiv w:val="1"/>
      <w:marLeft w:val="0"/>
      <w:marRight w:val="0"/>
      <w:marTop w:val="0"/>
      <w:marBottom w:val="0"/>
      <w:divBdr>
        <w:top w:val="none" w:sz="0" w:space="0" w:color="auto"/>
        <w:left w:val="none" w:sz="0" w:space="0" w:color="auto"/>
        <w:bottom w:val="none" w:sz="0" w:space="0" w:color="auto"/>
        <w:right w:val="none" w:sz="0" w:space="0" w:color="auto"/>
      </w:divBdr>
    </w:div>
    <w:div w:id="1480075305">
      <w:bodyDiv w:val="1"/>
      <w:marLeft w:val="0"/>
      <w:marRight w:val="0"/>
      <w:marTop w:val="0"/>
      <w:marBottom w:val="0"/>
      <w:divBdr>
        <w:top w:val="none" w:sz="0" w:space="0" w:color="auto"/>
        <w:left w:val="none" w:sz="0" w:space="0" w:color="auto"/>
        <w:bottom w:val="none" w:sz="0" w:space="0" w:color="auto"/>
        <w:right w:val="none" w:sz="0" w:space="0" w:color="auto"/>
      </w:divBdr>
    </w:div>
    <w:div w:id="1480802809">
      <w:bodyDiv w:val="1"/>
      <w:marLeft w:val="0"/>
      <w:marRight w:val="0"/>
      <w:marTop w:val="0"/>
      <w:marBottom w:val="0"/>
      <w:divBdr>
        <w:top w:val="none" w:sz="0" w:space="0" w:color="auto"/>
        <w:left w:val="none" w:sz="0" w:space="0" w:color="auto"/>
        <w:bottom w:val="none" w:sz="0" w:space="0" w:color="auto"/>
        <w:right w:val="none" w:sz="0" w:space="0" w:color="auto"/>
      </w:divBdr>
    </w:div>
    <w:div w:id="1480918410">
      <w:bodyDiv w:val="1"/>
      <w:marLeft w:val="0"/>
      <w:marRight w:val="0"/>
      <w:marTop w:val="0"/>
      <w:marBottom w:val="0"/>
      <w:divBdr>
        <w:top w:val="none" w:sz="0" w:space="0" w:color="auto"/>
        <w:left w:val="none" w:sz="0" w:space="0" w:color="auto"/>
        <w:bottom w:val="none" w:sz="0" w:space="0" w:color="auto"/>
        <w:right w:val="none" w:sz="0" w:space="0" w:color="auto"/>
      </w:divBdr>
    </w:div>
    <w:div w:id="1481576716">
      <w:bodyDiv w:val="1"/>
      <w:marLeft w:val="0"/>
      <w:marRight w:val="0"/>
      <w:marTop w:val="0"/>
      <w:marBottom w:val="0"/>
      <w:divBdr>
        <w:top w:val="none" w:sz="0" w:space="0" w:color="auto"/>
        <w:left w:val="none" w:sz="0" w:space="0" w:color="auto"/>
        <w:bottom w:val="none" w:sz="0" w:space="0" w:color="auto"/>
        <w:right w:val="none" w:sz="0" w:space="0" w:color="auto"/>
      </w:divBdr>
    </w:div>
    <w:div w:id="1481724350">
      <w:bodyDiv w:val="1"/>
      <w:marLeft w:val="0"/>
      <w:marRight w:val="0"/>
      <w:marTop w:val="0"/>
      <w:marBottom w:val="0"/>
      <w:divBdr>
        <w:top w:val="none" w:sz="0" w:space="0" w:color="auto"/>
        <w:left w:val="none" w:sz="0" w:space="0" w:color="auto"/>
        <w:bottom w:val="none" w:sz="0" w:space="0" w:color="auto"/>
        <w:right w:val="none" w:sz="0" w:space="0" w:color="auto"/>
      </w:divBdr>
    </w:div>
    <w:div w:id="1483308463">
      <w:bodyDiv w:val="1"/>
      <w:marLeft w:val="0"/>
      <w:marRight w:val="0"/>
      <w:marTop w:val="0"/>
      <w:marBottom w:val="0"/>
      <w:divBdr>
        <w:top w:val="none" w:sz="0" w:space="0" w:color="auto"/>
        <w:left w:val="none" w:sz="0" w:space="0" w:color="auto"/>
        <w:bottom w:val="none" w:sz="0" w:space="0" w:color="auto"/>
        <w:right w:val="none" w:sz="0" w:space="0" w:color="auto"/>
      </w:divBdr>
    </w:div>
    <w:div w:id="1483617533">
      <w:bodyDiv w:val="1"/>
      <w:marLeft w:val="0"/>
      <w:marRight w:val="0"/>
      <w:marTop w:val="0"/>
      <w:marBottom w:val="0"/>
      <w:divBdr>
        <w:top w:val="none" w:sz="0" w:space="0" w:color="auto"/>
        <w:left w:val="none" w:sz="0" w:space="0" w:color="auto"/>
        <w:bottom w:val="none" w:sz="0" w:space="0" w:color="auto"/>
        <w:right w:val="none" w:sz="0" w:space="0" w:color="auto"/>
      </w:divBdr>
    </w:div>
    <w:div w:id="1485393451">
      <w:bodyDiv w:val="1"/>
      <w:marLeft w:val="0"/>
      <w:marRight w:val="0"/>
      <w:marTop w:val="0"/>
      <w:marBottom w:val="0"/>
      <w:divBdr>
        <w:top w:val="none" w:sz="0" w:space="0" w:color="auto"/>
        <w:left w:val="none" w:sz="0" w:space="0" w:color="auto"/>
        <w:bottom w:val="none" w:sz="0" w:space="0" w:color="auto"/>
        <w:right w:val="none" w:sz="0" w:space="0" w:color="auto"/>
      </w:divBdr>
    </w:div>
    <w:div w:id="1485511025">
      <w:bodyDiv w:val="1"/>
      <w:marLeft w:val="0"/>
      <w:marRight w:val="0"/>
      <w:marTop w:val="0"/>
      <w:marBottom w:val="0"/>
      <w:divBdr>
        <w:top w:val="none" w:sz="0" w:space="0" w:color="auto"/>
        <w:left w:val="none" w:sz="0" w:space="0" w:color="auto"/>
        <w:bottom w:val="none" w:sz="0" w:space="0" w:color="auto"/>
        <w:right w:val="none" w:sz="0" w:space="0" w:color="auto"/>
      </w:divBdr>
    </w:div>
    <w:div w:id="1486356640">
      <w:bodyDiv w:val="1"/>
      <w:marLeft w:val="0"/>
      <w:marRight w:val="0"/>
      <w:marTop w:val="0"/>
      <w:marBottom w:val="0"/>
      <w:divBdr>
        <w:top w:val="none" w:sz="0" w:space="0" w:color="auto"/>
        <w:left w:val="none" w:sz="0" w:space="0" w:color="auto"/>
        <w:bottom w:val="none" w:sz="0" w:space="0" w:color="auto"/>
        <w:right w:val="none" w:sz="0" w:space="0" w:color="auto"/>
      </w:divBdr>
    </w:div>
    <w:div w:id="1486900412">
      <w:bodyDiv w:val="1"/>
      <w:marLeft w:val="0"/>
      <w:marRight w:val="0"/>
      <w:marTop w:val="0"/>
      <w:marBottom w:val="0"/>
      <w:divBdr>
        <w:top w:val="none" w:sz="0" w:space="0" w:color="auto"/>
        <w:left w:val="none" w:sz="0" w:space="0" w:color="auto"/>
        <w:bottom w:val="none" w:sz="0" w:space="0" w:color="auto"/>
        <w:right w:val="none" w:sz="0" w:space="0" w:color="auto"/>
      </w:divBdr>
    </w:div>
    <w:div w:id="1487744089">
      <w:bodyDiv w:val="1"/>
      <w:marLeft w:val="0"/>
      <w:marRight w:val="0"/>
      <w:marTop w:val="0"/>
      <w:marBottom w:val="0"/>
      <w:divBdr>
        <w:top w:val="none" w:sz="0" w:space="0" w:color="auto"/>
        <w:left w:val="none" w:sz="0" w:space="0" w:color="auto"/>
        <w:bottom w:val="none" w:sz="0" w:space="0" w:color="auto"/>
        <w:right w:val="none" w:sz="0" w:space="0" w:color="auto"/>
      </w:divBdr>
    </w:div>
    <w:div w:id="1488747368">
      <w:bodyDiv w:val="1"/>
      <w:marLeft w:val="0"/>
      <w:marRight w:val="0"/>
      <w:marTop w:val="0"/>
      <w:marBottom w:val="0"/>
      <w:divBdr>
        <w:top w:val="none" w:sz="0" w:space="0" w:color="auto"/>
        <w:left w:val="none" w:sz="0" w:space="0" w:color="auto"/>
        <w:bottom w:val="none" w:sz="0" w:space="0" w:color="auto"/>
        <w:right w:val="none" w:sz="0" w:space="0" w:color="auto"/>
      </w:divBdr>
    </w:div>
    <w:div w:id="1489513514">
      <w:bodyDiv w:val="1"/>
      <w:marLeft w:val="0"/>
      <w:marRight w:val="0"/>
      <w:marTop w:val="0"/>
      <w:marBottom w:val="0"/>
      <w:divBdr>
        <w:top w:val="none" w:sz="0" w:space="0" w:color="auto"/>
        <w:left w:val="none" w:sz="0" w:space="0" w:color="auto"/>
        <w:bottom w:val="none" w:sz="0" w:space="0" w:color="auto"/>
        <w:right w:val="none" w:sz="0" w:space="0" w:color="auto"/>
      </w:divBdr>
    </w:div>
    <w:div w:id="1491292148">
      <w:bodyDiv w:val="1"/>
      <w:marLeft w:val="0"/>
      <w:marRight w:val="0"/>
      <w:marTop w:val="0"/>
      <w:marBottom w:val="0"/>
      <w:divBdr>
        <w:top w:val="none" w:sz="0" w:space="0" w:color="auto"/>
        <w:left w:val="none" w:sz="0" w:space="0" w:color="auto"/>
        <w:bottom w:val="none" w:sz="0" w:space="0" w:color="auto"/>
        <w:right w:val="none" w:sz="0" w:space="0" w:color="auto"/>
      </w:divBdr>
    </w:div>
    <w:div w:id="1491410704">
      <w:bodyDiv w:val="1"/>
      <w:marLeft w:val="0"/>
      <w:marRight w:val="0"/>
      <w:marTop w:val="0"/>
      <w:marBottom w:val="0"/>
      <w:divBdr>
        <w:top w:val="none" w:sz="0" w:space="0" w:color="auto"/>
        <w:left w:val="none" w:sz="0" w:space="0" w:color="auto"/>
        <w:bottom w:val="none" w:sz="0" w:space="0" w:color="auto"/>
        <w:right w:val="none" w:sz="0" w:space="0" w:color="auto"/>
      </w:divBdr>
    </w:div>
    <w:div w:id="1492791465">
      <w:bodyDiv w:val="1"/>
      <w:marLeft w:val="0"/>
      <w:marRight w:val="0"/>
      <w:marTop w:val="0"/>
      <w:marBottom w:val="0"/>
      <w:divBdr>
        <w:top w:val="none" w:sz="0" w:space="0" w:color="auto"/>
        <w:left w:val="none" w:sz="0" w:space="0" w:color="auto"/>
        <w:bottom w:val="none" w:sz="0" w:space="0" w:color="auto"/>
        <w:right w:val="none" w:sz="0" w:space="0" w:color="auto"/>
      </w:divBdr>
    </w:div>
    <w:div w:id="1493523912">
      <w:bodyDiv w:val="1"/>
      <w:marLeft w:val="0"/>
      <w:marRight w:val="0"/>
      <w:marTop w:val="0"/>
      <w:marBottom w:val="0"/>
      <w:divBdr>
        <w:top w:val="none" w:sz="0" w:space="0" w:color="auto"/>
        <w:left w:val="none" w:sz="0" w:space="0" w:color="auto"/>
        <w:bottom w:val="none" w:sz="0" w:space="0" w:color="auto"/>
        <w:right w:val="none" w:sz="0" w:space="0" w:color="auto"/>
      </w:divBdr>
    </w:div>
    <w:div w:id="1494249839">
      <w:bodyDiv w:val="1"/>
      <w:marLeft w:val="0"/>
      <w:marRight w:val="0"/>
      <w:marTop w:val="0"/>
      <w:marBottom w:val="0"/>
      <w:divBdr>
        <w:top w:val="none" w:sz="0" w:space="0" w:color="auto"/>
        <w:left w:val="none" w:sz="0" w:space="0" w:color="auto"/>
        <w:bottom w:val="none" w:sz="0" w:space="0" w:color="auto"/>
        <w:right w:val="none" w:sz="0" w:space="0" w:color="auto"/>
      </w:divBdr>
    </w:div>
    <w:div w:id="1494565832">
      <w:bodyDiv w:val="1"/>
      <w:marLeft w:val="0"/>
      <w:marRight w:val="0"/>
      <w:marTop w:val="0"/>
      <w:marBottom w:val="0"/>
      <w:divBdr>
        <w:top w:val="none" w:sz="0" w:space="0" w:color="auto"/>
        <w:left w:val="none" w:sz="0" w:space="0" w:color="auto"/>
        <w:bottom w:val="none" w:sz="0" w:space="0" w:color="auto"/>
        <w:right w:val="none" w:sz="0" w:space="0" w:color="auto"/>
      </w:divBdr>
    </w:div>
    <w:div w:id="1496846721">
      <w:bodyDiv w:val="1"/>
      <w:marLeft w:val="0"/>
      <w:marRight w:val="0"/>
      <w:marTop w:val="0"/>
      <w:marBottom w:val="0"/>
      <w:divBdr>
        <w:top w:val="none" w:sz="0" w:space="0" w:color="auto"/>
        <w:left w:val="none" w:sz="0" w:space="0" w:color="auto"/>
        <w:bottom w:val="none" w:sz="0" w:space="0" w:color="auto"/>
        <w:right w:val="none" w:sz="0" w:space="0" w:color="auto"/>
      </w:divBdr>
    </w:div>
    <w:div w:id="1497262721">
      <w:bodyDiv w:val="1"/>
      <w:marLeft w:val="0"/>
      <w:marRight w:val="0"/>
      <w:marTop w:val="0"/>
      <w:marBottom w:val="0"/>
      <w:divBdr>
        <w:top w:val="none" w:sz="0" w:space="0" w:color="auto"/>
        <w:left w:val="none" w:sz="0" w:space="0" w:color="auto"/>
        <w:bottom w:val="none" w:sz="0" w:space="0" w:color="auto"/>
        <w:right w:val="none" w:sz="0" w:space="0" w:color="auto"/>
      </w:divBdr>
    </w:div>
    <w:div w:id="1497844310">
      <w:bodyDiv w:val="1"/>
      <w:marLeft w:val="0"/>
      <w:marRight w:val="0"/>
      <w:marTop w:val="0"/>
      <w:marBottom w:val="0"/>
      <w:divBdr>
        <w:top w:val="none" w:sz="0" w:space="0" w:color="auto"/>
        <w:left w:val="none" w:sz="0" w:space="0" w:color="auto"/>
        <w:bottom w:val="none" w:sz="0" w:space="0" w:color="auto"/>
        <w:right w:val="none" w:sz="0" w:space="0" w:color="auto"/>
      </w:divBdr>
    </w:div>
    <w:div w:id="1498423904">
      <w:bodyDiv w:val="1"/>
      <w:marLeft w:val="0"/>
      <w:marRight w:val="0"/>
      <w:marTop w:val="0"/>
      <w:marBottom w:val="0"/>
      <w:divBdr>
        <w:top w:val="none" w:sz="0" w:space="0" w:color="auto"/>
        <w:left w:val="none" w:sz="0" w:space="0" w:color="auto"/>
        <w:bottom w:val="none" w:sz="0" w:space="0" w:color="auto"/>
        <w:right w:val="none" w:sz="0" w:space="0" w:color="auto"/>
      </w:divBdr>
    </w:div>
    <w:div w:id="1500998011">
      <w:bodyDiv w:val="1"/>
      <w:marLeft w:val="0"/>
      <w:marRight w:val="0"/>
      <w:marTop w:val="0"/>
      <w:marBottom w:val="0"/>
      <w:divBdr>
        <w:top w:val="none" w:sz="0" w:space="0" w:color="auto"/>
        <w:left w:val="none" w:sz="0" w:space="0" w:color="auto"/>
        <w:bottom w:val="none" w:sz="0" w:space="0" w:color="auto"/>
        <w:right w:val="none" w:sz="0" w:space="0" w:color="auto"/>
      </w:divBdr>
    </w:div>
    <w:div w:id="1501235493">
      <w:bodyDiv w:val="1"/>
      <w:marLeft w:val="0"/>
      <w:marRight w:val="0"/>
      <w:marTop w:val="0"/>
      <w:marBottom w:val="0"/>
      <w:divBdr>
        <w:top w:val="none" w:sz="0" w:space="0" w:color="auto"/>
        <w:left w:val="none" w:sz="0" w:space="0" w:color="auto"/>
        <w:bottom w:val="none" w:sz="0" w:space="0" w:color="auto"/>
        <w:right w:val="none" w:sz="0" w:space="0" w:color="auto"/>
      </w:divBdr>
    </w:div>
    <w:div w:id="1501390885">
      <w:bodyDiv w:val="1"/>
      <w:marLeft w:val="0"/>
      <w:marRight w:val="0"/>
      <w:marTop w:val="0"/>
      <w:marBottom w:val="0"/>
      <w:divBdr>
        <w:top w:val="none" w:sz="0" w:space="0" w:color="auto"/>
        <w:left w:val="none" w:sz="0" w:space="0" w:color="auto"/>
        <w:bottom w:val="none" w:sz="0" w:space="0" w:color="auto"/>
        <w:right w:val="none" w:sz="0" w:space="0" w:color="auto"/>
      </w:divBdr>
    </w:div>
    <w:div w:id="1502814430">
      <w:bodyDiv w:val="1"/>
      <w:marLeft w:val="0"/>
      <w:marRight w:val="0"/>
      <w:marTop w:val="0"/>
      <w:marBottom w:val="0"/>
      <w:divBdr>
        <w:top w:val="none" w:sz="0" w:space="0" w:color="auto"/>
        <w:left w:val="none" w:sz="0" w:space="0" w:color="auto"/>
        <w:bottom w:val="none" w:sz="0" w:space="0" w:color="auto"/>
        <w:right w:val="none" w:sz="0" w:space="0" w:color="auto"/>
      </w:divBdr>
    </w:div>
    <w:div w:id="1503815673">
      <w:bodyDiv w:val="1"/>
      <w:marLeft w:val="0"/>
      <w:marRight w:val="0"/>
      <w:marTop w:val="0"/>
      <w:marBottom w:val="0"/>
      <w:divBdr>
        <w:top w:val="none" w:sz="0" w:space="0" w:color="auto"/>
        <w:left w:val="none" w:sz="0" w:space="0" w:color="auto"/>
        <w:bottom w:val="none" w:sz="0" w:space="0" w:color="auto"/>
        <w:right w:val="none" w:sz="0" w:space="0" w:color="auto"/>
      </w:divBdr>
    </w:div>
    <w:div w:id="1504592228">
      <w:bodyDiv w:val="1"/>
      <w:marLeft w:val="0"/>
      <w:marRight w:val="0"/>
      <w:marTop w:val="0"/>
      <w:marBottom w:val="0"/>
      <w:divBdr>
        <w:top w:val="none" w:sz="0" w:space="0" w:color="auto"/>
        <w:left w:val="none" w:sz="0" w:space="0" w:color="auto"/>
        <w:bottom w:val="none" w:sz="0" w:space="0" w:color="auto"/>
        <w:right w:val="none" w:sz="0" w:space="0" w:color="auto"/>
      </w:divBdr>
    </w:div>
    <w:div w:id="1505316718">
      <w:bodyDiv w:val="1"/>
      <w:marLeft w:val="0"/>
      <w:marRight w:val="0"/>
      <w:marTop w:val="0"/>
      <w:marBottom w:val="0"/>
      <w:divBdr>
        <w:top w:val="none" w:sz="0" w:space="0" w:color="auto"/>
        <w:left w:val="none" w:sz="0" w:space="0" w:color="auto"/>
        <w:bottom w:val="none" w:sz="0" w:space="0" w:color="auto"/>
        <w:right w:val="none" w:sz="0" w:space="0" w:color="auto"/>
      </w:divBdr>
    </w:div>
    <w:div w:id="1507746451">
      <w:bodyDiv w:val="1"/>
      <w:marLeft w:val="0"/>
      <w:marRight w:val="0"/>
      <w:marTop w:val="0"/>
      <w:marBottom w:val="0"/>
      <w:divBdr>
        <w:top w:val="none" w:sz="0" w:space="0" w:color="auto"/>
        <w:left w:val="none" w:sz="0" w:space="0" w:color="auto"/>
        <w:bottom w:val="none" w:sz="0" w:space="0" w:color="auto"/>
        <w:right w:val="none" w:sz="0" w:space="0" w:color="auto"/>
      </w:divBdr>
    </w:div>
    <w:div w:id="1508209864">
      <w:bodyDiv w:val="1"/>
      <w:marLeft w:val="0"/>
      <w:marRight w:val="0"/>
      <w:marTop w:val="0"/>
      <w:marBottom w:val="0"/>
      <w:divBdr>
        <w:top w:val="none" w:sz="0" w:space="0" w:color="auto"/>
        <w:left w:val="none" w:sz="0" w:space="0" w:color="auto"/>
        <w:bottom w:val="none" w:sz="0" w:space="0" w:color="auto"/>
        <w:right w:val="none" w:sz="0" w:space="0" w:color="auto"/>
      </w:divBdr>
    </w:div>
    <w:div w:id="1510370977">
      <w:bodyDiv w:val="1"/>
      <w:marLeft w:val="0"/>
      <w:marRight w:val="0"/>
      <w:marTop w:val="0"/>
      <w:marBottom w:val="0"/>
      <w:divBdr>
        <w:top w:val="none" w:sz="0" w:space="0" w:color="auto"/>
        <w:left w:val="none" w:sz="0" w:space="0" w:color="auto"/>
        <w:bottom w:val="none" w:sz="0" w:space="0" w:color="auto"/>
        <w:right w:val="none" w:sz="0" w:space="0" w:color="auto"/>
      </w:divBdr>
    </w:div>
    <w:div w:id="1510947894">
      <w:bodyDiv w:val="1"/>
      <w:marLeft w:val="0"/>
      <w:marRight w:val="0"/>
      <w:marTop w:val="0"/>
      <w:marBottom w:val="0"/>
      <w:divBdr>
        <w:top w:val="none" w:sz="0" w:space="0" w:color="auto"/>
        <w:left w:val="none" w:sz="0" w:space="0" w:color="auto"/>
        <w:bottom w:val="none" w:sz="0" w:space="0" w:color="auto"/>
        <w:right w:val="none" w:sz="0" w:space="0" w:color="auto"/>
      </w:divBdr>
    </w:div>
    <w:div w:id="1515848764">
      <w:bodyDiv w:val="1"/>
      <w:marLeft w:val="0"/>
      <w:marRight w:val="0"/>
      <w:marTop w:val="0"/>
      <w:marBottom w:val="0"/>
      <w:divBdr>
        <w:top w:val="none" w:sz="0" w:space="0" w:color="auto"/>
        <w:left w:val="none" w:sz="0" w:space="0" w:color="auto"/>
        <w:bottom w:val="none" w:sz="0" w:space="0" w:color="auto"/>
        <w:right w:val="none" w:sz="0" w:space="0" w:color="auto"/>
      </w:divBdr>
    </w:div>
    <w:div w:id="1516308311">
      <w:bodyDiv w:val="1"/>
      <w:marLeft w:val="0"/>
      <w:marRight w:val="0"/>
      <w:marTop w:val="0"/>
      <w:marBottom w:val="0"/>
      <w:divBdr>
        <w:top w:val="none" w:sz="0" w:space="0" w:color="auto"/>
        <w:left w:val="none" w:sz="0" w:space="0" w:color="auto"/>
        <w:bottom w:val="none" w:sz="0" w:space="0" w:color="auto"/>
        <w:right w:val="none" w:sz="0" w:space="0" w:color="auto"/>
      </w:divBdr>
    </w:div>
    <w:div w:id="1516769653">
      <w:bodyDiv w:val="1"/>
      <w:marLeft w:val="0"/>
      <w:marRight w:val="0"/>
      <w:marTop w:val="0"/>
      <w:marBottom w:val="0"/>
      <w:divBdr>
        <w:top w:val="none" w:sz="0" w:space="0" w:color="auto"/>
        <w:left w:val="none" w:sz="0" w:space="0" w:color="auto"/>
        <w:bottom w:val="none" w:sz="0" w:space="0" w:color="auto"/>
        <w:right w:val="none" w:sz="0" w:space="0" w:color="auto"/>
      </w:divBdr>
    </w:div>
    <w:div w:id="1517232310">
      <w:bodyDiv w:val="1"/>
      <w:marLeft w:val="0"/>
      <w:marRight w:val="0"/>
      <w:marTop w:val="0"/>
      <w:marBottom w:val="0"/>
      <w:divBdr>
        <w:top w:val="none" w:sz="0" w:space="0" w:color="auto"/>
        <w:left w:val="none" w:sz="0" w:space="0" w:color="auto"/>
        <w:bottom w:val="none" w:sz="0" w:space="0" w:color="auto"/>
        <w:right w:val="none" w:sz="0" w:space="0" w:color="auto"/>
      </w:divBdr>
    </w:div>
    <w:div w:id="1517814540">
      <w:bodyDiv w:val="1"/>
      <w:marLeft w:val="0"/>
      <w:marRight w:val="0"/>
      <w:marTop w:val="0"/>
      <w:marBottom w:val="0"/>
      <w:divBdr>
        <w:top w:val="none" w:sz="0" w:space="0" w:color="auto"/>
        <w:left w:val="none" w:sz="0" w:space="0" w:color="auto"/>
        <w:bottom w:val="none" w:sz="0" w:space="0" w:color="auto"/>
        <w:right w:val="none" w:sz="0" w:space="0" w:color="auto"/>
      </w:divBdr>
    </w:div>
    <w:div w:id="1517889813">
      <w:bodyDiv w:val="1"/>
      <w:marLeft w:val="0"/>
      <w:marRight w:val="0"/>
      <w:marTop w:val="0"/>
      <w:marBottom w:val="0"/>
      <w:divBdr>
        <w:top w:val="none" w:sz="0" w:space="0" w:color="auto"/>
        <w:left w:val="none" w:sz="0" w:space="0" w:color="auto"/>
        <w:bottom w:val="none" w:sz="0" w:space="0" w:color="auto"/>
        <w:right w:val="none" w:sz="0" w:space="0" w:color="auto"/>
      </w:divBdr>
    </w:div>
    <w:div w:id="1517962623">
      <w:bodyDiv w:val="1"/>
      <w:marLeft w:val="0"/>
      <w:marRight w:val="0"/>
      <w:marTop w:val="0"/>
      <w:marBottom w:val="0"/>
      <w:divBdr>
        <w:top w:val="none" w:sz="0" w:space="0" w:color="auto"/>
        <w:left w:val="none" w:sz="0" w:space="0" w:color="auto"/>
        <w:bottom w:val="none" w:sz="0" w:space="0" w:color="auto"/>
        <w:right w:val="none" w:sz="0" w:space="0" w:color="auto"/>
      </w:divBdr>
    </w:div>
    <w:div w:id="1518039987">
      <w:bodyDiv w:val="1"/>
      <w:marLeft w:val="0"/>
      <w:marRight w:val="0"/>
      <w:marTop w:val="0"/>
      <w:marBottom w:val="0"/>
      <w:divBdr>
        <w:top w:val="none" w:sz="0" w:space="0" w:color="auto"/>
        <w:left w:val="none" w:sz="0" w:space="0" w:color="auto"/>
        <w:bottom w:val="none" w:sz="0" w:space="0" w:color="auto"/>
        <w:right w:val="none" w:sz="0" w:space="0" w:color="auto"/>
      </w:divBdr>
    </w:div>
    <w:div w:id="1521629658">
      <w:bodyDiv w:val="1"/>
      <w:marLeft w:val="0"/>
      <w:marRight w:val="0"/>
      <w:marTop w:val="0"/>
      <w:marBottom w:val="0"/>
      <w:divBdr>
        <w:top w:val="none" w:sz="0" w:space="0" w:color="auto"/>
        <w:left w:val="none" w:sz="0" w:space="0" w:color="auto"/>
        <w:bottom w:val="none" w:sz="0" w:space="0" w:color="auto"/>
        <w:right w:val="none" w:sz="0" w:space="0" w:color="auto"/>
      </w:divBdr>
    </w:div>
    <w:div w:id="1521897443">
      <w:bodyDiv w:val="1"/>
      <w:marLeft w:val="0"/>
      <w:marRight w:val="0"/>
      <w:marTop w:val="0"/>
      <w:marBottom w:val="0"/>
      <w:divBdr>
        <w:top w:val="none" w:sz="0" w:space="0" w:color="auto"/>
        <w:left w:val="none" w:sz="0" w:space="0" w:color="auto"/>
        <w:bottom w:val="none" w:sz="0" w:space="0" w:color="auto"/>
        <w:right w:val="none" w:sz="0" w:space="0" w:color="auto"/>
      </w:divBdr>
    </w:div>
    <w:div w:id="1522275912">
      <w:bodyDiv w:val="1"/>
      <w:marLeft w:val="0"/>
      <w:marRight w:val="0"/>
      <w:marTop w:val="0"/>
      <w:marBottom w:val="0"/>
      <w:divBdr>
        <w:top w:val="none" w:sz="0" w:space="0" w:color="auto"/>
        <w:left w:val="none" w:sz="0" w:space="0" w:color="auto"/>
        <w:bottom w:val="none" w:sz="0" w:space="0" w:color="auto"/>
        <w:right w:val="none" w:sz="0" w:space="0" w:color="auto"/>
      </w:divBdr>
    </w:div>
    <w:div w:id="1522625559">
      <w:bodyDiv w:val="1"/>
      <w:marLeft w:val="0"/>
      <w:marRight w:val="0"/>
      <w:marTop w:val="0"/>
      <w:marBottom w:val="0"/>
      <w:divBdr>
        <w:top w:val="none" w:sz="0" w:space="0" w:color="auto"/>
        <w:left w:val="none" w:sz="0" w:space="0" w:color="auto"/>
        <w:bottom w:val="none" w:sz="0" w:space="0" w:color="auto"/>
        <w:right w:val="none" w:sz="0" w:space="0" w:color="auto"/>
      </w:divBdr>
    </w:div>
    <w:div w:id="1523670799">
      <w:bodyDiv w:val="1"/>
      <w:marLeft w:val="0"/>
      <w:marRight w:val="0"/>
      <w:marTop w:val="0"/>
      <w:marBottom w:val="0"/>
      <w:divBdr>
        <w:top w:val="none" w:sz="0" w:space="0" w:color="auto"/>
        <w:left w:val="none" w:sz="0" w:space="0" w:color="auto"/>
        <w:bottom w:val="none" w:sz="0" w:space="0" w:color="auto"/>
        <w:right w:val="none" w:sz="0" w:space="0" w:color="auto"/>
      </w:divBdr>
    </w:div>
    <w:div w:id="1524783587">
      <w:bodyDiv w:val="1"/>
      <w:marLeft w:val="0"/>
      <w:marRight w:val="0"/>
      <w:marTop w:val="0"/>
      <w:marBottom w:val="0"/>
      <w:divBdr>
        <w:top w:val="none" w:sz="0" w:space="0" w:color="auto"/>
        <w:left w:val="none" w:sz="0" w:space="0" w:color="auto"/>
        <w:bottom w:val="none" w:sz="0" w:space="0" w:color="auto"/>
        <w:right w:val="none" w:sz="0" w:space="0" w:color="auto"/>
      </w:divBdr>
    </w:div>
    <w:div w:id="1525367412">
      <w:bodyDiv w:val="1"/>
      <w:marLeft w:val="0"/>
      <w:marRight w:val="0"/>
      <w:marTop w:val="0"/>
      <w:marBottom w:val="0"/>
      <w:divBdr>
        <w:top w:val="none" w:sz="0" w:space="0" w:color="auto"/>
        <w:left w:val="none" w:sz="0" w:space="0" w:color="auto"/>
        <w:bottom w:val="none" w:sz="0" w:space="0" w:color="auto"/>
        <w:right w:val="none" w:sz="0" w:space="0" w:color="auto"/>
      </w:divBdr>
    </w:div>
    <w:div w:id="1525436967">
      <w:bodyDiv w:val="1"/>
      <w:marLeft w:val="0"/>
      <w:marRight w:val="0"/>
      <w:marTop w:val="0"/>
      <w:marBottom w:val="0"/>
      <w:divBdr>
        <w:top w:val="none" w:sz="0" w:space="0" w:color="auto"/>
        <w:left w:val="none" w:sz="0" w:space="0" w:color="auto"/>
        <w:bottom w:val="none" w:sz="0" w:space="0" w:color="auto"/>
        <w:right w:val="none" w:sz="0" w:space="0" w:color="auto"/>
      </w:divBdr>
    </w:div>
    <w:div w:id="1526863435">
      <w:bodyDiv w:val="1"/>
      <w:marLeft w:val="0"/>
      <w:marRight w:val="0"/>
      <w:marTop w:val="0"/>
      <w:marBottom w:val="0"/>
      <w:divBdr>
        <w:top w:val="none" w:sz="0" w:space="0" w:color="auto"/>
        <w:left w:val="none" w:sz="0" w:space="0" w:color="auto"/>
        <w:bottom w:val="none" w:sz="0" w:space="0" w:color="auto"/>
        <w:right w:val="none" w:sz="0" w:space="0" w:color="auto"/>
      </w:divBdr>
    </w:div>
    <w:div w:id="1528979117">
      <w:bodyDiv w:val="1"/>
      <w:marLeft w:val="0"/>
      <w:marRight w:val="0"/>
      <w:marTop w:val="0"/>
      <w:marBottom w:val="0"/>
      <w:divBdr>
        <w:top w:val="none" w:sz="0" w:space="0" w:color="auto"/>
        <w:left w:val="none" w:sz="0" w:space="0" w:color="auto"/>
        <w:bottom w:val="none" w:sz="0" w:space="0" w:color="auto"/>
        <w:right w:val="none" w:sz="0" w:space="0" w:color="auto"/>
      </w:divBdr>
    </w:div>
    <w:div w:id="1529371808">
      <w:bodyDiv w:val="1"/>
      <w:marLeft w:val="0"/>
      <w:marRight w:val="0"/>
      <w:marTop w:val="0"/>
      <w:marBottom w:val="0"/>
      <w:divBdr>
        <w:top w:val="none" w:sz="0" w:space="0" w:color="auto"/>
        <w:left w:val="none" w:sz="0" w:space="0" w:color="auto"/>
        <w:bottom w:val="none" w:sz="0" w:space="0" w:color="auto"/>
        <w:right w:val="none" w:sz="0" w:space="0" w:color="auto"/>
      </w:divBdr>
    </w:div>
    <w:div w:id="1529444189">
      <w:bodyDiv w:val="1"/>
      <w:marLeft w:val="0"/>
      <w:marRight w:val="0"/>
      <w:marTop w:val="0"/>
      <w:marBottom w:val="0"/>
      <w:divBdr>
        <w:top w:val="none" w:sz="0" w:space="0" w:color="auto"/>
        <w:left w:val="none" w:sz="0" w:space="0" w:color="auto"/>
        <w:bottom w:val="none" w:sz="0" w:space="0" w:color="auto"/>
        <w:right w:val="none" w:sz="0" w:space="0" w:color="auto"/>
      </w:divBdr>
    </w:div>
    <w:div w:id="1529954029">
      <w:bodyDiv w:val="1"/>
      <w:marLeft w:val="0"/>
      <w:marRight w:val="0"/>
      <w:marTop w:val="0"/>
      <w:marBottom w:val="0"/>
      <w:divBdr>
        <w:top w:val="none" w:sz="0" w:space="0" w:color="auto"/>
        <w:left w:val="none" w:sz="0" w:space="0" w:color="auto"/>
        <w:bottom w:val="none" w:sz="0" w:space="0" w:color="auto"/>
        <w:right w:val="none" w:sz="0" w:space="0" w:color="auto"/>
      </w:divBdr>
    </w:div>
    <w:div w:id="1530875160">
      <w:bodyDiv w:val="1"/>
      <w:marLeft w:val="0"/>
      <w:marRight w:val="0"/>
      <w:marTop w:val="0"/>
      <w:marBottom w:val="0"/>
      <w:divBdr>
        <w:top w:val="none" w:sz="0" w:space="0" w:color="auto"/>
        <w:left w:val="none" w:sz="0" w:space="0" w:color="auto"/>
        <w:bottom w:val="none" w:sz="0" w:space="0" w:color="auto"/>
        <w:right w:val="none" w:sz="0" w:space="0" w:color="auto"/>
      </w:divBdr>
    </w:div>
    <w:div w:id="1533038049">
      <w:bodyDiv w:val="1"/>
      <w:marLeft w:val="0"/>
      <w:marRight w:val="0"/>
      <w:marTop w:val="0"/>
      <w:marBottom w:val="0"/>
      <w:divBdr>
        <w:top w:val="none" w:sz="0" w:space="0" w:color="auto"/>
        <w:left w:val="none" w:sz="0" w:space="0" w:color="auto"/>
        <w:bottom w:val="none" w:sz="0" w:space="0" w:color="auto"/>
        <w:right w:val="none" w:sz="0" w:space="0" w:color="auto"/>
      </w:divBdr>
    </w:div>
    <w:div w:id="1536233385">
      <w:bodyDiv w:val="1"/>
      <w:marLeft w:val="0"/>
      <w:marRight w:val="0"/>
      <w:marTop w:val="0"/>
      <w:marBottom w:val="0"/>
      <w:divBdr>
        <w:top w:val="none" w:sz="0" w:space="0" w:color="auto"/>
        <w:left w:val="none" w:sz="0" w:space="0" w:color="auto"/>
        <w:bottom w:val="none" w:sz="0" w:space="0" w:color="auto"/>
        <w:right w:val="none" w:sz="0" w:space="0" w:color="auto"/>
      </w:divBdr>
    </w:div>
    <w:div w:id="1536501739">
      <w:bodyDiv w:val="1"/>
      <w:marLeft w:val="0"/>
      <w:marRight w:val="0"/>
      <w:marTop w:val="0"/>
      <w:marBottom w:val="0"/>
      <w:divBdr>
        <w:top w:val="none" w:sz="0" w:space="0" w:color="auto"/>
        <w:left w:val="none" w:sz="0" w:space="0" w:color="auto"/>
        <w:bottom w:val="none" w:sz="0" w:space="0" w:color="auto"/>
        <w:right w:val="none" w:sz="0" w:space="0" w:color="auto"/>
      </w:divBdr>
    </w:div>
    <w:div w:id="1537237397">
      <w:bodyDiv w:val="1"/>
      <w:marLeft w:val="0"/>
      <w:marRight w:val="0"/>
      <w:marTop w:val="0"/>
      <w:marBottom w:val="0"/>
      <w:divBdr>
        <w:top w:val="none" w:sz="0" w:space="0" w:color="auto"/>
        <w:left w:val="none" w:sz="0" w:space="0" w:color="auto"/>
        <w:bottom w:val="none" w:sz="0" w:space="0" w:color="auto"/>
        <w:right w:val="none" w:sz="0" w:space="0" w:color="auto"/>
      </w:divBdr>
    </w:div>
    <w:div w:id="1538397767">
      <w:bodyDiv w:val="1"/>
      <w:marLeft w:val="0"/>
      <w:marRight w:val="0"/>
      <w:marTop w:val="0"/>
      <w:marBottom w:val="0"/>
      <w:divBdr>
        <w:top w:val="none" w:sz="0" w:space="0" w:color="auto"/>
        <w:left w:val="none" w:sz="0" w:space="0" w:color="auto"/>
        <w:bottom w:val="none" w:sz="0" w:space="0" w:color="auto"/>
        <w:right w:val="none" w:sz="0" w:space="0" w:color="auto"/>
      </w:divBdr>
    </w:div>
    <w:div w:id="1538854980">
      <w:bodyDiv w:val="1"/>
      <w:marLeft w:val="0"/>
      <w:marRight w:val="0"/>
      <w:marTop w:val="0"/>
      <w:marBottom w:val="0"/>
      <w:divBdr>
        <w:top w:val="none" w:sz="0" w:space="0" w:color="auto"/>
        <w:left w:val="none" w:sz="0" w:space="0" w:color="auto"/>
        <w:bottom w:val="none" w:sz="0" w:space="0" w:color="auto"/>
        <w:right w:val="none" w:sz="0" w:space="0" w:color="auto"/>
      </w:divBdr>
    </w:div>
    <w:div w:id="1539464933">
      <w:bodyDiv w:val="1"/>
      <w:marLeft w:val="0"/>
      <w:marRight w:val="0"/>
      <w:marTop w:val="0"/>
      <w:marBottom w:val="0"/>
      <w:divBdr>
        <w:top w:val="none" w:sz="0" w:space="0" w:color="auto"/>
        <w:left w:val="none" w:sz="0" w:space="0" w:color="auto"/>
        <w:bottom w:val="none" w:sz="0" w:space="0" w:color="auto"/>
        <w:right w:val="none" w:sz="0" w:space="0" w:color="auto"/>
      </w:divBdr>
    </w:div>
    <w:div w:id="1539469365">
      <w:bodyDiv w:val="1"/>
      <w:marLeft w:val="0"/>
      <w:marRight w:val="0"/>
      <w:marTop w:val="0"/>
      <w:marBottom w:val="0"/>
      <w:divBdr>
        <w:top w:val="none" w:sz="0" w:space="0" w:color="auto"/>
        <w:left w:val="none" w:sz="0" w:space="0" w:color="auto"/>
        <w:bottom w:val="none" w:sz="0" w:space="0" w:color="auto"/>
        <w:right w:val="none" w:sz="0" w:space="0" w:color="auto"/>
      </w:divBdr>
    </w:div>
    <w:div w:id="1542522964">
      <w:bodyDiv w:val="1"/>
      <w:marLeft w:val="0"/>
      <w:marRight w:val="0"/>
      <w:marTop w:val="0"/>
      <w:marBottom w:val="0"/>
      <w:divBdr>
        <w:top w:val="none" w:sz="0" w:space="0" w:color="auto"/>
        <w:left w:val="none" w:sz="0" w:space="0" w:color="auto"/>
        <w:bottom w:val="none" w:sz="0" w:space="0" w:color="auto"/>
        <w:right w:val="none" w:sz="0" w:space="0" w:color="auto"/>
      </w:divBdr>
    </w:div>
    <w:div w:id="1542740229">
      <w:bodyDiv w:val="1"/>
      <w:marLeft w:val="0"/>
      <w:marRight w:val="0"/>
      <w:marTop w:val="0"/>
      <w:marBottom w:val="0"/>
      <w:divBdr>
        <w:top w:val="none" w:sz="0" w:space="0" w:color="auto"/>
        <w:left w:val="none" w:sz="0" w:space="0" w:color="auto"/>
        <w:bottom w:val="none" w:sz="0" w:space="0" w:color="auto"/>
        <w:right w:val="none" w:sz="0" w:space="0" w:color="auto"/>
      </w:divBdr>
    </w:div>
    <w:div w:id="1543516905">
      <w:bodyDiv w:val="1"/>
      <w:marLeft w:val="0"/>
      <w:marRight w:val="0"/>
      <w:marTop w:val="0"/>
      <w:marBottom w:val="0"/>
      <w:divBdr>
        <w:top w:val="none" w:sz="0" w:space="0" w:color="auto"/>
        <w:left w:val="none" w:sz="0" w:space="0" w:color="auto"/>
        <w:bottom w:val="none" w:sz="0" w:space="0" w:color="auto"/>
        <w:right w:val="none" w:sz="0" w:space="0" w:color="auto"/>
      </w:divBdr>
    </w:div>
    <w:div w:id="1544829965">
      <w:bodyDiv w:val="1"/>
      <w:marLeft w:val="0"/>
      <w:marRight w:val="0"/>
      <w:marTop w:val="0"/>
      <w:marBottom w:val="0"/>
      <w:divBdr>
        <w:top w:val="none" w:sz="0" w:space="0" w:color="auto"/>
        <w:left w:val="none" w:sz="0" w:space="0" w:color="auto"/>
        <w:bottom w:val="none" w:sz="0" w:space="0" w:color="auto"/>
        <w:right w:val="none" w:sz="0" w:space="0" w:color="auto"/>
      </w:divBdr>
    </w:div>
    <w:div w:id="1545096210">
      <w:bodyDiv w:val="1"/>
      <w:marLeft w:val="0"/>
      <w:marRight w:val="0"/>
      <w:marTop w:val="0"/>
      <w:marBottom w:val="0"/>
      <w:divBdr>
        <w:top w:val="none" w:sz="0" w:space="0" w:color="auto"/>
        <w:left w:val="none" w:sz="0" w:space="0" w:color="auto"/>
        <w:bottom w:val="none" w:sz="0" w:space="0" w:color="auto"/>
        <w:right w:val="none" w:sz="0" w:space="0" w:color="auto"/>
      </w:divBdr>
    </w:div>
    <w:div w:id="1546023198">
      <w:bodyDiv w:val="1"/>
      <w:marLeft w:val="0"/>
      <w:marRight w:val="0"/>
      <w:marTop w:val="0"/>
      <w:marBottom w:val="0"/>
      <w:divBdr>
        <w:top w:val="none" w:sz="0" w:space="0" w:color="auto"/>
        <w:left w:val="none" w:sz="0" w:space="0" w:color="auto"/>
        <w:bottom w:val="none" w:sz="0" w:space="0" w:color="auto"/>
        <w:right w:val="none" w:sz="0" w:space="0" w:color="auto"/>
      </w:divBdr>
    </w:div>
    <w:div w:id="1546484267">
      <w:bodyDiv w:val="1"/>
      <w:marLeft w:val="0"/>
      <w:marRight w:val="0"/>
      <w:marTop w:val="0"/>
      <w:marBottom w:val="0"/>
      <w:divBdr>
        <w:top w:val="none" w:sz="0" w:space="0" w:color="auto"/>
        <w:left w:val="none" w:sz="0" w:space="0" w:color="auto"/>
        <w:bottom w:val="none" w:sz="0" w:space="0" w:color="auto"/>
        <w:right w:val="none" w:sz="0" w:space="0" w:color="auto"/>
      </w:divBdr>
    </w:div>
    <w:div w:id="1546793681">
      <w:bodyDiv w:val="1"/>
      <w:marLeft w:val="0"/>
      <w:marRight w:val="0"/>
      <w:marTop w:val="0"/>
      <w:marBottom w:val="0"/>
      <w:divBdr>
        <w:top w:val="none" w:sz="0" w:space="0" w:color="auto"/>
        <w:left w:val="none" w:sz="0" w:space="0" w:color="auto"/>
        <w:bottom w:val="none" w:sz="0" w:space="0" w:color="auto"/>
        <w:right w:val="none" w:sz="0" w:space="0" w:color="auto"/>
      </w:divBdr>
    </w:div>
    <w:div w:id="1548033456">
      <w:bodyDiv w:val="1"/>
      <w:marLeft w:val="0"/>
      <w:marRight w:val="0"/>
      <w:marTop w:val="0"/>
      <w:marBottom w:val="0"/>
      <w:divBdr>
        <w:top w:val="none" w:sz="0" w:space="0" w:color="auto"/>
        <w:left w:val="none" w:sz="0" w:space="0" w:color="auto"/>
        <w:bottom w:val="none" w:sz="0" w:space="0" w:color="auto"/>
        <w:right w:val="none" w:sz="0" w:space="0" w:color="auto"/>
      </w:divBdr>
    </w:div>
    <w:div w:id="1549151192">
      <w:bodyDiv w:val="1"/>
      <w:marLeft w:val="0"/>
      <w:marRight w:val="0"/>
      <w:marTop w:val="0"/>
      <w:marBottom w:val="0"/>
      <w:divBdr>
        <w:top w:val="none" w:sz="0" w:space="0" w:color="auto"/>
        <w:left w:val="none" w:sz="0" w:space="0" w:color="auto"/>
        <w:bottom w:val="none" w:sz="0" w:space="0" w:color="auto"/>
        <w:right w:val="none" w:sz="0" w:space="0" w:color="auto"/>
      </w:divBdr>
    </w:div>
    <w:div w:id="1551455081">
      <w:bodyDiv w:val="1"/>
      <w:marLeft w:val="0"/>
      <w:marRight w:val="0"/>
      <w:marTop w:val="0"/>
      <w:marBottom w:val="0"/>
      <w:divBdr>
        <w:top w:val="none" w:sz="0" w:space="0" w:color="auto"/>
        <w:left w:val="none" w:sz="0" w:space="0" w:color="auto"/>
        <w:bottom w:val="none" w:sz="0" w:space="0" w:color="auto"/>
        <w:right w:val="none" w:sz="0" w:space="0" w:color="auto"/>
      </w:divBdr>
    </w:div>
    <w:div w:id="1551460960">
      <w:bodyDiv w:val="1"/>
      <w:marLeft w:val="0"/>
      <w:marRight w:val="0"/>
      <w:marTop w:val="0"/>
      <w:marBottom w:val="0"/>
      <w:divBdr>
        <w:top w:val="none" w:sz="0" w:space="0" w:color="auto"/>
        <w:left w:val="none" w:sz="0" w:space="0" w:color="auto"/>
        <w:bottom w:val="none" w:sz="0" w:space="0" w:color="auto"/>
        <w:right w:val="none" w:sz="0" w:space="0" w:color="auto"/>
      </w:divBdr>
    </w:div>
    <w:div w:id="1552185615">
      <w:bodyDiv w:val="1"/>
      <w:marLeft w:val="0"/>
      <w:marRight w:val="0"/>
      <w:marTop w:val="0"/>
      <w:marBottom w:val="0"/>
      <w:divBdr>
        <w:top w:val="none" w:sz="0" w:space="0" w:color="auto"/>
        <w:left w:val="none" w:sz="0" w:space="0" w:color="auto"/>
        <w:bottom w:val="none" w:sz="0" w:space="0" w:color="auto"/>
        <w:right w:val="none" w:sz="0" w:space="0" w:color="auto"/>
      </w:divBdr>
    </w:div>
    <w:div w:id="1553074726">
      <w:bodyDiv w:val="1"/>
      <w:marLeft w:val="0"/>
      <w:marRight w:val="0"/>
      <w:marTop w:val="0"/>
      <w:marBottom w:val="0"/>
      <w:divBdr>
        <w:top w:val="none" w:sz="0" w:space="0" w:color="auto"/>
        <w:left w:val="none" w:sz="0" w:space="0" w:color="auto"/>
        <w:bottom w:val="none" w:sz="0" w:space="0" w:color="auto"/>
        <w:right w:val="none" w:sz="0" w:space="0" w:color="auto"/>
      </w:divBdr>
    </w:div>
    <w:div w:id="1554854465">
      <w:bodyDiv w:val="1"/>
      <w:marLeft w:val="0"/>
      <w:marRight w:val="0"/>
      <w:marTop w:val="0"/>
      <w:marBottom w:val="0"/>
      <w:divBdr>
        <w:top w:val="none" w:sz="0" w:space="0" w:color="auto"/>
        <w:left w:val="none" w:sz="0" w:space="0" w:color="auto"/>
        <w:bottom w:val="none" w:sz="0" w:space="0" w:color="auto"/>
        <w:right w:val="none" w:sz="0" w:space="0" w:color="auto"/>
      </w:divBdr>
    </w:div>
    <w:div w:id="1555315682">
      <w:bodyDiv w:val="1"/>
      <w:marLeft w:val="0"/>
      <w:marRight w:val="0"/>
      <w:marTop w:val="0"/>
      <w:marBottom w:val="0"/>
      <w:divBdr>
        <w:top w:val="none" w:sz="0" w:space="0" w:color="auto"/>
        <w:left w:val="none" w:sz="0" w:space="0" w:color="auto"/>
        <w:bottom w:val="none" w:sz="0" w:space="0" w:color="auto"/>
        <w:right w:val="none" w:sz="0" w:space="0" w:color="auto"/>
      </w:divBdr>
    </w:div>
    <w:div w:id="1556312756">
      <w:bodyDiv w:val="1"/>
      <w:marLeft w:val="0"/>
      <w:marRight w:val="0"/>
      <w:marTop w:val="0"/>
      <w:marBottom w:val="0"/>
      <w:divBdr>
        <w:top w:val="none" w:sz="0" w:space="0" w:color="auto"/>
        <w:left w:val="none" w:sz="0" w:space="0" w:color="auto"/>
        <w:bottom w:val="none" w:sz="0" w:space="0" w:color="auto"/>
        <w:right w:val="none" w:sz="0" w:space="0" w:color="auto"/>
      </w:divBdr>
    </w:div>
    <w:div w:id="1556627308">
      <w:bodyDiv w:val="1"/>
      <w:marLeft w:val="0"/>
      <w:marRight w:val="0"/>
      <w:marTop w:val="0"/>
      <w:marBottom w:val="0"/>
      <w:divBdr>
        <w:top w:val="none" w:sz="0" w:space="0" w:color="auto"/>
        <w:left w:val="none" w:sz="0" w:space="0" w:color="auto"/>
        <w:bottom w:val="none" w:sz="0" w:space="0" w:color="auto"/>
        <w:right w:val="none" w:sz="0" w:space="0" w:color="auto"/>
      </w:divBdr>
    </w:div>
    <w:div w:id="1560243428">
      <w:bodyDiv w:val="1"/>
      <w:marLeft w:val="0"/>
      <w:marRight w:val="0"/>
      <w:marTop w:val="0"/>
      <w:marBottom w:val="0"/>
      <w:divBdr>
        <w:top w:val="none" w:sz="0" w:space="0" w:color="auto"/>
        <w:left w:val="none" w:sz="0" w:space="0" w:color="auto"/>
        <w:bottom w:val="none" w:sz="0" w:space="0" w:color="auto"/>
        <w:right w:val="none" w:sz="0" w:space="0" w:color="auto"/>
      </w:divBdr>
    </w:div>
    <w:div w:id="1560439301">
      <w:bodyDiv w:val="1"/>
      <w:marLeft w:val="0"/>
      <w:marRight w:val="0"/>
      <w:marTop w:val="0"/>
      <w:marBottom w:val="0"/>
      <w:divBdr>
        <w:top w:val="none" w:sz="0" w:space="0" w:color="auto"/>
        <w:left w:val="none" w:sz="0" w:space="0" w:color="auto"/>
        <w:bottom w:val="none" w:sz="0" w:space="0" w:color="auto"/>
        <w:right w:val="none" w:sz="0" w:space="0" w:color="auto"/>
      </w:divBdr>
    </w:div>
    <w:div w:id="1561283598">
      <w:bodyDiv w:val="1"/>
      <w:marLeft w:val="0"/>
      <w:marRight w:val="0"/>
      <w:marTop w:val="0"/>
      <w:marBottom w:val="0"/>
      <w:divBdr>
        <w:top w:val="none" w:sz="0" w:space="0" w:color="auto"/>
        <w:left w:val="none" w:sz="0" w:space="0" w:color="auto"/>
        <w:bottom w:val="none" w:sz="0" w:space="0" w:color="auto"/>
        <w:right w:val="none" w:sz="0" w:space="0" w:color="auto"/>
      </w:divBdr>
    </w:div>
    <w:div w:id="1562473565">
      <w:bodyDiv w:val="1"/>
      <w:marLeft w:val="0"/>
      <w:marRight w:val="0"/>
      <w:marTop w:val="0"/>
      <w:marBottom w:val="0"/>
      <w:divBdr>
        <w:top w:val="none" w:sz="0" w:space="0" w:color="auto"/>
        <w:left w:val="none" w:sz="0" w:space="0" w:color="auto"/>
        <w:bottom w:val="none" w:sz="0" w:space="0" w:color="auto"/>
        <w:right w:val="none" w:sz="0" w:space="0" w:color="auto"/>
      </w:divBdr>
    </w:div>
    <w:div w:id="1563247562">
      <w:bodyDiv w:val="1"/>
      <w:marLeft w:val="0"/>
      <w:marRight w:val="0"/>
      <w:marTop w:val="0"/>
      <w:marBottom w:val="0"/>
      <w:divBdr>
        <w:top w:val="none" w:sz="0" w:space="0" w:color="auto"/>
        <w:left w:val="none" w:sz="0" w:space="0" w:color="auto"/>
        <w:bottom w:val="none" w:sz="0" w:space="0" w:color="auto"/>
        <w:right w:val="none" w:sz="0" w:space="0" w:color="auto"/>
      </w:divBdr>
    </w:div>
    <w:div w:id="1565676579">
      <w:bodyDiv w:val="1"/>
      <w:marLeft w:val="0"/>
      <w:marRight w:val="0"/>
      <w:marTop w:val="0"/>
      <w:marBottom w:val="0"/>
      <w:divBdr>
        <w:top w:val="none" w:sz="0" w:space="0" w:color="auto"/>
        <w:left w:val="none" w:sz="0" w:space="0" w:color="auto"/>
        <w:bottom w:val="none" w:sz="0" w:space="0" w:color="auto"/>
        <w:right w:val="none" w:sz="0" w:space="0" w:color="auto"/>
      </w:divBdr>
    </w:div>
    <w:div w:id="1566404650">
      <w:bodyDiv w:val="1"/>
      <w:marLeft w:val="0"/>
      <w:marRight w:val="0"/>
      <w:marTop w:val="0"/>
      <w:marBottom w:val="0"/>
      <w:divBdr>
        <w:top w:val="none" w:sz="0" w:space="0" w:color="auto"/>
        <w:left w:val="none" w:sz="0" w:space="0" w:color="auto"/>
        <w:bottom w:val="none" w:sz="0" w:space="0" w:color="auto"/>
        <w:right w:val="none" w:sz="0" w:space="0" w:color="auto"/>
      </w:divBdr>
    </w:div>
    <w:div w:id="1566526692">
      <w:bodyDiv w:val="1"/>
      <w:marLeft w:val="0"/>
      <w:marRight w:val="0"/>
      <w:marTop w:val="0"/>
      <w:marBottom w:val="0"/>
      <w:divBdr>
        <w:top w:val="none" w:sz="0" w:space="0" w:color="auto"/>
        <w:left w:val="none" w:sz="0" w:space="0" w:color="auto"/>
        <w:bottom w:val="none" w:sz="0" w:space="0" w:color="auto"/>
        <w:right w:val="none" w:sz="0" w:space="0" w:color="auto"/>
      </w:divBdr>
    </w:div>
    <w:div w:id="1567761211">
      <w:bodyDiv w:val="1"/>
      <w:marLeft w:val="0"/>
      <w:marRight w:val="0"/>
      <w:marTop w:val="0"/>
      <w:marBottom w:val="0"/>
      <w:divBdr>
        <w:top w:val="none" w:sz="0" w:space="0" w:color="auto"/>
        <w:left w:val="none" w:sz="0" w:space="0" w:color="auto"/>
        <w:bottom w:val="none" w:sz="0" w:space="0" w:color="auto"/>
        <w:right w:val="none" w:sz="0" w:space="0" w:color="auto"/>
      </w:divBdr>
    </w:div>
    <w:div w:id="1568106865">
      <w:bodyDiv w:val="1"/>
      <w:marLeft w:val="0"/>
      <w:marRight w:val="0"/>
      <w:marTop w:val="0"/>
      <w:marBottom w:val="0"/>
      <w:divBdr>
        <w:top w:val="none" w:sz="0" w:space="0" w:color="auto"/>
        <w:left w:val="none" w:sz="0" w:space="0" w:color="auto"/>
        <w:bottom w:val="none" w:sz="0" w:space="0" w:color="auto"/>
        <w:right w:val="none" w:sz="0" w:space="0" w:color="auto"/>
      </w:divBdr>
    </w:div>
    <w:div w:id="1568147225">
      <w:bodyDiv w:val="1"/>
      <w:marLeft w:val="0"/>
      <w:marRight w:val="0"/>
      <w:marTop w:val="0"/>
      <w:marBottom w:val="0"/>
      <w:divBdr>
        <w:top w:val="none" w:sz="0" w:space="0" w:color="auto"/>
        <w:left w:val="none" w:sz="0" w:space="0" w:color="auto"/>
        <w:bottom w:val="none" w:sz="0" w:space="0" w:color="auto"/>
        <w:right w:val="none" w:sz="0" w:space="0" w:color="auto"/>
      </w:divBdr>
    </w:div>
    <w:div w:id="1568606724">
      <w:bodyDiv w:val="1"/>
      <w:marLeft w:val="0"/>
      <w:marRight w:val="0"/>
      <w:marTop w:val="0"/>
      <w:marBottom w:val="0"/>
      <w:divBdr>
        <w:top w:val="none" w:sz="0" w:space="0" w:color="auto"/>
        <w:left w:val="none" w:sz="0" w:space="0" w:color="auto"/>
        <w:bottom w:val="none" w:sz="0" w:space="0" w:color="auto"/>
        <w:right w:val="none" w:sz="0" w:space="0" w:color="auto"/>
      </w:divBdr>
    </w:div>
    <w:div w:id="1568957189">
      <w:bodyDiv w:val="1"/>
      <w:marLeft w:val="0"/>
      <w:marRight w:val="0"/>
      <w:marTop w:val="0"/>
      <w:marBottom w:val="0"/>
      <w:divBdr>
        <w:top w:val="none" w:sz="0" w:space="0" w:color="auto"/>
        <w:left w:val="none" w:sz="0" w:space="0" w:color="auto"/>
        <w:bottom w:val="none" w:sz="0" w:space="0" w:color="auto"/>
        <w:right w:val="none" w:sz="0" w:space="0" w:color="auto"/>
      </w:divBdr>
    </w:div>
    <w:div w:id="1569456161">
      <w:bodyDiv w:val="1"/>
      <w:marLeft w:val="0"/>
      <w:marRight w:val="0"/>
      <w:marTop w:val="0"/>
      <w:marBottom w:val="0"/>
      <w:divBdr>
        <w:top w:val="none" w:sz="0" w:space="0" w:color="auto"/>
        <w:left w:val="none" w:sz="0" w:space="0" w:color="auto"/>
        <w:bottom w:val="none" w:sz="0" w:space="0" w:color="auto"/>
        <w:right w:val="none" w:sz="0" w:space="0" w:color="auto"/>
      </w:divBdr>
    </w:div>
    <w:div w:id="1569921627">
      <w:bodyDiv w:val="1"/>
      <w:marLeft w:val="0"/>
      <w:marRight w:val="0"/>
      <w:marTop w:val="0"/>
      <w:marBottom w:val="0"/>
      <w:divBdr>
        <w:top w:val="none" w:sz="0" w:space="0" w:color="auto"/>
        <w:left w:val="none" w:sz="0" w:space="0" w:color="auto"/>
        <w:bottom w:val="none" w:sz="0" w:space="0" w:color="auto"/>
        <w:right w:val="none" w:sz="0" w:space="0" w:color="auto"/>
      </w:divBdr>
    </w:div>
    <w:div w:id="1573391407">
      <w:bodyDiv w:val="1"/>
      <w:marLeft w:val="0"/>
      <w:marRight w:val="0"/>
      <w:marTop w:val="0"/>
      <w:marBottom w:val="0"/>
      <w:divBdr>
        <w:top w:val="none" w:sz="0" w:space="0" w:color="auto"/>
        <w:left w:val="none" w:sz="0" w:space="0" w:color="auto"/>
        <w:bottom w:val="none" w:sz="0" w:space="0" w:color="auto"/>
        <w:right w:val="none" w:sz="0" w:space="0" w:color="auto"/>
      </w:divBdr>
    </w:div>
    <w:div w:id="1573926866">
      <w:bodyDiv w:val="1"/>
      <w:marLeft w:val="0"/>
      <w:marRight w:val="0"/>
      <w:marTop w:val="0"/>
      <w:marBottom w:val="0"/>
      <w:divBdr>
        <w:top w:val="none" w:sz="0" w:space="0" w:color="auto"/>
        <w:left w:val="none" w:sz="0" w:space="0" w:color="auto"/>
        <w:bottom w:val="none" w:sz="0" w:space="0" w:color="auto"/>
        <w:right w:val="none" w:sz="0" w:space="0" w:color="auto"/>
      </w:divBdr>
    </w:div>
    <w:div w:id="1573931212">
      <w:bodyDiv w:val="1"/>
      <w:marLeft w:val="0"/>
      <w:marRight w:val="0"/>
      <w:marTop w:val="0"/>
      <w:marBottom w:val="0"/>
      <w:divBdr>
        <w:top w:val="none" w:sz="0" w:space="0" w:color="auto"/>
        <w:left w:val="none" w:sz="0" w:space="0" w:color="auto"/>
        <w:bottom w:val="none" w:sz="0" w:space="0" w:color="auto"/>
        <w:right w:val="none" w:sz="0" w:space="0" w:color="auto"/>
      </w:divBdr>
    </w:div>
    <w:div w:id="1575043743">
      <w:bodyDiv w:val="1"/>
      <w:marLeft w:val="0"/>
      <w:marRight w:val="0"/>
      <w:marTop w:val="0"/>
      <w:marBottom w:val="0"/>
      <w:divBdr>
        <w:top w:val="none" w:sz="0" w:space="0" w:color="auto"/>
        <w:left w:val="none" w:sz="0" w:space="0" w:color="auto"/>
        <w:bottom w:val="none" w:sz="0" w:space="0" w:color="auto"/>
        <w:right w:val="none" w:sz="0" w:space="0" w:color="auto"/>
      </w:divBdr>
    </w:div>
    <w:div w:id="1577394351">
      <w:bodyDiv w:val="1"/>
      <w:marLeft w:val="0"/>
      <w:marRight w:val="0"/>
      <w:marTop w:val="0"/>
      <w:marBottom w:val="0"/>
      <w:divBdr>
        <w:top w:val="none" w:sz="0" w:space="0" w:color="auto"/>
        <w:left w:val="none" w:sz="0" w:space="0" w:color="auto"/>
        <w:bottom w:val="none" w:sz="0" w:space="0" w:color="auto"/>
        <w:right w:val="none" w:sz="0" w:space="0" w:color="auto"/>
      </w:divBdr>
    </w:div>
    <w:div w:id="1580672903">
      <w:bodyDiv w:val="1"/>
      <w:marLeft w:val="0"/>
      <w:marRight w:val="0"/>
      <w:marTop w:val="0"/>
      <w:marBottom w:val="0"/>
      <w:divBdr>
        <w:top w:val="none" w:sz="0" w:space="0" w:color="auto"/>
        <w:left w:val="none" w:sz="0" w:space="0" w:color="auto"/>
        <w:bottom w:val="none" w:sz="0" w:space="0" w:color="auto"/>
        <w:right w:val="none" w:sz="0" w:space="0" w:color="auto"/>
      </w:divBdr>
    </w:div>
    <w:div w:id="1581135153">
      <w:bodyDiv w:val="1"/>
      <w:marLeft w:val="0"/>
      <w:marRight w:val="0"/>
      <w:marTop w:val="0"/>
      <w:marBottom w:val="0"/>
      <w:divBdr>
        <w:top w:val="none" w:sz="0" w:space="0" w:color="auto"/>
        <w:left w:val="none" w:sz="0" w:space="0" w:color="auto"/>
        <w:bottom w:val="none" w:sz="0" w:space="0" w:color="auto"/>
        <w:right w:val="none" w:sz="0" w:space="0" w:color="auto"/>
      </w:divBdr>
    </w:div>
    <w:div w:id="1581258120">
      <w:bodyDiv w:val="1"/>
      <w:marLeft w:val="0"/>
      <w:marRight w:val="0"/>
      <w:marTop w:val="0"/>
      <w:marBottom w:val="0"/>
      <w:divBdr>
        <w:top w:val="none" w:sz="0" w:space="0" w:color="auto"/>
        <w:left w:val="none" w:sz="0" w:space="0" w:color="auto"/>
        <w:bottom w:val="none" w:sz="0" w:space="0" w:color="auto"/>
        <w:right w:val="none" w:sz="0" w:space="0" w:color="auto"/>
      </w:divBdr>
    </w:div>
    <w:div w:id="1581283321">
      <w:bodyDiv w:val="1"/>
      <w:marLeft w:val="0"/>
      <w:marRight w:val="0"/>
      <w:marTop w:val="0"/>
      <w:marBottom w:val="0"/>
      <w:divBdr>
        <w:top w:val="none" w:sz="0" w:space="0" w:color="auto"/>
        <w:left w:val="none" w:sz="0" w:space="0" w:color="auto"/>
        <w:bottom w:val="none" w:sz="0" w:space="0" w:color="auto"/>
        <w:right w:val="none" w:sz="0" w:space="0" w:color="auto"/>
      </w:divBdr>
    </w:div>
    <w:div w:id="1581330460">
      <w:bodyDiv w:val="1"/>
      <w:marLeft w:val="0"/>
      <w:marRight w:val="0"/>
      <w:marTop w:val="0"/>
      <w:marBottom w:val="0"/>
      <w:divBdr>
        <w:top w:val="none" w:sz="0" w:space="0" w:color="auto"/>
        <w:left w:val="none" w:sz="0" w:space="0" w:color="auto"/>
        <w:bottom w:val="none" w:sz="0" w:space="0" w:color="auto"/>
        <w:right w:val="none" w:sz="0" w:space="0" w:color="auto"/>
      </w:divBdr>
    </w:div>
    <w:div w:id="1583756398">
      <w:bodyDiv w:val="1"/>
      <w:marLeft w:val="0"/>
      <w:marRight w:val="0"/>
      <w:marTop w:val="0"/>
      <w:marBottom w:val="0"/>
      <w:divBdr>
        <w:top w:val="none" w:sz="0" w:space="0" w:color="auto"/>
        <w:left w:val="none" w:sz="0" w:space="0" w:color="auto"/>
        <w:bottom w:val="none" w:sz="0" w:space="0" w:color="auto"/>
        <w:right w:val="none" w:sz="0" w:space="0" w:color="auto"/>
      </w:divBdr>
    </w:div>
    <w:div w:id="1583832501">
      <w:bodyDiv w:val="1"/>
      <w:marLeft w:val="0"/>
      <w:marRight w:val="0"/>
      <w:marTop w:val="0"/>
      <w:marBottom w:val="0"/>
      <w:divBdr>
        <w:top w:val="none" w:sz="0" w:space="0" w:color="auto"/>
        <w:left w:val="none" w:sz="0" w:space="0" w:color="auto"/>
        <w:bottom w:val="none" w:sz="0" w:space="0" w:color="auto"/>
        <w:right w:val="none" w:sz="0" w:space="0" w:color="auto"/>
      </w:divBdr>
    </w:div>
    <w:div w:id="1583951523">
      <w:bodyDiv w:val="1"/>
      <w:marLeft w:val="0"/>
      <w:marRight w:val="0"/>
      <w:marTop w:val="0"/>
      <w:marBottom w:val="0"/>
      <w:divBdr>
        <w:top w:val="none" w:sz="0" w:space="0" w:color="auto"/>
        <w:left w:val="none" w:sz="0" w:space="0" w:color="auto"/>
        <w:bottom w:val="none" w:sz="0" w:space="0" w:color="auto"/>
        <w:right w:val="none" w:sz="0" w:space="0" w:color="auto"/>
      </w:divBdr>
    </w:div>
    <w:div w:id="1584408419">
      <w:bodyDiv w:val="1"/>
      <w:marLeft w:val="0"/>
      <w:marRight w:val="0"/>
      <w:marTop w:val="0"/>
      <w:marBottom w:val="0"/>
      <w:divBdr>
        <w:top w:val="none" w:sz="0" w:space="0" w:color="auto"/>
        <w:left w:val="none" w:sz="0" w:space="0" w:color="auto"/>
        <w:bottom w:val="none" w:sz="0" w:space="0" w:color="auto"/>
        <w:right w:val="none" w:sz="0" w:space="0" w:color="auto"/>
      </w:divBdr>
    </w:div>
    <w:div w:id="1584488163">
      <w:bodyDiv w:val="1"/>
      <w:marLeft w:val="0"/>
      <w:marRight w:val="0"/>
      <w:marTop w:val="0"/>
      <w:marBottom w:val="0"/>
      <w:divBdr>
        <w:top w:val="none" w:sz="0" w:space="0" w:color="auto"/>
        <w:left w:val="none" w:sz="0" w:space="0" w:color="auto"/>
        <w:bottom w:val="none" w:sz="0" w:space="0" w:color="auto"/>
        <w:right w:val="none" w:sz="0" w:space="0" w:color="auto"/>
      </w:divBdr>
    </w:div>
    <w:div w:id="1584726829">
      <w:bodyDiv w:val="1"/>
      <w:marLeft w:val="0"/>
      <w:marRight w:val="0"/>
      <w:marTop w:val="0"/>
      <w:marBottom w:val="0"/>
      <w:divBdr>
        <w:top w:val="none" w:sz="0" w:space="0" w:color="auto"/>
        <w:left w:val="none" w:sz="0" w:space="0" w:color="auto"/>
        <w:bottom w:val="none" w:sz="0" w:space="0" w:color="auto"/>
        <w:right w:val="none" w:sz="0" w:space="0" w:color="auto"/>
      </w:divBdr>
    </w:div>
    <w:div w:id="1584794911">
      <w:bodyDiv w:val="1"/>
      <w:marLeft w:val="0"/>
      <w:marRight w:val="0"/>
      <w:marTop w:val="0"/>
      <w:marBottom w:val="0"/>
      <w:divBdr>
        <w:top w:val="none" w:sz="0" w:space="0" w:color="auto"/>
        <w:left w:val="none" w:sz="0" w:space="0" w:color="auto"/>
        <w:bottom w:val="none" w:sz="0" w:space="0" w:color="auto"/>
        <w:right w:val="none" w:sz="0" w:space="0" w:color="auto"/>
      </w:divBdr>
    </w:div>
    <w:div w:id="1586643399">
      <w:bodyDiv w:val="1"/>
      <w:marLeft w:val="0"/>
      <w:marRight w:val="0"/>
      <w:marTop w:val="0"/>
      <w:marBottom w:val="0"/>
      <w:divBdr>
        <w:top w:val="none" w:sz="0" w:space="0" w:color="auto"/>
        <w:left w:val="none" w:sz="0" w:space="0" w:color="auto"/>
        <w:bottom w:val="none" w:sz="0" w:space="0" w:color="auto"/>
        <w:right w:val="none" w:sz="0" w:space="0" w:color="auto"/>
      </w:divBdr>
    </w:div>
    <w:div w:id="1586955067">
      <w:bodyDiv w:val="1"/>
      <w:marLeft w:val="0"/>
      <w:marRight w:val="0"/>
      <w:marTop w:val="0"/>
      <w:marBottom w:val="0"/>
      <w:divBdr>
        <w:top w:val="none" w:sz="0" w:space="0" w:color="auto"/>
        <w:left w:val="none" w:sz="0" w:space="0" w:color="auto"/>
        <w:bottom w:val="none" w:sz="0" w:space="0" w:color="auto"/>
        <w:right w:val="none" w:sz="0" w:space="0" w:color="auto"/>
      </w:divBdr>
    </w:div>
    <w:div w:id="1587954191">
      <w:bodyDiv w:val="1"/>
      <w:marLeft w:val="0"/>
      <w:marRight w:val="0"/>
      <w:marTop w:val="0"/>
      <w:marBottom w:val="0"/>
      <w:divBdr>
        <w:top w:val="none" w:sz="0" w:space="0" w:color="auto"/>
        <w:left w:val="none" w:sz="0" w:space="0" w:color="auto"/>
        <w:bottom w:val="none" w:sz="0" w:space="0" w:color="auto"/>
        <w:right w:val="none" w:sz="0" w:space="0" w:color="auto"/>
      </w:divBdr>
    </w:div>
    <w:div w:id="1590117107">
      <w:bodyDiv w:val="1"/>
      <w:marLeft w:val="0"/>
      <w:marRight w:val="0"/>
      <w:marTop w:val="0"/>
      <w:marBottom w:val="0"/>
      <w:divBdr>
        <w:top w:val="none" w:sz="0" w:space="0" w:color="auto"/>
        <w:left w:val="none" w:sz="0" w:space="0" w:color="auto"/>
        <w:bottom w:val="none" w:sz="0" w:space="0" w:color="auto"/>
        <w:right w:val="none" w:sz="0" w:space="0" w:color="auto"/>
      </w:divBdr>
    </w:div>
    <w:div w:id="1590239938">
      <w:bodyDiv w:val="1"/>
      <w:marLeft w:val="0"/>
      <w:marRight w:val="0"/>
      <w:marTop w:val="0"/>
      <w:marBottom w:val="0"/>
      <w:divBdr>
        <w:top w:val="none" w:sz="0" w:space="0" w:color="auto"/>
        <w:left w:val="none" w:sz="0" w:space="0" w:color="auto"/>
        <w:bottom w:val="none" w:sz="0" w:space="0" w:color="auto"/>
        <w:right w:val="none" w:sz="0" w:space="0" w:color="auto"/>
      </w:divBdr>
    </w:div>
    <w:div w:id="1590504673">
      <w:bodyDiv w:val="1"/>
      <w:marLeft w:val="0"/>
      <w:marRight w:val="0"/>
      <w:marTop w:val="0"/>
      <w:marBottom w:val="0"/>
      <w:divBdr>
        <w:top w:val="none" w:sz="0" w:space="0" w:color="auto"/>
        <w:left w:val="none" w:sz="0" w:space="0" w:color="auto"/>
        <w:bottom w:val="none" w:sz="0" w:space="0" w:color="auto"/>
        <w:right w:val="none" w:sz="0" w:space="0" w:color="auto"/>
      </w:divBdr>
    </w:div>
    <w:div w:id="1591573484">
      <w:bodyDiv w:val="1"/>
      <w:marLeft w:val="0"/>
      <w:marRight w:val="0"/>
      <w:marTop w:val="0"/>
      <w:marBottom w:val="0"/>
      <w:divBdr>
        <w:top w:val="none" w:sz="0" w:space="0" w:color="auto"/>
        <w:left w:val="none" w:sz="0" w:space="0" w:color="auto"/>
        <w:bottom w:val="none" w:sz="0" w:space="0" w:color="auto"/>
        <w:right w:val="none" w:sz="0" w:space="0" w:color="auto"/>
      </w:divBdr>
    </w:div>
    <w:div w:id="1591812959">
      <w:bodyDiv w:val="1"/>
      <w:marLeft w:val="0"/>
      <w:marRight w:val="0"/>
      <w:marTop w:val="0"/>
      <w:marBottom w:val="0"/>
      <w:divBdr>
        <w:top w:val="none" w:sz="0" w:space="0" w:color="auto"/>
        <w:left w:val="none" w:sz="0" w:space="0" w:color="auto"/>
        <w:bottom w:val="none" w:sz="0" w:space="0" w:color="auto"/>
        <w:right w:val="none" w:sz="0" w:space="0" w:color="auto"/>
      </w:divBdr>
    </w:div>
    <w:div w:id="1591966247">
      <w:bodyDiv w:val="1"/>
      <w:marLeft w:val="0"/>
      <w:marRight w:val="0"/>
      <w:marTop w:val="0"/>
      <w:marBottom w:val="0"/>
      <w:divBdr>
        <w:top w:val="none" w:sz="0" w:space="0" w:color="auto"/>
        <w:left w:val="none" w:sz="0" w:space="0" w:color="auto"/>
        <w:bottom w:val="none" w:sz="0" w:space="0" w:color="auto"/>
        <w:right w:val="none" w:sz="0" w:space="0" w:color="auto"/>
      </w:divBdr>
    </w:div>
    <w:div w:id="1593004082">
      <w:bodyDiv w:val="1"/>
      <w:marLeft w:val="0"/>
      <w:marRight w:val="0"/>
      <w:marTop w:val="0"/>
      <w:marBottom w:val="0"/>
      <w:divBdr>
        <w:top w:val="none" w:sz="0" w:space="0" w:color="auto"/>
        <w:left w:val="none" w:sz="0" w:space="0" w:color="auto"/>
        <w:bottom w:val="none" w:sz="0" w:space="0" w:color="auto"/>
        <w:right w:val="none" w:sz="0" w:space="0" w:color="auto"/>
      </w:divBdr>
    </w:div>
    <w:div w:id="1595280076">
      <w:bodyDiv w:val="1"/>
      <w:marLeft w:val="0"/>
      <w:marRight w:val="0"/>
      <w:marTop w:val="0"/>
      <w:marBottom w:val="0"/>
      <w:divBdr>
        <w:top w:val="none" w:sz="0" w:space="0" w:color="auto"/>
        <w:left w:val="none" w:sz="0" w:space="0" w:color="auto"/>
        <w:bottom w:val="none" w:sz="0" w:space="0" w:color="auto"/>
        <w:right w:val="none" w:sz="0" w:space="0" w:color="auto"/>
      </w:divBdr>
    </w:div>
    <w:div w:id="1595479789">
      <w:bodyDiv w:val="1"/>
      <w:marLeft w:val="0"/>
      <w:marRight w:val="0"/>
      <w:marTop w:val="0"/>
      <w:marBottom w:val="0"/>
      <w:divBdr>
        <w:top w:val="none" w:sz="0" w:space="0" w:color="auto"/>
        <w:left w:val="none" w:sz="0" w:space="0" w:color="auto"/>
        <w:bottom w:val="none" w:sz="0" w:space="0" w:color="auto"/>
        <w:right w:val="none" w:sz="0" w:space="0" w:color="auto"/>
      </w:divBdr>
    </w:div>
    <w:div w:id="1595896805">
      <w:bodyDiv w:val="1"/>
      <w:marLeft w:val="0"/>
      <w:marRight w:val="0"/>
      <w:marTop w:val="0"/>
      <w:marBottom w:val="0"/>
      <w:divBdr>
        <w:top w:val="none" w:sz="0" w:space="0" w:color="auto"/>
        <w:left w:val="none" w:sz="0" w:space="0" w:color="auto"/>
        <w:bottom w:val="none" w:sz="0" w:space="0" w:color="auto"/>
        <w:right w:val="none" w:sz="0" w:space="0" w:color="auto"/>
      </w:divBdr>
    </w:div>
    <w:div w:id="1597134965">
      <w:bodyDiv w:val="1"/>
      <w:marLeft w:val="0"/>
      <w:marRight w:val="0"/>
      <w:marTop w:val="0"/>
      <w:marBottom w:val="0"/>
      <w:divBdr>
        <w:top w:val="none" w:sz="0" w:space="0" w:color="auto"/>
        <w:left w:val="none" w:sz="0" w:space="0" w:color="auto"/>
        <w:bottom w:val="none" w:sz="0" w:space="0" w:color="auto"/>
        <w:right w:val="none" w:sz="0" w:space="0" w:color="auto"/>
      </w:divBdr>
    </w:div>
    <w:div w:id="1597327724">
      <w:bodyDiv w:val="1"/>
      <w:marLeft w:val="0"/>
      <w:marRight w:val="0"/>
      <w:marTop w:val="0"/>
      <w:marBottom w:val="0"/>
      <w:divBdr>
        <w:top w:val="none" w:sz="0" w:space="0" w:color="auto"/>
        <w:left w:val="none" w:sz="0" w:space="0" w:color="auto"/>
        <w:bottom w:val="none" w:sz="0" w:space="0" w:color="auto"/>
        <w:right w:val="none" w:sz="0" w:space="0" w:color="auto"/>
      </w:divBdr>
    </w:div>
    <w:div w:id="1597514403">
      <w:bodyDiv w:val="1"/>
      <w:marLeft w:val="0"/>
      <w:marRight w:val="0"/>
      <w:marTop w:val="0"/>
      <w:marBottom w:val="0"/>
      <w:divBdr>
        <w:top w:val="none" w:sz="0" w:space="0" w:color="auto"/>
        <w:left w:val="none" w:sz="0" w:space="0" w:color="auto"/>
        <w:bottom w:val="none" w:sz="0" w:space="0" w:color="auto"/>
        <w:right w:val="none" w:sz="0" w:space="0" w:color="auto"/>
      </w:divBdr>
    </w:div>
    <w:div w:id="1597595129">
      <w:bodyDiv w:val="1"/>
      <w:marLeft w:val="0"/>
      <w:marRight w:val="0"/>
      <w:marTop w:val="0"/>
      <w:marBottom w:val="0"/>
      <w:divBdr>
        <w:top w:val="none" w:sz="0" w:space="0" w:color="auto"/>
        <w:left w:val="none" w:sz="0" w:space="0" w:color="auto"/>
        <w:bottom w:val="none" w:sz="0" w:space="0" w:color="auto"/>
        <w:right w:val="none" w:sz="0" w:space="0" w:color="auto"/>
      </w:divBdr>
    </w:div>
    <w:div w:id="1597859448">
      <w:bodyDiv w:val="1"/>
      <w:marLeft w:val="0"/>
      <w:marRight w:val="0"/>
      <w:marTop w:val="0"/>
      <w:marBottom w:val="0"/>
      <w:divBdr>
        <w:top w:val="none" w:sz="0" w:space="0" w:color="auto"/>
        <w:left w:val="none" w:sz="0" w:space="0" w:color="auto"/>
        <w:bottom w:val="none" w:sz="0" w:space="0" w:color="auto"/>
        <w:right w:val="none" w:sz="0" w:space="0" w:color="auto"/>
      </w:divBdr>
    </w:div>
    <w:div w:id="1599219718">
      <w:bodyDiv w:val="1"/>
      <w:marLeft w:val="0"/>
      <w:marRight w:val="0"/>
      <w:marTop w:val="0"/>
      <w:marBottom w:val="0"/>
      <w:divBdr>
        <w:top w:val="none" w:sz="0" w:space="0" w:color="auto"/>
        <w:left w:val="none" w:sz="0" w:space="0" w:color="auto"/>
        <w:bottom w:val="none" w:sz="0" w:space="0" w:color="auto"/>
        <w:right w:val="none" w:sz="0" w:space="0" w:color="auto"/>
      </w:divBdr>
    </w:div>
    <w:div w:id="1599677100">
      <w:bodyDiv w:val="1"/>
      <w:marLeft w:val="0"/>
      <w:marRight w:val="0"/>
      <w:marTop w:val="0"/>
      <w:marBottom w:val="0"/>
      <w:divBdr>
        <w:top w:val="none" w:sz="0" w:space="0" w:color="auto"/>
        <w:left w:val="none" w:sz="0" w:space="0" w:color="auto"/>
        <w:bottom w:val="none" w:sz="0" w:space="0" w:color="auto"/>
        <w:right w:val="none" w:sz="0" w:space="0" w:color="auto"/>
      </w:divBdr>
    </w:div>
    <w:div w:id="1600481465">
      <w:bodyDiv w:val="1"/>
      <w:marLeft w:val="0"/>
      <w:marRight w:val="0"/>
      <w:marTop w:val="0"/>
      <w:marBottom w:val="0"/>
      <w:divBdr>
        <w:top w:val="none" w:sz="0" w:space="0" w:color="auto"/>
        <w:left w:val="none" w:sz="0" w:space="0" w:color="auto"/>
        <w:bottom w:val="none" w:sz="0" w:space="0" w:color="auto"/>
        <w:right w:val="none" w:sz="0" w:space="0" w:color="auto"/>
      </w:divBdr>
    </w:div>
    <w:div w:id="1600676997">
      <w:bodyDiv w:val="1"/>
      <w:marLeft w:val="0"/>
      <w:marRight w:val="0"/>
      <w:marTop w:val="0"/>
      <w:marBottom w:val="0"/>
      <w:divBdr>
        <w:top w:val="none" w:sz="0" w:space="0" w:color="auto"/>
        <w:left w:val="none" w:sz="0" w:space="0" w:color="auto"/>
        <w:bottom w:val="none" w:sz="0" w:space="0" w:color="auto"/>
        <w:right w:val="none" w:sz="0" w:space="0" w:color="auto"/>
      </w:divBdr>
    </w:div>
    <w:div w:id="1602296133">
      <w:bodyDiv w:val="1"/>
      <w:marLeft w:val="0"/>
      <w:marRight w:val="0"/>
      <w:marTop w:val="0"/>
      <w:marBottom w:val="0"/>
      <w:divBdr>
        <w:top w:val="none" w:sz="0" w:space="0" w:color="auto"/>
        <w:left w:val="none" w:sz="0" w:space="0" w:color="auto"/>
        <w:bottom w:val="none" w:sz="0" w:space="0" w:color="auto"/>
        <w:right w:val="none" w:sz="0" w:space="0" w:color="auto"/>
      </w:divBdr>
    </w:div>
    <w:div w:id="1602647366">
      <w:bodyDiv w:val="1"/>
      <w:marLeft w:val="0"/>
      <w:marRight w:val="0"/>
      <w:marTop w:val="0"/>
      <w:marBottom w:val="0"/>
      <w:divBdr>
        <w:top w:val="none" w:sz="0" w:space="0" w:color="auto"/>
        <w:left w:val="none" w:sz="0" w:space="0" w:color="auto"/>
        <w:bottom w:val="none" w:sz="0" w:space="0" w:color="auto"/>
        <w:right w:val="none" w:sz="0" w:space="0" w:color="auto"/>
      </w:divBdr>
    </w:div>
    <w:div w:id="1602756454">
      <w:bodyDiv w:val="1"/>
      <w:marLeft w:val="0"/>
      <w:marRight w:val="0"/>
      <w:marTop w:val="0"/>
      <w:marBottom w:val="0"/>
      <w:divBdr>
        <w:top w:val="none" w:sz="0" w:space="0" w:color="auto"/>
        <w:left w:val="none" w:sz="0" w:space="0" w:color="auto"/>
        <w:bottom w:val="none" w:sz="0" w:space="0" w:color="auto"/>
        <w:right w:val="none" w:sz="0" w:space="0" w:color="auto"/>
      </w:divBdr>
    </w:div>
    <w:div w:id="1604608513">
      <w:bodyDiv w:val="1"/>
      <w:marLeft w:val="0"/>
      <w:marRight w:val="0"/>
      <w:marTop w:val="0"/>
      <w:marBottom w:val="0"/>
      <w:divBdr>
        <w:top w:val="none" w:sz="0" w:space="0" w:color="auto"/>
        <w:left w:val="none" w:sz="0" w:space="0" w:color="auto"/>
        <w:bottom w:val="none" w:sz="0" w:space="0" w:color="auto"/>
        <w:right w:val="none" w:sz="0" w:space="0" w:color="auto"/>
      </w:divBdr>
    </w:div>
    <w:div w:id="1604917245">
      <w:bodyDiv w:val="1"/>
      <w:marLeft w:val="0"/>
      <w:marRight w:val="0"/>
      <w:marTop w:val="0"/>
      <w:marBottom w:val="0"/>
      <w:divBdr>
        <w:top w:val="none" w:sz="0" w:space="0" w:color="auto"/>
        <w:left w:val="none" w:sz="0" w:space="0" w:color="auto"/>
        <w:bottom w:val="none" w:sz="0" w:space="0" w:color="auto"/>
        <w:right w:val="none" w:sz="0" w:space="0" w:color="auto"/>
      </w:divBdr>
    </w:div>
    <w:div w:id="1604921976">
      <w:bodyDiv w:val="1"/>
      <w:marLeft w:val="0"/>
      <w:marRight w:val="0"/>
      <w:marTop w:val="0"/>
      <w:marBottom w:val="0"/>
      <w:divBdr>
        <w:top w:val="none" w:sz="0" w:space="0" w:color="auto"/>
        <w:left w:val="none" w:sz="0" w:space="0" w:color="auto"/>
        <w:bottom w:val="none" w:sz="0" w:space="0" w:color="auto"/>
        <w:right w:val="none" w:sz="0" w:space="0" w:color="auto"/>
      </w:divBdr>
    </w:div>
    <w:div w:id="1605457531">
      <w:bodyDiv w:val="1"/>
      <w:marLeft w:val="0"/>
      <w:marRight w:val="0"/>
      <w:marTop w:val="0"/>
      <w:marBottom w:val="0"/>
      <w:divBdr>
        <w:top w:val="none" w:sz="0" w:space="0" w:color="auto"/>
        <w:left w:val="none" w:sz="0" w:space="0" w:color="auto"/>
        <w:bottom w:val="none" w:sz="0" w:space="0" w:color="auto"/>
        <w:right w:val="none" w:sz="0" w:space="0" w:color="auto"/>
      </w:divBdr>
    </w:div>
    <w:div w:id="1605503965">
      <w:bodyDiv w:val="1"/>
      <w:marLeft w:val="0"/>
      <w:marRight w:val="0"/>
      <w:marTop w:val="0"/>
      <w:marBottom w:val="0"/>
      <w:divBdr>
        <w:top w:val="none" w:sz="0" w:space="0" w:color="auto"/>
        <w:left w:val="none" w:sz="0" w:space="0" w:color="auto"/>
        <w:bottom w:val="none" w:sz="0" w:space="0" w:color="auto"/>
        <w:right w:val="none" w:sz="0" w:space="0" w:color="auto"/>
      </w:divBdr>
    </w:div>
    <w:div w:id="1605577628">
      <w:bodyDiv w:val="1"/>
      <w:marLeft w:val="0"/>
      <w:marRight w:val="0"/>
      <w:marTop w:val="0"/>
      <w:marBottom w:val="0"/>
      <w:divBdr>
        <w:top w:val="none" w:sz="0" w:space="0" w:color="auto"/>
        <w:left w:val="none" w:sz="0" w:space="0" w:color="auto"/>
        <w:bottom w:val="none" w:sz="0" w:space="0" w:color="auto"/>
        <w:right w:val="none" w:sz="0" w:space="0" w:color="auto"/>
      </w:divBdr>
    </w:div>
    <w:div w:id="1605915650">
      <w:bodyDiv w:val="1"/>
      <w:marLeft w:val="0"/>
      <w:marRight w:val="0"/>
      <w:marTop w:val="0"/>
      <w:marBottom w:val="0"/>
      <w:divBdr>
        <w:top w:val="none" w:sz="0" w:space="0" w:color="auto"/>
        <w:left w:val="none" w:sz="0" w:space="0" w:color="auto"/>
        <w:bottom w:val="none" w:sz="0" w:space="0" w:color="auto"/>
        <w:right w:val="none" w:sz="0" w:space="0" w:color="auto"/>
      </w:divBdr>
    </w:div>
    <w:div w:id="1606694375">
      <w:bodyDiv w:val="1"/>
      <w:marLeft w:val="0"/>
      <w:marRight w:val="0"/>
      <w:marTop w:val="0"/>
      <w:marBottom w:val="0"/>
      <w:divBdr>
        <w:top w:val="none" w:sz="0" w:space="0" w:color="auto"/>
        <w:left w:val="none" w:sz="0" w:space="0" w:color="auto"/>
        <w:bottom w:val="none" w:sz="0" w:space="0" w:color="auto"/>
        <w:right w:val="none" w:sz="0" w:space="0" w:color="auto"/>
      </w:divBdr>
    </w:div>
    <w:div w:id="1607543802">
      <w:bodyDiv w:val="1"/>
      <w:marLeft w:val="0"/>
      <w:marRight w:val="0"/>
      <w:marTop w:val="0"/>
      <w:marBottom w:val="0"/>
      <w:divBdr>
        <w:top w:val="none" w:sz="0" w:space="0" w:color="auto"/>
        <w:left w:val="none" w:sz="0" w:space="0" w:color="auto"/>
        <w:bottom w:val="none" w:sz="0" w:space="0" w:color="auto"/>
        <w:right w:val="none" w:sz="0" w:space="0" w:color="auto"/>
      </w:divBdr>
    </w:div>
    <w:div w:id="1610044343">
      <w:bodyDiv w:val="1"/>
      <w:marLeft w:val="0"/>
      <w:marRight w:val="0"/>
      <w:marTop w:val="0"/>
      <w:marBottom w:val="0"/>
      <w:divBdr>
        <w:top w:val="none" w:sz="0" w:space="0" w:color="auto"/>
        <w:left w:val="none" w:sz="0" w:space="0" w:color="auto"/>
        <w:bottom w:val="none" w:sz="0" w:space="0" w:color="auto"/>
        <w:right w:val="none" w:sz="0" w:space="0" w:color="auto"/>
      </w:divBdr>
    </w:div>
    <w:div w:id="1610236160">
      <w:bodyDiv w:val="1"/>
      <w:marLeft w:val="0"/>
      <w:marRight w:val="0"/>
      <w:marTop w:val="0"/>
      <w:marBottom w:val="0"/>
      <w:divBdr>
        <w:top w:val="none" w:sz="0" w:space="0" w:color="auto"/>
        <w:left w:val="none" w:sz="0" w:space="0" w:color="auto"/>
        <w:bottom w:val="none" w:sz="0" w:space="0" w:color="auto"/>
        <w:right w:val="none" w:sz="0" w:space="0" w:color="auto"/>
      </w:divBdr>
    </w:div>
    <w:div w:id="1610354030">
      <w:bodyDiv w:val="1"/>
      <w:marLeft w:val="0"/>
      <w:marRight w:val="0"/>
      <w:marTop w:val="0"/>
      <w:marBottom w:val="0"/>
      <w:divBdr>
        <w:top w:val="none" w:sz="0" w:space="0" w:color="auto"/>
        <w:left w:val="none" w:sz="0" w:space="0" w:color="auto"/>
        <w:bottom w:val="none" w:sz="0" w:space="0" w:color="auto"/>
        <w:right w:val="none" w:sz="0" w:space="0" w:color="auto"/>
      </w:divBdr>
    </w:div>
    <w:div w:id="1610551221">
      <w:bodyDiv w:val="1"/>
      <w:marLeft w:val="0"/>
      <w:marRight w:val="0"/>
      <w:marTop w:val="0"/>
      <w:marBottom w:val="0"/>
      <w:divBdr>
        <w:top w:val="none" w:sz="0" w:space="0" w:color="auto"/>
        <w:left w:val="none" w:sz="0" w:space="0" w:color="auto"/>
        <w:bottom w:val="none" w:sz="0" w:space="0" w:color="auto"/>
        <w:right w:val="none" w:sz="0" w:space="0" w:color="auto"/>
      </w:divBdr>
    </w:div>
    <w:div w:id="1610893762">
      <w:bodyDiv w:val="1"/>
      <w:marLeft w:val="0"/>
      <w:marRight w:val="0"/>
      <w:marTop w:val="0"/>
      <w:marBottom w:val="0"/>
      <w:divBdr>
        <w:top w:val="none" w:sz="0" w:space="0" w:color="auto"/>
        <w:left w:val="none" w:sz="0" w:space="0" w:color="auto"/>
        <w:bottom w:val="none" w:sz="0" w:space="0" w:color="auto"/>
        <w:right w:val="none" w:sz="0" w:space="0" w:color="auto"/>
      </w:divBdr>
    </w:div>
    <w:div w:id="1611008200">
      <w:bodyDiv w:val="1"/>
      <w:marLeft w:val="0"/>
      <w:marRight w:val="0"/>
      <w:marTop w:val="0"/>
      <w:marBottom w:val="0"/>
      <w:divBdr>
        <w:top w:val="none" w:sz="0" w:space="0" w:color="auto"/>
        <w:left w:val="none" w:sz="0" w:space="0" w:color="auto"/>
        <w:bottom w:val="none" w:sz="0" w:space="0" w:color="auto"/>
        <w:right w:val="none" w:sz="0" w:space="0" w:color="auto"/>
      </w:divBdr>
    </w:div>
    <w:div w:id="1612394571">
      <w:bodyDiv w:val="1"/>
      <w:marLeft w:val="0"/>
      <w:marRight w:val="0"/>
      <w:marTop w:val="0"/>
      <w:marBottom w:val="0"/>
      <w:divBdr>
        <w:top w:val="none" w:sz="0" w:space="0" w:color="auto"/>
        <w:left w:val="none" w:sz="0" w:space="0" w:color="auto"/>
        <w:bottom w:val="none" w:sz="0" w:space="0" w:color="auto"/>
        <w:right w:val="none" w:sz="0" w:space="0" w:color="auto"/>
      </w:divBdr>
    </w:div>
    <w:div w:id="1612665367">
      <w:bodyDiv w:val="1"/>
      <w:marLeft w:val="0"/>
      <w:marRight w:val="0"/>
      <w:marTop w:val="0"/>
      <w:marBottom w:val="0"/>
      <w:divBdr>
        <w:top w:val="none" w:sz="0" w:space="0" w:color="auto"/>
        <w:left w:val="none" w:sz="0" w:space="0" w:color="auto"/>
        <w:bottom w:val="none" w:sz="0" w:space="0" w:color="auto"/>
        <w:right w:val="none" w:sz="0" w:space="0" w:color="auto"/>
      </w:divBdr>
    </w:div>
    <w:div w:id="1613172569">
      <w:bodyDiv w:val="1"/>
      <w:marLeft w:val="0"/>
      <w:marRight w:val="0"/>
      <w:marTop w:val="0"/>
      <w:marBottom w:val="0"/>
      <w:divBdr>
        <w:top w:val="none" w:sz="0" w:space="0" w:color="auto"/>
        <w:left w:val="none" w:sz="0" w:space="0" w:color="auto"/>
        <w:bottom w:val="none" w:sz="0" w:space="0" w:color="auto"/>
        <w:right w:val="none" w:sz="0" w:space="0" w:color="auto"/>
      </w:divBdr>
    </w:div>
    <w:div w:id="1613629070">
      <w:bodyDiv w:val="1"/>
      <w:marLeft w:val="0"/>
      <w:marRight w:val="0"/>
      <w:marTop w:val="0"/>
      <w:marBottom w:val="0"/>
      <w:divBdr>
        <w:top w:val="none" w:sz="0" w:space="0" w:color="auto"/>
        <w:left w:val="none" w:sz="0" w:space="0" w:color="auto"/>
        <w:bottom w:val="none" w:sz="0" w:space="0" w:color="auto"/>
        <w:right w:val="none" w:sz="0" w:space="0" w:color="auto"/>
      </w:divBdr>
    </w:div>
    <w:div w:id="1615165611">
      <w:bodyDiv w:val="1"/>
      <w:marLeft w:val="0"/>
      <w:marRight w:val="0"/>
      <w:marTop w:val="0"/>
      <w:marBottom w:val="0"/>
      <w:divBdr>
        <w:top w:val="none" w:sz="0" w:space="0" w:color="auto"/>
        <w:left w:val="none" w:sz="0" w:space="0" w:color="auto"/>
        <w:bottom w:val="none" w:sz="0" w:space="0" w:color="auto"/>
        <w:right w:val="none" w:sz="0" w:space="0" w:color="auto"/>
      </w:divBdr>
    </w:div>
    <w:div w:id="1615359514">
      <w:bodyDiv w:val="1"/>
      <w:marLeft w:val="0"/>
      <w:marRight w:val="0"/>
      <w:marTop w:val="0"/>
      <w:marBottom w:val="0"/>
      <w:divBdr>
        <w:top w:val="none" w:sz="0" w:space="0" w:color="auto"/>
        <w:left w:val="none" w:sz="0" w:space="0" w:color="auto"/>
        <w:bottom w:val="none" w:sz="0" w:space="0" w:color="auto"/>
        <w:right w:val="none" w:sz="0" w:space="0" w:color="auto"/>
      </w:divBdr>
    </w:div>
    <w:div w:id="1615554072">
      <w:bodyDiv w:val="1"/>
      <w:marLeft w:val="0"/>
      <w:marRight w:val="0"/>
      <w:marTop w:val="0"/>
      <w:marBottom w:val="0"/>
      <w:divBdr>
        <w:top w:val="none" w:sz="0" w:space="0" w:color="auto"/>
        <w:left w:val="none" w:sz="0" w:space="0" w:color="auto"/>
        <w:bottom w:val="none" w:sz="0" w:space="0" w:color="auto"/>
        <w:right w:val="none" w:sz="0" w:space="0" w:color="auto"/>
      </w:divBdr>
    </w:div>
    <w:div w:id="1615794077">
      <w:bodyDiv w:val="1"/>
      <w:marLeft w:val="0"/>
      <w:marRight w:val="0"/>
      <w:marTop w:val="0"/>
      <w:marBottom w:val="0"/>
      <w:divBdr>
        <w:top w:val="none" w:sz="0" w:space="0" w:color="auto"/>
        <w:left w:val="none" w:sz="0" w:space="0" w:color="auto"/>
        <w:bottom w:val="none" w:sz="0" w:space="0" w:color="auto"/>
        <w:right w:val="none" w:sz="0" w:space="0" w:color="auto"/>
      </w:divBdr>
    </w:div>
    <w:div w:id="1616131272">
      <w:bodyDiv w:val="1"/>
      <w:marLeft w:val="0"/>
      <w:marRight w:val="0"/>
      <w:marTop w:val="0"/>
      <w:marBottom w:val="0"/>
      <w:divBdr>
        <w:top w:val="none" w:sz="0" w:space="0" w:color="auto"/>
        <w:left w:val="none" w:sz="0" w:space="0" w:color="auto"/>
        <w:bottom w:val="none" w:sz="0" w:space="0" w:color="auto"/>
        <w:right w:val="none" w:sz="0" w:space="0" w:color="auto"/>
      </w:divBdr>
    </w:div>
    <w:div w:id="1616978697">
      <w:bodyDiv w:val="1"/>
      <w:marLeft w:val="0"/>
      <w:marRight w:val="0"/>
      <w:marTop w:val="0"/>
      <w:marBottom w:val="0"/>
      <w:divBdr>
        <w:top w:val="none" w:sz="0" w:space="0" w:color="auto"/>
        <w:left w:val="none" w:sz="0" w:space="0" w:color="auto"/>
        <w:bottom w:val="none" w:sz="0" w:space="0" w:color="auto"/>
        <w:right w:val="none" w:sz="0" w:space="0" w:color="auto"/>
      </w:divBdr>
    </w:div>
    <w:div w:id="1618102751">
      <w:bodyDiv w:val="1"/>
      <w:marLeft w:val="0"/>
      <w:marRight w:val="0"/>
      <w:marTop w:val="0"/>
      <w:marBottom w:val="0"/>
      <w:divBdr>
        <w:top w:val="none" w:sz="0" w:space="0" w:color="auto"/>
        <w:left w:val="none" w:sz="0" w:space="0" w:color="auto"/>
        <w:bottom w:val="none" w:sz="0" w:space="0" w:color="auto"/>
        <w:right w:val="none" w:sz="0" w:space="0" w:color="auto"/>
      </w:divBdr>
    </w:div>
    <w:div w:id="1618174110">
      <w:bodyDiv w:val="1"/>
      <w:marLeft w:val="0"/>
      <w:marRight w:val="0"/>
      <w:marTop w:val="0"/>
      <w:marBottom w:val="0"/>
      <w:divBdr>
        <w:top w:val="none" w:sz="0" w:space="0" w:color="auto"/>
        <w:left w:val="none" w:sz="0" w:space="0" w:color="auto"/>
        <w:bottom w:val="none" w:sz="0" w:space="0" w:color="auto"/>
        <w:right w:val="none" w:sz="0" w:space="0" w:color="auto"/>
      </w:divBdr>
    </w:div>
    <w:div w:id="1618484328">
      <w:bodyDiv w:val="1"/>
      <w:marLeft w:val="0"/>
      <w:marRight w:val="0"/>
      <w:marTop w:val="0"/>
      <w:marBottom w:val="0"/>
      <w:divBdr>
        <w:top w:val="none" w:sz="0" w:space="0" w:color="auto"/>
        <w:left w:val="none" w:sz="0" w:space="0" w:color="auto"/>
        <w:bottom w:val="none" w:sz="0" w:space="0" w:color="auto"/>
        <w:right w:val="none" w:sz="0" w:space="0" w:color="auto"/>
      </w:divBdr>
    </w:div>
    <w:div w:id="1619021699">
      <w:bodyDiv w:val="1"/>
      <w:marLeft w:val="0"/>
      <w:marRight w:val="0"/>
      <w:marTop w:val="0"/>
      <w:marBottom w:val="0"/>
      <w:divBdr>
        <w:top w:val="none" w:sz="0" w:space="0" w:color="auto"/>
        <w:left w:val="none" w:sz="0" w:space="0" w:color="auto"/>
        <w:bottom w:val="none" w:sz="0" w:space="0" w:color="auto"/>
        <w:right w:val="none" w:sz="0" w:space="0" w:color="auto"/>
      </w:divBdr>
    </w:div>
    <w:div w:id="1619527101">
      <w:bodyDiv w:val="1"/>
      <w:marLeft w:val="0"/>
      <w:marRight w:val="0"/>
      <w:marTop w:val="0"/>
      <w:marBottom w:val="0"/>
      <w:divBdr>
        <w:top w:val="none" w:sz="0" w:space="0" w:color="auto"/>
        <w:left w:val="none" w:sz="0" w:space="0" w:color="auto"/>
        <w:bottom w:val="none" w:sz="0" w:space="0" w:color="auto"/>
        <w:right w:val="none" w:sz="0" w:space="0" w:color="auto"/>
      </w:divBdr>
    </w:div>
    <w:div w:id="1621565792">
      <w:bodyDiv w:val="1"/>
      <w:marLeft w:val="0"/>
      <w:marRight w:val="0"/>
      <w:marTop w:val="0"/>
      <w:marBottom w:val="0"/>
      <w:divBdr>
        <w:top w:val="none" w:sz="0" w:space="0" w:color="auto"/>
        <w:left w:val="none" w:sz="0" w:space="0" w:color="auto"/>
        <w:bottom w:val="none" w:sz="0" w:space="0" w:color="auto"/>
        <w:right w:val="none" w:sz="0" w:space="0" w:color="auto"/>
      </w:divBdr>
    </w:div>
    <w:div w:id="1621716923">
      <w:bodyDiv w:val="1"/>
      <w:marLeft w:val="0"/>
      <w:marRight w:val="0"/>
      <w:marTop w:val="0"/>
      <w:marBottom w:val="0"/>
      <w:divBdr>
        <w:top w:val="none" w:sz="0" w:space="0" w:color="auto"/>
        <w:left w:val="none" w:sz="0" w:space="0" w:color="auto"/>
        <w:bottom w:val="none" w:sz="0" w:space="0" w:color="auto"/>
        <w:right w:val="none" w:sz="0" w:space="0" w:color="auto"/>
      </w:divBdr>
    </w:div>
    <w:div w:id="1622344263">
      <w:bodyDiv w:val="1"/>
      <w:marLeft w:val="0"/>
      <w:marRight w:val="0"/>
      <w:marTop w:val="0"/>
      <w:marBottom w:val="0"/>
      <w:divBdr>
        <w:top w:val="none" w:sz="0" w:space="0" w:color="auto"/>
        <w:left w:val="none" w:sz="0" w:space="0" w:color="auto"/>
        <w:bottom w:val="none" w:sz="0" w:space="0" w:color="auto"/>
        <w:right w:val="none" w:sz="0" w:space="0" w:color="auto"/>
      </w:divBdr>
    </w:div>
    <w:div w:id="1622611531">
      <w:bodyDiv w:val="1"/>
      <w:marLeft w:val="0"/>
      <w:marRight w:val="0"/>
      <w:marTop w:val="0"/>
      <w:marBottom w:val="0"/>
      <w:divBdr>
        <w:top w:val="none" w:sz="0" w:space="0" w:color="auto"/>
        <w:left w:val="none" w:sz="0" w:space="0" w:color="auto"/>
        <w:bottom w:val="none" w:sz="0" w:space="0" w:color="auto"/>
        <w:right w:val="none" w:sz="0" w:space="0" w:color="auto"/>
      </w:divBdr>
    </w:div>
    <w:div w:id="1623809333">
      <w:bodyDiv w:val="1"/>
      <w:marLeft w:val="0"/>
      <w:marRight w:val="0"/>
      <w:marTop w:val="0"/>
      <w:marBottom w:val="0"/>
      <w:divBdr>
        <w:top w:val="none" w:sz="0" w:space="0" w:color="auto"/>
        <w:left w:val="none" w:sz="0" w:space="0" w:color="auto"/>
        <w:bottom w:val="none" w:sz="0" w:space="0" w:color="auto"/>
        <w:right w:val="none" w:sz="0" w:space="0" w:color="auto"/>
      </w:divBdr>
    </w:div>
    <w:div w:id="1623878204">
      <w:bodyDiv w:val="1"/>
      <w:marLeft w:val="0"/>
      <w:marRight w:val="0"/>
      <w:marTop w:val="0"/>
      <w:marBottom w:val="0"/>
      <w:divBdr>
        <w:top w:val="none" w:sz="0" w:space="0" w:color="auto"/>
        <w:left w:val="none" w:sz="0" w:space="0" w:color="auto"/>
        <w:bottom w:val="none" w:sz="0" w:space="0" w:color="auto"/>
        <w:right w:val="none" w:sz="0" w:space="0" w:color="auto"/>
      </w:divBdr>
    </w:div>
    <w:div w:id="1624775429">
      <w:bodyDiv w:val="1"/>
      <w:marLeft w:val="0"/>
      <w:marRight w:val="0"/>
      <w:marTop w:val="0"/>
      <w:marBottom w:val="0"/>
      <w:divBdr>
        <w:top w:val="none" w:sz="0" w:space="0" w:color="auto"/>
        <w:left w:val="none" w:sz="0" w:space="0" w:color="auto"/>
        <w:bottom w:val="none" w:sz="0" w:space="0" w:color="auto"/>
        <w:right w:val="none" w:sz="0" w:space="0" w:color="auto"/>
      </w:divBdr>
    </w:div>
    <w:div w:id="1625233199">
      <w:bodyDiv w:val="1"/>
      <w:marLeft w:val="0"/>
      <w:marRight w:val="0"/>
      <w:marTop w:val="0"/>
      <w:marBottom w:val="0"/>
      <w:divBdr>
        <w:top w:val="none" w:sz="0" w:space="0" w:color="auto"/>
        <w:left w:val="none" w:sz="0" w:space="0" w:color="auto"/>
        <w:bottom w:val="none" w:sz="0" w:space="0" w:color="auto"/>
        <w:right w:val="none" w:sz="0" w:space="0" w:color="auto"/>
      </w:divBdr>
    </w:div>
    <w:div w:id="1625842633">
      <w:bodyDiv w:val="1"/>
      <w:marLeft w:val="0"/>
      <w:marRight w:val="0"/>
      <w:marTop w:val="0"/>
      <w:marBottom w:val="0"/>
      <w:divBdr>
        <w:top w:val="none" w:sz="0" w:space="0" w:color="auto"/>
        <w:left w:val="none" w:sz="0" w:space="0" w:color="auto"/>
        <w:bottom w:val="none" w:sz="0" w:space="0" w:color="auto"/>
        <w:right w:val="none" w:sz="0" w:space="0" w:color="auto"/>
      </w:divBdr>
    </w:div>
    <w:div w:id="1626081398">
      <w:bodyDiv w:val="1"/>
      <w:marLeft w:val="0"/>
      <w:marRight w:val="0"/>
      <w:marTop w:val="0"/>
      <w:marBottom w:val="0"/>
      <w:divBdr>
        <w:top w:val="none" w:sz="0" w:space="0" w:color="auto"/>
        <w:left w:val="none" w:sz="0" w:space="0" w:color="auto"/>
        <w:bottom w:val="none" w:sz="0" w:space="0" w:color="auto"/>
        <w:right w:val="none" w:sz="0" w:space="0" w:color="auto"/>
      </w:divBdr>
    </w:div>
    <w:div w:id="1626542876">
      <w:bodyDiv w:val="1"/>
      <w:marLeft w:val="0"/>
      <w:marRight w:val="0"/>
      <w:marTop w:val="0"/>
      <w:marBottom w:val="0"/>
      <w:divBdr>
        <w:top w:val="none" w:sz="0" w:space="0" w:color="auto"/>
        <w:left w:val="none" w:sz="0" w:space="0" w:color="auto"/>
        <w:bottom w:val="none" w:sz="0" w:space="0" w:color="auto"/>
        <w:right w:val="none" w:sz="0" w:space="0" w:color="auto"/>
      </w:divBdr>
    </w:div>
    <w:div w:id="1627158578">
      <w:bodyDiv w:val="1"/>
      <w:marLeft w:val="0"/>
      <w:marRight w:val="0"/>
      <w:marTop w:val="0"/>
      <w:marBottom w:val="0"/>
      <w:divBdr>
        <w:top w:val="none" w:sz="0" w:space="0" w:color="auto"/>
        <w:left w:val="none" w:sz="0" w:space="0" w:color="auto"/>
        <w:bottom w:val="none" w:sz="0" w:space="0" w:color="auto"/>
        <w:right w:val="none" w:sz="0" w:space="0" w:color="auto"/>
      </w:divBdr>
    </w:div>
    <w:div w:id="1628195815">
      <w:bodyDiv w:val="1"/>
      <w:marLeft w:val="0"/>
      <w:marRight w:val="0"/>
      <w:marTop w:val="0"/>
      <w:marBottom w:val="0"/>
      <w:divBdr>
        <w:top w:val="none" w:sz="0" w:space="0" w:color="auto"/>
        <w:left w:val="none" w:sz="0" w:space="0" w:color="auto"/>
        <w:bottom w:val="none" w:sz="0" w:space="0" w:color="auto"/>
        <w:right w:val="none" w:sz="0" w:space="0" w:color="auto"/>
      </w:divBdr>
    </w:div>
    <w:div w:id="1628657500">
      <w:bodyDiv w:val="1"/>
      <w:marLeft w:val="0"/>
      <w:marRight w:val="0"/>
      <w:marTop w:val="0"/>
      <w:marBottom w:val="0"/>
      <w:divBdr>
        <w:top w:val="none" w:sz="0" w:space="0" w:color="auto"/>
        <w:left w:val="none" w:sz="0" w:space="0" w:color="auto"/>
        <w:bottom w:val="none" w:sz="0" w:space="0" w:color="auto"/>
        <w:right w:val="none" w:sz="0" w:space="0" w:color="auto"/>
      </w:divBdr>
    </w:div>
    <w:div w:id="1629093943">
      <w:bodyDiv w:val="1"/>
      <w:marLeft w:val="0"/>
      <w:marRight w:val="0"/>
      <w:marTop w:val="0"/>
      <w:marBottom w:val="0"/>
      <w:divBdr>
        <w:top w:val="none" w:sz="0" w:space="0" w:color="auto"/>
        <w:left w:val="none" w:sz="0" w:space="0" w:color="auto"/>
        <w:bottom w:val="none" w:sz="0" w:space="0" w:color="auto"/>
        <w:right w:val="none" w:sz="0" w:space="0" w:color="auto"/>
      </w:divBdr>
    </w:div>
    <w:div w:id="1629241072">
      <w:bodyDiv w:val="1"/>
      <w:marLeft w:val="0"/>
      <w:marRight w:val="0"/>
      <w:marTop w:val="0"/>
      <w:marBottom w:val="0"/>
      <w:divBdr>
        <w:top w:val="none" w:sz="0" w:space="0" w:color="auto"/>
        <w:left w:val="none" w:sz="0" w:space="0" w:color="auto"/>
        <w:bottom w:val="none" w:sz="0" w:space="0" w:color="auto"/>
        <w:right w:val="none" w:sz="0" w:space="0" w:color="auto"/>
      </w:divBdr>
    </w:div>
    <w:div w:id="1629359391">
      <w:bodyDiv w:val="1"/>
      <w:marLeft w:val="0"/>
      <w:marRight w:val="0"/>
      <w:marTop w:val="0"/>
      <w:marBottom w:val="0"/>
      <w:divBdr>
        <w:top w:val="none" w:sz="0" w:space="0" w:color="auto"/>
        <w:left w:val="none" w:sz="0" w:space="0" w:color="auto"/>
        <w:bottom w:val="none" w:sz="0" w:space="0" w:color="auto"/>
        <w:right w:val="none" w:sz="0" w:space="0" w:color="auto"/>
      </w:divBdr>
    </w:div>
    <w:div w:id="1629555987">
      <w:bodyDiv w:val="1"/>
      <w:marLeft w:val="0"/>
      <w:marRight w:val="0"/>
      <w:marTop w:val="0"/>
      <w:marBottom w:val="0"/>
      <w:divBdr>
        <w:top w:val="none" w:sz="0" w:space="0" w:color="auto"/>
        <w:left w:val="none" w:sz="0" w:space="0" w:color="auto"/>
        <w:bottom w:val="none" w:sz="0" w:space="0" w:color="auto"/>
        <w:right w:val="none" w:sz="0" w:space="0" w:color="auto"/>
      </w:divBdr>
    </w:div>
    <w:div w:id="1629781083">
      <w:bodyDiv w:val="1"/>
      <w:marLeft w:val="0"/>
      <w:marRight w:val="0"/>
      <w:marTop w:val="0"/>
      <w:marBottom w:val="0"/>
      <w:divBdr>
        <w:top w:val="none" w:sz="0" w:space="0" w:color="auto"/>
        <w:left w:val="none" w:sz="0" w:space="0" w:color="auto"/>
        <w:bottom w:val="none" w:sz="0" w:space="0" w:color="auto"/>
        <w:right w:val="none" w:sz="0" w:space="0" w:color="auto"/>
      </w:divBdr>
    </w:div>
    <w:div w:id="1630087123">
      <w:bodyDiv w:val="1"/>
      <w:marLeft w:val="0"/>
      <w:marRight w:val="0"/>
      <w:marTop w:val="0"/>
      <w:marBottom w:val="0"/>
      <w:divBdr>
        <w:top w:val="none" w:sz="0" w:space="0" w:color="auto"/>
        <w:left w:val="none" w:sz="0" w:space="0" w:color="auto"/>
        <w:bottom w:val="none" w:sz="0" w:space="0" w:color="auto"/>
        <w:right w:val="none" w:sz="0" w:space="0" w:color="auto"/>
      </w:divBdr>
    </w:div>
    <w:div w:id="1631741206">
      <w:bodyDiv w:val="1"/>
      <w:marLeft w:val="0"/>
      <w:marRight w:val="0"/>
      <w:marTop w:val="0"/>
      <w:marBottom w:val="0"/>
      <w:divBdr>
        <w:top w:val="none" w:sz="0" w:space="0" w:color="auto"/>
        <w:left w:val="none" w:sz="0" w:space="0" w:color="auto"/>
        <w:bottom w:val="none" w:sz="0" w:space="0" w:color="auto"/>
        <w:right w:val="none" w:sz="0" w:space="0" w:color="auto"/>
      </w:divBdr>
    </w:div>
    <w:div w:id="1631931647">
      <w:bodyDiv w:val="1"/>
      <w:marLeft w:val="0"/>
      <w:marRight w:val="0"/>
      <w:marTop w:val="0"/>
      <w:marBottom w:val="0"/>
      <w:divBdr>
        <w:top w:val="none" w:sz="0" w:space="0" w:color="auto"/>
        <w:left w:val="none" w:sz="0" w:space="0" w:color="auto"/>
        <w:bottom w:val="none" w:sz="0" w:space="0" w:color="auto"/>
        <w:right w:val="none" w:sz="0" w:space="0" w:color="auto"/>
      </w:divBdr>
    </w:div>
    <w:div w:id="1632132745">
      <w:bodyDiv w:val="1"/>
      <w:marLeft w:val="0"/>
      <w:marRight w:val="0"/>
      <w:marTop w:val="0"/>
      <w:marBottom w:val="0"/>
      <w:divBdr>
        <w:top w:val="none" w:sz="0" w:space="0" w:color="auto"/>
        <w:left w:val="none" w:sz="0" w:space="0" w:color="auto"/>
        <w:bottom w:val="none" w:sz="0" w:space="0" w:color="auto"/>
        <w:right w:val="none" w:sz="0" w:space="0" w:color="auto"/>
      </w:divBdr>
    </w:div>
    <w:div w:id="1632782220">
      <w:bodyDiv w:val="1"/>
      <w:marLeft w:val="0"/>
      <w:marRight w:val="0"/>
      <w:marTop w:val="0"/>
      <w:marBottom w:val="0"/>
      <w:divBdr>
        <w:top w:val="none" w:sz="0" w:space="0" w:color="auto"/>
        <w:left w:val="none" w:sz="0" w:space="0" w:color="auto"/>
        <w:bottom w:val="none" w:sz="0" w:space="0" w:color="auto"/>
        <w:right w:val="none" w:sz="0" w:space="0" w:color="auto"/>
      </w:divBdr>
    </w:div>
    <w:div w:id="1634674803">
      <w:bodyDiv w:val="1"/>
      <w:marLeft w:val="0"/>
      <w:marRight w:val="0"/>
      <w:marTop w:val="0"/>
      <w:marBottom w:val="0"/>
      <w:divBdr>
        <w:top w:val="none" w:sz="0" w:space="0" w:color="auto"/>
        <w:left w:val="none" w:sz="0" w:space="0" w:color="auto"/>
        <w:bottom w:val="none" w:sz="0" w:space="0" w:color="auto"/>
        <w:right w:val="none" w:sz="0" w:space="0" w:color="auto"/>
      </w:divBdr>
    </w:div>
    <w:div w:id="1634675716">
      <w:bodyDiv w:val="1"/>
      <w:marLeft w:val="0"/>
      <w:marRight w:val="0"/>
      <w:marTop w:val="0"/>
      <w:marBottom w:val="0"/>
      <w:divBdr>
        <w:top w:val="none" w:sz="0" w:space="0" w:color="auto"/>
        <w:left w:val="none" w:sz="0" w:space="0" w:color="auto"/>
        <w:bottom w:val="none" w:sz="0" w:space="0" w:color="auto"/>
        <w:right w:val="none" w:sz="0" w:space="0" w:color="auto"/>
      </w:divBdr>
    </w:div>
    <w:div w:id="1634747238">
      <w:bodyDiv w:val="1"/>
      <w:marLeft w:val="0"/>
      <w:marRight w:val="0"/>
      <w:marTop w:val="0"/>
      <w:marBottom w:val="0"/>
      <w:divBdr>
        <w:top w:val="none" w:sz="0" w:space="0" w:color="auto"/>
        <w:left w:val="none" w:sz="0" w:space="0" w:color="auto"/>
        <w:bottom w:val="none" w:sz="0" w:space="0" w:color="auto"/>
        <w:right w:val="none" w:sz="0" w:space="0" w:color="auto"/>
      </w:divBdr>
    </w:div>
    <w:div w:id="1634873556">
      <w:bodyDiv w:val="1"/>
      <w:marLeft w:val="0"/>
      <w:marRight w:val="0"/>
      <w:marTop w:val="0"/>
      <w:marBottom w:val="0"/>
      <w:divBdr>
        <w:top w:val="none" w:sz="0" w:space="0" w:color="auto"/>
        <w:left w:val="none" w:sz="0" w:space="0" w:color="auto"/>
        <w:bottom w:val="none" w:sz="0" w:space="0" w:color="auto"/>
        <w:right w:val="none" w:sz="0" w:space="0" w:color="auto"/>
      </w:divBdr>
    </w:div>
    <w:div w:id="1634945662">
      <w:bodyDiv w:val="1"/>
      <w:marLeft w:val="0"/>
      <w:marRight w:val="0"/>
      <w:marTop w:val="0"/>
      <w:marBottom w:val="0"/>
      <w:divBdr>
        <w:top w:val="none" w:sz="0" w:space="0" w:color="auto"/>
        <w:left w:val="none" w:sz="0" w:space="0" w:color="auto"/>
        <w:bottom w:val="none" w:sz="0" w:space="0" w:color="auto"/>
        <w:right w:val="none" w:sz="0" w:space="0" w:color="auto"/>
      </w:divBdr>
    </w:div>
    <w:div w:id="1635520917">
      <w:bodyDiv w:val="1"/>
      <w:marLeft w:val="0"/>
      <w:marRight w:val="0"/>
      <w:marTop w:val="0"/>
      <w:marBottom w:val="0"/>
      <w:divBdr>
        <w:top w:val="none" w:sz="0" w:space="0" w:color="auto"/>
        <w:left w:val="none" w:sz="0" w:space="0" w:color="auto"/>
        <w:bottom w:val="none" w:sz="0" w:space="0" w:color="auto"/>
        <w:right w:val="none" w:sz="0" w:space="0" w:color="auto"/>
      </w:divBdr>
    </w:div>
    <w:div w:id="1635595228">
      <w:bodyDiv w:val="1"/>
      <w:marLeft w:val="0"/>
      <w:marRight w:val="0"/>
      <w:marTop w:val="0"/>
      <w:marBottom w:val="0"/>
      <w:divBdr>
        <w:top w:val="none" w:sz="0" w:space="0" w:color="auto"/>
        <w:left w:val="none" w:sz="0" w:space="0" w:color="auto"/>
        <w:bottom w:val="none" w:sz="0" w:space="0" w:color="auto"/>
        <w:right w:val="none" w:sz="0" w:space="0" w:color="auto"/>
      </w:divBdr>
    </w:div>
    <w:div w:id="1636062722">
      <w:bodyDiv w:val="1"/>
      <w:marLeft w:val="0"/>
      <w:marRight w:val="0"/>
      <w:marTop w:val="0"/>
      <w:marBottom w:val="0"/>
      <w:divBdr>
        <w:top w:val="none" w:sz="0" w:space="0" w:color="auto"/>
        <w:left w:val="none" w:sz="0" w:space="0" w:color="auto"/>
        <w:bottom w:val="none" w:sz="0" w:space="0" w:color="auto"/>
        <w:right w:val="none" w:sz="0" w:space="0" w:color="auto"/>
      </w:divBdr>
    </w:div>
    <w:div w:id="1637635993">
      <w:bodyDiv w:val="1"/>
      <w:marLeft w:val="0"/>
      <w:marRight w:val="0"/>
      <w:marTop w:val="0"/>
      <w:marBottom w:val="0"/>
      <w:divBdr>
        <w:top w:val="none" w:sz="0" w:space="0" w:color="auto"/>
        <w:left w:val="none" w:sz="0" w:space="0" w:color="auto"/>
        <w:bottom w:val="none" w:sz="0" w:space="0" w:color="auto"/>
        <w:right w:val="none" w:sz="0" w:space="0" w:color="auto"/>
      </w:divBdr>
    </w:div>
    <w:div w:id="1637950863">
      <w:bodyDiv w:val="1"/>
      <w:marLeft w:val="0"/>
      <w:marRight w:val="0"/>
      <w:marTop w:val="0"/>
      <w:marBottom w:val="0"/>
      <w:divBdr>
        <w:top w:val="none" w:sz="0" w:space="0" w:color="auto"/>
        <w:left w:val="none" w:sz="0" w:space="0" w:color="auto"/>
        <w:bottom w:val="none" w:sz="0" w:space="0" w:color="auto"/>
        <w:right w:val="none" w:sz="0" w:space="0" w:color="auto"/>
      </w:divBdr>
    </w:div>
    <w:div w:id="1638217106">
      <w:bodyDiv w:val="1"/>
      <w:marLeft w:val="0"/>
      <w:marRight w:val="0"/>
      <w:marTop w:val="0"/>
      <w:marBottom w:val="0"/>
      <w:divBdr>
        <w:top w:val="none" w:sz="0" w:space="0" w:color="auto"/>
        <w:left w:val="none" w:sz="0" w:space="0" w:color="auto"/>
        <w:bottom w:val="none" w:sz="0" w:space="0" w:color="auto"/>
        <w:right w:val="none" w:sz="0" w:space="0" w:color="auto"/>
      </w:divBdr>
    </w:div>
    <w:div w:id="1638297406">
      <w:bodyDiv w:val="1"/>
      <w:marLeft w:val="0"/>
      <w:marRight w:val="0"/>
      <w:marTop w:val="0"/>
      <w:marBottom w:val="0"/>
      <w:divBdr>
        <w:top w:val="none" w:sz="0" w:space="0" w:color="auto"/>
        <w:left w:val="none" w:sz="0" w:space="0" w:color="auto"/>
        <w:bottom w:val="none" w:sz="0" w:space="0" w:color="auto"/>
        <w:right w:val="none" w:sz="0" w:space="0" w:color="auto"/>
      </w:divBdr>
    </w:div>
    <w:div w:id="1640065689">
      <w:bodyDiv w:val="1"/>
      <w:marLeft w:val="0"/>
      <w:marRight w:val="0"/>
      <w:marTop w:val="0"/>
      <w:marBottom w:val="0"/>
      <w:divBdr>
        <w:top w:val="none" w:sz="0" w:space="0" w:color="auto"/>
        <w:left w:val="none" w:sz="0" w:space="0" w:color="auto"/>
        <w:bottom w:val="none" w:sz="0" w:space="0" w:color="auto"/>
        <w:right w:val="none" w:sz="0" w:space="0" w:color="auto"/>
      </w:divBdr>
    </w:div>
    <w:div w:id="1640189560">
      <w:bodyDiv w:val="1"/>
      <w:marLeft w:val="0"/>
      <w:marRight w:val="0"/>
      <w:marTop w:val="0"/>
      <w:marBottom w:val="0"/>
      <w:divBdr>
        <w:top w:val="none" w:sz="0" w:space="0" w:color="auto"/>
        <w:left w:val="none" w:sz="0" w:space="0" w:color="auto"/>
        <w:bottom w:val="none" w:sz="0" w:space="0" w:color="auto"/>
        <w:right w:val="none" w:sz="0" w:space="0" w:color="auto"/>
      </w:divBdr>
    </w:div>
    <w:div w:id="1640306174">
      <w:bodyDiv w:val="1"/>
      <w:marLeft w:val="0"/>
      <w:marRight w:val="0"/>
      <w:marTop w:val="0"/>
      <w:marBottom w:val="0"/>
      <w:divBdr>
        <w:top w:val="none" w:sz="0" w:space="0" w:color="auto"/>
        <w:left w:val="none" w:sz="0" w:space="0" w:color="auto"/>
        <w:bottom w:val="none" w:sz="0" w:space="0" w:color="auto"/>
        <w:right w:val="none" w:sz="0" w:space="0" w:color="auto"/>
      </w:divBdr>
    </w:div>
    <w:div w:id="1642032750">
      <w:bodyDiv w:val="1"/>
      <w:marLeft w:val="0"/>
      <w:marRight w:val="0"/>
      <w:marTop w:val="0"/>
      <w:marBottom w:val="0"/>
      <w:divBdr>
        <w:top w:val="none" w:sz="0" w:space="0" w:color="auto"/>
        <w:left w:val="none" w:sz="0" w:space="0" w:color="auto"/>
        <w:bottom w:val="none" w:sz="0" w:space="0" w:color="auto"/>
        <w:right w:val="none" w:sz="0" w:space="0" w:color="auto"/>
      </w:divBdr>
    </w:div>
    <w:div w:id="1642805860">
      <w:bodyDiv w:val="1"/>
      <w:marLeft w:val="0"/>
      <w:marRight w:val="0"/>
      <w:marTop w:val="0"/>
      <w:marBottom w:val="0"/>
      <w:divBdr>
        <w:top w:val="none" w:sz="0" w:space="0" w:color="auto"/>
        <w:left w:val="none" w:sz="0" w:space="0" w:color="auto"/>
        <w:bottom w:val="none" w:sz="0" w:space="0" w:color="auto"/>
        <w:right w:val="none" w:sz="0" w:space="0" w:color="auto"/>
      </w:divBdr>
    </w:div>
    <w:div w:id="1643268741">
      <w:bodyDiv w:val="1"/>
      <w:marLeft w:val="0"/>
      <w:marRight w:val="0"/>
      <w:marTop w:val="0"/>
      <w:marBottom w:val="0"/>
      <w:divBdr>
        <w:top w:val="none" w:sz="0" w:space="0" w:color="auto"/>
        <w:left w:val="none" w:sz="0" w:space="0" w:color="auto"/>
        <w:bottom w:val="none" w:sz="0" w:space="0" w:color="auto"/>
        <w:right w:val="none" w:sz="0" w:space="0" w:color="auto"/>
      </w:divBdr>
    </w:div>
    <w:div w:id="1643806089">
      <w:bodyDiv w:val="1"/>
      <w:marLeft w:val="0"/>
      <w:marRight w:val="0"/>
      <w:marTop w:val="0"/>
      <w:marBottom w:val="0"/>
      <w:divBdr>
        <w:top w:val="none" w:sz="0" w:space="0" w:color="auto"/>
        <w:left w:val="none" w:sz="0" w:space="0" w:color="auto"/>
        <w:bottom w:val="none" w:sz="0" w:space="0" w:color="auto"/>
        <w:right w:val="none" w:sz="0" w:space="0" w:color="auto"/>
      </w:divBdr>
    </w:div>
    <w:div w:id="1644457220">
      <w:bodyDiv w:val="1"/>
      <w:marLeft w:val="0"/>
      <w:marRight w:val="0"/>
      <w:marTop w:val="0"/>
      <w:marBottom w:val="0"/>
      <w:divBdr>
        <w:top w:val="none" w:sz="0" w:space="0" w:color="auto"/>
        <w:left w:val="none" w:sz="0" w:space="0" w:color="auto"/>
        <w:bottom w:val="none" w:sz="0" w:space="0" w:color="auto"/>
        <w:right w:val="none" w:sz="0" w:space="0" w:color="auto"/>
      </w:divBdr>
    </w:div>
    <w:div w:id="1644579803">
      <w:bodyDiv w:val="1"/>
      <w:marLeft w:val="0"/>
      <w:marRight w:val="0"/>
      <w:marTop w:val="0"/>
      <w:marBottom w:val="0"/>
      <w:divBdr>
        <w:top w:val="none" w:sz="0" w:space="0" w:color="auto"/>
        <w:left w:val="none" w:sz="0" w:space="0" w:color="auto"/>
        <w:bottom w:val="none" w:sz="0" w:space="0" w:color="auto"/>
        <w:right w:val="none" w:sz="0" w:space="0" w:color="auto"/>
      </w:divBdr>
    </w:div>
    <w:div w:id="1644772867">
      <w:bodyDiv w:val="1"/>
      <w:marLeft w:val="0"/>
      <w:marRight w:val="0"/>
      <w:marTop w:val="0"/>
      <w:marBottom w:val="0"/>
      <w:divBdr>
        <w:top w:val="none" w:sz="0" w:space="0" w:color="auto"/>
        <w:left w:val="none" w:sz="0" w:space="0" w:color="auto"/>
        <w:bottom w:val="none" w:sz="0" w:space="0" w:color="auto"/>
        <w:right w:val="none" w:sz="0" w:space="0" w:color="auto"/>
      </w:divBdr>
    </w:div>
    <w:div w:id="1646740920">
      <w:bodyDiv w:val="1"/>
      <w:marLeft w:val="0"/>
      <w:marRight w:val="0"/>
      <w:marTop w:val="0"/>
      <w:marBottom w:val="0"/>
      <w:divBdr>
        <w:top w:val="none" w:sz="0" w:space="0" w:color="auto"/>
        <w:left w:val="none" w:sz="0" w:space="0" w:color="auto"/>
        <w:bottom w:val="none" w:sz="0" w:space="0" w:color="auto"/>
        <w:right w:val="none" w:sz="0" w:space="0" w:color="auto"/>
      </w:divBdr>
    </w:div>
    <w:div w:id="1648196539">
      <w:bodyDiv w:val="1"/>
      <w:marLeft w:val="0"/>
      <w:marRight w:val="0"/>
      <w:marTop w:val="0"/>
      <w:marBottom w:val="0"/>
      <w:divBdr>
        <w:top w:val="none" w:sz="0" w:space="0" w:color="auto"/>
        <w:left w:val="none" w:sz="0" w:space="0" w:color="auto"/>
        <w:bottom w:val="none" w:sz="0" w:space="0" w:color="auto"/>
        <w:right w:val="none" w:sz="0" w:space="0" w:color="auto"/>
      </w:divBdr>
    </w:div>
    <w:div w:id="1648628976">
      <w:bodyDiv w:val="1"/>
      <w:marLeft w:val="0"/>
      <w:marRight w:val="0"/>
      <w:marTop w:val="0"/>
      <w:marBottom w:val="0"/>
      <w:divBdr>
        <w:top w:val="none" w:sz="0" w:space="0" w:color="auto"/>
        <w:left w:val="none" w:sz="0" w:space="0" w:color="auto"/>
        <w:bottom w:val="none" w:sz="0" w:space="0" w:color="auto"/>
        <w:right w:val="none" w:sz="0" w:space="0" w:color="auto"/>
      </w:divBdr>
    </w:div>
    <w:div w:id="1650743172">
      <w:bodyDiv w:val="1"/>
      <w:marLeft w:val="0"/>
      <w:marRight w:val="0"/>
      <w:marTop w:val="0"/>
      <w:marBottom w:val="0"/>
      <w:divBdr>
        <w:top w:val="none" w:sz="0" w:space="0" w:color="auto"/>
        <w:left w:val="none" w:sz="0" w:space="0" w:color="auto"/>
        <w:bottom w:val="none" w:sz="0" w:space="0" w:color="auto"/>
        <w:right w:val="none" w:sz="0" w:space="0" w:color="auto"/>
      </w:divBdr>
    </w:div>
    <w:div w:id="1650865916">
      <w:bodyDiv w:val="1"/>
      <w:marLeft w:val="0"/>
      <w:marRight w:val="0"/>
      <w:marTop w:val="0"/>
      <w:marBottom w:val="0"/>
      <w:divBdr>
        <w:top w:val="none" w:sz="0" w:space="0" w:color="auto"/>
        <w:left w:val="none" w:sz="0" w:space="0" w:color="auto"/>
        <w:bottom w:val="none" w:sz="0" w:space="0" w:color="auto"/>
        <w:right w:val="none" w:sz="0" w:space="0" w:color="auto"/>
      </w:divBdr>
    </w:div>
    <w:div w:id="1651128114">
      <w:bodyDiv w:val="1"/>
      <w:marLeft w:val="0"/>
      <w:marRight w:val="0"/>
      <w:marTop w:val="0"/>
      <w:marBottom w:val="0"/>
      <w:divBdr>
        <w:top w:val="none" w:sz="0" w:space="0" w:color="auto"/>
        <w:left w:val="none" w:sz="0" w:space="0" w:color="auto"/>
        <w:bottom w:val="none" w:sz="0" w:space="0" w:color="auto"/>
        <w:right w:val="none" w:sz="0" w:space="0" w:color="auto"/>
      </w:divBdr>
    </w:div>
    <w:div w:id="1651442473">
      <w:bodyDiv w:val="1"/>
      <w:marLeft w:val="0"/>
      <w:marRight w:val="0"/>
      <w:marTop w:val="0"/>
      <w:marBottom w:val="0"/>
      <w:divBdr>
        <w:top w:val="none" w:sz="0" w:space="0" w:color="auto"/>
        <w:left w:val="none" w:sz="0" w:space="0" w:color="auto"/>
        <w:bottom w:val="none" w:sz="0" w:space="0" w:color="auto"/>
        <w:right w:val="none" w:sz="0" w:space="0" w:color="auto"/>
      </w:divBdr>
    </w:div>
    <w:div w:id="1651902101">
      <w:bodyDiv w:val="1"/>
      <w:marLeft w:val="0"/>
      <w:marRight w:val="0"/>
      <w:marTop w:val="0"/>
      <w:marBottom w:val="0"/>
      <w:divBdr>
        <w:top w:val="none" w:sz="0" w:space="0" w:color="auto"/>
        <w:left w:val="none" w:sz="0" w:space="0" w:color="auto"/>
        <w:bottom w:val="none" w:sz="0" w:space="0" w:color="auto"/>
        <w:right w:val="none" w:sz="0" w:space="0" w:color="auto"/>
      </w:divBdr>
    </w:div>
    <w:div w:id="1652520196">
      <w:bodyDiv w:val="1"/>
      <w:marLeft w:val="0"/>
      <w:marRight w:val="0"/>
      <w:marTop w:val="0"/>
      <w:marBottom w:val="0"/>
      <w:divBdr>
        <w:top w:val="none" w:sz="0" w:space="0" w:color="auto"/>
        <w:left w:val="none" w:sz="0" w:space="0" w:color="auto"/>
        <w:bottom w:val="none" w:sz="0" w:space="0" w:color="auto"/>
        <w:right w:val="none" w:sz="0" w:space="0" w:color="auto"/>
      </w:divBdr>
    </w:div>
    <w:div w:id="1652631766">
      <w:bodyDiv w:val="1"/>
      <w:marLeft w:val="0"/>
      <w:marRight w:val="0"/>
      <w:marTop w:val="0"/>
      <w:marBottom w:val="0"/>
      <w:divBdr>
        <w:top w:val="none" w:sz="0" w:space="0" w:color="auto"/>
        <w:left w:val="none" w:sz="0" w:space="0" w:color="auto"/>
        <w:bottom w:val="none" w:sz="0" w:space="0" w:color="auto"/>
        <w:right w:val="none" w:sz="0" w:space="0" w:color="auto"/>
      </w:divBdr>
    </w:div>
    <w:div w:id="1653218993">
      <w:bodyDiv w:val="1"/>
      <w:marLeft w:val="0"/>
      <w:marRight w:val="0"/>
      <w:marTop w:val="0"/>
      <w:marBottom w:val="0"/>
      <w:divBdr>
        <w:top w:val="none" w:sz="0" w:space="0" w:color="auto"/>
        <w:left w:val="none" w:sz="0" w:space="0" w:color="auto"/>
        <w:bottom w:val="none" w:sz="0" w:space="0" w:color="auto"/>
        <w:right w:val="none" w:sz="0" w:space="0" w:color="auto"/>
      </w:divBdr>
    </w:div>
    <w:div w:id="1653295235">
      <w:bodyDiv w:val="1"/>
      <w:marLeft w:val="0"/>
      <w:marRight w:val="0"/>
      <w:marTop w:val="0"/>
      <w:marBottom w:val="0"/>
      <w:divBdr>
        <w:top w:val="none" w:sz="0" w:space="0" w:color="auto"/>
        <w:left w:val="none" w:sz="0" w:space="0" w:color="auto"/>
        <w:bottom w:val="none" w:sz="0" w:space="0" w:color="auto"/>
        <w:right w:val="none" w:sz="0" w:space="0" w:color="auto"/>
      </w:divBdr>
    </w:div>
    <w:div w:id="1654943744">
      <w:bodyDiv w:val="1"/>
      <w:marLeft w:val="0"/>
      <w:marRight w:val="0"/>
      <w:marTop w:val="0"/>
      <w:marBottom w:val="0"/>
      <w:divBdr>
        <w:top w:val="none" w:sz="0" w:space="0" w:color="auto"/>
        <w:left w:val="none" w:sz="0" w:space="0" w:color="auto"/>
        <w:bottom w:val="none" w:sz="0" w:space="0" w:color="auto"/>
        <w:right w:val="none" w:sz="0" w:space="0" w:color="auto"/>
      </w:divBdr>
    </w:div>
    <w:div w:id="1654986563">
      <w:bodyDiv w:val="1"/>
      <w:marLeft w:val="0"/>
      <w:marRight w:val="0"/>
      <w:marTop w:val="0"/>
      <w:marBottom w:val="0"/>
      <w:divBdr>
        <w:top w:val="none" w:sz="0" w:space="0" w:color="auto"/>
        <w:left w:val="none" w:sz="0" w:space="0" w:color="auto"/>
        <w:bottom w:val="none" w:sz="0" w:space="0" w:color="auto"/>
        <w:right w:val="none" w:sz="0" w:space="0" w:color="auto"/>
      </w:divBdr>
    </w:div>
    <w:div w:id="1656101159">
      <w:bodyDiv w:val="1"/>
      <w:marLeft w:val="0"/>
      <w:marRight w:val="0"/>
      <w:marTop w:val="0"/>
      <w:marBottom w:val="0"/>
      <w:divBdr>
        <w:top w:val="none" w:sz="0" w:space="0" w:color="auto"/>
        <w:left w:val="none" w:sz="0" w:space="0" w:color="auto"/>
        <w:bottom w:val="none" w:sz="0" w:space="0" w:color="auto"/>
        <w:right w:val="none" w:sz="0" w:space="0" w:color="auto"/>
      </w:divBdr>
    </w:div>
    <w:div w:id="1657611953">
      <w:bodyDiv w:val="1"/>
      <w:marLeft w:val="0"/>
      <w:marRight w:val="0"/>
      <w:marTop w:val="0"/>
      <w:marBottom w:val="0"/>
      <w:divBdr>
        <w:top w:val="none" w:sz="0" w:space="0" w:color="auto"/>
        <w:left w:val="none" w:sz="0" w:space="0" w:color="auto"/>
        <w:bottom w:val="none" w:sz="0" w:space="0" w:color="auto"/>
        <w:right w:val="none" w:sz="0" w:space="0" w:color="auto"/>
      </w:divBdr>
    </w:div>
    <w:div w:id="1657799803">
      <w:bodyDiv w:val="1"/>
      <w:marLeft w:val="0"/>
      <w:marRight w:val="0"/>
      <w:marTop w:val="0"/>
      <w:marBottom w:val="0"/>
      <w:divBdr>
        <w:top w:val="none" w:sz="0" w:space="0" w:color="auto"/>
        <w:left w:val="none" w:sz="0" w:space="0" w:color="auto"/>
        <w:bottom w:val="none" w:sz="0" w:space="0" w:color="auto"/>
        <w:right w:val="none" w:sz="0" w:space="0" w:color="auto"/>
      </w:divBdr>
    </w:div>
    <w:div w:id="1657997778">
      <w:bodyDiv w:val="1"/>
      <w:marLeft w:val="0"/>
      <w:marRight w:val="0"/>
      <w:marTop w:val="0"/>
      <w:marBottom w:val="0"/>
      <w:divBdr>
        <w:top w:val="none" w:sz="0" w:space="0" w:color="auto"/>
        <w:left w:val="none" w:sz="0" w:space="0" w:color="auto"/>
        <w:bottom w:val="none" w:sz="0" w:space="0" w:color="auto"/>
        <w:right w:val="none" w:sz="0" w:space="0" w:color="auto"/>
      </w:divBdr>
    </w:div>
    <w:div w:id="1658656426">
      <w:bodyDiv w:val="1"/>
      <w:marLeft w:val="0"/>
      <w:marRight w:val="0"/>
      <w:marTop w:val="0"/>
      <w:marBottom w:val="0"/>
      <w:divBdr>
        <w:top w:val="none" w:sz="0" w:space="0" w:color="auto"/>
        <w:left w:val="none" w:sz="0" w:space="0" w:color="auto"/>
        <w:bottom w:val="none" w:sz="0" w:space="0" w:color="auto"/>
        <w:right w:val="none" w:sz="0" w:space="0" w:color="auto"/>
      </w:divBdr>
    </w:div>
    <w:div w:id="1659335138">
      <w:bodyDiv w:val="1"/>
      <w:marLeft w:val="0"/>
      <w:marRight w:val="0"/>
      <w:marTop w:val="0"/>
      <w:marBottom w:val="0"/>
      <w:divBdr>
        <w:top w:val="none" w:sz="0" w:space="0" w:color="auto"/>
        <w:left w:val="none" w:sz="0" w:space="0" w:color="auto"/>
        <w:bottom w:val="none" w:sz="0" w:space="0" w:color="auto"/>
        <w:right w:val="none" w:sz="0" w:space="0" w:color="auto"/>
      </w:divBdr>
    </w:div>
    <w:div w:id="1660183653">
      <w:bodyDiv w:val="1"/>
      <w:marLeft w:val="0"/>
      <w:marRight w:val="0"/>
      <w:marTop w:val="0"/>
      <w:marBottom w:val="0"/>
      <w:divBdr>
        <w:top w:val="none" w:sz="0" w:space="0" w:color="auto"/>
        <w:left w:val="none" w:sz="0" w:space="0" w:color="auto"/>
        <w:bottom w:val="none" w:sz="0" w:space="0" w:color="auto"/>
        <w:right w:val="none" w:sz="0" w:space="0" w:color="auto"/>
      </w:divBdr>
    </w:div>
    <w:div w:id="1661738598">
      <w:bodyDiv w:val="1"/>
      <w:marLeft w:val="0"/>
      <w:marRight w:val="0"/>
      <w:marTop w:val="0"/>
      <w:marBottom w:val="0"/>
      <w:divBdr>
        <w:top w:val="none" w:sz="0" w:space="0" w:color="auto"/>
        <w:left w:val="none" w:sz="0" w:space="0" w:color="auto"/>
        <w:bottom w:val="none" w:sz="0" w:space="0" w:color="auto"/>
        <w:right w:val="none" w:sz="0" w:space="0" w:color="auto"/>
      </w:divBdr>
    </w:div>
    <w:div w:id="1662663480">
      <w:bodyDiv w:val="1"/>
      <w:marLeft w:val="0"/>
      <w:marRight w:val="0"/>
      <w:marTop w:val="0"/>
      <w:marBottom w:val="0"/>
      <w:divBdr>
        <w:top w:val="none" w:sz="0" w:space="0" w:color="auto"/>
        <w:left w:val="none" w:sz="0" w:space="0" w:color="auto"/>
        <w:bottom w:val="none" w:sz="0" w:space="0" w:color="auto"/>
        <w:right w:val="none" w:sz="0" w:space="0" w:color="auto"/>
      </w:divBdr>
    </w:div>
    <w:div w:id="1662738149">
      <w:bodyDiv w:val="1"/>
      <w:marLeft w:val="0"/>
      <w:marRight w:val="0"/>
      <w:marTop w:val="0"/>
      <w:marBottom w:val="0"/>
      <w:divBdr>
        <w:top w:val="none" w:sz="0" w:space="0" w:color="auto"/>
        <w:left w:val="none" w:sz="0" w:space="0" w:color="auto"/>
        <w:bottom w:val="none" w:sz="0" w:space="0" w:color="auto"/>
        <w:right w:val="none" w:sz="0" w:space="0" w:color="auto"/>
      </w:divBdr>
    </w:div>
    <w:div w:id="1664233899">
      <w:bodyDiv w:val="1"/>
      <w:marLeft w:val="0"/>
      <w:marRight w:val="0"/>
      <w:marTop w:val="0"/>
      <w:marBottom w:val="0"/>
      <w:divBdr>
        <w:top w:val="none" w:sz="0" w:space="0" w:color="auto"/>
        <w:left w:val="none" w:sz="0" w:space="0" w:color="auto"/>
        <w:bottom w:val="none" w:sz="0" w:space="0" w:color="auto"/>
        <w:right w:val="none" w:sz="0" w:space="0" w:color="auto"/>
      </w:divBdr>
    </w:div>
    <w:div w:id="1664703352">
      <w:bodyDiv w:val="1"/>
      <w:marLeft w:val="0"/>
      <w:marRight w:val="0"/>
      <w:marTop w:val="0"/>
      <w:marBottom w:val="0"/>
      <w:divBdr>
        <w:top w:val="none" w:sz="0" w:space="0" w:color="auto"/>
        <w:left w:val="none" w:sz="0" w:space="0" w:color="auto"/>
        <w:bottom w:val="none" w:sz="0" w:space="0" w:color="auto"/>
        <w:right w:val="none" w:sz="0" w:space="0" w:color="auto"/>
      </w:divBdr>
    </w:div>
    <w:div w:id="1665087231">
      <w:bodyDiv w:val="1"/>
      <w:marLeft w:val="0"/>
      <w:marRight w:val="0"/>
      <w:marTop w:val="0"/>
      <w:marBottom w:val="0"/>
      <w:divBdr>
        <w:top w:val="none" w:sz="0" w:space="0" w:color="auto"/>
        <w:left w:val="none" w:sz="0" w:space="0" w:color="auto"/>
        <w:bottom w:val="none" w:sz="0" w:space="0" w:color="auto"/>
        <w:right w:val="none" w:sz="0" w:space="0" w:color="auto"/>
      </w:divBdr>
    </w:div>
    <w:div w:id="1665089969">
      <w:bodyDiv w:val="1"/>
      <w:marLeft w:val="0"/>
      <w:marRight w:val="0"/>
      <w:marTop w:val="0"/>
      <w:marBottom w:val="0"/>
      <w:divBdr>
        <w:top w:val="none" w:sz="0" w:space="0" w:color="auto"/>
        <w:left w:val="none" w:sz="0" w:space="0" w:color="auto"/>
        <w:bottom w:val="none" w:sz="0" w:space="0" w:color="auto"/>
        <w:right w:val="none" w:sz="0" w:space="0" w:color="auto"/>
      </w:divBdr>
    </w:div>
    <w:div w:id="1666974014">
      <w:bodyDiv w:val="1"/>
      <w:marLeft w:val="0"/>
      <w:marRight w:val="0"/>
      <w:marTop w:val="0"/>
      <w:marBottom w:val="0"/>
      <w:divBdr>
        <w:top w:val="none" w:sz="0" w:space="0" w:color="auto"/>
        <w:left w:val="none" w:sz="0" w:space="0" w:color="auto"/>
        <w:bottom w:val="none" w:sz="0" w:space="0" w:color="auto"/>
        <w:right w:val="none" w:sz="0" w:space="0" w:color="auto"/>
      </w:divBdr>
    </w:div>
    <w:div w:id="1667708710">
      <w:bodyDiv w:val="1"/>
      <w:marLeft w:val="0"/>
      <w:marRight w:val="0"/>
      <w:marTop w:val="0"/>
      <w:marBottom w:val="0"/>
      <w:divBdr>
        <w:top w:val="none" w:sz="0" w:space="0" w:color="auto"/>
        <w:left w:val="none" w:sz="0" w:space="0" w:color="auto"/>
        <w:bottom w:val="none" w:sz="0" w:space="0" w:color="auto"/>
        <w:right w:val="none" w:sz="0" w:space="0" w:color="auto"/>
      </w:divBdr>
    </w:div>
    <w:div w:id="1668169832">
      <w:bodyDiv w:val="1"/>
      <w:marLeft w:val="0"/>
      <w:marRight w:val="0"/>
      <w:marTop w:val="0"/>
      <w:marBottom w:val="0"/>
      <w:divBdr>
        <w:top w:val="none" w:sz="0" w:space="0" w:color="auto"/>
        <w:left w:val="none" w:sz="0" w:space="0" w:color="auto"/>
        <w:bottom w:val="none" w:sz="0" w:space="0" w:color="auto"/>
        <w:right w:val="none" w:sz="0" w:space="0" w:color="auto"/>
      </w:divBdr>
    </w:div>
    <w:div w:id="1668897056">
      <w:bodyDiv w:val="1"/>
      <w:marLeft w:val="0"/>
      <w:marRight w:val="0"/>
      <w:marTop w:val="0"/>
      <w:marBottom w:val="0"/>
      <w:divBdr>
        <w:top w:val="none" w:sz="0" w:space="0" w:color="auto"/>
        <w:left w:val="none" w:sz="0" w:space="0" w:color="auto"/>
        <w:bottom w:val="none" w:sz="0" w:space="0" w:color="auto"/>
        <w:right w:val="none" w:sz="0" w:space="0" w:color="auto"/>
      </w:divBdr>
    </w:div>
    <w:div w:id="1668971175">
      <w:bodyDiv w:val="1"/>
      <w:marLeft w:val="0"/>
      <w:marRight w:val="0"/>
      <w:marTop w:val="0"/>
      <w:marBottom w:val="0"/>
      <w:divBdr>
        <w:top w:val="none" w:sz="0" w:space="0" w:color="auto"/>
        <w:left w:val="none" w:sz="0" w:space="0" w:color="auto"/>
        <w:bottom w:val="none" w:sz="0" w:space="0" w:color="auto"/>
        <w:right w:val="none" w:sz="0" w:space="0" w:color="auto"/>
      </w:divBdr>
    </w:div>
    <w:div w:id="1669870613">
      <w:bodyDiv w:val="1"/>
      <w:marLeft w:val="0"/>
      <w:marRight w:val="0"/>
      <w:marTop w:val="0"/>
      <w:marBottom w:val="0"/>
      <w:divBdr>
        <w:top w:val="none" w:sz="0" w:space="0" w:color="auto"/>
        <w:left w:val="none" w:sz="0" w:space="0" w:color="auto"/>
        <w:bottom w:val="none" w:sz="0" w:space="0" w:color="auto"/>
        <w:right w:val="none" w:sz="0" w:space="0" w:color="auto"/>
      </w:divBdr>
    </w:div>
    <w:div w:id="1670408194">
      <w:bodyDiv w:val="1"/>
      <w:marLeft w:val="0"/>
      <w:marRight w:val="0"/>
      <w:marTop w:val="0"/>
      <w:marBottom w:val="0"/>
      <w:divBdr>
        <w:top w:val="none" w:sz="0" w:space="0" w:color="auto"/>
        <w:left w:val="none" w:sz="0" w:space="0" w:color="auto"/>
        <w:bottom w:val="none" w:sz="0" w:space="0" w:color="auto"/>
        <w:right w:val="none" w:sz="0" w:space="0" w:color="auto"/>
      </w:divBdr>
    </w:div>
    <w:div w:id="1671054616">
      <w:bodyDiv w:val="1"/>
      <w:marLeft w:val="0"/>
      <w:marRight w:val="0"/>
      <w:marTop w:val="0"/>
      <w:marBottom w:val="0"/>
      <w:divBdr>
        <w:top w:val="none" w:sz="0" w:space="0" w:color="auto"/>
        <w:left w:val="none" w:sz="0" w:space="0" w:color="auto"/>
        <w:bottom w:val="none" w:sz="0" w:space="0" w:color="auto"/>
        <w:right w:val="none" w:sz="0" w:space="0" w:color="auto"/>
      </w:divBdr>
    </w:div>
    <w:div w:id="1671324070">
      <w:bodyDiv w:val="1"/>
      <w:marLeft w:val="0"/>
      <w:marRight w:val="0"/>
      <w:marTop w:val="0"/>
      <w:marBottom w:val="0"/>
      <w:divBdr>
        <w:top w:val="none" w:sz="0" w:space="0" w:color="auto"/>
        <w:left w:val="none" w:sz="0" w:space="0" w:color="auto"/>
        <w:bottom w:val="none" w:sz="0" w:space="0" w:color="auto"/>
        <w:right w:val="none" w:sz="0" w:space="0" w:color="auto"/>
      </w:divBdr>
    </w:div>
    <w:div w:id="1672831729">
      <w:bodyDiv w:val="1"/>
      <w:marLeft w:val="0"/>
      <w:marRight w:val="0"/>
      <w:marTop w:val="0"/>
      <w:marBottom w:val="0"/>
      <w:divBdr>
        <w:top w:val="none" w:sz="0" w:space="0" w:color="auto"/>
        <w:left w:val="none" w:sz="0" w:space="0" w:color="auto"/>
        <w:bottom w:val="none" w:sz="0" w:space="0" w:color="auto"/>
        <w:right w:val="none" w:sz="0" w:space="0" w:color="auto"/>
      </w:divBdr>
    </w:div>
    <w:div w:id="1673139037">
      <w:bodyDiv w:val="1"/>
      <w:marLeft w:val="0"/>
      <w:marRight w:val="0"/>
      <w:marTop w:val="0"/>
      <w:marBottom w:val="0"/>
      <w:divBdr>
        <w:top w:val="none" w:sz="0" w:space="0" w:color="auto"/>
        <w:left w:val="none" w:sz="0" w:space="0" w:color="auto"/>
        <w:bottom w:val="none" w:sz="0" w:space="0" w:color="auto"/>
        <w:right w:val="none" w:sz="0" w:space="0" w:color="auto"/>
      </w:divBdr>
    </w:div>
    <w:div w:id="1676415535">
      <w:bodyDiv w:val="1"/>
      <w:marLeft w:val="0"/>
      <w:marRight w:val="0"/>
      <w:marTop w:val="0"/>
      <w:marBottom w:val="0"/>
      <w:divBdr>
        <w:top w:val="none" w:sz="0" w:space="0" w:color="auto"/>
        <w:left w:val="none" w:sz="0" w:space="0" w:color="auto"/>
        <w:bottom w:val="none" w:sz="0" w:space="0" w:color="auto"/>
        <w:right w:val="none" w:sz="0" w:space="0" w:color="auto"/>
      </w:divBdr>
    </w:div>
    <w:div w:id="1676418285">
      <w:bodyDiv w:val="1"/>
      <w:marLeft w:val="0"/>
      <w:marRight w:val="0"/>
      <w:marTop w:val="0"/>
      <w:marBottom w:val="0"/>
      <w:divBdr>
        <w:top w:val="none" w:sz="0" w:space="0" w:color="auto"/>
        <w:left w:val="none" w:sz="0" w:space="0" w:color="auto"/>
        <w:bottom w:val="none" w:sz="0" w:space="0" w:color="auto"/>
        <w:right w:val="none" w:sz="0" w:space="0" w:color="auto"/>
      </w:divBdr>
    </w:div>
    <w:div w:id="1677028065">
      <w:bodyDiv w:val="1"/>
      <w:marLeft w:val="0"/>
      <w:marRight w:val="0"/>
      <w:marTop w:val="0"/>
      <w:marBottom w:val="0"/>
      <w:divBdr>
        <w:top w:val="none" w:sz="0" w:space="0" w:color="auto"/>
        <w:left w:val="none" w:sz="0" w:space="0" w:color="auto"/>
        <w:bottom w:val="none" w:sz="0" w:space="0" w:color="auto"/>
        <w:right w:val="none" w:sz="0" w:space="0" w:color="auto"/>
      </w:divBdr>
    </w:div>
    <w:div w:id="1677422846">
      <w:bodyDiv w:val="1"/>
      <w:marLeft w:val="0"/>
      <w:marRight w:val="0"/>
      <w:marTop w:val="0"/>
      <w:marBottom w:val="0"/>
      <w:divBdr>
        <w:top w:val="none" w:sz="0" w:space="0" w:color="auto"/>
        <w:left w:val="none" w:sz="0" w:space="0" w:color="auto"/>
        <w:bottom w:val="none" w:sz="0" w:space="0" w:color="auto"/>
        <w:right w:val="none" w:sz="0" w:space="0" w:color="auto"/>
      </w:divBdr>
    </w:div>
    <w:div w:id="1677614363">
      <w:bodyDiv w:val="1"/>
      <w:marLeft w:val="0"/>
      <w:marRight w:val="0"/>
      <w:marTop w:val="0"/>
      <w:marBottom w:val="0"/>
      <w:divBdr>
        <w:top w:val="none" w:sz="0" w:space="0" w:color="auto"/>
        <w:left w:val="none" w:sz="0" w:space="0" w:color="auto"/>
        <w:bottom w:val="none" w:sz="0" w:space="0" w:color="auto"/>
        <w:right w:val="none" w:sz="0" w:space="0" w:color="auto"/>
      </w:divBdr>
    </w:div>
    <w:div w:id="1679383007">
      <w:bodyDiv w:val="1"/>
      <w:marLeft w:val="0"/>
      <w:marRight w:val="0"/>
      <w:marTop w:val="0"/>
      <w:marBottom w:val="0"/>
      <w:divBdr>
        <w:top w:val="none" w:sz="0" w:space="0" w:color="auto"/>
        <w:left w:val="none" w:sz="0" w:space="0" w:color="auto"/>
        <w:bottom w:val="none" w:sz="0" w:space="0" w:color="auto"/>
        <w:right w:val="none" w:sz="0" w:space="0" w:color="auto"/>
      </w:divBdr>
    </w:div>
    <w:div w:id="1681540594">
      <w:bodyDiv w:val="1"/>
      <w:marLeft w:val="0"/>
      <w:marRight w:val="0"/>
      <w:marTop w:val="0"/>
      <w:marBottom w:val="0"/>
      <w:divBdr>
        <w:top w:val="none" w:sz="0" w:space="0" w:color="auto"/>
        <w:left w:val="none" w:sz="0" w:space="0" w:color="auto"/>
        <w:bottom w:val="none" w:sz="0" w:space="0" w:color="auto"/>
        <w:right w:val="none" w:sz="0" w:space="0" w:color="auto"/>
      </w:divBdr>
    </w:div>
    <w:div w:id="1682512803">
      <w:bodyDiv w:val="1"/>
      <w:marLeft w:val="0"/>
      <w:marRight w:val="0"/>
      <w:marTop w:val="0"/>
      <w:marBottom w:val="0"/>
      <w:divBdr>
        <w:top w:val="none" w:sz="0" w:space="0" w:color="auto"/>
        <w:left w:val="none" w:sz="0" w:space="0" w:color="auto"/>
        <w:bottom w:val="none" w:sz="0" w:space="0" w:color="auto"/>
        <w:right w:val="none" w:sz="0" w:space="0" w:color="auto"/>
      </w:divBdr>
    </w:div>
    <w:div w:id="1682589821">
      <w:bodyDiv w:val="1"/>
      <w:marLeft w:val="0"/>
      <w:marRight w:val="0"/>
      <w:marTop w:val="0"/>
      <w:marBottom w:val="0"/>
      <w:divBdr>
        <w:top w:val="none" w:sz="0" w:space="0" w:color="auto"/>
        <w:left w:val="none" w:sz="0" w:space="0" w:color="auto"/>
        <w:bottom w:val="none" w:sz="0" w:space="0" w:color="auto"/>
        <w:right w:val="none" w:sz="0" w:space="0" w:color="auto"/>
      </w:divBdr>
    </w:div>
    <w:div w:id="1682900391">
      <w:bodyDiv w:val="1"/>
      <w:marLeft w:val="0"/>
      <w:marRight w:val="0"/>
      <w:marTop w:val="0"/>
      <w:marBottom w:val="0"/>
      <w:divBdr>
        <w:top w:val="none" w:sz="0" w:space="0" w:color="auto"/>
        <w:left w:val="none" w:sz="0" w:space="0" w:color="auto"/>
        <w:bottom w:val="none" w:sz="0" w:space="0" w:color="auto"/>
        <w:right w:val="none" w:sz="0" w:space="0" w:color="auto"/>
      </w:divBdr>
    </w:div>
    <w:div w:id="1682970330">
      <w:bodyDiv w:val="1"/>
      <w:marLeft w:val="0"/>
      <w:marRight w:val="0"/>
      <w:marTop w:val="0"/>
      <w:marBottom w:val="0"/>
      <w:divBdr>
        <w:top w:val="none" w:sz="0" w:space="0" w:color="auto"/>
        <w:left w:val="none" w:sz="0" w:space="0" w:color="auto"/>
        <w:bottom w:val="none" w:sz="0" w:space="0" w:color="auto"/>
        <w:right w:val="none" w:sz="0" w:space="0" w:color="auto"/>
      </w:divBdr>
    </w:div>
    <w:div w:id="1684942484">
      <w:bodyDiv w:val="1"/>
      <w:marLeft w:val="0"/>
      <w:marRight w:val="0"/>
      <w:marTop w:val="0"/>
      <w:marBottom w:val="0"/>
      <w:divBdr>
        <w:top w:val="none" w:sz="0" w:space="0" w:color="auto"/>
        <w:left w:val="none" w:sz="0" w:space="0" w:color="auto"/>
        <w:bottom w:val="none" w:sz="0" w:space="0" w:color="auto"/>
        <w:right w:val="none" w:sz="0" w:space="0" w:color="auto"/>
      </w:divBdr>
    </w:div>
    <w:div w:id="1686052010">
      <w:bodyDiv w:val="1"/>
      <w:marLeft w:val="0"/>
      <w:marRight w:val="0"/>
      <w:marTop w:val="0"/>
      <w:marBottom w:val="0"/>
      <w:divBdr>
        <w:top w:val="none" w:sz="0" w:space="0" w:color="auto"/>
        <w:left w:val="none" w:sz="0" w:space="0" w:color="auto"/>
        <w:bottom w:val="none" w:sz="0" w:space="0" w:color="auto"/>
        <w:right w:val="none" w:sz="0" w:space="0" w:color="auto"/>
      </w:divBdr>
    </w:div>
    <w:div w:id="1686400854">
      <w:bodyDiv w:val="1"/>
      <w:marLeft w:val="0"/>
      <w:marRight w:val="0"/>
      <w:marTop w:val="0"/>
      <w:marBottom w:val="0"/>
      <w:divBdr>
        <w:top w:val="none" w:sz="0" w:space="0" w:color="auto"/>
        <w:left w:val="none" w:sz="0" w:space="0" w:color="auto"/>
        <w:bottom w:val="none" w:sz="0" w:space="0" w:color="auto"/>
        <w:right w:val="none" w:sz="0" w:space="0" w:color="auto"/>
      </w:divBdr>
    </w:div>
    <w:div w:id="1688287290">
      <w:bodyDiv w:val="1"/>
      <w:marLeft w:val="0"/>
      <w:marRight w:val="0"/>
      <w:marTop w:val="0"/>
      <w:marBottom w:val="0"/>
      <w:divBdr>
        <w:top w:val="none" w:sz="0" w:space="0" w:color="auto"/>
        <w:left w:val="none" w:sz="0" w:space="0" w:color="auto"/>
        <w:bottom w:val="none" w:sz="0" w:space="0" w:color="auto"/>
        <w:right w:val="none" w:sz="0" w:space="0" w:color="auto"/>
      </w:divBdr>
    </w:div>
    <w:div w:id="1688676799">
      <w:bodyDiv w:val="1"/>
      <w:marLeft w:val="0"/>
      <w:marRight w:val="0"/>
      <w:marTop w:val="0"/>
      <w:marBottom w:val="0"/>
      <w:divBdr>
        <w:top w:val="none" w:sz="0" w:space="0" w:color="auto"/>
        <w:left w:val="none" w:sz="0" w:space="0" w:color="auto"/>
        <w:bottom w:val="none" w:sz="0" w:space="0" w:color="auto"/>
        <w:right w:val="none" w:sz="0" w:space="0" w:color="auto"/>
      </w:divBdr>
    </w:div>
    <w:div w:id="1691300059">
      <w:bodyDiv w:val="1"/>
      <w:marLeft w:val="0"/>
      <w:marRight w:val="0"/>
      <w:marTop w:val="0"/>
      <w:marBottom w:val="0"/>
      <w:divBdr>
        <w:top w:val="none" w:sz="0" w:space="0" w:color="auto"/>
        <w:left w:val="none" w:sz="0" w:space="0" w:color="auto"/>
        <w:bottom w:val="none" w:sz="0" w:space="0" w:color="auto"/>
        <w:right w:val="none" w:sz="0" w:space="0" w:color="auto"/>
      </w:divBdr>
    </w:div>
    <w:div w:id="1691956556">
      <w:bodyDiv w:val="1"/>
      <w:marLeft w:val="0"/>
      <w:marRight w:val="0"/>
      <w:marTop w:val="0"/>
      <w:marBottom w:val="0"/>
      <w:divBdr>
        <w:top w:val="none" w:sz="0" w:space="0" w:color="auto"/>
        <w:left w:val="none" w:sz="0" w:space="0" w:color="auto"/>
        <w:bottom w:val="none" w:sz="0" w:space="0" w:color="auto"/>
        <w:right w:val="none" w:sz="0" w:space="0" w:color="auto"/>
      </w:divBdr>
    </w:div>
    <w:div w:id="1693188440">
      <w:bodyDiv w:val="1"/>
      <w:marLeft w:val="0"/>
      <w:marRight w:val="0"/>
      <w:marTop w:val="0"/>
      <w:marBottom w:val="0"/>
      <w:divBdr>
        <w:top w:val="none" w:sz="0" w:space="0" w:color="auto"/>
        <w:left w:val="none" w:sz="0" w:space="0" w:color="auto"/>
        <w:bottom w:val="none" w:sz="0" w:space="0" w:color="auto"/>
        <w:right w:val="none" w:sz="0" w:space="0" w:color="auto"/>
      </w:divBdr>
    </w:div>
    <w:div w:id="1693997621">
      <w:bodyDiv w:val="1"/>
      <w:marLeft w:val="0"/>
      <w:marRight w:val="0"/>
      <w:marTop w:val="0"/>
      <w:marBottom w:val="0"/>
      <w:divBdr>
        <w:top w:val="none" w:sz="0" w:space="0" w:color="auto"/>
        <w:left w:val="none" w:sz="0" w:space="0" w:color="auto"/>
        <w:bottom w:val="none" w:sz="0" w:space="0" w:color="auto"/>
        <w:right w:val="none" w:sz="0" w:space="0" w:color="auto"/>
      </w:divBdr>
    </w:div>
    <w:div w:id="1695569756">
      <w:bodyDiv w:val="1"/>
      <w:marLeft w:val="0"/>
      <w:marRight w:val="0"/>
      <w:marTop w:val="0"/>
      <w:marBottom w:val="0"/>
      <w:divBdr>
        <w:top w:val="none" w:sz="0" w:space="0" w:color="auto"/>
        <w:left w:val="none" w:sz="0" w:space="0" w:color="auto"/>
        <w:bottom w:val="none" w:sz="0" w:space="0" w:color="auto"/>
        <w:right w:val="none" w:sz="0" w:space="0" w:color="auto"/>
      </w:divBdr>
    </w:div>
    <w:div w:id="1695887531">
      <w:bodyDiv w:val="1"/>
      <w:marLeft w:val="0"/>
      <w:marRight w:val="0"/>
      <w:marTop w:val="0"/>
      <w:marBottom w:val="0"/>
      <w:divBdr>
        <w:top w:val="none" w:sz="0" w:space="0" w:color="auto"/>
        <w:left w:val="none" w:sz="0" w:space="0" w:color="auto"/>
        <w:bottom w:val="none" w:sz="0" w:space="0" w:color="auto"/>
        <w:right w:val="none" w:sz="0" w:space="0" w:color="auto"/>
      </w:divBdr>
    </w:div>
    <w:div w:id="1697348487">
      <w:bodyDiv w:val="1"/>
      <w:marLeft w:val="0"/>
      <w:marRight w:val="0"/>
      <w:marTop w:val="0"/>
      <w:marBottom w:val="0"/>
      <w:divBdr>
        <w:top w:val="none" w:sz="0" w:space="0" w:color="auto"/>
        <w:left w:val="none" w:sz="0" w:space="0" w:color="auto"/>
        <w:bottom w:val="none" w:sz="0" w:space="0" w:color="auto"/>
        <w:right w:val="none" w:sz="0" w:space="0" w:color="auto"/>
      </w:divBdr>
    </w:div>
    <w:div w:id="1697586035">
      <w:bodyDiv w:val="1"/>
      <w:marLeft w:val="0"/>
      <w:marRight w:val="0"/>
      <w:marTop w:val="0"/>
      <w:marBottom w:val="0"/>
      <w:divBdr>
        <w:top w:val="none" w:sz="0" w:space="0" w:color="auto"/>
        <w:left w:val="none" w:sz="0" w:space="0" w:color="auto"/>
        <w:bottom w:val="none" w:sz="0" w:space="0" w:color="auto"/>
        <w:right w:val="none" w:sz="0" w:space="0" w:color="auto"/>
      </w:divBdr>
    </w:div>
    <w:div w:id="1697929476">
      <w:bodyDiv w:val="1"/>
      <w:marLeft w:val="0"/>
      <w:marRight w:val="0"/>
      <w:marTop w:val="0"/>
      <w:marBottom w:val="0"/>
      <w:divBdr>
        <w:top w:val="none" w:sz="0" w:space="0" w:color="auto"/>
        <w:left w:val="none" w:sz="0" w:space="0" w:color="auto"/>
        <w:bottom w:val="none" w:sz="0" w:space="0" w:color="auto"/>
        <w:right w:val="none" w:sz="0" w:space="0" w:color="auto"/>
      </w:divBdr>
    </w:div>
    <w:div w:id="1698038820">
      <w:bodyDiv w:val="1"/>
      <w:marLeft w:val="0"/>
      <w:marRight w:val="0"/>
      <w:marTop w:val="0"/>
      <w:marBottom w:val="0"/>
      <w:divBdr>
        <w:top w:val="none" w:sz="0" w:space="0" w:color="auto"/>
        <w:left w:val="none" w:sz="0" w:space="0" w:color="auto"/>
        <w:bottom w:val="none" w:sz="0" w:space="0" w:color="auto"/>
        <w:right w:val="none" w:sz="0" w:space="0" w:color="auto"/>
      </w:divBdr>
    </w:div>
    <w:div w:id="1700080394">
      <w:bodyDiv w:val="1"/>
      <w:marLeft w:val="0"/>
      <w:marRight w:val="0"/>
      <w:marTop w:val="0"/>
      <w:marBottom w:val="0"/>
      <w:divBdr>
        <w:top w:val="none" w:sz="0" w:space="0" w:color="auto"/>
        <w:left w:val="none" w:sz="0" w:space="0" w:color="auto"/>
        <w:bottom w:val="none" w:sz="0" w:space="0" w:color="auto"/>
        <w:right w:val="none" w:sz="0" w:space="0" w:color="auto"/>
      </w:divBdr>
    </w:div>
    <w:div w:id="1700548254">
      <w:bodyDiv w:val="1"/>
      <w:marLeft w:val="0"/>
      <w:marRight w:val="0"/>
      <w:marTop w:val="0"/>
      <w:marBottom w:val="0"/>
      <w:divBdr>
        <w:top w:val="none" w:sz="0" w:space="0" w:color="auto"/>
        <w:left w:val="none" w:sz="0" w:space="0" w:color="auto"/>
        <w:bottom w:val="none" w:sz="0" w:space="0" w:color="auto"/>
        <w:right w:val="none" w:sz="0" w:space="0" w:color="auto"/>
      </w:divBdr>
    </w:div>
    <w:div w:id="1701514008">
      <w:bodyDiv w:val="1"/>
      <w:marLeft w:val="0"/>
      <w:marRight w:val="0"/>
      <w:marTop w:val="0"/>
      <w:marBottom w:val="0"/>
      <w:divBdr>
        <w:top w:val="none" w:sz="0" w:space="0" w:color="auto"/>
        <w:left w:val="none" w:sz="0" w:space="0" w:color="auto"/>
        <w:bottom w:val="none" w:sz="0" w:space="0" w:color="auto"/>
        <w:right w:val="none" w:sz="0" w:space="0" w:color="auto"/>
      </w:divBdr>
    </w:div>
    <w:div w:id="1701588281">
      <w:bodyDiv w:val="1"/>
      <w:marLeft w:val="0"/>
      <w:marRight w:val="0"/>
      <w:marTop w:val="0"/>
      <w:marBottom w:val="0"/>
      <w:divBdr>
        <w:top w:val="none" w:sz="0" w:space="0" w:color="auto"/>
        <w:left w:val="none" w:sz="0" w:space="0" w:color="auto"/>
        <w:bottom w:val="none" w:sz="0" w:space="0" w:color="auto"/>
        <w:right w:val="none" w:sz="0" w:space="0" w:color="auto"/>
      </w:divBdr>
    </w:div>
    <w:div w:id="1703091334">
      <w:bodyDiv w:val="1"/>
      <w:marLeft w:val="0"/>
      <w:marRight w:val="0"/>
      <w:marTop w:val="0"/>
      <w:marBottom w:val="0"/>
      <w:divBdr>
        <w:top w:val="none" w:sz="0" w:space="0" w:color="auto"/>
        <w:left w:val="none" w:sz="0" w:space="0" w:color="auto"/>
        <w:bottom w:val="none" w:sz="0" w:space="0" w:color="auto"/>
        <w:right w:val="none" w:sz="0" w:space="0" w:color="auto"/>
      </w:divBdr>
    </w:div>
    <w:div w:id="1703702651">
      <w:bodyDiv w:val="1"/>
      <w:marLeft w:val="0"/>
      <w:marRight w:val="0"/>
      <w:marTop w:val="0"/>
      <w:marBottom w:val="0"/>
      <w:divBdr>
        <w:top w:val="none" w:sz="0" w:space="0" w:color="auto"/>
        <w:left w:val="none" w:sz="0" w:space="0" w:color="auto"/>
        <w:bottom w:val="none" w:sz="0" w:space="0" w:color="auto"/>
        <w:right w:val="none" w:sz="0" w:space="0" w:color="auto"/>
      </w:divBdr>
    </w:div>
    <w:div w:id="1705592598">
      <w:bodyDiv w:val="1"/>
      <w:marLeft w:val="0"/>
      <w:marRight w:val="0"/>
      <w:marTop w:val="0"/>
      <w:marBottom w:val="0"/>
      <w:divBdr>
        <w:top w:val="none" w:sz="0" w:space="0" w:color="auto"/>
        <w:left w:val="none" w:sz="0" w:space="0" w:color="auto"/>
        <w:bottom w:val="none" w:sz="0" w:space="0" w:color="auto"/>
        <w:right w:val="none" w:sz="0" w:space="0" w:color="auto"/>
      </w:divBdr>
    </w:div>
    <w:div w:id="1706127843">
      <w:bodyDiv w:val="1"/>
      <w:marLeft w:val="0"/>
      <w:marRight w:val="0"/>
      <w:marTop w:val="0"/>
      <w:marBottom w:val="0"/>
      <w:divBdr>
        <w:top w:val="none" w:sz="0" w:space="0" w:color="auto"/>
        <w:left w:val="none" w:sz="0" w:space="0" w:color="auto"/>
        <w:bottom w:val="none" w:sz="0" w:space="0" w:color="auto"/>
        <w:right w:val="none" w:sz="0" w:space="0" w:color="auto"/>
      </w:divBdr>
    </w:div>
    <w:div w:id="1706370723">
      <w:bodyDiv w:val="1"/>
      <w:marLeft w:val="0"/>
      <w:marRight w:val="0"/>
      <w:marTop w:val="0"/>
      <w:marBottom w:val="0"/>
      <w:divBdr>
        <w:top w:val="none" w:sz="0" w:space="0" w:color="auto"/>
        <w:left w:val="none" w:sz="0" w:space="0" w:color="auto"/>
        <w:bottom w:val="none" w:sz="0" w:space="0" w:color="auto"/>
        <w:right w:val="none" w:sz="0" w:space="0" w:color="auto"/>
      </w:divBdr>
    </w:div>
    <w:div w:id="1707174045">
      <w:bodyDiv w:val="1"/>
      <w:marLeft w:val="0"/>
      <w:marRight w:val="0"/>
      <w:marTop w:val="0"/>
      <w:marBottom w:val="0"/>
      <w:divBdr>
        <w:top w:val="none" w:sz="0" w:space="0" w:color="auto"/>
        <w:left w:val="none" w:sz="0" w:space="0" w:color="auto"/>
        <w:bottom w:val="none" w:sz="0" w:space="0" w:color="auto"/>
        <w:right w:val="none" w:sz="0" w:space="0" w:color="auto"/>
      </w:divBdr>
    </w:div>
    <w:div w:id="1708019524">
      <w:bodyDiv w:val="1"/>
      <w:marLeft w:val="0"/>
      <w:marRight w:val="0"/>
      <w:marTop w:val="0"/>
      <w:marBottom w:val="0"/>
      <w:divBdr>
        <w:top w:val="none" w:sz="0" w:space="0" w:color="auto"/>
        <w:left w:val="none" w:sz="0" w:space="0" w:color="auto"/>
        <w:bottom w:val="none" w:sz="0" w:space="0" w:color="auto"/>
        <w:right w:val="none" w:sz="0" w:space="0" w:color="auto"/>
      </w:divBdr>
    </w:div>
    <w:div w:id="1708097260">
      <w:bodyDiv w:val="1"/>
      <w:marLeft w:val="0"/>
      <w:marRight w:val="0"/>
      <w:marTop w:val="0"/>
      <w:marBottom w:val="0"/>
      <w:divBdr>
        <w:top w:val="none" w:sz="0" w:space="0" w:color="auto"/>
        <w:left w:val="none" w:sz="0" w:space="0" w:color="auto"/>
        <w:bottom w:val="none" w:sz="0" w:space="0" w:color="auto"/>
        <w:right w:val="none" w:sz="0" w:space="0" w:color="auto"/>
      </w:divBdr>
    </w:div>
    <w:div w:id="1708555873">
      <w:bodyDiv w:val="1"/>
      <w:marLeft w:val="0"/>
      <w:marRight w:val="0"/>
      <w:marTop w:val="0"/>
      <w:marBottom w:val="0"/>
      <w:divBdr>
        <w:top w:val="none" w:sz="0" w:space="0" w:color="auto"/>
        <w:left w:val="none" w:sz="0" w:space="0" w:color="auto"/>
        <w:bottom w:val="none" w:sz="0" w:space="0" w:color="auto"/>
        <w:right w:val="none" w:sz="0" w:space="0" w:color="auto"/>
      </w:divBdr>
    </w:div>
    <w:div w:id="1713188063">
      <w:bodyDiv w:val="1"/>
      <w:marLeft w:val="0"/>
      <w:marRight w:val="0"/>
      <w:marTop w:val="0"/>
      <w:marBottom w:val="0"/>
      <w:divBdr>
        <w:top w:val="none" w:sz="0" w:space="0" w:color="auto"/>
        <w:left w:val="none" w:sz="0" w:space="0" w:color="auto"/>
        <w:bottom w:val="none" w:sz="0" w:space="0" w:color="auto"/>
        <w:right w:val="none" w:sz="0" w:space="0" w:color="auto"/>
      </w:divBdr>
    </w:div>
    <w:div w:id="1713504725">
      <w:bodyDiv w:val="1"/>
      <w:marLeft w:val="0"/>
      <w:marRight w:val="0"/>
      <w:marTop w:val="0"/>
      <w:marBottom w:val="0"/>
      <w:divBdr>
        <w:top w:val="none" w:sz="0" w:space="0" w:color="auto"/>
        <w:left w:val="none" w:sz="0" w:space="0" w:color="auto"/>
        <w:bottom w:val="none" w:sz="0" w:space="0" w:color="auto"/>
        <w:right w:val="none" w:sz="0" w:space="0" w:color="auto"/>
      </w:divBdr>
    </w:div>
    <w:div w:id="1713579342">
      <w:bodyDiv w:val="1"/>
      <w:marLeft w:val="0"/>
      <w:marRight w:val="0"/>
      <w:marTop w:val="0"/>
      <w:marBottom w:val="0"/>
      <w:divBdr>
        <w:top w:val="none" w:sz="0" w:space="0" w:color="auto"/>
        <w:left w:val="none" w:sz="0" w:space="0" w:color="auto"/>
        <w:bottom w:val="none" w:sz="0" w:space="0" w:color="auto"/>
        <w:right w:val="none" w:sz="0" w:space="0" w:color="auto"/>
      </w:divBdr>
    </w:div>
    <w:div w:id="1713966447">
      <w:bodyDiv w:val="1"/>
      <w:marLeft w:val="0"/>
      <w:marRight w:val="0"/>
      <w:marTop w:val="0"/>
      <w:marBottom w:val="0"/>
      <w:divBdr>
        <w:top w:val="none" w:sz="0" w:space="0" w:color="auto"/>
        <w:left w:val="none" w:sz="0" w:space="0" w:color="auto"/>
        <w:bottom w:val="none" w:sz="0" w:space="0" w:color="auto"/>
        <w:right w:val="none" w:sz="0" w:space="0" w:color="auto"/>
      </w:divBdr>
    </w:div>
    <w:div w:id="1715495213">
      <w:bodyDiv w:val="1"/>
      <w:marLeft w:val="0"/>
      <w:marRight w:val="0"/>
      <w:marTop w:val="0"/>
      <w:marBottom w:val="0"/>
      <w:divBdr>
        <w:top w:val="none" w:sz="0" w:space="0" w:color="auto"/>
        <w:left w:val="none" w:sz="0" w:space="0" w:color="auto"/>
        <w:bottom w:val="none" w:sz="0" w:space="0" w:color="auto"/>
        <w:right w:val="none" w:sz="0" w:space="0" w:color="auto"/>
      </w:divBdr>
    </w:div>
    <w:div w:id="1715961108">
      <w:bodyDiv w:val="1"/>
      <w:marLeft w:val="0"/>
      <w:marRight w:val="0"/>
      <w:marTop w:val="0"/>
      <w:marBottom w:val="0"/>
      <w:divBdr>
        <w:top w:val="none" w:sz="0" w:space="0" w:color="auto"/>
        <w:left w:val="none" w:sz="0" w:space="0" w:color="auto"/>
        <w:bottom w:val="none" w:sz="0" w:space="0" w:color="auto"/>
        <w:right w:val="none" w:sz="0" w:space="0" w:color="auto"/>
      </w:divBdr>
    </w:div>
    <w:div w:id="1716156155">
      <w:bodyDiv w:val="1"/>
      <w:marLeft w:val="0"/>
      <w:marRight w:val="0"/>
      <w:marTop w:val="0"/>
      <w:marBottom w:val="0"/>
      <w:divBdr>
        <w:top w:val="none" w:sz="0" w:space="0" w:color="auto"/>
        <w:left w:val="none" w:sz="0" w:space="0" w:color="auto"/>
        <w:bottom w:val="none" w:sz="0" w:space="0" w:color="auto"/>
        <w:right w:val="none" w:sz="0" w:space="0" w:color="auto"/>
      </w:divBdr>
    </w:div>
    <w:div w:id="1716202058">
      <w:bodyDiv w:val="1"/>
      <w:marLeft w:val="0"/>
      <w:marRight w:val="0"/>
      <w:marTop w:val="0"/>
      <w:marBottom w:val="0"/>
      <w:divBdr>
        <w:top w:val="none" w:sz="0" w:space="0" w:color="auto"/>
        <w:left w:val="none" w:sz="0" w:space="0" w:color="auto"/>
        <w:bottom w:val="none" w:sz="0" w:space="0" w:color="auto"/>
        <w:right w:val="none" w:sz="0" w:space="0" w:color="auto"/>
      </w:divBdr>
    </w:div>
    <w:div w:id="1718164633">
      <w:bodyDiv w:val="1"/>
      <w:marLeft w:val="0"/>
      <w:marRight w:val="0"/>
      <w:marTop w:val="0"/>
      <w:marBottom w:val="0"/>
      <w:divBdr>
        <w:top w:val="none" w:sz="0" w:space="0" w:color="auto"/>
        <w:left w:val="none" w:sz="0" w:space="0" w:color="auto"/>
        <w:bottom w:val="none" w:sz="0" w:space="0" w:color="auto"/>
        <w:right w:val="none" w:sz="0" w:space="0" w:color="auto"/>
      </w:divBdr>
    </w:div>
    <w:div w:id="1718578927">
      <w:bodyDiv w:val="1"/>
      <w:marLeft w:val="0"/>
      <w:marRight w:val="0"/>
      <w:marTop w:val="0"/>
      <w:marBottom w:val="0"/>
      <w:divBdr>
        <w:top w:val="none" w:sz="0" w:space="0" w:color="auto"/>
        <w:left w:val="none" w:sz="0" w:space="0" w:color="auto"/>
        <w:bottom w:val="none" w:sz="0" w:space="0" w:color="auto"/>
        <w:right w:val="none" w:sz="0" w:space="0" w:color="auto"/>
      </w:divBdr>
    </w:div>
    <w:div w:id="1718583220">
      <w:bodyDiv w:val="1"/>
      <w:marLeft w:val="0"/>
      <w:marRight w:val="0"/>
      <w:marTop w:val="0"/>
      <w:marBottom w:val="0"/>
      <w:divBdr>
        <w:top w:val="none" w:sz="0" w:space="0" w:color="auto"/>
        <w:left w:val="none" w:sz="0" w:space="0" w:color="auto"/>
        <w:bottom w:val="none" w:sz="0" w:space="0" w:color="auto"/>
        <w:right w:val="none" w:sz="0" w:space="0" w:color="auto"/>
      </w:divBdr>
    </w:div>
    <w:div w:id="1719085282">
      <w:bodyDiv w:val="1"/>
      <w:marLeft w:val="0"/>
      <w:marRight w:val="0"/>
      <w:marTop w:val="0"/>
      <w:marBottom w:val="0"/>
      <w:divBdr>
        <w:top w:val="none" w:sz="0" w:space="0" w:color="auto"/>
        <w:left w:val="none" w:sz="0" w:space="0" w:color="auto"/>
        <w:bottom w:val="none" w:sz="0" w:space="0" w:color="auto"/>
        <w:right w:val="none" w:sz="0" w:space="0" w:color="auto"/>
      </w:divBdr>
    </w:div>
    <w:div w:id="1719547473">
      <w:bodyDiv w:val="1"/>
      <w:marLeft w:val="0"/>
      <w:marRight w:val="0"/>
      <w:marTop w:val="0"/>
      <w:marBottom w:val="0"/>
      <w:divBdr>
        <w:top w:val="none" w:sz="0" w:space="0" w:color="auto"/>
        <w:left w:val="none" w:sz="0" w:space="0" w:color="auto"/>
        <w:bottom w:val="none" w:sz="0" w:space="0" w:color="auto"/>
        <w:right w:val="none" w:sz="0" w:space="0" w:color="auto"/>
      </w:divBdr>
    </w:div>
    <w:div w:id="1721325216">
      <w:bodyDiv w:val="1"/>
      <w:marLeft w:val="0"/>
      <w:marRight w:val="0"/>
      <w:marTop w:val="0"/>
      <w:marBottom w:val="0"/>
      <w:divBdr>
        <w:top w:val="none" w:sz="0" w:space="0" w:color="auto"/>
        <w:left w:val="none" w:sz="0" w:space="0" w:color="auto"/>
        <w:bottom w:val="none" w:sz="0" w:space="0" w:color="auto"/>
        <w:right w:val="none" w:sz="0" w:space="0" w:color="auto"/>
      </w:divBdr>
    </w:div>
    <w:div w:id="1721368661">
      <w:bodyDiv w:val="1"/>
      <w:marLeft w:val="0"/>
      <w:marRight w:val="0"/>
      <w:marTop w:val="0"/>
      <w:marBottom w:val="0"/>
      <w:divBdr>
        <w:top w:val="none" w:sz="0" w:space="0" w:color="auto"/>
        <w:left w:val="none" w:sz="0" w:space="0" w:color="auto"/>
        <w:bottom w:val="none" w:sz="0" w:space="0" w:color="auto"/>
        <w:right w:val="none" w:sz="0" w:space="0" w:color="auto"/>
      </w:divBdr>
    </w:div>
    <w:div w:id="1721631978">
      <w:bodyDiv w:val="1"/>
      <w:marLeft w:val="0"/>
      <w:marRight w:val="0"/>
      <w:marTop w:val="0"/>
      <w:marBottom w:val="0"/>
      <w:divBdr>
        <w:top w:val="none" w:sz="0" w:space="0" w:color="auto"/>
        <w:left w:val="none" w:sz="0" w:space="0" w:color="auto"/>
        <w:bottom w:val="none" w:sz="0" w:space="0" w:color="auto"/>
        <w:right w:val="none" w:sz="0" w:space="0" w:color="auto"/>
      </w:divBdr>
    </w:div>
    <w:div w:id="1721781408">
      <w:bodyDiv w:val="1"/>
      <w:marLeft w:val="0"/>
      <w:marRight w:val="0"/>
      <w:marTop w:val="0"/>
      <w:marBottom w:val="0"/>
      <w:divBdr>
        <w:top w:val="none" w:sz="0" w:space="0" w:color="auto"/>
        <w:left w:val="none" w:sz="0" w:space="0" w:color="auto"/>
        <w:bottom w:val="none" w:sz="0" w:space="0" w:color="auto"/>
        <w:right w:val="none" w:sz="0" w:space="0" w:color="auto"/>
      </w:divBdr>
    </w:div>
    <w:div w:id="1721900971">
      <w:bodyDiv w:val="1"/>
      <w:marLeft w:val="0"/>
      <w:marRight w:val="0"/>
      <w:marTop w:val="0"/>
      <w:marBottom w:val="0"/>
      <w:divBdr>
        <w:top w:val="none" w:sz="0" w:space="0" w:color="auto"/>
        <w:left w:val="none" w:sz="0" w:space="0" w:color="auto"/>
        <w:bottom w:val="none" w:sz="0" w:space="0" w:color="auto"/>
        <w:right w:val="none" w:sz="0" w:space="0" w:color="auto"/>
      </w:divBdr>
    </w:div>
    <w:div w:id="1723558533">
      <w:bodyDiv w:val="1"/>
      <w:marLeft w:val="0"/>
      <w:marRight w:val="0"/>
      <w:marTop w:val="0"/>
      <w:marBottom w:val="0"/>
      <w:divBdr>
        <w:top w:val="none" w:sz="0" w:space="0" w:color="auto"/>
        <w:left w:val="none" w:sz="0" w:space="0" w:color="auto"/>
        <w:bottom w:val="none" w:sz="0" w:space="0" w:color="auto"/>
        <w:right w:val="none" w:sz="0" w:space="0" w:color="auto"/>
      </w:divBdr>
    </w:div>
    <w:div w:id="1723749481">
      <w:bodyDiv w:val="1"/>
      <w:marLeft w:val="0"/>
      <w:marRight w:val="0"/>
      <w:marTop w:val="0"/>
      <w:marBottom w:val="0"/>
      <w:divBdr>
        <w:top w:val="none" w:sz="0" w:space="0" w:color="auto"/>
        <w:left w:val="none" w:sz="0" w:space="0" w:color="auto"/>
        <w:bottom w:val="none" w:sz="0" w:space="0" w:color="auto"/>
        <w:right w:val="none" w:sz="0" w:space="0" w:color="auto"/>
      </w:divBdr>
    </w:div>
    <w:div w:id="1724527481">
      <w:bodyDiv w:val="1"/>
      <w:marLeft w:val="0"/>
      <w:marRight w:val="0"/>
      <w:marTop w:val="0"/>
      <w:marBottom w:val="0"/>
      <w:divBdr>
        <w:top w:val="none" w:sz="0" w:space="0" w:color="auto"/>
        <w:left w:val="none" w:sz="0" w:space="0" w:color="auto"/>
        <w:bottom w:val="none" w:sz="0" w:space="0" w:color="auto"/>
        <w:right w:val="none" w:sz="0" w:space="0" w:color="auto"/>
      </w:divBdr>
    </w:div>
    <w:div w:id="1725371813">
      <w:bodyDiv w:val="1"/>
      <w:marLeft w:val="0"/>
      <w:marRight w:val="0"/>
      <w:marTop w:val="0"/>
      <w:marBottom w:val="0"/>
      <w:divBdr>
        <w:top w:val="none" w:sz="0" w:space="0" w:color="auto"/>
        <w:left w:val="none" w:sz="0" w:space="0" w:color="auto"/>
        <w:bottom w:val="none" w:sz="0" w:space="0" w:color="auto"/>
        <w:right w:val="none" w:sz="0" w:space="0" w:color="auto"/>
      </w:divBdr>
    </w:div>
    <w:div w:id="1726178425">
      <w:bodyDiv w:val="1"/>
      <w:marLeft w:val="0"/>
      <w:marRight w:val="0"/>
      <w:marTop w:val="0"/>
      <w:marBottom w:val="0"/>
      <w:divBdr>
        <w:top w:val="none" w:sz="0" w:space="0" w:color="auto"/>
        <w:left w:val="none" w:sz="0" w:space="0" w:color="auto"/>
        <w:bottom w:val="none" w:sz="0" w:space="0" w:color="auto"/>
        <w:right w:val="none" w:sz="0" w:space="0" w:color="auto"/>
      </w:divBdr>
    </w:div>
    <w:div w:id="1726756869">
      <w:bodyDiv w:val="1"/>
      <w:marLeft w:val="0"/>
      <w:marRight w:val="0"/>
      <w:marTop w:val="0"/>
      <w:marBottom w:val="0"/>
      <w:divBdr>
        <w:top w:val="none" w:sz="0" w:space="0" w:color="auto"/>
        <w:left w:val="none" w:sz="0" w:space="0" w:color="auto"/>
        <w:bottom w:val="none" w:sz="0" w:space="0" w:color="auto"/>
        <w:right w:val="none" w:sz="0" w:space="0" w:color="auto"/>
      </w:divBdr>
    </w:div>
    <w:div w:id="1727412721">
      <w:bodyDiv w:val="1"/>
      <w:marLeft w:val="0"/>
      <w:marRight w:val="0"/>
      <w:marTop w:val="0"/>
      <w:marBottom w:val="0"/>
      <w:divBdr>
        <w:top w:val="none" w:sz="0" w:space="0" w:color="auto"/>
        <w:left w:val="none" w:sz="0" w:space="0" w:color="auto"/>
        <w:bottom w:val="none" w:sz="0" w:space="0" w:color="auto"/>
        <w:right w:val="none" w:sz="0" w:space="0" w:color="auto"/>
      </w:divBdr>
    </w:div>
    <w:div w:id="1727988239">
      <w:bodyDiv w:val="1"/>
      <w:marLeft w:val="0"/>
      <w:marRight w:val="0"/>
      <w:marTop w:val="0"/>
      <w:marBottom w:val="0"/>
      <w:divBdr>
        <w:top w:val="none" w:sz="0" w:space="0" w:color="auto"/>
        <w:left w:val="none" w:sz="0" w:space="0" w:color="auto"/>
        <w:bottom w:val="none" w:sz="0" w:space="0" w:color="auto"/>
        <w:right w:val="none" w:sz="0" w:space="0" w:color="auto"/>
      </w:divBdr>
    </w:div>
    <w:div w:id="1728262045">
      <w:bodyDiv w:val="1"/>
      <w:marLeft w:val="0"/>
      <w:marRight w:val="0"/>
      <w:marTop w:val="0"/>
      <w:marBottom w:val="0"/>
      <w:divBdr>
        <w:top w:val="none" w:sz="0" w:space="0" w:color="auto"/>
        <w:left w:val="none" w:sz="0" w:space="0" w:color="auto"/>
        <w:bottom w:val="none" w:sz="0" w:space="0" w:color="auto"/>
        <w:right w:val="none" w:sz="0" w:space="0" w:color="auto"/>
      </w:divBdr>
    </w:div>
    <w:div w:id="1728644710">
      <w:bodyDiv w:val="1"/>
      <w:marLeft w:val="0"/>
      <w:marRight w:val="0"/>
      <w:marTop w:val="0"/>
      <w:marBottom w:val="0"/>
      <w:divBdr>
        <w:top w:val="none" w:sz="0" w:space="0" w:color="auto"/>
        <w:left w:val="none" w:sz="0" w:space="0" w:color="auto"/>
        <w:bottom w:val="none" w:sz="0" w:space="0" w:color="auto"/>
        <w:right w:val="none" w:sz="0" w:space="0" w:color="auto"/>
      </w:divBdr>
    </w:div>
    <w:div w:id="1728872146">
      <w:bodyDiv w:val="1"/>
      <w:marLeft w:val="0"/>
      <w:marRight w:val="0"/>
      <w:marTop w:val="0"/>
      <w:marBottom w:val="0"/>
      <w:divBdr>
        <w:top w:val="none" w:sz="0" w:space="0" w:color="auto"/>
        <w:left w:val="none" w:sz="0" w:space="0" w:color="auto"/>
        <w:bottom w:val="none" w:sz="0" w:space="0" w:color="auto"/>
        <w:right w:val="none" w:sz="0" w:space="0" w:color="auto"/>
      </w:divBdr>
    </w:div>
    <w:div w:id="1729374404">
      <w:bodyDiv w:val="1"/>
      <w:marLeft w:val="0"/>
      <w:marRight w:val="0"/>
      <w:marTop w:val="0"/>
      <w:marBottom w:val="0"/>
      <w:divBdr>
        <w:top w:val="none" w:sz="0" w:space="0" w:color="auto"/>
        <w:left w:val="none" w:sz="0" w:space="0" w:color="auto"/>
        <w:bottom w:val="none" w:sz="0" w:space="0" w:color="auto"/>
        <w:right w:val="none" w:sz="0" w:space="0" w:color="auto"/>
      </w:divBdr>
    </w:div>
    <w:div w:id="1729646356">
      <w:bodyDiv w:val="1"/>
      <w:marLeft w:val="0"/>
      <w:marRight w:val="0"/>
      <w:marTop w:val="0"/>
      <w:marBottom w:val="0"/>
      <w:divBdr>
        <w:top w:val="none" w:sz="0" w:space="0" w:color="auto"/>
        <w:left w:val="none" w:sz="0" w:space="0" w:color="auto"/>
        <w:bottom w:val="none" w:sz="0" w:space="0" w:color="auto"/>
        <w:right w:val="none" w:sz="0" w:space="0" w:color="auto"/>
      </w:divBdr>
    </w:div>
    <w:div w:id="1730378317">
      <w:bodyDiv w:val="1"/>
      <w:marLeft w:val="0"/>
      <w:marRight w:val="0"/>
      <w:marTop w:val="0"/>
      <w:marBottom w:val="0"/>
      <w:divBdr>
        <w:top w:val="none" w:sz="0" w:space="0" w:color="auto"/>
        <w:left w:val="none" w:sz="0" w:space="0" w:color="auto"/>
        <w:bottom w:val="none" w:sz="0" w:space="0" w:color="auto"/>
        <w:right w:val="none" w:sz="0" w:space="0" w:color="auto"/>
      </w:divBdr>
    </w:div>
    <w:div w:id="1730424372">
      <w:bodyDiv w:val="1"/>
      <w:marLeft w:val="0"/>
      <w:marRight w:val="0"/>
      <w:marTop w:val="0"/>
      <w:marBottom w:val="0"/>
      <w:divBdr>
        <w:top w:val="none" w:sz="0" w:space="0" w:color="auto"/>
        <w:left w:val="none" w:sz="0" w:space="0" w:color="auto"/>
        <w:bottom w:val="none" w:sz="0" w:space="0" w:color="auto"/>
        <w:right w:val="none" w:sz="0" w:space="0" w:color="auto"/>
      </w:divBdr>
    </w:div>
    <w:div w:id="1730879984">
      <w:bodyDiv w:val="1"/>
      <w:marLeft w:val="0"/>
      <w:marRight w:val="0"/>
      <w:marTop w:val="0"/>
      <w:marBottom w:val="0"/>
      <w:divBdr>
        <w:top w:val="none" w:sz="0" w:space="0" w:color="auto"/>
        <w:left w:val="none" w:sz="0" w:space="0" w:color="auto"/>
        <w:bottom w:val="none" w:sz="0" w:space="0" w:color="auto"/>
        <w:right w:val="none" w:sz="0" w:space="0" w:color="auto"/>
      </w:divBdr>
    </w:div>
    <w:div w:id="1731154575">
      <w:bodyDiv w:val="1"/>
      <w:marLeft w:val="0"/>
      <w:marRight w:val="0"/>
      <w:marTop w:val="0"/>
      <w:marBottom w:val="0"/>
      <w:divBdr>
        <w:top w:val="none" w:sz="0" w:space="0" w:color="auto"/>
        <w:left w:val="none" w:sz="0" w:space="0" w:color="auto"/>
        <w:bottom w:val="none" w:sz="0" w:space="0" w:color="auto"/>
        <w:right w:val="none" w:sz="0" w:space="0" w:color="auto"/>
      </w:divBdr>
    </w:div>
    <w:div w:id="1731420825">
      <w:bodyDiv w:val="1"/>
      <w:marLeft w:val="0"/>
      <w:marRight w:val="0"/>
      <w:marTop w:val="0"/>
      <w:marBottom w:val="0"/>
      <w:divBdr>
        <w:top w:val="none" w:sz="0" w:space="0" w:color="auto"/>
        <w:left w:val="none" w:sz="0" w:space="0" w:color="auto"/>
        <w:bottom w:val="none" w:sz="0" w:space="0" w:color="auto"/>
        <w:right w:val="none" w:sz="0" w:space="0" w:color="auto"/>
      </w:divBdr>
    </w:div>
    <w:div w:id="1732264527">
      <w:bodyDiv w:val="1"/>
      <w:marLeft w:val="0"/>
      <w:marRight w:val="0"/>
      <w:marTop w:val="0"/>
      <w:marBottom w:val="0"/>
      <w:divBdr>
        <w:top w:val="none" w:sz="0" w:space="0" w:color="auto"/>
        <w:left w:val="none" w:sz="0" w:space="0" w:color="auto"/>
        <w:bottom w:val="none" w:sz="0" w:space="0" w:color="auto"/>
        <w:right w:val="none" w:sz="0" w:space="0" w:color="auto"/>
      </w:divBdr>
    </w:div>
    <w:div w:id="1732536100">
      <w:bodyDiv w:val="1"/>
      <w:marLeft w:val="0"/>
      <w:marRight w:val="0"/>
      <w:marTop w:val="0"/>
      <w:marBottom w:val="0"/>
      <w:divBdr>
        <w:top w:val="none" w:sz="0" w:space="0" w:color="auto"/>
        <w:left w:val="none" w:sz="0" w:space="0" w:color="auto"/>
        <w:bottom w:val="none" w:sz="0" w:space="0" w:color="auto"/>
        <w:right w:val="none" w:sz="0" w:space="0" w:color="auto"/>
      </w:divBdr>
    </w:div>
    <w:div w:id="1732728664">
      <w:bodyDiv w:val="1"/>
      <w:marLeft w:val="0"/>
      <w:marRight w:val="0"/>
      <w:marTop w:val="0"/>
      <w:marBottom w:val="0"/>
      <w:divBdr>
        <w:top w:val="none" w:sz="0" w:space="0" w:color="auto"/>
        <w:left w:val="none" w:sz="0" w:space="0" w:color="auto"/>
        <w:bottom w:val="none" w:sz="0" w:space="0" w:color="auto"/>
        <w:right w:val="none" w:sz="0" w:space="0" w:color="auto"/>
      </w:divBdr>
    </w:div>
    <w:div w:id="1732921560">
      <w:bodyDiv w:val="1"/>
      <w:marLeft w:val="0"/>
      <w:marRight w:val="0"/>
      <w:marTop w:val="0"/>
      <w:marBottom w:val="0"/>
      <w:divBdr>
        <w:top w:val="none" w:sz="0" w:space="0" w:color="auto"/>
        <w:left w:val="none" w:sz="0" w:space="0" w:color="auto"/>
        <w:bottom w:val="none" w:sz="0" w:space="0" w:color="auto"/>
        <w:right w:val="none" w:sz="0" w:space="0" w:color="auto"/>
      </w:divBdr>
    </w:div>
    <w:div w:id="1734504172">
      <w:bodyDiv w:val="1"/>
      <w:marLeft w:val="0"/>
      <w:marRight w:val="0"/>
      <w:marTop w:val="0"/>
      <w:marBottom w:val="0"/>
      <w:divBdr>
        <w:top w:val="none" w:sz="0" w:space="0" w:color="auto"/>
        <w:left w:val="none" w:sz="0" w:space="0" w:color="auto"/>
        <w:bottom w:val="none" w:sz="0" w:space="0" w:color="auto"/>
        <w:right w:val="none" w:sz="0" w:space="0" w:color="auto"/>
      </w:divBdr>
    </w:div>
    <w:div w:id="1735157989">
      <w:bodyDiv w:val="1"/>
      <w:marLeft w:val="0"/>
      <w:marRight w:val="0"/>
      <w:marTop w:val="0"/>
      <w:marBottom w:val="0"/>
      <w:divBdr>
        <w:top w:val="none" w:sz="0" w:space="0" w:color="auto"/>
        <w:left w:val="none" w:sz="0" w:space="0" w:color="auto"/>
        <w:bottom w:val="none" w:sz="0" w:space="0" w:color="auto"/>
        <w:right w:val="none" w:sz="0" w:space="0" w:color="auto"/>
      </w:divBdr>
    </w:div>
    <w:div w:id="1735397952">
      <w:bodyDiv w:val="1"/>
      <w:marLeft w:val="0"/>
      <w:marRight w:val="0"/>
      <w:marTop w:val="0"/>
      <w:marBottom w:val="0"/>
      <w:divBdr>
        <w:top w:val="none" w:sz="0" w:space="0" w:color="auto"/>
        <w:left w:val="none" w:sz="0" w:space="0" w:color="auto"/>
        <w:bottom w:val="none" w:sz="0" w:space="0" w:color="auto"/>
        <w:right w:val="none" w:sz="0" w:space="0" w:color="auto"/>
      </w:divBdr>
    </w:div>
    <w:div w:id="1737045420">
      <w:bodyDiv w:val="1"/>
      <w:marLeft w:val="0"/>
      <w:marRight w:val="0"/>
      <w:marTop w:val="0"/>
      <w:marBottom w:val="0"/>
      <w:divBdr>
        <w:top w:val="none" w:sz="0" w:space="0" w:color="auto"/>
        <w:left w:val="none" w:sz="0" w:space="0" w:color="auto"/>
        <w:bottom w:val="none" w:sz="0" w:space="0" w:color="auto"/>
        <w:right w:val="none" w:sz="0" w:space="0" w:color="auto"/>
      </w:divBdr>
    </w:div>
    <w:div w:id="1738355400">
      <w:bodyDiv w:val="1"/>
      <w:marLeft w:val="0"/>
      <w:marRight w:val="0"/>
      <w:marTop w:val="0"/>
      <w:marBottom w:val="0"/>
      <w:divBdr>
        <w:top w:val="none" w:sz="0" w:space="0" w:color="auto"/>
        <w:left w:val="none" w:sz="0" w:space="0" w:color="auto"/>
        <w:bottom w:val="none" w:sz="0" w:space="0" w:color="auto"/>
        <w:right w:val="none" w:sz="0" w:space="0" w:color="auto"/>
      </w:divBdr>
    </w:div>
    <w:div w:id="1738431443">
      <w:bodyDiv w:val="1"/>
      <w:marLeft w:val="0"/>
      <w:marRight w:val="0"/>
      <w:marTop w:val="0"/>
      <w:marBottom w:val="0"/>
      <w:divBdr>
        <w:top w:val="none" w:sz="0" w:space="0" w:color="auto"/>
        <w:left w:val="none" w:sz="0" w:space="0" w:color="auto"/>
        <w:bottom w:val="none" w:sz="0" w:space="0" w:color="auto"/>
        <w:right w:val="none" w:sz="0" w:space="0" w:color="auto"/>
      </w:divBdr>
    </w:div>
    <w:div w:id="1739281103">
      <w:bodyDiv w:val="1"/>
      <w:marLeft w:val="0"/>
      <w:marRight w:val="0"/>
      <w:marTop w:val="0"/>
      <w:marBottom w:val="0"/>
      <w:divBdr>
        <w:top w:val="none" w:sz="0" w:space="0" w:color="auto"/>
        <w:left w:val="none" w:sz="0" w:space="0" w:color="auto"/>
        <w:bottom w:val="none" w:sz="0" w:space="0" w:color="auto"/>
        <w:right w:val="none" w:sz="0" w:space="0" w:color="auto"/>
      </w:divBdr>
    </w:div>
    <w:div w:id="1741556335">
      <w:bodyDiv w:val="1"/>
      <w:marLeft w:val="0"/>
      <w:marRight w:val="0"/>
      <w:marTop w:val="0"/>
      <w:marBottom w:val="0"/>
      <w:divBdr>
        <w:top w:val="none" w:sz="0" w:space="0" w:color="auto"/>
        <w:left w:val="none" w:sz="0" w:space="0" w:color="auto"/>
        <w:bottom w:val="none" w:sz="0" w:space="0" w:color="auto"/>
        <w:right w:val="none" w:sz="0" w:space="0" w:color="auto"/>
      </w:divBdr>
    </w:div>
    <w:div w:id="1742092343">
      <w:bodyDiv w:val="1"/>
      <w:marLeft w:val="0"/>
      <w:marRight w:val="0"/>
      <w:marTop w:val="0"/>
      <w:marBottom w:val="0"/>
      <w:divBdr>
        <w:top w:val="none" w:sz="0" w:space="0" w:color="auto"/>
        <w:left w:val="none" w:sz="0" w:space="0" w:color="auto"/>
        <w:bottom w:val="none" w:sz="0" w:space="0" w:color="auto"/>
        <w:right w:val="none" w:sz="0" w:space="0" w:color="auto"/>
      </w:divBdr>
    </w:div>
    <w:div w:id="1742605403">
      <w:bodyDiv w:val="1"/>
      <w:marLeft w:val="0"/>
      <w:marRight w:val="0"/>
      <w:marTop w:val="0"/>
      <w:marBottom w:val="0"/>
      <w:divBdr>
        <w:top w:val="none" w:sz="0" w:space="0" w:color="auto"/>
        <w:left w:val="none" w:sz="0" w:space="0" w:color="auto"/>
        <w:bottom w:val="none" w:sz="0" w:space="0" w:color="auto"/>
        <w:right w:val="none" w:sz="0" w:space="0" w:color="auto"/>
      </w:divBdr>
    </w:div>
    <w:div w:id="1743671543">
      <w:bodyDiv w:val="1"/>
      <w:marLeft w:val="0"/>
      <w:marRight w:val="0"/>
      <w:marTop w:val="0"/>
      <w:marBottom w:val="0"/>
      <w:divBdr>
        <w:top w:val="none" w:sz="0" w:space="0" w:color="auto"/>
        <w:left w:val="none" w:sz="0" w:space="0" w:color="auto"/>
        <w:bottom w:val="none" w:sz="0" w:space="0" w:color="auto"/>
        <w:right w:val="none" w:sz="0" w:space="0" w:color="auto"/>
      </w:divBdr>
    </w:div>
    <w:div w:id="1744640684">
      <w:bodyDiv w:val="1"/>
      <w:marLeft w:val="0"/>
      <w:marRight w:val="0"/>
      <w:marTop w:val="0"/>
      <w:marBottom w:val="0"/>
      <w:divBdr>
        <w:top w:val="none" w:sz="0" w:space="0" w:color="auto"/>
        <w:left w:val="none" w:sz="0" w:space="0" w:color="auto"/>
        <w:bottom w:val="none" w:sz="0" w:space="0" w:color="auto"/>
        <w:right w:val="none" w:sz="0" w:space="0" w:color="auto"/>
      </w:divBdr>
    </w:div>
    <w:div w:id="1745224878">
      <w:bodyDiv w:val="1"/>
      <w:marLeft w:val="0"/>
      <w:marRight w:val="0"/>
      <w:marTop w:val="0"/>
      <w:marBottom w:val="0"/>
      <w:divBdr>
        <w:top w:val="none" w:sz="0" w:space="0" w:color="auto"/>
        <w:left w:val="none" w:sz="0" w:space="0" w:color="auto"/>
        <w:bottom w:val="none" w:sz="0" w:space="0" w:color="auto"/>
        <w:right w:val="none" w:sz="0" w:space="0" w:color="auto"/>
      </w:divBdr>
    </w:div>
    <w:div w:id="1745565825">
      <w:bodyDiv w:val="1"/>
      <w:marLeft w:val="0"/>
      <w:marRight w:val="0"/>
      <w:marTop w:val="0"/>
      <w:marBottom w:val="0"/>
      <w:divBdr>
        <w:top w:val="none" w:sz="0" w:space="0" w:color="auto"/>
        <w:left w:val="none" w:sz="0" w:space="0" w:color="auto"/>
        <w:bottom w:val="none" w:sz="0" w:space="0" w:color="auto"/>
        <w:right w:val="none" w:sz="0" w:space="0" w:color="auto"/>
      </w:divBdr>
    </w:div>
    <w:div w:id="1745712448">
      <w:bodyDiv w:val="1"/>
      <w:marLeft w:val="0"/>
      <w:marRight w:val="0"/>
      <w:marTop w:val="0"/>
      <w:marBottom w:val="0"/>
      <w:divBdr>
        <w:top w:val="none" w:sz="0" w:space="0" w:color="auto"/>
        <w:left w:val="none" w:sz="0" w:space="0" w:color="auto"/>
        <w:bottom w:val="none" w:sz="0" w:space="0" w:color="auto"/>
        <w:right w:val="none" w:sz="0" w:space="0" w:color="auto"/>
      </w:divBdr>
    </w:div>
    <w:div w:id="1745757274">
      <w:bodyDiv w:val="1"/>
      <w:marLeft w:val="0"/>
      <w:marRight w:val="0"/>
      <w:marTop w:val="0"/>
      <w:marBottom w:val="0"/>
      <w:divBdr>
        <w:top w:val="none" w:sz="0" w:space="0" w:color="auto"/>
        <w:left w:val="none" w:sz="0" w:space="0" w:color="auto"/>
        <w:bottom w:val="none" w:sz="0" w:space="0" w:color="auto"/>
        <w:right w:val="none" w:sz="0" w:space="0" w:color="auto"/>
      </w:divBdr>
    </w:div>
    <w:div w:id="1746027309">
      <w:bodyDiv w:val="1"/>
      <w:marLeft w:val="0"/>
      <w:marRight w:val="0"/>
      <w:marTop w:val="0"/>
      <w:marBottom w:val="0"/>
      <w:divBdr>
        <w:top w:val="none" w:sz="0" w:space="0" w:color="auto"/>
        <w:left w:val="none" w:sz="0" w:space="0" w:color="auto"/>
        <w:bottom w:val="none" w:sz="0" w:space="0" w:color="auto"/>
        <w:right w:val="none" w:sz="0" w:space="0" w:color="auto"/>
      </w:divBdr>
    </w:div>
    <w:div w:id="1746418917">
      <w:bodyDiv w:val="1"/>
      <w:marLeft w:val="0"/>
      <w:marRight w:val="0"/>
      <w:marTop w:val="0"/>
      <w:marBottom w:val="0"/>
      <w:divBdr>
        <w:top w:val="none" w:sz="0" w:space="0" w:color="auto"/>
        <w:left w:val="none" w:sz="0" w:space="0" w:color="auto"/>
        <w:bottom w:val="none" w:sz="0" w:space="0" w:color="auto"/>
        <w:right w:val="none" w:sz="0" w:space="0" w:color="auto"/>
      </w:divBdr>
    </w:div>
    <w:div w:id="1747536734">
      <w:bodyDiv w:val="1"/>
      <w:marLeft w:val="0"/>
      <w:marRight w:val="0"/>
      <w:marTop w:val="0"/>
      <w:marBottom w:val="0"/>
      <w:divBdr>
        <w:top w:val="none" w:sz="0" w:space="0" w:color="auto"/>
        <w:left w:val="none" w:sz="0" w:space="0" w:color="auto"/>
        <w:bottom w:val="none" w:sz="0" w:space="0" w:color="auto"/>
        <w:right w:val="none" w:sz="0" w:space="0" w:color="auto"/>
      </w:divBdr>
    </w:div>
    <w:div w:id="1748267539">
      <w:bodyDiv w:val="1"/>
      <w:marLeft w:val="0"/>
      <w:marRight w:val="0"/>
      <w:marTop w:val="0"/>
      <w:marBottom w:val="0"/>
      <w:divBdr>
        <w:top w:val="none" w:sz="0" w:space="0" w:color="auto"/>
        <w:left w:val="none" w:sz="0" w:space="0" w:color="auto"/>
        <w:bottom w:val="none" w:sz="0" w:space="0" w:color="auto"/>
        <w:right w:val="none" w:sz="0" w:space="0" w:color="auto"/>
      </w:divBdr>
    </w:div>
    <w:div w:id="1750299877">
      <w:bodyDiv w:val="1"/>
      <w:marLeft w:val="0"/>
      <w:marRight w:val="0"/>
      <w:marTop w:val="0"/>
      <w:marBottom w:val="0"/>
      <w:divBdr>
        <w:top w:val="none" w:sz="0" w:space="0" w:color="auto"/>
        <w:left w:val="none" w:sz="0" w:space="0" w:color="auto"/>
        <w:bottom w:val="none" w:sz="0" w:space="0" w:color="auto"/>
        <w:right w:val="none" w:sz="0" w:space="0" w:color="auto"/>
      </w:divBdr>
    </w:div>
    <w:div w:id="1751192560">
      <w:bodyDiv w:val="1"/>
      <w:marLeft w:val="0"/>
      <w:marRight w:val="0"/>
      <w:marTop w:val="0"/>
      <w:marBottom w:val="0"/>
      <w:divBdr>
        <w:top w:val="none" w:sz="0" w:space="0" w:color="auto"/>
        <w:left w:val="none" w:sz="0" w:space="0" w:color="auto"/>
        <w:bottom w:val="none" w:sz="0" w:space="0" w:color="auto"/>
        <w:right w:val="none" w:sz="0" w:space="0" w:color="auto"/>
      </w:divBdr>
    </w:div>
    <w:div w:id="1751585168">
      <w:bodyDiv w:val="1"/>
      <w:marLeft w:val="0"/>
      <w:marRight w:val="0"/>
      <w:marTop w:val="0"/>
      <w:marBottom w:val="0"/>
      <w:divBdr>
        <w:top w:val="none" w:sz="0" w:space="0" w:color="auto"/>
        <w:left w:val="none" w:sz="0" w:space="0" w:color="auto"/>
        <w:bottom w:val="none" w:sz="0" w:space="0" w:color="auto"/>
        <w:right w:val="none" w:sz="0" w:space="0" w:color="auto"/>
      </w:divBdr>
    </w:div>
    <w:div w:id="1753043526">
      <w:bodyDiv w:val="1"/>
      <w:marLeft w:val="0"/>
      <w:marRight w:val="0"/>
      <w:marTop w:val="0"/>
      <w:marBottom w:val="0"/>
      <w:divBdr>
        <w:top w:val="none" w:sz="0" w:space="0" w:color="auto"/>
        <w:left w:val="none" w:sz="0" w:space="0" w:color="auto"/>
        <w:bottom w:val="none" w:sz="0" w:space="0" w:color="auto"/>
        <w:right w:val="none" w:sz="0" w:space="0" w:color="auto"/>
      </w:divBdr>
    </w:div>
    <w:div w:id="1756975210">
      <w:bodyDiv w:val="1"/>
      <w:marLeft w:val="0"/>
      <w:marRight w:val="0"/>
      <w:marTop w:val="0"/>
      <w:marBottom w:val="0"/>
      <w:divBdr>
        <w:top w:val="none" w:sz="0" w:space="0" w:color="auto"/>
        <w:left w:val="none" w:sz="0" w:space="0" w:color="auto"/>
        <w:bottom w:val="none" w:sz="0" w:space="0" w:color="auto"/>
        <w:right w:val="none" w:sz="0" w:space="0" w:color="auto"/>
      </w:divBdr>
    </w:div>
    <w:div w:id="1758013858">
      <w:bodyDiv w:val="1"/>
      <w:marLeft w:val="0"/>
      <w:marRight w:val="0"/>
      <w:marTop w:val="0"/>
      <w:marBottom w:val="0"/>
      <w:divBdr>
        <w:top w:val="none" w:sz="0" w:space="0" w:color="auto"/>
        <w:left w:val="none" w:sz="0" w:space="0" w:color="auto"/>
        <w:bottom w:val="none" w:sz="0" w:space="0" w:color="auto"/>
        <w:right w:val="none" w:sz="0" w:space="0" w:color="auto"/>
      </w:divBdr>
    </w:div>
    <w:div w:id="1758289703">
      <w:bodyDiv w:val="1"/>
      <w:marLeft w:val="0"/>
      <w:marRight w:val="0"/>
      <w:marTop w:val="0"/>
      <w:marBottom w:val="0"/>
      <w:divBdr>
        <w:top w:val="none" w:sz="0" w:space="0" w:color="auto"/>
        <w:left w:val="none" w:sz="0" w:space="0" w:color="auto"/>
        <w:bottom w:val="none" w:sz="0" w:space="0" w:color="auto"/>
        <w:right w:val="none" w:sz="0" w:space="0" w:color="auto"/>
      </w:divBdr>
    </w:div>
    <w:div w:id="1758793343">
      <w:bodyDiv w:val="1"/>
      <w:marLeft w:val="0"/>
      <w:marRight w:val="0"/>
      <w:marTop w:val="0"/>
      <w:marBottom w:val="0"/>
      <w:divBdr>
        <w:top w:val="none" w:sz="0" w:space="0" w:color="auto"/>
        <w:left w:val="none" w:sz="0" w:space="0" w:color="auto"/>
        <w:bottom w:val="none" w:sz="0" w:space="0" w:color="auto"/>
        <w:right w:val="none" w:sz="0" w:space="0" w:color="auto"/>
      </w:divBdr>
    </w:div>
    <w:div w:id="1758861634">
      <w:bodyDiv w:val="1"/>
      <w:marLeft w:val="0"/>
      <w:marRight w:val="0"/>
      <w:marTop w:val="0"/>
      <w:marBottom w:val="0"/>
      <w:divBdr>
        <w:top w:val="none" w:sz="0" w:space="0" w:color="auto"/>
        <w:left w:val="none" w:sz="0" w:space="0" w:color="auto"/>
        <w:bottom w:val="none" w:sz="0" w:space="0" w:color="auto"/>
        <w:right w:val="none" w:sz="0" w:space="0" w:color="auto"/>
      </w:divBdr>
    </w:div>
    <w:div w:id="1759061913">
      <w:bodyDiv w:val="1"/>
      <w:marLeft w:val="0"/>
      <w:marRight w:val="0"/>
      <w:marTop w:val="0"/>
      <w:marBottom w:val="0"/>
      <w:divBdr>
        <w:top w:val="none" w:sz="0" w:space="0" w:color="auto"/>
        <w:left w:val="none" w:sz="0" w:space="0" w:color="auto"/>
        <w:bottom w:val="none" w:sz="0" w:space="0" w:color="auto"/>
        <w:right w:val="none" w:sz="0" w:space="0" w:color="auto"/>
      </w:divBdr>
    </w:div>
    <w:div w:id="1759401140">
      <w:bodyDiv w:val="1"/>
      <w:marLeft w:val="0"/>
      <w:marRight w:val="0"/>
      <w:marTop w:val="0"/>
      <w:marBottom w:val="0"/>
      <w:divBdr>
        <w:top w:val="none" w:sz="0" w:space="0" w:color="auto"/>
        <w:left w:val="none" w:sz="0" w:space="0" w:color="auto"/>
        <w:bottom w:val="none" w:sz="0" w:space="0" w:color="auto"/>
        <w:right w:val="none" w:sz="0" w:space="0" w:color="auto"/>
      </w:divBdr>
    </w:div>
    <w:div w:id="1759476705">
      <w:bodyDiv w:val="1"/>
      <w:marLeft w:val="0"/>
      <w:marRight w:val="0"/>
      <w:marTop w:val="0"/>
      <w:marBottom w:val="0"/>
      <w:divBdr>
        <w:top w:val="none" w:sz="0" w:space="0" w:color="auto"/>
        <w:left w:val="none" w:sz="0" w:space="0" w:color="auto"/>
        <w:bottom w:val="none" w:sz="0" w:space="0" w:color="auto"/>
        <w:right w:val="none" w:sz="0" w:space="0" w:color="auto"/>
      </w:divBdr>
    </w:div>
    <w:div w:id="1759786370">
      <w:bodyDiv w:val="1"/>
      <w:marLeft w:val="0"/>
      <w:marRight w:val="0"/>
      <w:marTop w:val="0"/>
      <w:marBottom w:val="0"/>
      <w:divBdr>
        <w:top w:val="none" w:sz="0" w:space="0" w:color="auto"/>
        <w:left w:val="none" w:sz="0" w:space="0" w:color="auto"/>
        <w:bottom w:val="none" w:sz="0" w:space="0" w:color="auto"/>
        <w:right w:val="none" w:sz="0" w:space="0" w:color="auto"/>
      </w:divBdr>
    </w:div>
    <w:div w:id="1759867345">
      <w:bodyDiv w:val="1"/>
      <w:marLeft w:val="0"/>
      <w:marRight w:val="0"/>
      <w:marTop w:val="0"/>
      <w:marBottom w:val="0"/>
      <w:divBdr>
        <w:top w:val="none" w:sz="0" w:space="0" w:color="auto"/>
        <w:left w:val="none" w:sz="0" w:space="0" w:color="auto"/>
        <w:bottom w:val="none" w:sz="0" w:space="0" w:color="auto"/>
        <w:right w:val="none" w:sz="0" w:space="0" w:color="auto"/>
      </w:divBdr>
    </w:div>
    <w:div w:id="1759981889">
      <w:bodyDiv w:val="1"/>
      <w:marLeft w:val="0"/>
      <w:marRight w:val="0"/>
      <w:marTop w:val="0"/>
      <w:marBottom w:val="0"/>
      <w:divBdr>
        <w:top w:val="none" w:sz="0" w:space="0" w:color="auto"/>
        <w:left w:val="none" w:sz="0" w:space="0" w:color="auto"/>
        <w:bottom w:val="none" w:sz="0" w:space="0" w:color="auto"/>
        <w:right w:val="none" w:sz="0" w:space="0" w:color="auto"/>
      </w:divBdr>
    </w:div>
    <w:div w:id="1760297082">
      <w:bodyDiv w:val="1"/>
      <w:marLeft w:val="0"/>
      <w:marRight w:val="0"/>
      <w:marTop w:val="0"/>
      <w:marBottom w:val="0"/>
      <w:divBdr>
        <w:top w:val="none" w:sz="0" w:space="0" w:color="auto"/>
        <w:left w:val="none" w:sz="0" w:space="0" w:color="auto"/>
        <w:bottom w:val="none" w:sz="0" w:space="0" w:color="auto"/>
        <w:right w:val="none" w:sz="0" w:space="0" w:color="auto"/>
      </w:divBdr>
    </w:div>
    <w:div w:id="1760519910">
      <w:bodyDiv w:val="1"/>
      <w:marLeft w:val="0"/>
      <w:marRight w:val="0"/>
      <w:marTop w:val="0"/>
      <w:marBottom w:val="0"/>
      <w:divBdr>
        <w:top w:val="none" w:sz="0" w:space="0" w:color="auto"/>
        <w:left w:val="none" w:sz="0" w:space="0" w:color="auto"/>
        <w:bottom w:val="none" w:sz="0" w:space="0" w:color="auto"/>
        <w:right w:val="none" w:sz="0" w:space="0" w:color="auto"/>
      </w:divBdr>
    </w:div>
    <w:div w:id="1760567126">
      <w:bodyDiv w:val="1"/>
      <w:marLeft w:val="0"/>
      <w:marRight w:val="0"/>
      <w:marTop w:val="0"/>
      <w:marBottom w:val="0"/>
      <w:divBdr>
        <w:top w:val="none" w:sz="0" w:space="0" w:color="auto"/>
        <w:left w:val="none" w:sz="0" w:space="0" w:color="auto"/>
        <w:bottom w:val="none" w:sz="0" w:space="0" w:color="auto"/>
        <w:right w:val="none" w:sz="0" w:space="0" w:color="auto"/>
      </w:divBdr>
    </w:div>
    <w:div w:id="1762872559">
      <w:bodyDiv w:val="1"/>
      <w:marLeft w:val="0"/>
      <w:marRight w:val="0"/>
      <w:marTop w:val="0"/>
      <w:marBottom w:val="0"/>
      <w:divBdr>
        <w:top w:val="none" w:sz="0" w:space="0" w:color="auto"/>
        <w:left w:val="none" w:sz="0" w:space="0" w:color="auto"/>
        <w:bottom w:val="none" w:sz="0" w:space="0" w:color="auto"/>
        <w:right w:val="none" w:sz="0" w:space="0" w:color="auto"/>
      </w:divBdr>
    </w:div>
    <w:div w:id="1764380845">
      <w:bodyDiv w:val="1"/>
      <w:marLeft w:val="0"/>
      <w:marRight w:val="0"/>
      <w:marTop w:val="0"/>
      <w:marBottom w:val="0"/>
      <w:divBdr>
        <w:top w:val="none" w:sz="0" w:space="0" w:color="auto"/>
        <w:left w:val="none" w:sz="0" w:space="0" w:color="auto"/>
        <w:bottom w:val="none" w:sz="0" w:space="0" w:color="auto"/>
        <w:right w:val="none" w:sz="0" w:space="0" w:color="auto"/>
      </w:divBdr>
    </w:div>
    <w:div w:id="1764491828">
      <w:bodyDiv w:val="1"/>
      <w:marLeft w:val="0"/>
      <w:marRight w:val="0"/>
      <w:marTop w:val="0"/>
      <w:marBottom w:val="0"/>
      <w:divBdr>
        <w:top w:val="none" w:sz="0" w:space="0" w:color="auto"/>
        <w:left w:val="none" w:sz="0" w:space="0" w:color="auto"/>
        <w:bottom w:val="none" w:sz="0" w:space="0" w:color="auto"/>
        <w:right w:val="none" w:sz="0" w:space="0" w:color="auto"/>
      </w:divBdr>
    </w:div>
    <w:div w:id="1764492403">
      <w:bodyDiv w:val="1"/>
      <w:marLeft w:val="0"/>
      <w:marRight w:val="0"/>
      <w:marTop w:val="0"/>
      <w:marBottom w:val="0"/>
      <w:divBdr>
        <w:top w:val="none" w:sz="0" w:space="0" w:color="auto"/>
        <w:left w:val="none" w:sz="0" w:space="0" w:color="auto"/>
        <w:bottom w:val="none" w:sz="0" w:space="0" w:color="auto"/>
        <w:right w:val="none" w:sz="0" w:space="0" w:color="auto"/>
      </w:divBdr>
    </w:div>
    <w:div w:id="1764572709">
      <w:bodyDiv w:val="1"/>
      <w:marLeft w:val="0"/>
      <w:marRight w:val="0"/>
      <w:marTop w:val="0"/>
      <w:marBottom w:val="0"/>
      <w:divBdr>
        <w:top w:val="none" w:sz="0" w:space="0" w:color="auto"/>
        <w:left w:val="none" w:sz="0" w:space="0" w:color="auto"/>
        <w:bottom w:val="none" w:sz="0" w:space="0" w:color="auto"/>
        <w:right w:val="none" w:sz="0" w:space="0" w:color="auto"/>
      </w:divBdr>
    </w:div>
    <w:div w:id="1765802147">
      <w:bodyDiv w:val="1"/>
      <w:marLeft w:val="0"/>
      <w:marRight w:val="0"/>
      <w:marTop w:val="0"/>
      <w:marBottom w:val="0"/>
      <w:divBdr>
        <w:top w:val="none" w:sz="0" w:space="0" w:color="auto"/>
        <w:left w:val="none" w:sz="0" w:space="0" w:color="auto"/>
        <w:bottom w:val="none" w:sz="0" w:space="0" w:color="auto"/>
        <w:right w:val="none" w:sz="0" w:space="0" w:color="auto"/>
      </w:divBdr>
    </w:div>
    <w:div w:id="1767576798">
      <w:bodyDiv w:val="1"/>
      <w:marLeft w:val="0"/>
      <w:marRight w:val="0"/>
      <w:marTop w:val="0"/>
      <w:marBottom w:val="0"/>
      <w:divBdr>
        <w:top w:val="none" w:sz="0" w:space="0" w:color="auto"/>
        <w:left w:val="none" w:sz="0" w:space="0" w:color="auto"/>
        <w:bottom w:val="none" w:sz="0" w:space="0" w:color="auto"/>
        <w:right w:val="none" w:sz="0" w:space="0" w:color="auto"/>
      </w:divBdr>
    </w:div>
    <w:div w:id="1768694808">
      <w:bodyDiv w:val="1"/>
      <w:marLeft w:val="0"/>
      <w:marRight w:val="0"/>
      <w:marTop w:val="0"/>
      <w:marBottom w:val="0"/>
      <w:divBdr>
        <w:top w:val="none" w:sz="0" w:space="0" w:color="auto"/>
        <w:left w:val="none" w:sz="0" w:space="0" w:color="auto"/>
        <w:bottom w:val="none" w:sz="0" w:space="0" w:color="auto"/>
        <w:right w:val="none" w:sz="0" w:space="0" w:color="auto"/>
      </w:divBdr>
    </w:div>
    <w:div w:id="1771586295">
      <w:bodyDiv w:val="1"/>
      <w:marLeft w:val="0"/>
      <w:marRight w:val="0"/>
      <w:marTop w:val="0"/>
      <w:marBottom w:val="0"/>
      <w:divBdr>
        <w:top w:val="none" w:sz="0" w:space="0" w:color="auto"/>
        <w:left w:val="none" w:sz="0" w:space="0" w:color="auto"/>
        <w:bottom w:val="none" w:sz="0" w:space="0" w:color="auto"/>
        <w:right w:val="none" w:sz="0" w:space="0" w:color="auto"/>
      </w:divBdr>
    </w:div>
    <w:div w:id="1773667701">
      <w:bodyDiv w:val="1"/>
      <w:marLeft w:val="0"/>
      <w:marRight w:val="0"/>
      <w:marTop w:val="0"/>
      <w:marBottom w:val="0"/>
      <w:divBdr>
        <w:top w:val="none" w:sz="0" w:space="0" w:color="auto"/>
        <w:left w:val="none" w:sz="0" w:space="0" w:color="auto"/>
        <w:bottom w:val="none" w:sz="0" w:space="0" w:color="auto"/>
        <w:right w:val="none" w:sz="0" w:space="0" w:color="auto"/>
      </w:divBdr>
    </w:div>
    <w:div w:id="1774014870">
      <w:bodyDiv w:val="1"/>
      <w:marLeft w:val="0"/>
      <w:marRight w:val="0"/>
      <w:marTop w:val="0"/>
      <w:marBottom w:val="0"/>
      <w:divBdr>
        <w:top w:val="none" w:sz="0" w:space="0" w:color="auto"/>
        <w:left w:val="none" w:sz="0" w:space="0" w:color="auto"/>
        <w:bottom w:val="none" w:sz="0" w:space="0" w:color="auto"/>
        <w:right w:val="none" w:sz="0" w:space="0" w:color="auto"/>
      </w:divBdr>
    </w:div>
    <w:div w:id="1774325463">
      <w:bodyDiv w:val="1"/>
      <w:marLeft w:val="0"/>
      <w:marRight w:val="0"/>
      <w:marTop w:val="0"/>
      <w:marBottom w:val="0"/>
      <w:divBdr>
        <w:top w:val="none" w:sz="0" w:space="0" w:color="auto"/>
        <w:left w:val="none" w:sz="0" w:space="0" w:color="auto"/>
        <w:bottom w:val="none" w:sz="0" w:space="0" w:color="auto"/>
        <w:right w:val="none" w:sz="0" w:space="0" w:color="auto"/>
      </w:divBdr>
    </w:div>
    <w:div w:id="1774548086">
      <w:bodyDiv w:val="1"/>
      <w:marLeft w:val="0"/>
      <w:marRight w:val="0"/>
      <w:marTop w:val="0"/>
      <w:marBottom w:val="0"/>
      <w:divBdr>
        <w:top w:val="none" w:sz="0" w:space="0" w:color="auto"/>
        <w:left w:val="none" w:sz="0" w:space="0" w:color="auto"/>
        <w:bottom w:val="none" w:sz="0" w:space="0" w:color="auto"/>
        <w:right w:val="none" w:sz="0" w:space="0" w:color="auto"/>
      </w:divBdr>
    </w:div>
    <w:div w:id="1774588272">
      <w:bodyDiv w:val="1"/>
      <w:marLeft w:val="0"/>
      <w:marRight w:val="0"/>
      <w:marTop w:val="0"/>
      <w:marBottom w:val="0"/>
      <w:divBdr>
        <w:top w:val="none" w:sz="0" w:space="0" w:color="auto"/>
        <w:left w:val="none" w:sz="0" w:space="0" w:color="auto"/>
        <w:bottom w:val="none" w:sz="0" w:space="0" w:color="auto"/>
        <w:right w:val="none" w:sz="0" w:space="0" w:color="auto"/>
      </w:divBdr>
    </w:div>
    <w:div w:id="1776051213">
      <w:bodyDiv w:val="1"/>
      <w:marLeft w:val="0"/>
      <w:marRight w:val="0"/>
      <w:marTop w:val="0"/>
      <w:marBottom w:val="0"/>
      <w:divBdr>
        <w:top w:val="none" w:sz="0" w:space="0" w:color="auto"/>
        <w:left w:val="none" w:sz="0" w:space="0" w:color="auto"/>
        <w:bottom w:val="none" w:sz="0" w:space="0" w:color="auto"/>
        <w:right w:val="none" w:sz="0" w:space="0" w:color="auto"/>
      </w:divBdr>
    </w:div>
    <w:div w:id="1779059481">
      <w:bodyDiv w:val="1"/>
      <w:marLeft w:val="0"/>
      <w:marRight w:val="0"/>
      <w:marTop w:val="0"/>
      <w:marBottom w:val="0"/>
      <w:divBdr>
        <w:top w:val="none" w:sz="0" w:space="0" w:color="auto"/>
        <w:left w:val="none" w:sz="0" w:space="0" w:color="auto"/>
        <w:bottom w:val="none" w:sz="0" w:space="0" w:color="auto"/>
        <w:right w:val="none" w:sz="0" w:space="0" w:color="auto"/>
      </w:divBdr>
    </w:div>
    <w:div w:id="1779330902">
      <w:bodyDiv w:val="1"/>
      <w:marLeft w:val="0"/>
      <w:marRight w:val="0"/>
      <w:marTop w:val="0"/>
      <w:marBottom w:val="0"/>
      <w:divBdr>
        <w:top w:val="none" w:sz="0" w:space="0" w:color="auto"/>
        <w:left w:val="none" w:sz="0" w:space="0" w:color="auto"/>
        <w:bottom w:val="none" w:sz="0" w:space="0" w:color="auto"/>
        <w:right w:val="none" w:sz="0" w:space="0" w:color="auto"/>
      </w:divBdr>
    </w:div>
    <w:div w:id="1780950929">
      <w:bodyDiv w:val="1"/>
      <w:marLeft w:val="0"/>
      <w:marRight w:val="0"/>
      <w:marTop w:val="0"/>
      <w:marBottom w:val="0"/>
      <w:divBdr>
        <w:top w:val="none" w:sz="0" w:space="0" w:color="auto"/>
        <w:left w:val="none" w:sz="0" w:space="0" w:color="auto"/>
        <w:bottom w:val="none" w:sz="0" w:space="0" w:color="auto"/>
        <w:right w:val="none" w:sz="0" w:space="0" w:color="auto"/>
      </w:divBdr>
    </w:div>
    <w:div w:id="1782259574">
      <w:bodyDiv w:val="1"/>
      <w:marLeft w:val="0"/>
      <w:marRight w:val="0"/>
      <w:marTop w:val="0"/>
      <w:marBottom w:val="0"/>
      <w:divBdr>
        <w:top w:val="none" w:sz="0" w:space="0" w:color="auto"/>
        <w:left w:val="none" w:sz="0" w:space="0" w:color="auto"/>
        <w:bottom w:val="none" w:sz="0" w:space="0" w:color="auto"/>
        <w:right w:val="none" w:sz="0" w:space="0" w:color="auto"/>
      </w:divBdr>
    </w:div>
    <w:div w:id="1782874075">
      <w:bodyDiv w:val="1"/>
      <w:marLeft w:val="0"/>
      <w:marRight w:val="0"/>
      <w:marTop w:val="0"/>
      <w:marBottom w:val="0"/>
      <w:divBdr>
        <w:top w:val="none" w:sz="0" w:space="0" w:color="auto"/>
        <w:left w:val="none" w:sz="0" w:space="0" w:color="auto"/>
        <w:bottom w:val="none" w:sz="0" w:space="0" w:color="auto"/>
        <w:right w:val="none" w:sz="0" w:space="0" w:color="auto"/>
      </w:divBdr>
    </w:div>
    <w:div w:id="1783726006">
      <w:bodyDiv w:val="1"/>
      <w:marLeft w:val="0"/>
      <w:marRight w:val="0"/>
      <w:marTop w:val="0"/>
      <w:marBottom w:val="0"/>
      <w:divBdr>
        <w:top w:val="none" w:sz="0" w:space="0" w:color="auto"/>
        <w:left w:val="none" w:sz="0" w:space="0" w:color="auto"/>
        <w:bottom w:val="none" w:sz="0" w:space="0" w:color="auto"/>
        <w:right w:val="none" w:sz="0" w:space="0" w:color="auto"/>
      </w:divBdr>
    </w:div>
    <w:div w:id="1784381056">
      <w:bodyDiv w:val="1"/>
      <w:marLeft w:val="0"/>
      <w:marRight w:val="0"/>
      <w:marTop w:val="0"/>
      <w:marBottom w:val="0"/>
      <w:divBdr>
        <w:top w:val="none" w:sz="0" w:space="0" w:color="auto"/>
        <w:left w:val="none" w:sz="0" w:space="0" w:color="auto"/>
        <w:bottom w:val="none" w:sz="0" w:space="0" w:color="auto"/>
        <w:right w:val="none" w:sz="0" w:space="0" w:color="auto"/>
      </w:divBdr>
    </w:div>
    <w:div w:id="1785492731">
      <w:bodyDiv w:val="1"/>
      <w:marLeft w:val="0"/>
      <w:marRight w:val="0"/>
      <w:marTop w:val="0"/>
      <w:marBottom w:val="0"/>
      <w:divBdr>
        <w:top w:val="none" w:sz="0" w:space="0" w:color="auto"/>
        <w:left w:val="none" w:sz="0" w:space="0" w:color="auto"/>
        <w:bottom w:val="none" w:sz="0" w:space="0" w:color="auto"/>
        <w:right w:val="none" w:sz="0" w:space="0" w:color="auto"/>
      </w:divBdr>
    </w:div>
    <w:div w:id="1785613043">
      <w:bodyDiv w:val="1"/>
      <w:marLeft w:val="0"/>
      <w:marRight w:val="0"/>
      <w:marTop w:val="0"/>
      <w:marBottom w:val="0"/>
      <w:divBdr>
        <w:top w:val="none" w:sz="0" w:space="0" w:color="auto"/>
        <w:left w:val="none" w:sz="0" w:space="0" w:color="auto"/>
        <w:bottom w:val="none" w:sz="0" w:space="0" w:color="auto"/>
        <w:right w:val="none" w:sz="0" w:space="0" w:color="auto"/>
      </w:divBdr>
    </w:div>
    <w:div w:id="1786658080">
      <w:bodyDiv w:val="1"/>
      <w:marLeft w:val="0"/>
      <w:marRight w:val="0"/>
      <w:marTop w:val="0"/>
      <w:marBottom w:val="0"/>
      <w:divBdr>
        <w:top w:val="none" w:sz="0" w:space="0" w:color="auto"/>
        <w:left w:val="none" w:sz="0" w:space="0" w:color="auto"/>
        <w:bottom w:val="none" w:sz="0" w:space="0" w:color="auto"/>
        <w:right w:val="none" w:sz="0" w:space="0" w:color="auto"/>
      </w:divBdr>
    </w:div>
    <w:div w:id="1787851196">
      <w:bodyDiv w:val="1"/>
      <w:marLeft w:val="0"/>
      <w:marRight w:val="0"/>
      <w:marTop w:val="0"/>
      <w:marBottom w:val="0"/>
      <w:divBdr>
        <w:top w:val="none" w:sz="0" w:space="0" w:color="auto"/>
        <w:left w:val="none" w:sz="0" w:space="0" w:color="auto"/>
        <w:bottom w:val="none" w:sz="0" w:space="0" w:color="auto"/>
        <w:right w:val="none" w:sz="0" w:space="0" w:color="auto"/>
      </w:divBdr>
    </w:div>
    <w:div w:id="1788237270">
      <w:bodyDiv w:val="1"/>
      <w:marLeft w:val="0"/>
      <w:marRight w:val="0"/>
      <w:marTop w:val="0"/>
      <w:marBottom w:val="0"/>
      <w:divBdr>
        <w:top w:val="none" w:sz="0" w:space="0" w:color="auto"/>
        <w:left w:val="none" w:sz="0" w:space="0" w:color="auto"/>
        <w:bottom w:val="none" w:sz="0" w:space="0" w:color="auto"/>
        <w:right w:val="none" w:sz="0" w:space="0" w:color="auto"/>
      </w:divBdr>
    </w:div>
    <w:div w:id="1790080845">
      <w:bodyDiv w:val="1"/>
      <w:marLeft w:val="0"/>
      <w:marRight w:val="0"/>
      <w:marTop w:val="0"/>
      <w:marBottom w:val="0"/>
      <w:divBdr>
        <w:top w:val="none" w:sz="0" w:space="0" w:color="auto"/>
        <w:left w:val="none" w:sz="0" w:space="0" w:color="auto"/>
        <w:bottom w:val="none" w:sz="0" w:space="0" w:color="auto"/>
        <w:right w:val="none" w:sz="0" w:space="0" w:color="auto"/>
      </w:divBdr>
    </w:div>
    <w:div w:id="1793477467">
      <w:bodyDiv w:val="1"/>
      <w:marLeft w:val="0"/>
      <w:marRight w:val="0"/>
      <w:marTop w:val="0"/>
      <w:marBottom w:val="0"/>
      <w:divBdr>
        <w:top w:val="none" w:sz="0" w:space="0" w:color="auto"/>
        <w:left w:val="none" w:sz="0" w:space="0" w:color="auto"/>
        <w:bottom w:val="none" w:sz="0" w:space="0" w:color="auto"/>
        <w:right w:val="none" w:sz="0" w:space="0" w:color="auto"/>
      </w:divBdr>
    </w:div>
    <w:div w:id="1793740583">
      <w:bodyDiv w:val="1"/>
      <w:marLeft w:val="0"/>
      <w:marRight w:val="0"/>
      <w:marTop w:val="0"/>
      <w:marBottom w:val="0"/>
      <w:divBdr>
        <w:top w:val="none" w:sz="0" w:space="0" w:color="auto"/>
        <w:left w:val="none" w:sz="0" w:space="0" w:color="auto"/>
        <w:bottom w:val="none" w:sz="0" w:space="0" w:color="auto"/>
        <w:right w:val="none" w:sz="0" w:space="0" w:color="auto"/>
      </w:divBdr>
    </w:div>
    <w:div w:id="1795362415">
      <w:bodyDiv w:val="1"/>
      <w:marLeft w:val="0"/>
      <w:marRight w:val="0"/>
      <w:marTop w:val="0"/>
      <w:marBottom w:val="0"/>
      <w:divBdr>
        <w:top w:val="none" w:sz="0" w:space="0" w:color="auto"/>
        <w:left w:val="none" w:sz="0" w:space="0" w:color="auto"/>
        <w:bottom w:val="none" w:sz="0" w:space="0" w:color="auto"/>
        <w:right w:val="none" w:sz="0" w:space="0" w:color="auto"/>
      </w:divBdr>
    </w:div>
    <w:div w:id="1795949446">
      <w:bodyDiv w:val="1"/>
      <w:marLeft w:val="0"/>
      <w:marRight w:val="0"/>
      <w:marTop w:val="0"/>
      <w:marBottom w:val="0"/>
      <w:divBdr>
        <w:top w:val="none" w:sz="0" w:space="0" w:color="auto"/>
        <w:left w:val="none" w:sz="0" w:space="0" w:color="auto"/>
        <w:bottom w:val="none" w:sz="0" w:space="0" w:color="auto"/>
        <w:right w:val="none" w:sz="0" w:space="0" w:color="auto"/>
      </w:divBdr>
    </w:div>
    <w:div w:id="1797019319">
      <w:bodyDiv w:val="1"/>
      <w:marLeft w:val="0"/>
      <w:marRight w:val="0"/>
      <w:marTop w:val="0"/>
      <w:marBottom w:val="0"/>
      <w:divBdr>
        <w:top w:val="none" w:sz="0" w:space="0" w:color="auto"/>
        <w:left w:val="none" w:sz="0" w:space="0" w:color="auto"/>
        <w:bottom w:val="none" w:sz="0" w:space="0" w:color="auto"/>
        <w:right w:val="none" w:sz="0" w:space="0" w:color="auto"/>
      </w:divBdr>
    </w:div>
    <w:div w:id="1799646888">
      <w:bodyDiv w:val="1"/>
      <w:marLeft w:val="0"/>
      <w:marRight w:val="0"/>
      <w:marTop w:val="0"/>
      <w:marBottom w:val="0"/>
      <w:divBdr>
        <w:top w:val="none" w:sz="0" w:space="0" w:color="auto"/>
        <w:left w:val="none" w:sz="0" w:space="0" w:color="auto"/>
        <w:bottom w:val="none" w:sz="0" w:space="0" w:color="auto"/>
        <w:right w:val="none" w:sz="0" w:space="0" w:color="auto"/>
      </w:divBdr>
    </w:div>
    <w:div w:id="1802453850">
      <w:bodyDiv w:val="1"/>
      <w:marLeft w:val="0"/>
      <w:marRight w:val="0"/>
      <w:marTop w:val="0"/>
      <w:marBottom w:val="0"/>
      <w:divBdr>
        <w:top w:val="none" w:sz="0" w:space="0" w:color="auto"/>
        <w:left w:val="none" w:sz="0" w:space="0" w:color="auto"/>
        <w:bottom w:val="none" w:sz="0" w:space="0" w:color="auto"/>
        <w:right w:val="none" w:sz="0" w:space="0" w:color="auto"/>
      </w:divBdr>
    </w:div>
    <w:div w:id="1802839746">
      <w:bodyDiv w:val="1"/>
      <w:marLeft w:val="0"/>
      <w:marRight w:val="0"/>
      <w:marTop w:val="0"/>
      <w:marBottom w:val="0"/>
      <w:divBdr>
        <w:top w:val="none" w:sz="0" w:space="0" w:color="auto"/>
        <w:left w:val="none" w:sz="0" w:space="0" w:color="auto"/>
        <w:bottom w:val="none" w:sz="0" w:space="0" w:color="auto"/>
        <w:right w:val="none" w:sz="0" w:space="0" w:color="auto"/>
      </w:divBdr>
    </w:div>
    <w:div w:id="1803301671">
      <w:bodyDiv w:val="1"/>
      <w:marLeft w:val="0"/>
      <w:marRight w:val="0"/>
      <w:marTop w:val="0"/>
      <w:marBottom w:val="0"/>
      <w:divBdr>
        <w:top w:val="none" w:sz="0" w:space="0" w:color="auto"/>
        <w:left w:val="none" w:sz="0" w:space="0" w:color="auto"/>
        <w:bottom w:val="none" w:sz="0" w:space="0" w:color="auto"/>
        <w:right w:val="none" w:sz="0" w:space="0" w:color="auto"/>
      </w:divBdr>
    </w:div>
    <w:div w:id="1804737088">
      <w:bodyDiv w:val="1"/>
      <w:marLeft w:val="0"/>
      <w:marRight w:val="0"/>
      <w:marTop w:val="0"/>
      <w:marBottom w:val="0"/>
      <w:divBdr>
        <w:top w:val="none" w:sz="0" w:space="0" w:color="auto"/>
        <w:left w:val="none" w:sz="0" w:space="0" w:color="auto"/>
        <w:bottom w:val="none" w:sz="0" w:space="0" w:color="auto"/>
        <w:right w:val="none" w:sz="0" w:space="0" w:color="auto"/>
      </w:divBdr>
    </w:div>
    <w:div w:id="1806268712">
      <w:bodyDiv w:val="1"/>
      <w:marLeft w:val="0"/>
      <w:marRight w:val="0"/>
      <w:marTop w:val="0"/>
      <w:marBottom w:val="0"/>
      <w:divBdr>
        <w:top w:val="none" w:sz="0" w:space="0" w:color="auto"/>
        <w:left w:val="none" w:sz="0" w:space="0" w:color="auto"/>
        <w:bottom w:val="none" w:sz="0" w:space="0" w:color="auto"/>
        <w:right w:val="none" w:sz="0" w:space="0" w:color="auto"/>
      </w:divBdr>
    </w:div>
    <w:div w:id="1806313567">
      <w:bodyDiv w:val="1"/>
      <w:marLeft w:val="0"/>
      <w:marRight w:val="0"/>
      <w:marTop w:val="0"/>
      <w:marBottom w:val="0"/>
      <w:divBdr>
        <w:top w:val="none" w:sz="0" w:space="0" w:color="auto"/>
        <w:left w:val="none" w:sz="0" w:space="0" w:color="auto"/>
        <w:bottom w:val="none" w:sz="0" w:space="0" w:color="auto"/>
        <w:right w:val="none" w:sz="0" w:space="0" w:color="auto"/>
      </w:divBdr>
    </w:div>
    <w:div w:id="1806460617">
      <w:bodyDiv w:val="1"/>
      <w:marLeft w:val="0"/>
      <w:marRight w:val="0"/>
      <w:marTop w:val="0"/>
      <w:marBottom w:val="0"/>
      <w:divBdr>
        <w:top w:val="none" w:sz="0" w:space="0" w:color="auto"/>
        <w:left w:val="none" w:sz="0" w:space="0" w:color="auto"/>
        <w:bottom w:val="none" w:sz="0" w:space="0" w:color="auto"/>
        <w:right w:val="none" w:sz="0" w:space="0" w:color="auto"/>
      </w:divBdr>
    </w:div>
    <w:div w:id="1806579765">
      <w:bodyDiv w:val="1"/>
      <w:marLeft w:val="0"/>
      <w:marRight w:val="0"/>
      <w:marTop w:val="0"/>
      <w:marBottom w:val="0"/>
      <w:divBdr>
        <w:top w:val="none" w:sz="0" w:space="0" w:color="auto"/>
        <w:left w:val="none" w:sz="0" w:space="0" w:color="auto"/>
        <w:bottom w:val="none" w:sz="0" w:space="0" w:color="auto"/>
        <w:right w:val="none" w:sz="0" w:space="0" w:color="auto"/>
      </w:divBdr>
    </w:div>
    <w:div w:id="1807428596">
      <w:bodyDiv w:val="1"/>
      <w:marLeft w:val="0"/>
      <w:marRight w:val="0"/>
      <w:marTop w:val="0"/>
      <w:marBottom w:val="0"/>
      <w:divBdr>
        <w:top w:val="none" w:sz="0" w:space="0" w:color="auto"/>
        <w:left w:val="none" w:sz="0" w:space="0" w:color="auto"/>
        <w:bottom w:val="none" w:sz="0" w:space="0" w:color="auto"/>
        <w:right w:val="none" w:sz="0" w:space="0" w:color="auto"/>
      </w:divBdr>
    </w:div>
    <w:div w:id="1807963375">
      <w:bodyDiv w:val="1"/>
      <w:marLeft w:val="0"/>
      <w:marRight w:val="0"/>
      <w:marTop w:val="0"/>
      <w:marBottom w:val="0"/>
      <w:divBdr>
        <w:top w:val="none" w:sz="0" w:space="0" w:color="auto"/>
        <w:left w:val="none" w:sz="0" w:space="0" w:color="auto"/>
        <w:bottom w:val="none" w:sz="0" w:space="0" w:color="auto"/>
        <w:right w:val="none" w:sz="0" w:space="0" w:color="auto"/>
      </w:divBdr>
    </w:div>
    <w:div w:id="1808276622">
      <w:bodyDiv w:val="1"/>
      <w:marLeft w:val="0"/>
      <w:marRight w:val="0"/>
      <w:marTop w:val="0"/>
      <w:marBottom w:val="0"/>
      <w:divBdr>
        <w:top w:val="none" w:sz="0" w:space="0" w:color="auto"/>
        <w:left w:val="none" w:sz="0" w:space="0" w:color="auto"/>
        <w:bottom w:val="none" w:sz="0" w:space="0" w:color="auto"/>
        <w:right w:val="none" w:sz="0" w:space="0" w:color="auto"/>
      </w:divBdr>
    </w:div>
    <w:div w:id="1808694639">
      <w:bodyDiv w:val="1"/>
      <w:marLeft w:val="0"/>
      <w:marRight w:val="0"/>
      <w:marTop w:val="0"/>
      <w:marBottom w:val="0"/>
      <w:divBdr>
        <w:top w:val="none" w:sz="0" w:space="0" w:color="auto"/>
        <w:left w:val="none" w:sz="0" w:space="0" w:color="auto"/>
        <w:bottom w:val="none" w:sz="0" w:space="0" w:color="auto"/>
        <w:right w:val="none" w:sz="0" w:space="0" w:color="auto"/>
      </w:divBdr>
    </w:div>
    <w:div w:id="1808933560">
      <w:bodyDiv w:val="1"/>
      <w:marLeft w:val="0"/>
      <w:marRight w:val="0"/>
      <w:marTop w:val="0"/>
      <w:marBottom w:val="0"/>
      <w:divBdr>
        <w:top w:val="none" w:sz="0" w:space="0" w:color="auto"/>
        <w:left w:val="none" w:sz="0" w:space="0" w:color="auto"/>
        <w:bottom w:val="none" w:sz="0" w:space="0" w:color="auto"/>
        <w:right w:val="none" w:sz="0" w:space="0" w:color="auto"/>
      </w:divBdr>
    </w:div>
    <w:div w:id="1809278150">
      <w:bodyDiv w:val="1"/>
      <w:marLeft w:val="0"/>
      <w:marRight w:val="0"/>
      <w:marTop w:val="0"/>
      <w:marBottom w:val="0"/>
      <w:divBdr>
        <w:top w:val="none" w:sz="0" w:space="0" w:color="auto"/>
        <w:left w:val="none" w:sz="0" w:space="0" w:color="auto"/>
        <w:bottom w:val="none" w:sz="0" w:space="0" w:color="auto"/>
        <w:right w:val="none" w:sz="0" w:space="0" w:color="auto"/>
      </w:divBdr>
    </w:div>
    <w:div w:id="1810127947">
      <w:bodyDiv w:val="1"/>
      <w:marLeft w:val="0"/>
      <w:marRight w:val="0"/>
      <w:marTop w:val="0"/>
      <w:marBottom w:val="0"/>
      <w:divBdr>
        <w:top w:val="none" w:sz="0" w:space="0" w:color="auto"/>
        <w:left w:val="none" w:sz="0" w:space="0" w:color="auto"/>
        <w:bottom w:val="none" w:sz="0" w:space="0" w:color="auto"/>
        <w:right w:val="none" w:sz="0" w:space="0" w:color="auto"/>
      </w:divBdr>
    </w:div>
    <w:div w:id="1811169326">
      <w:bodyDiv w:val="1"/>
      <w:marLeft w:val="0"/>
      <w:marRight w:val="0"/>
      <w:marTop w:val="0"/>
      <w:marBottom w:val="0"/>
      <w:divBdr>
        <w:top w:val="none" w:sz="0" w:space="0" w:color="auto"/>
        <w:left w:val="none" w:sz="0" w:space="0" w:color="auto"/>
        <w:bottom w:val="none" w:sz="0" w:space="0" w:color="auto"/>
        <w:right w:val="none" w:sz="0" w:space="0" w:color="auto"/>
      </w:divBdr>
    </w:div>
    <w:div w:id="1813711580">
      <w:bodyDiv w:val="1"/>
      <w:marLeft w:val="0"/>
      <w:marRight w:val="0"/>
      <w:marTop w:val="0"/>
      <w:marBottom w:val="0"/>
      <w:divBdr>
        <w:top w:val="none" w:sz="0" w:space="0" w:color="auto"/>
        <w:left w:val="none" w:sz="0" w:space="0" w:color="auto"/>
        <w:bottom w:val="none" w:sz="0" w:space="0" w:color="auto"/>
        <w:right w:val="none" w:sz="0" w:space="0" w:color="auto"/>
      </w:divBdr>
    </w:div>
    <w:div w:id="1814177735">
      <w:bodyDiv w:val="1"/>
      <w:marLeft w:val="0"/>
      <w:marRight w:val="0"/>
      <w:marTop w:val="0"/>
      <w:marBottom w:val="0"/>
      <w:divBdr>
        <w:top w:val="none" w:sz="0" w:space="0" w:color="auto"/>
        <w:left w:val="none" w:sz="0" w:space="0" w:color="auto"/>
        <w:bottom w:val="none" w:sz="0" w:space="0" w:color="auto"/>
        <w:right w:val="none" w:sz="0" w:space="0" w:color="auto"/>
      </w:divBdr>
    </w:div>
    <w:div w:id="1815828661">
      <w:bodyDiv w:val="1"/>
      <w:marLeft w:val="0"/>
      <w:marRight w:val="0"/>
      <w:marTop w:val="0"/>
      <w:marBottom w:val="0"/>
      <w:divBdr>
        <w:top w:val="none" w:sz="0" w:space="0" w:color="auto"/>
        <w:left w:val="none" w:sz="0" w:space="0" w:color="auto"/>
        <w:bottom w:val="none" w:sz="0" w:space="0" w:color="auto"/>
        <w:right w:val="none" w:sz="0" w:space="0" w:color="auto"/>
      </w:divBdr>
    </w:div>
    <w:div w:id="1816333073">
      <w:bodyDiv w:val="1"/>
      <w:marLeft w:val="0"/>
      <w:marRight w:val="0"/>
      <w:marTop w:val="0"/>
      <w:marBottom w:val="0"/>
      <w:divBdr>
        <w:top w:val="none" w:sz="0" w:space="0" w:color="auto"/>
        <w:left w:val="none" w:sz="0" w:space="0" w:color="auto"/>
        <w:bottom w:val="none" w:sz="0" w:space="0" w:color="auto"/>
        <w:right w:val="none" w:sz="0" w:space="0" w:color="auto"/>
      </w:divBdr>
    </w:div>
    <w:div w:id="1816602184">
      <w:bodyDiv w:val="1"/>
      <w:marLeft w:val="0"/>
      <w:marRight w:val="0"/>
      <w:marTop w:val="0"/>
      <w:marBottom w:val="0"/>
      <w:divBdr>
        <w:top w:val="none" w:sz="0" w:space="0" w:color="auto"/>
        <w:left w:val="none" w:sz="0" w:space="0" w:color="auto"/>
        <w:bottom w:val="none" w:sz="0" w:space="0" w:color="auto"/>
        <w:right w:val="none" w:sz="0" w:space="0" w:color="auto"/>
      </w:divBdr>
    </w:div>
    <w:div w:id="1816605133">
      <w:bodyDiv w:val="1"/>
      <w:marLeft w:val="0"/>
      <w:marRight w:val="0"/>
      <w:marTop w:val="0"/>
      <w:marBottom w:val="0"/>
      <w:divBdr>
        <w:top w:val="none" w:sz="0" w:space="0" w:color="auto"/>
        <w:left w:val="none" w:sz="0" w:space="0" w:color="auto"/>
        <w:bottom w:val="none" w:sz="0" w:space="0" w:color="auto"/>
        <w:right w:val="none" w:sz="0" w:space="0" w:color="auto"/>
      </w:divBdr>
    </w:div>
    <w:div w:id="1817991980">
      <w:bodyDiv w:val="1"/>
      <w:marLeft w:val="0"/>
      <w:marRight w:val="0"/>
      <w:marTop w:val="0"/>
      <w:marBottom w:val="0"/>
      <w:divBdr>
        <w:top w:val="none" w:sz="0" w:space="0" w:color="auto"/>
        <w:left w:val="none" w:sz="0" w:space="0" w:color="auto"/>
        <w:bottom w:val="none" w:sz="0" w:space="0" w:color="auto"/>
        <w:right w:val="none" w:sz="0" w:space="0" w:color="auto"/>
      </w:divBdr>
    </w:div>
    <w:div w:id="1818259645">
      <w:bodyDiv w:val="1"/>
      <w:marLeft w:val="0"/>
      <w:marRight w:val="0"/>
      <w:marTop w:val="0"/>
      <w:marBottom w:val="0"/>
      <w:divBdr>
        <w:top w:val="none" w:sz="0" w:space="0" w:color="auto"/>
        <w:left w:val="none" w:sz="0" w:space="0" w:color="auto"/>
        <w:bottom w:val="none" w:sz="0" w:space="0" w:color="auto"/>
        <w:right w:val="none" w:sz="0" w:space="0" w:color="auto"/>
      </w:divBdr>
    </w:div>
    <w:div w:id="1819033162">
      <w:bodyDiv w:val="1"/>
      <w:marLeft w:val="0"/>
      <w:marRight w:val="0"/>
      <w:marTop w:val="0"/>
      <w:marBottom w:val="0"/>
      <w:divBdr>
        <w:top w:val="none" w:sz="0" w:space="0" w:color="auto"/>
        <w:left w:val="none" w:sz="0" w:space="0" w:color="auto"/>
        <w:bottom w:val="none" w:sz="0" w:space="0" w:color="auto"/>
        <w:right w:val="none" w:sz="0" w:space="0" w:color="auto"/>
      </w:divBdr>
    </w:div>
    <w:div w:id="1819492240">
      <w:bodyDiv w:val="1"/>
      <w:marLeft w:val="0"/>
      <w:marRight w:val="0"/>
      <w:marTop w:val="0"/>
      <w:marBottom w:val="0"/>
      <w:divBdr>
        <w:top w:val="none" w:sz="0" w:space="0" w:color="auto"/>
        <w:left w:val="none" w:sz="0" w:space="0" w:color="auto"/>
        <w:bottom w:val="none" w:sz="0" w:space="0" w:color="auto"/>
        <w:right w:val="none" w:sz="0" w:space="0" w:color="auto"/>
      </w:divBdr>
    </w:div>
    <w:div w:id="1820071430">
      <w:bodyDiv w:val="1"/>
      <w:marLeft w:val="0"/>
      <w:marRight w:val="0"/>
      <w:marTop w:val="0"/>
      <w:marBottom w:val="0"/>
      <w:divBdr>
        <w:top w:val="none" w:sz="0" w:space="0" w:color="auto"/>
        <w:left w:val="none" w:sz="0" w:space="0" w:color="auto"/>
        <w:bottom w:val="none" w:sz="0" w:space="0" w:color="auto"/>
        <w:right w:val="none" w:sz="0" w:space="0" w:color="auto"/>
      </w:divBdr>
    </w:div>
    <w:div w:id="1820267739">
      <w:bodyDiv w:val="1"/>
      <w:marLeft w:val="0"/>
      <w:marRight w:val="0"/>
      <w:marTop w:val="0"/>
      <w:marBottom w:val="0"/>
      <w:divBdr>
        <w:top w:val="none" w:sz="0" w:space="0" w:color="auto"/>
        <w:left w:val="none" w:sz="0" w:space="0" w:color="auto"/>
        <w:bottom w:val="none" w:sz="0" w:space="0" w:color="auto"/>
        <w:right w:val="none" w:sz="0" w:space="0" w:color="auto"/>
      </w:divBdr>
    </w:div>
    <w:div w:id="1821115492">
      <w:bodyDiv w:val="1"/>
      <w:marLeft w:val="0"/>
      <w:marRight w:val="0"/>
      <w:marTop w:val="0"/>
      <w:marBottom w:val="0"/>
      <w:divBdr>
        <w:top w:val="none" w:sz="0" w:space="0" w:color="auto"/>
        <w:left w:val="none" w:sz="0" w:space="0" w:color="auto"/>
        <w:bottom w:val="none" w:sz="0" w:space="0" w:color="auto"/>
        <w:right w:val="none" w:sz="0" w:space="0" w:color="auto"/>
      </w:divBdr>
    </w:div>
    <w:div w:id="1821267788">
      <w:bodyDiv w:val="1"/>
      <w:marLeft w:val="0"/>
      <w:marRight w:val="0"/>
      <w:marTop w:val="0"/>
      <w:marBottom w:val="0"/>
      <w:divBdr>
        <w:top w:val="none" w:sz="0" w:space="0" w:color="auto"/>
        <w:left w:val="none" w:sz="0" w:space="0" w:color="auto"/>
        <w:bottom w:val="none" w:sz="0" w:space="0" w:color="auto"/>
        <w:right w:val="none" w:sz="0" w:space="0" w:color="auto"/>
      </w:divBdr>
    </w:div>
    <w:div w:id="1821850345">
      <w:bodyDiv w:val="1"/>
      <w:marLeft w:val="0"/>
      <w:marRight w:val="0"/>
      <w:marTop w:val="0"/>
      <w:marBottom w:val="0"/>
      <w:divBdr>
        <w:top w:val="none" w:sz="0" w:space="0" w:color="auto"/>
        <w:left w:val="none" w:sz="0" w:space="0" w:color="auto"/>
        <w:bottom w:val="none" w:sz="0" w:space="0" w:color="auto"/>
        <w:right w:val="none" w:sz="0" w:space="0" w:color="auto"/>
      </w:divBdr>
    </w:div>
    <w:div w:id="1823037410">
      <w:bodyDiv w:val="1"/>
      <w:marLeft w:val="0"/>
      <w:marRight w:val="0"/>
      <w:marTop w:val="0"/>
      <w:marBottom w:val="0"/>
      <w:divBdr>
        <w:top w:val="none" w:sz="0" w:space="0" w:color="auto"/>
        <w:left w:val="none" w:sz="0" w:space="0" w:color="auto"/>
        <w:bottom w:val="none" w:sz="0" w:space="0" w:color="auto"/>
        <w:right w:val="none" w:sz="0" w:space="0" w:color="auto"/>
      </w:divBdr>
    </w:div>
    <w:div w:id="1825395393">
      <w:bodyDiv w:val="1"/>
      <w:marLeft w:val="0"/>
      <w:marRight w:val="0"/>
      <w:marTop w:val="0"/>
      <w:marBottom w:val="0"/>
      <w:divBdr>
        <w:top w:val="none" w:sz="0" w:space="0" w:color="auto"/>
        <w:left w:val="none" w:sz="0" w:space="0" w:color="auto"/>
        <w:bottom w:val="none" w:sz="0" w:space="0" w:color="auto"/>
        <w:right w:val="none" w:sz="0" w:space="0" w:color="auto"/>
      </w:divBdr>
    </w:div>
    <w:div w:id="1825510659">
      <w:bodyDiv w:val="1"/>
      <w:marLeft w:val="0"/>
      <w:marRight w:val="0"/>
      <w:marTop w:val="0"/>
      <w:marBottom w:val="0"/>
      <w:divBdr>
        <w:top w:val="none" w:sz="0" w:space="0" w:color="auto"/>
        <w:left w:val="none" w:sz="0" w:space="0" w:color="auto"/>
        <w:bottom w:val="none" w:sz="0" w:space="0" w:color="auto"/>
        <w:right w:val="none" w:sz="0" w:space="0" w:color="auto"/>
      </w:divBdr>
    </w:div>
    <w:div w:id="1826125431">
      <w:bodyDiv w:val="1"/>
      <w:marLeft w:val="0"/>
      <w:marRight w:val="0"/>
      <w:marTop w:val="0"/>
      <w:marBottom w:val="0"/>
      <w:divBdr>
        <w:top w:val="none" w:sz="0" w:space="0" w:color="auto"/>
        <w:left w:val="none" w:sz="0" w:space="0" w:color="auto"/>
        <w:bottom w:val="none" w:sz="0" w:space="0" w:color="auto"/>
        <w:right w:val="none" w:sz="0" w:space="0" w:color="auto"/>
      </w:divBdr>
    </w:div>
    <w:div w:id="1826434661">
      <w:bodyDiv w:val="1"/>
      <w:marLeft w:val="0"/>
      <w:marRight w:val="0"/>
      <w:marTop w:val="0"/>
      <w:marBottom w:val="0"/>
      <w:divBdr>
        <w:top w:val="none" w:sz="0" w:space="0" w:color="auto"/>
        <w:left w:val="none" w:sz="0" w:space="0" w:color="auto"/>
        <w:bottom w:val="none" w:sz="0" w:space="0" w:color="auto"/>
        <w:right w:val="none" w:sz="0" w:space="0" w:color="auto"/>
      </w:divBdr>
    </w:div>
    <w:div w:id="1826506168">
      <w:bodyDiv w:val="1"/>
      <w:marLeft w:val="0"/>
      <w:marRight w:val="0"/>
      <w:marTop w:val="0"/>
      <w:marBottom w:val="0"/>
      <w:divBdr>
        <w:top w:val="none" w:sz="0" w:space="0" w:color="auto"/>
        <w:left w:val="none" w:sz="0" w:space="0" w:color="auto"/>
        <w:bottom w:val="none" w:sz="0" w:space="0" w:color="auto"/>
        <w:right w:val="none" w:sz="0" w:space="0" w:color="auto"/>
      </w:divBdr>
    </w:div>
    <w:div w:id="1826556112">
      <w:bodyDiv w:val="1"/>
      <w:marLeft w:val="0"/>
      <w:marRight w:val="0"/>
      <w:marTop w:val="0"/>
      <w:marBottom w:val="0"/>
      <w:divBdr>
        <w:top w:val="none" w:sz="0" w:space="0" w:color="auto"/>
        <w:left w:val="none" w:sz="0" w:space="0" w:color="auto"/>
        <w:bottom w:val="none" w:sz="0" w:space="0" w:color="auto"/>
        <w:right w:val="none" w:sz="0" w:space="0" w:color="auto"/>
      </w:divBdr>
    </w:div>
    <w:div w:id="1827816315">
      <w:bodyDiv w:val="1"/>
      <w:marLeft w:val="0"/>
      <w:marRight w:val="0"/>
      <w:marTop w:val="0"/>
      <w:marBottom w:val="0"/>
      <w:divBdr>
        <w:top w:val="none" w:sz="0" w:space="0" w:color="auto"/>
        <w:left w:val="none" w:sz="0" w:space="0" w:color="auto"/>
        <w:bottom w:val="none" w:sz="0" w:space="0" w:color="auto"/>
        <w:right w:val="none" w:sz="0" w:space="0" w:color="auto"/>
      </w:divBdr>
    </w:div>
    <w:div w:id="1828351746">
      <w:bodyDiv w:val="1"/>
      <w:marLeft w:val="0"/>
      <w:marRight w:val="0"/>
      <w:marTop w:val="0"/>
      <w:marBottom w:val="0"/>
      <w:divBdr>
        <w:top w:val="none" w:sz="0" w:space="0" w:color="auto"/>
        <w:left w:val="none" w:sz="0" w:space="0" w:color="auto"/>
        <w:bottom w:val="none" w:sz="0" w:space="0" w:color="auto"/>
        <w:right w:val="none" w:sz="0" w:space="0" w:color="auto"/>
      </w:divBdr>
    </w:div>
    <w:div w:id="1828856281">
      <w:bodyDiv w:val="1"/>
      <w:marLeft w:val="0"/>
      <w:marRight w:val="0"/>
      <w:marTop w:val="0"/>
      <w:marBottom w:val="0"/>
      <w:divBdr>
        <w:top w:val="none" w:sz="0" w:space="0" w:color="auto"/>
        <w:left w:val="none" w:sz="0" w:space="0" w:color="auto"/>
        <w:bottom w:val="none" w:sz="0" w:space="0" w:color="auto"/>
        <w:right w:val="none" w:sz="0" w:space="0" w:color="auto"/>
      </w:divBdr>
    </w:div>
    <w:div w:id="1829974989">
      <w:bodyDiv w:val="1"/>
      <w:marLeft w:val="0"/>
      <w:marRight w:val="0"/>
      <w:marTop w:val="0"/>
      <w:marBottom w:val="0"/>
      <w:divBdr>
        <w:top w:val="none" w:sz="0" w:space="0" w:color="auto"/>
        <w:left w:val="none" w:sz="0" w:space="0" w:color="auto"/>
        <w:bottom w:val="none" w:sz="0" w:space="0" w:color="auto"/>
        <w:right w:val="none" w:sz="0" w:space="0" w:color="auto"/>
      </w:divBdr>
    </w:div>
    <w:div w:id="1830710618">
      <w:bodyDiv w:val="1"/>
      <w:marLeft w:val="0"/>
      <w:marRight w:val="0"/>
      <w:marTop w:val="0"/>
      <w:marBottom w:val="0"/>
      <w:divBdr>
        <w:top w:val="none" w:sz="0" w:space="0" w:color="auto"/>
        <w:left w:val="none" w:sz="0" w:space="0" w:color="auto"/>
        <w:bottom w:val="none" w:sz="0" w:space="0" w:color="auto"/>
        <w:right w:val="none" w:sz="0" w:space="0" w:color="auto"/>
      </w:divBdr>
    </w:div>
    <w:div w:id="1832912246">
      <w:bodyDiv w:val="1"/>
      <w:marLeft w:val="0"/>
      <w:marRight w:val="0"/>
      <w:marTop w:val="0"/>
      <w:marBottom w:val="0"/>
      <w:divBdr>
        <w:top w:val="none" w:sz="0" w:space="0" w:color="auto"/>
        <w:left w:val="none" w:sz="0" w:space="0" w:color="auto"/>
        <w:bottom w:val="none" w:sz="0" w:space="0" w:color="auto"/>
        <w:right w:val="none" w:sz="0" w:space="0" w:color="auto"/>
      </w:divBdr>
    </w:div>
    <w:div w:id="1833257097">
      <w:bodyDiv w:val="1"/>
      <w:marLeft w:val="0"/>
      <w:marRight w:val="0"/>
      <w:marTop w:val="0"/>
      <w:marBottom w:val="0"/>
      <w:divBdr>
        <w:top w:val="none" w:sz="0" w:space="0" w:color="auto"/>
        <w:left w:val="none" w:sz="0" w:space="0" w:color="auto"/>
        <w:bottom w:val="none" w:sz="0" w:space="0" w:color="auto"/>
        <w:right w:val="none" w:sz="0" w:space="0" w:color="auto"/>
      </w:divBdr>
    </w:div>
    <w:div w:id="1834372187">
      <w:bodyDiv w:val="1"/>
      <w:marLeft w:val="0"/>
      <w:marRight w:val="0"/>
      <w:marTop w:val="0"/>
      <w:marBottom w:val="0"/>
      <w:divBdr>
        <w:top w:val="none" w:sz="0" w:space="0" w:color="auto"/>
        <w:left w:val="none" w:sz="0" w:space="0" w:color="auto"/>
        <w:bottom w:val="none" w:sz="0" w:space="0" w:color="auto"/>
        <w:right w:val="none" w:sz="0" w:space="0" w:color="auto"/>
      </w:divBdr>
    </w:div>
    <w:div w:id="1834447887">
      <w:bodyDiv w:val="1"/>
      <w:marLeft w:val="0"/>
      <w:marRight w:val="0"/>
      <w:marTop w:val="0"/>
      <w:marBottom w:val="0"/>
      <w:divBdr>
        <w:top w:val="none" w:sz="0" w:space="0" w:color="auto"/>
        <w:left w:val="none" w:sz="0" w:space="0" w:color="auto"/>
        <w:bottom w:val="none" w:sz="0" w:space="0" w:color="auto"/>
        <w:right w:val="none" w:sz="0" w:space="0" w:color="auto"/>
      </w:divBdr>
    </w:div>
    <w:div w:id="1834877775">
      <w:bodyDiv w:val="1"/>
      <w:marLeft w:val="0"/>
      <w:marRight w:val="0"/>
      <w:marTop w:val="0"/>
      <w:marBottom w:val="0"/>
      <w:divBdr>
        <w:top w:val="none" w:sz="0" w:space="0" w:color="auto"/>
        <w:left w:val="none" w:sz="0" w:space="0" w:color="auto"/>
        <w:bottom w:val="none" w:sz="0" w:space="0" w:color="auto"/>
        <w:right w:val="none" w:sz="0" w:space="0" w:color="auto"/>
      </w:divBdr>
    </w:div>
    <w:div w:id="1835099726">
      <w:bodyDiv w:val="1"/>
      <w:marLeft w:val="0"/>
      <w:marRight w:val="0"/>
      <w:marTop w:val="0"/>
      <w:marBottom w:val="0"/>
      <w:divBdr>
        <w:top w:val="none" w:sz="0" w:space="0" w:color="auto"/>
        <w:left w:val="none" w:sz="0" w:space="0" w:color="auto"/>
        <w:bottom w:val="none" w:sz="0" w:space="0" w:color="auto"/>
        <w:right w:val="none" w:sz="0" w:space="0" w:color="auto"/>
      </w:divBdr>
    </w:div>
    <w:div w:id="1836337836">
      <w:bodyDiv w:val="1"/>
      <w:marLeft w:val="0"/>
      <w:marRight w:val="0"/>
      <w:marTop w:val="0"/>
      <w:marBottom w:val="0"/>
      <w:divBdr>
        <w:top w:val="none" w:sz="0" w:space="0" w:color="auto"/>
        <w:left w:val="none" w:sz="0" w:space="0" w:color="auto"/>
        <w:bottom w:val="none" w:sz="0" w:space="0" w:color="auto"/>
        <w:right w:val="none" w:sz="0" w:space="0" w:color="auto"/>
      </w:divBdr>
    </w:div>
    <w:div w:id="1837256851">
      <w:bodyDiv w:val="1"/>
      <w:marLeft w:val="0"/>
      <w:marRight w:val="0"/>
      <w:marTop w:val="0"/>
      <w:marBottom w:val="0"/>
      <w:divBdr>
        <w:top w:val="none" w:sz="0" w:space="0" w:color="auto"/>
        <w:left w:val="none" w:sz="0" w:space="0" w:color="auto"/>
        <w:bottom w:val="none" w:sz="0" w:space="0" w:color="auto"/>
        <w:right w:val="none" w:sz="0" w:space="0" w:color="auto"/>
      </w:divBdr>
    </w:div>
    <w:div w:id="1837500616">
      <w:bodyDiv w:val="1"/>
      <w:marLeft w:val="0"/>
      <w:marRight w:val="0"/>
      <w:marTop w:val="0"/>
      <w:marBottom w:val="0"/>
      <w:divBdr>
        <w:top w:val="none" w:sz="0" w:space="0" w:color="auto"/>
        <w:left w:val="none" w:sz="0" w:space="0" w:color="auto"/>
        <w:bottom w:val="none" w:sz="0" w:space="0" w:color="auto"/>
        <w:right w:val="none" w:sz="0" w:space="0" w:color="auto"/>
      </w:divBdr>
    </w:div>
    <w:div w:id="1837840917">
      <w:bodyDiv w:val="1"/>
      <w:marLeft w:val="0"/>
      <w:marRight w:val="0"/>
      <w:marTop w:val="0"/>
      <w:marBottom w:val="0"/>
      <w:divBdr>
        <w:top w:val="none" w:sz="0" w:space="0" w:color="auto"/>
        <w:left w:val="none" w:sz="0" w:space="0" w:color="auto"/>
        <w:bottom w:val="none" w:sz="0" w:space="0" w:color="auto"/>
        <w:right w:val="none" w:sz="0" w:space="0" w:color="auto"/>
      </w:divBdr>
    </w:div>
    <w:div w:id="1838882986">
      <w:bodyDiv w:val="1"/>
      <w:marLeft w:val="0"/>
      <w:marRight w:val="0"/>
      <w:marTop w:val="0"/>
      <w:marBottom w:val="0"/>
      <w:divBdr>
        <w:top w:val="none" w:sz="0" w:space="0" w:color="auto"/>
        <w:left w:val="none" w:sz="0" w:space="0" w:color="auto"/>
        <w:bottom w:val="none" w:sz="0" w:space="0" w:color="auto"/>
        <w:right w:val="none" w:sz="0" w:space="0" w:color="auto"/>
      </w:divBdr>
    </w:div>
    <w:div w:id="1839149868">
      <w:bodyDiv w:val="1"/>
      <w:marLeft w:val="0"/>
      <w:marRight w:val="0"/>
      <w:marTop w:val="0"/>
      <w:marBottom w:val="0"/>
      <w:divBdr>
        <w:top w:val="none" w:sz="0" w:space="0" w:color="auto"/>
        <w:left w:val="none" w:sz="0" w:space="0" w:color="auto"/>
        <w:bottom w:val="none" w:sz="0" w:space="0" w:color="auto"/>
        <w:right w:val="none" w:sz="0" w:space="0" w:color="auto"/>
      </w:divBdr>
    </w:div>
    <w:div w:id="1839343813">
      <w:bodyDiv w:val="1"/>
      <w:marLeft w:val="0"/>
      <w:marRight w:val="0"/>
      <w:marTop w:val="0"/>
      <w:marBottom w:val="0"/>
      <w:divBdr>
        <w:top w:val="none" w:sz="0" w:space="0" w:color="auto"/>
        <w:left w:val="none" w:sz="0" w:space="0" w:color="auto"/>
        <w:bottom w:val="none" w:sz="0" w:space="0" w:color="auto"/>
        <w:right w:val="none" w:sz="0" w:space="0" w:color="auto"/>
      </w:divBdr>
    </w:div>
    <w:div w:id="1840147544">
      <w:bodyDiv w:val="1"/>
      <w:marLeft w:val="0"/>
      <w:marRight w:val="0"/>
      <w:marTop w:val="0"/>
      <w:marBottom w:val="0"/>
      <w:divBdr>
        <w:top w:val="none" w:sz="0" w:space="0" w:color="auto"/>
        <w:left w:val="none" w:sz="0" w:space="0" w:color="auto"/>
        <w:bottom w:val="none" w:sz="0" w:space="0" w:color="auto"/>
        <w:right w:val="none" w:sz="0" w:space="0" w:color="auto"/>
      </w:divBdr>
    </w:div>
    <w:div w:id="1841236062">
      <w:bodyDiv w:val="1"/>
      <w:marLeft w:val="0"/>
      <w:marRight w:val="0"/>
      <w:marTop w:val="0"/>
      <w:marBottom w:val="0"/>
      <w:divBdr>
        <w:top w:val="none" w:sz="0" w:space="0" w:color="auto"/>
        <w:left w:val="none" w:sz="0" w:space="0" w:color="auto"/>
        <w:bottom w:val="none" w:sz="0" w:space="0" w:color="auto"/>
        <w:right w:val="none" w:sz="0" w:space="0" w:color="auto"/>
      </w:divBdr>
    </w:div>
    <w:div w:id="1841895827">
      <w:bodyDiv w:val="1"/>
      <w:marLeft w:val="0"/>
      <w:marRight w:val="0"/>
      <w:marTop w:val="0"/>
      <w:marBottom w:val="0"/>
      <w:divBdr>
        <w:top w:val="none" w:sz="0" w:space="0" w:color="auto"/>
        <w:left w:val="none" w:sz="0" w:space="0" w:color="auto"/>
        <w:bottom w:val="none" w:sz="0" w:space="0" w:color="auto"/>
        <w:right w:val="none" w:sz="0" w:space="0" w:color="auto"/>
      </w:divBdr>
    </w:div>
    <w:div w:id="1842698942">
      <w:bodyDiv w:val="1"/>
      <w:marLeft w:val="0"/>
      <w:marRight w:val="0"/>
      <w:marTop w:val="0"/>
      <w:marBottom w:val="0"/>
      <w:divBdr>
        <w:top w:val="none" w:sz="0" w:space="0" w:color="auto"/>
        <w:left w:val="none" w:sz="0" w:space="0" w:color="auto"/>
        <w:bottom w:val="none" w:sz="0" w:space="0" w:color="auto"/>
        <w:right w:val="none" w:sz="0" w:space="0" w:color="auto"/>
      </w:divBdr>
    </w:div>
    <w:div w:id="1843274624">
      <w:bodyDiv w:val="1"/>
      <w:marLeft w:val="0"/>
      <w:marRight w:val="0"/>
      <w:marTop w:val="0"/>
      <w:marBottom w:val="0"/>
      <w:divBdr>
        <w:top w:val="none" w:sz="0" w:space="0" w:color="auto"/>
        <w:left w:val="none" w:sz="0" w:space="0" w:color="auto"/>
        <w:bottom w:val="none" w:sz="0" w:space="0" w:color="auto"/>
        <w:right w:val="none" w:sz="0" w:space="0" w:color="auto"/>
      </w:divBdr>
    </w:div>
    <w:div w:id="1843467245">
      <w:bodyDiv w:val="1"/>
      <w:marLeft w:val="0"/>
      <w:marRight w:val="0"/>
      <w:marTop w:val="0"/>
      <w:marBottom w:val="0"/>
      <w:divBdr>
        <w:top w:val="none" w:sz="0" w:space="0" w:color="auto"/>
        <w:left w:val="none" w:sz="0" w:space="0" w:color="auto"/>
        <w:bottom w:val="none" w:sz="0" w:space="0" w:color="auto"/>
        <w:right w:val="none" w:sz="0" w:space="0" w:color="auto"/>
      </w:divBdr>
    </w:div>
    <w:div w:id="1844395322">
      <w:bodyDiv w:val="1"/>
      <w:marLeft w:val="0"/>
      <w:marRight w:val="0"/>
      <w:marTop w:val="0"/>
      <w:marBottom w:val="0"/>
      <w:divBdr>
        <w:top w:val="none" w:sz="0" w:space="0" w:color="auto"/>
        <w:left w:val="none" w:sz="0" w:space="0" w:color="auto"/>
        <w:bottom w:val="none" w:sz="0" w:space="0" w:color="auto"/>
        <w:right w:val="none" w:sz="0" w:space="0" w:color="auto"/>
      </w:divBdr>
    </w:div>
    <w:div w:id="1844710093">
      <w:bodyDiv w:val="1"/>
      <w:marLeft w:val="0"/>
      <w:marRight w:val="0"/>
      <w:marTop w:val="0"/>
      <w:marBottom w:val="0"/>
      <w:divBdr>
        <w:top w:val="none" w:sz="0" w:space="0" w:color="auto"/>
        <w:left w:val="none" w:sz="0" w:space="0" w:color="auto"/>
        <w:bottom w:val="none" w:sz="0" w:space="0" w:color="auto"/>
        <w:right w:val="none" w:sz="0" w:space="0" w:color="auto"/>
      </w:divBdr>
    </w:div>
    <w:div w:id="1845122226">
      <w:bodyDiv w:val="1"/>
      <w:marLeft w:val="0"/>
      <w:marRight w:val="0"/>
      <w:marTop w:val="0"/>
      <w:marBottom w:val="0"/>
      <w:divBdr>
        <w:top w:val="none" w:sz="0" w:space="0" w:color="auto"/>
        <w:left w:val="none" w:sz="0" w:space="0" w:color="auto"/>
        <w:bottom w:val="none" w:sz="0" w:space="0" w:color="auto"/>
        <w:right w:val="none" w:sz="0" w:space="0" w:color="auto"/>
      </w:divBdr>
    </w:div>
    <w:div w:id="1845705924">
      <w:bodyDiv w:val="1"/>
      <w:marLeft w:val="0"/>
      <w:marRight w:val="0"/>
      <w:marTop w:val="0"/>
      <w:marBottom w:val="0"/>
      <w:divBdr>
        <w:top w:val="none" w:sz="0" w:space="0" w:color="auto"/>
        <w:left w:val="none" w:sz="0" w:space="0" w:color="auto"/>
        <w:bottom w:val="none" w:sz="0" w:space="0" w:color="auto"/>
        <w:right w:val="none" w:sz="0" w:space="0" w:color="auto"/>
      </w:divBdr>
    </w:div>
    <w:div w:id="1845852349">
      <w:bodyDiv w:val="1"/>
      <w:marLeft w:val="0"/>
      <w:marRight w:val="0"/>
      <w:marTop w:val="0"/>
      <w:marBottom w:val="0"/>
      <w:divBdr>
        <w:top w:val="none" w:sz="0" w:space="0" w:color="auto"/>
        <w:left w:val="none" w:sz="0" w:space="0" w:color="auto"/>
        <w:bottom w:val="none" w:sz="0" w:space="0" w:color="auto"/>
        <w:right w:val="none" w:sz="0" w:space="0" w:color="auto"/>
      </w:divBdr>
    </w:div>
    <w:div w:id="1846050719">
      <w:bodyDiv w:val="1"/>
      <w:marLeft w:val="0"/>
      <w:marRight w:val="0"/>
      <w:marTop w:val="0"/>
      <w:marBottom w:val="0"/>
      <w:divBdr>
        <w:top w:val="none" w:sz="0" w:space="0" w:color="auto"/>
        <w:left w:val="none" w:sz="0" w:space="0" w:color="auto"/>
        <w:bottom w:val="none" w:sz="0" w:space="0" w:color="auto"/>
        <w:right w:val="none" w:sz="0" w:space="0" w:color="auto"/>
      </w:divBdr>
    </w:div>
    <w:div w:id="1846289591">
      <w:bodyDiv w:val="1"/>
      <w:marLeft w:val="0"/>
      <w:marRight w:val="0"/>
      <w:marTop w:val="0"/>
      <w:marBottom w:val="0"/>
      <w:divBdr>
        <w:top w:val="none" w:sz="0" w:space="0" w:color="auto"/>
        <w:left w:val="none" w:sz="0" w:space="0" w:color="auto"/>
        <w:bottom w:val="none" w:sz="0" w:space="0" w:color="auto"/>
        <w:right w:val="none" w:sz="0" w:space="0" w:color="auto"/>
      </w:divBdr>
    </w:div>
    <w:div w:id="1846899319">
      <w:bodyDiv w:val="1"/>
      <w:marLeft w:val="0"/>
      <w:marRight w:val="0"/>
      <w:marTop w:val="0"/>
      <w:marBottom w:val="0"/>
      <w:divBdr>
        <w:top w:val="none" w:sz="0" w:space="0" w:color="auto"/>
        <w:left w:val="none" w:sz="0" w:space="0" w:color="auto"/>
        <w:bottom w:val="none" w:sz="0" w:space="0" w:color="auto"/>
        <w:right w:val="none" w:sz="0" w:space="0" w:color="auto"/>
      </w:divBdr>
    </w:div>
    <w:div w:id="1847819121">
      <w:bodyDiv w:val="1"/>
      <w:marLeft w:val="0"/>
      <w:marRight w:val="0"/>
      <w:marTop w:val="0"/>
      <w:marBottom w:val="0"/>
      <w:divBdr>
        <w:top w:val="none" w:sz="0" w:space="0" w:color="auto"/>
        <w:left w:val="none" w:sz="0" w:space="0" w:color="auto"/>
        <w:bottom w:val="none" w:sz="0" w:space="0" w:color="auto"/>
        <w:right w:val="none" w:sz="0" w:space="0" w:color="auto"/>
      </w:divBdr>
    </w:div>
    <w:div w:id="1848858584">
      <w:bodyDiv w:val="1"/>
      <w:marLeft w:val="0"/>
      <w:marRight w:val="0"/>
      <w:marTop w:val="0"/>
      <w:marBottom w:val="0"/>
      <w:divBdr>
        <w:top w:val="none" w:sz="0" w:space="0" w:color="auto"/>
        <w:left w:val="none" w:sz="0" w:space="0" w:color="auto"/>
        <w:bottom w:val="none" w:sz="0" w:space="0" w:color="auto"/>
        <w:right w:val="none" w:sz="0" w:space="0" w:color="auto"/>
      </w:divBdr>
    </w:div>
    <w:div w:id="1850831772">
      <w:bodyDiv w:val="1"/>
      <w:marLeft w:val="0"/>
      <w:marRight w:val="0"/>
      <w:marTop w:val="0"/>
      <w:marBottom w:val="0"/>
      <w:divBdr>
        <w:top w:val="none" w:sz="0" w:space="0" w:color="auto"/>
        <w:left w:val="none" w:sz="0" w:space="0" w:color="auto"/>
        <w:bottom w:val="none" w:sz="0" w:space="0" w:color="auto"/>
        <w:right w:val="none" w:sz="0" w:space="0" w:color="auto"/>
      </w:divBdr>
    </w:div>
    <w:div w:id="1851293229">
      <w:bodyDiv w:val="1"/>
      <w:marLeft w:val="0"/>
      <w:marRight w:val="0"/>
      <w:marTop w:val="0"/>
      <w:marBottom w:val="0"/>
      <w:divBdr>
        <w:top w:val="none" w:sz="0" w:space="0" w:color="auto"/>
        <w:left w:val="none" w:sz="0" w:space="0" w:color="auto"/>
        <w:bottom w:val="none" w:sz="0" w:space="0" w:color="auto"/>
        <w:right w:val="none" w:sz="0" w:space="0" w:color="auto"/>
      </w:divBdr>
    </w:div>
    <w:div w:id="1853296784">
      <w:bodyDiv w:val="1"/>
      <w:marLeft w:val="0"/>
      <w:marRight w:val="0"/>
      <w:marTop w:val="0"/>
      <w:marBottom w:val="0"/>
      <w:divBdr>
        <w:top w:val="none" w:sz="0" w:space="0" w:color="auto"/>
        <w:left w:val="none" w:sz="0" w:space="0" w:color="auto"/>
        <w:bottom w:val="none" w:sz="0" w:space="0" w:color="auto"/>
        <w:right w:val="none" w:sz="0" w:space="0" w:color="auto"/>
      </w:divBdr>
    </w:div>
    <w:div w:id="1853643858">
      <w:bodyDiv w:val="1"/>
      <w:marLeft w:val="0"/>
      <w:marRight w:val="0"/>
      <w:marTop w:val="0"/>
      <w:marBottom w:val="0"/>
      <w:divBdr>
        <w:top w:val="none" w:sz="0" w:space="0" w:color="auto"/>
        <w:left w:val="none" w:sz="0" w:space="0" w:color="auto"/>
        <w:bottom w:val="none" w:sz="0" w:space="0" w:color="auto"/>
        <w:right w:val="none" w:sz="0" w:space="0" w:color="auto"/>
      </w:divBdr>
    </w:div>
    <w:div w:id="1854344763">
      <w:bodyDiv w:val="1"/>
      <w:marLeft w:val="0"/>
      <w:marRight w:val="0"/>
      <w:marTop w:val="0"/>
      <w:marBottom w:val="0"/>
      <w:divBdr>
        <w:top w:val="none" w:sz="0" w:space="0" w:color="auto"/>
        <w:left w:val="none" w:sz="0" w:space="0" w:color="auto"/>
        <w:bottom w:val="none" w:sz="0" w:space="0" w:color="auto"/>
        <w:right w:val="none" w:sz="0" w:space="0" w:color="auto"/>
      </w:divBdr>
    </w:div>
    <w:div w:id="1855219388">
      <w:bodyDiv w:val="1"/>
      <w:marLeft w:val="0"/>
      <w:marRight w:val="0"/>
      <w:marTop w:val="0"/>
      <w:marBottom w:val="0"/>
      <w:divBdr>
        <w:top w:val="none" w:sz="0" w:space="0" w:color="auto"/>
        <w:left w:val="none" w:sz="0" w:space="0" w:color="auto"/>
        <w:bottom w:val="none" w:sz="0" w:space="0" w:color="auto"/>
        <w:right w:val="none" w:sz="0" w:space="0" w:color="auto"/>
      </w:divBdr>
    </w:div>
    <w:div w:id="1857036785">
      <w:bodyDiv w:val="1"/>
      <w:marLeft w:val="0"/>
      <w:marRight w:val="0"/>
      <w:marTop w:val="0"/>
      <w:marBottom w:val="0"/>
      <w:divBdr>
        <w:top w:val="none" w:sz="0" w:space="0" w:color="auto"/>
        <w:left w:val="none" w:sz="0" w:space="0" w:color="auto"/>
        <w:bottom w:val="none" w:sz="0" w:space="0" w:color="auto"/>
        <w:right w:val="none" w:sz="0" w:space="0" w:color="auto"/>
      </w:divBdr>
    </w:div>
    <w:div w:id="1857188714">
      <w:bodyDiv w:val="1"/>
      <w:marLeft w:val="0"/>
      <w:marRight w:val="0"/>
      <w:marTop w:val="0"/>
      <w:marBottom w:val="0"/>
      <w:divBdr>
        <w:top w:val="none" w:sz="0" w:space="0" w:color="auto"/>
        <w:left w:val="none" w:sz="0" w:space="0" w:color="auto"/>
        <w:bottom w:val="none" w:sz="0" w:space="0" w:color="auto"/>
        <w:right w:val="none" w:sz="0" w:space="0" w:color="auto"/>
      </w:divBdr>
    </w:div>
    <w:div w:id="1857693723">
      <w:bodyDiv w:val="1"/>
      <w:marLeft w:val="0"/>
      <w:marRight w:val="0"/>
      <w:marTop w:val="0"/>
      <w:marBottom w:val="0"/>
      <w:divBdr>
        <w:top w:val="none" w:sz="0" w:space="0" w:color="auto"/>
        <w:left w:val="none" w:sz="0" w:space="0" w:color="auto"/>
        <w:bottom w:val="none" w:sz="0" w:space="0" w:color="auto"/>
        <w:right w:val="none" w:sz="0" w:space="0" w:color="auto"/>
      </w:divBdr>
    </w:div>
    <w:div w:id="1860043654">
      <w:bodyDiv w:val="1"/>
      <w:marLeft w:val="0"/>
      <w:marRight w:val="0"/>
      <w:marTop w:val="0"/>
      <w:marBottom w:val="0"/>
      <w:divBdr>
        <w:top w:val="none" w:sz="0" w:space="0" w:color="auto"/>
        <w:left w:val="none" w:sz="0" w:space="0" w:color="auto"/>
        <w:bottom w:val="none" w:sz="0" w:space="0" w:color="auto"/>
        <w:right w:val="none" w:sz="0" w:space="0" w:color="auto"/>
      </w:divBdr>
    </w:div>
    <w:div w:id="1864129373">
      <w:bodyDiv w:val="1"/>
      <w:marLeft w:val="0"/>
      <w:marRight w:val="0"/>
      <w:marTop w:val="0"/>
      <w:marBottom w:val="0"/>
      <w:divBdr>
        <w:top w:val="none" w:sz="0" w:space="0" w:color="auto"/>
        <w:left w:val="none" w:sz="0" w:space="0" w:color="auto"/>
        <w:bottom w:val="none" w:sz="0" w:space="0" w:color="auto"/>
        <w:right w:val="none" w:sz="0" w:space="0" w:color="auto"/>
      </w:divBdr>
    </w:div>
    <w:div w:id="1864132341">
      <w:bodyDiv w:val="1"/>
      <w:marLeft w:val="0"/>
      <w:marRight w:val="0"/>
      <w:marTop w:val="0"/>
      <w:marBottom w:val="0"/>
      <w:divBdr>
        <w:top w:val="none" w:sz="0" w:space="0" w:color="auto"/>
        <w:left w:val="none" w:sz="0" w:space="0" w:color="auto"/>
        <w:bottom w:val="none" w:sz="0" w:space="0" w:color="auto"/>
        <w:right w:val="none" w:sz="0" w:space="0" w:color="auto"/>
      </w:divBdr>
    </w:div>
    <w:div w:id="1864903504">
      <w:bodyDiv w:val="1"/>
      <w:marLeft w:val="0"/>
      <w:marRight w:val="0"/>
      <w:marTop w:val="0"/>
      <w:marBottom w:val="0"/>
      <w:divBdr>
        <w:top w:val="none" w:sz="0" w:space="0" w:color="auto"/>
        <w:left w:val="none" w:sz="0" w:space="0" w:color="auto"/>
        <w:bottom w:val="none" w:sz="0" w:space="0" w:color="auto"/>
        <w:right w:val="none" w:sz="0" w:space="0" w:color="auto"/>
      </w:divBdr>
    </w:div>
    <w:div w:id="1865556950">
      <w:bodyDiv w:val="1"/>
      <w:marLeft w:val="0"/>
      <w:marRight w:val="0"/>
      <w:marTop w:val="0"/>
      <w:marBottom w:val="0"/>
      <w:divBdr>
        <w:top w:val="none" w:sz="0" w:space="0" w:color="auto"/>
        <w:left w:val="none" w:sz="0" w:space="0" w:color="auto"/>
        <w:bottom w:val="none" w:sz="0" w:space="0" w:color="auto"/>
        <w:right w:val="none" w:sz="0" w:space="0" w:color="auto"/>
      </w:divBdr>
    </w:div>
    <w:div w:id="1866138153">
      <w:bodyDiv w:val="1"/>
      <w:marLeft w:val="0"/>
      <w:marRight w:val="0"/>
      <w:marTop w:val="0"/>
      <w:marBottom w:val="0"/>
      <w:divBdr>
        <w:top w:val="none" w:sz="0" w:space="0" w:color="auto"/>
        <w:left w:val="none" w:sz="0" w:space="0" w:color="auto"/>
        <w:bottom w:val="none" w:sz="0" w:space="0" w:color="auto"/>
        <w:right w:val="none" w:sz="0" w:space="0" w:color="auto"/>
      </w:divBdr>
    </w:div>
    <w:div w:id="1867330290">
      <w:bodyDiv w:val="1"/>
      <w:marLeft w:val="0"/>
      <w:marRight w:val="0"/>
      <w:marTop w:val="0"/>
      <w:marBottom w:val="0"/>
      <w:divBdr>
        <w:top w:val="none" w:sz="0" w:space="0" w:color="auto"/>
        <w:left w:val="none" w:sz="0" w:space="0" w:color="auto"/>
        <w:bottom w:val="none" w:sz="0" w:space="0" w:color="auto"/>
        <w:right w:val="none" w:sz="0" w:space="0" w:color="auto"/>
      </w:divBdr>
    </w:div>
    <w:div w:id="1867670082">
      <w:bodyDiv w:val="1"/>
      <w:marLeft w:val="0"/>
      <w:marRight w:val="0"/>
      <w:marTop w:val="0"/>
      <w:marBottom w:val="0"/>
      <w:divBdr>
        <w:top w:val="none" w:sz="0" w:space="0" w:color="auto"/>
        <w:left w:val="none" w:sz="0" w:space="0" w:color="auto"/>
        <w:bottom w:val="none" w:sz="0" w:space="0" w:color="auto"/>
        <w:right w:val="none" w:sz="0" w:space="0" w:color="auto"/>
      </w:divBdr>
    </w:div>
    <w:div w:id="1867677408">
      <w:bodyDiv w:val="1"/>
      <w:marLeft w:val="0"/>
      <w:marRight w:val="0"/>
      <w:marTop w:val="0"/>
      <w:marBottom w:val="0"/>
      <w:divBdr>
        <w:top w:val="none" w:sz="0" w:space="0" w:color="auto"/>
        <w:left w:val="none" w:sz="0" w:space="0" w:color="auto"/>
        <w:bottom w:val="none" w:sz="0" w:space="0" w:color="auto"/>
        <w:right w:val="none" w:sz="0" w:space="0" w:color="auto"/>
      </w:divBdr>
    </w:div>
    <w:div w:id="1869026369">
      <w:bodyDiv w:val="1"/>
      <w:marLeft w:val="0"/>
      <w:marRight w:val="0"/>
      <w:marTop w:val="0"/>
      <w:marBottom w:val="0"/>
      <w:divBdr>
        <w:top w:val="none" w:sz="0" w:space="0" w:color="auto"/>
        <w:left w:val="none" w:sz="0" w:space="0" w:color="auto"/>
        <w:bottom w:val="none" w:sz="0" w:space="0" w:color="auto"/>
        <w:right w:val="none" w:sz="0" w:space="0" w:color="auto"/>
      </w:divBdr>
    </w:div>
    <w:div w:id="1871184172">
      <w:bodyDiv w:val="1"/>
      <w:marLeft w:val="0"/>
      <w:marRight w:val="0"/>
      <w:marTop w:val="0"/>
      <w:marBottom w:val="0"/>
      <w:divBdr>
        <w:top w:val="none" w:sz="0" w:space="0" w:color="auto"/>
        <w:left w:val="none" w:sz="0" w:space="0" w:color="auto"/>
        <w:bottom w:val="none" w:sz="0" w:space="0" w:color="auto"/>
        <w:right w:val="none" w:sz="0" w:space="0" w:color="auto"/>
      </w:divBdr>
    </w:div>
    <w:div w:id="1871335561">
      <w:bodyDiv w:val="1"/>
      <w:marLeft w:val="0"/>
      <w:marRight w:val="0"/>
      <w:marTop w:val="0"/>
      <w:marBottom w:val="0"/>
      <w:divBdr>
        <w:top w:val="none" w:sz="0" w:space="0" w:color="auto"/>
        <w:left w:val="none" w:sz="0" w:space="0" w:color="auto"/>
        <w:bottom w:val="none" w:sz="0" w:space="0" w:color="auto"/>
        <w:right w:val="none" w:sz="0" w:space="0" w:color="auto"/>
      </w:divBdr>
    </w:div>
    <w:div w:id="1871449588">
      <w:bodyDiv w:val="1"/>
      <w:marLeft w:val="0"/>
      <w:marRight w:val="0"/>
      <w:marTop w:val="0"/>
      <w:marBottom w:val="0"/>
      <w:divBdr>
        <w:top w:val="none" w:sz="0" w:space="0" w:color="auto"/>
        <w:left w:val="none" w:sz="0" w:space="0" w:color="auto"/>
        <w:bottom w:val="none" w:sz="0" w:space="0" w:color="auto"/>
        <w:right w:val="none" w:sz="0" w:space="0" w:color="auto"/>
      </w:divBdr>
    </w:div>
    <w:div w:id="1871839676">
      <w:bodyDiv w:val="1"/>
      <w:marLeft w:val="0"/>
      <w:marRight w:val="0"/>
      <w:marTop w:val="0"/>
      <w:marBottom w:val="0"/>
      <w:divBdr>
        <w:top w:val="none" w:sz="0" w:space="0" w:color="auto"/>
        <w:left w:val="none" w:sz="0" w:space="0" w:color="auto"/>
        <w:bottom w:val="none" w:sz="0" w:space="0" w:color="auto"/>
        <w:right w:val="none" w:sz="0" w:space="0" w:color="auto"/>
      </w:divBdr>
    </w:div>
    <w:div w:id="1872065842">
      <w:bodyDiv w:val="1"/>
      <w:marLeft w:val="0"/>
      <w:marRight w:val="0"/>
      <w:marTop w:val="0"/>
      <w:marBottom w:val="0"/>
      <w:divBdr>
        <w:top w:val="none" w:sz="0" w:space="0" w:color="auto"/>
        <w:left w:val="none" w:sz="0" w:space="0" w:color="auto"/>
        <w:bottom w:val="none" w:sz="0" w:space="0" w:color="auto"/>
        <w:right w:val="none" w:sz="0" w:space="0" w:color="auto"/>
      </w:divBdr>
    </w:div>
    <w:div w:id="1872105869">
      <w:bodyDiv w:val="1"/>
      <w:marLeft w:val="0"/>
      <w:marRight w:val="0"/>
      <w:marTop w:val="0"/>
      <w:marBottom w:val="0"/>
      <w:divBdr>
        <w:top w:val="none" w:sz="0" w:space="0" w:color="auto"/>
        <w:left w:val="none" w:sz="0" w:space="0" w:color="auto"/>
        <w:bottom w:val="none" w:sz="0" w:space="0" w:color="auto"/>
        <w:right w:val="none" w:sz="0" w:space="0" w:color="auto"/>
      </w:divBdr>
    </w:div>
    <w:div w:id="1872500141">
      <w:bodyDiv w:val="1"/>
      <w:marLeft w:val="0"/>
      <w:marRight w:val="0"/>
      <w:marTop w:val="0"/>
      <w:marBottom w:val="0"/>
      <w:divBdr>
        <w:top w:val="none" w:sz="0" w:space="0" w:color="auto"/>
        <w:left w:val="none" w:sz="0" w:space="0" w:color="auto"/>
        <w:bottom w:val="none" w:sz="0" w:space="0" w:color="auto"/>
        <w:right w:val="none" w:sz="0" w:space="0" w:color="auto"/>
      </w:divBdr>
    </w:div>
    <w:div w:id="1872526098">
      <w:bodyDiv w:val="1"/>
      <w:marLeft w:val="0"/>
      <w:marRight w:val="0"/>
      <w:marTop w:val="0"/>
      <w:marBottom w:val="0"/>
      <w:divBdr>
        <w:top w:val="none" w:sz="0" w:space="0" w:color="auto"/>
        <w:left w:val="none" w:sz="0" w:space="0" w:color="auto"/>
        <w:bottom w:val="none" w:sz="0" w:space="0" w:color="auto"/>
        <w:right w:val="none" w:sz="0" w:space="0" w:color="auto"/>
      </w:divBdr>
    </w:div>
    <w:div w:id="1873495250">
      <w:bodyDiv w:val="1"/>
      <w:marLeft w:val="0"/>
      <w:marRight w:val="0"/>
      <w:marTop w:val="0"/>
      <w:marBottom w:val="0"/>
      <w:divBdr>
        <w:top w:val="none" w:sz="0" w:space="0" w:color="auto"/>
        <w:left w:val="none" w:sz="0" w:space="0" w:color="auto"/>
        <w:bottom w:val="none" w:sz="0" w:space="0" w:color="auto"/>
        <w:right w:val="none" w:sz="0" w:space="0" w:color="auto"/>
      </w:divBdr>
    </w:div>
    <w:div w:id="1873956759">
      <w:bodyDiv w:val="1"/>
      <w:marLeft w:val="0"/>
      <w:marRight w:val="0"/>
      <w:marTop w:val="0"/>
      <w:marBottom w:val="0"/>
      <w:divBdr>
        <w:top w:val="none" w:sz="0" w:space="0" w:color="auto"/>
        <w:left w:val="none" w:sz="0" w:space="0" w:color="auto"/>
        <w:bottom w:val="none" w:sz="0" w:space="0" w:color="auto"/>
        <w:right w:val="none" w:sz="0" w:space="0" w:color="auto"/>
      </w:divBdr>
    </w:div>
    <w:div w:id="1874150255">
      <w:bodyDiv w:val="1"/>
      <w:marLeft w:val="0"/>
      <w:marRight w:val="0"/>
      <w:marTop w:val="0"/>
      <w:marBottom w:val="0"/>
      <w:divBdr>
        <w:top w:val="none" w:sz="0" w:space="0" w:color="auto"/>
        <w:left w:val="none" w:sz="0" w:space="0" w:color="auto"/>
        <w:bottom w:val="none" w:sz="0" w:space="0" w:color="auto"/>
        <w:right w:val="none" w:sz="0" w:space="0" w:color="auto"/>
      </w:divBdr>
    </w:div>
    <w:div w:id="1874730087">
      <w:bodyDiv w:val="1"/>
      <w:marLeft w:val="0"/>
      <w:marRight w:val="0"/>
      <w:marTop w:val="0"/>
      <w:marBottom w:val="0"/>
      <w:divBdr>
        <w:top w:val="none" w:sz="0" w:space="0" w:color="auto"/>
        <w:left w:val="none" w:sz="0" w:space="0" w:color="auto"/>
        <w:bottom w:val="none" w:sz="0" w:space="0" w:color="auto"/>
        <w:right w:val="none" w:sz="0" w:space="0" w:color="auto"/>
      </w:divBdr>
    </w:div>
    <w:div w:id="1877541499">
      <w:bodyDiv w:val="1"/>
      <w:marLeft w:val="0"/>
      <w:marRight w:val="0"/>
      <w:marTop w:val="0"/>
      <w:marBottom w:val="0"/>
      <w:divBdr>
        <w:top w:val="none" w:sz="0" w:space="0" w:color="auto"/>
        <w:left w:val="none" w:sz="0" w:space="0" w:color="auto"/>
        <w:bottom w:val="none" w:sz="0" w:space="0" w:color="auto"/>
        <w:right w:val="none" w:sz="0" w:space="0" w:color="auto"/>
      </w:divBdr>
    </w:div>
    <w:div w:id="1877699842">
      <w:bodyDiv w:val="1"/>
      <w:marLeft w:val="0"/>
      <w:marRight w:val="0"/>
      <w:marTop w:val="0"/>
      <w:marBottom w:val="0"/>
      <w:divBdr>
        <w:top w:val="none" w:sz="0" w:space="0" w:color="auto"/>
        <w:left w:val="none" w:sz="0" w:space="0" w:color="auto"/>
        <w:bottom w:val="none" w:sz="0" w:space="0" w:color="auto"/>
        <w:right w:val="none" w:sz="0" w:space="0" w:color="auto"/>
      </w:divBdr>
    </w:div>
    <w:div w:id="1878154122">
      <w:bodyDiv w:val="1"/>
      <w:marLeft w:val="0"/>
      <w:marRight w:val="0"/>
      <w:marTop w:val="0"/>
      <w:marBottom w:val="0"/>
      <w:divBdr>
        <w:top w:val="none" w:sz="0" w:space="0" w:color="auto"/>
        <w:left w:val="none" w:sz="0" w:space="0" w:color="auto"/>
        <w:bottom w:val="none" w:sz="0" w:space="0" w:color="auto"/>
        <w:right w:val="none" w:sz="0" w:space="0" w:color="auto"/>
      </w:divBdr>
    </w:div>
    <w:div w:id="1878279102">
      <w:bodyDiv w:val="1"/>
      <w:marLeft w:val="0"/>
      <w:marRight w:val="0"/>
      <w:marTop w:val="0"/>
      <w:marBottom w:val="0"/>
      <w:divBdr>
        <w:top w:val="none" w:sz="0" w:space="0" w:color="auto"/>
        <w:left w:val="none" w:sz="0" w:space="0" w:color="auto"/>
        <w:bottom w:val="none" w:sz="0" w:space="0" w:color="auto"/>
        <w:right w:val="none" w:sz="0" w:space="0" w:color="auto"/>
      </w:divBdr>
    </w:div>
    <w:div w:id="1878353888">
      <w:bodyDiv w:val="1"/>
      <w:marLeft w:val="0"/>
      <w:marRight w:val="0"/>
      <w:marTop w:val="0"/>
      <w:marBottom w:val="0"/>
      <w:divBdr>
        <w:top w:val="none" w:sz="0" w:space="0" w:color="auto"/>
        <w:left w:val="none" w:sz="0" w:space="0" w:color="auto"/>
        <w:bottom w:val="none" w:sz="0" w:space="0" w:color="auto"/>
        <w:right w:val="none" w:sz="0" w:space="0" w:color="auto"/>
      </w:divBdr>
    </w:div>
    <w:div w:id="1879199356">
      <w:bodyDiv w:val="1"/>
      <w:marLeft w:val="0"/>
      <w:marRight w:val="0"/>
      <w:marTop w:val="0"/>
      <w:marBottom w:val="0"/>
      <w:divBdr>
        <w:top w:val="none" w:sz="0" w:space="0" w:color="auto"/>
        <w:left w:val="none" w:sz="0" w:space="0" w:color="auto"/>
        <w:bottom w:val="none" w:sz="0" w:space="0" w:color="auto"/>
        <w:right w:val="none" w:sz="0" w:space="0" w:color="auto"/>
      </w:divBdr>
    </w:div>
    <w:div w:id="1880705665">
      <w:bodyDiv w:val="1"/>
      <w:marLeft w:val="0"/>
      <w:marRight w:val="0"/>
      <w:marTop w:val="0"/>
      <w:marBottom w:val="0"/>
      <w:divBdr>
        <w:top w:val="none" w:sz="0" w:space="0" w:color="auto"/>
        <w:left w:val="none" w:sz="0" w:space="0" w:color="auto"/>
        <w:bottom w:val="none" w:sz="0" w:space="0" w:color="auto"/>
        <w:right w:val="none" w:sz="0" w:space="0" w:color="auto"/>
      </w:divBdr>
    </w:div>
    <w:div w:id="1881241069">
      <w:bodyDiv w:val="1"/>
      <w:marLeft w:val="0"/>
      <w:marRight w:val="0"/>
      <w:marTop w:val="0"/>
      <w:marBottom w:val="0"/>
      <w:divBdr>
        <w:top w:val="none" w:sz="0" w:space="0" w:color="auto"/>
        <w:left w:val="none" w:sz="0" w:space="0" w:color="auto"/>
        <w:bottom w:val="none" w:sz="0" w:space="0" w:color="auto"/>
        <w:right w:val="none" w:sz="0" w:space="0" w:color="auto"/>
      </w:divBdr>
    </w:div>
    <w:div w:id="1881890591">
      <w:bodyDiv w:val="1"/>
      <w:marLeft w:val="0"/>
      <w:marRight w:val="0"/>
      <w:marTop w:val="0"/>
      <w:marBottom w:val="0"/>
      <w:divBdr>
        <w:top w:val="none" w:sz="0" w:space="0" w:color="auto"/>
        <w:left w:val="none" w:sz="0" w:space="0" w:color="auto"/>
        <w:bottom w:val="none" w:sz="0" w:space="0" w:color="auto"/>
        <w:right w:val="none" w:sz="0" w:space="0" w:color="auto"/>
      </w:divBdr>
    </w:div>
    <w:div w:id="1883638994">
      <w:bodyDiv w:val="1"/>
      <w:marLeft w:val="0"/>
      <w:marRight w:val="0"/>
      <w:marTop w:val="0"/>
      <w:marBottom w:val="0"/>
      <w:divBdr>
        <w:top w:val="none" w:sz="0" w:space="0" w:color="auto"/>
        <w:left w:val="none" w:sz="0" w:space="0" w:color="auto"/>
        <w:bottom w:val="none" w:sz="0" w:space="0" w:color="auto"/>
        <w:right w:val="none" w:sz="0" w:space="0" w:color="auto"/>
      </w:divBdr>
    </w:div>
    <w:div w:id="1883780856">
      <w:bodyDiv w:val="1"/>
      <w:marLeft w:val="0"/>
      <w:marRight w:val="0"/>
      <w:marTop w:val="0"/>
      <w:marBottom w:val="0"/>
      <w:divBdr>
        <w:top w:val="none" w:sz="0" w:space="0" w:color="auto"/>
        <w:left w:val="none" w:sz="0" w:space="0" w:color="auto"/>
        <w:bottom w:val="none" w:sz="0" w:space="0" w:color="auto"/>
        <w:right w:val="none" w:sz="0" w:space="0" w:color="auto"/>
      </w:divBdr>
    </w:div>
    <w:div w:id="1883782441">
      <w:bodyDiv w:val="1"/>
      <w:marLeft w:val="0"/>
      <w:marRight w:val="0"/>
      <w:marTop w:val="0"/>
      <w:marBottom w:val="0"/>
      <w:divBdr>
        <w:top w:val="none" w:sz="0" w:space="0" w:color="auto"/>
        <w:left w:val="none" w:sz="0" w:space="0" w:color="auto"/>
        <w:bottom w:val="none" w:sz="0" w:space="0" w:color="auto"/>
        <w:right w:val="none" w:sz="0" w:space="0" w:color="auto"/>
      </w:divBdr>
    </w:div>
    <w:div w:id="1885094503">
      <w:bodyDiv w:val="1"/>
      <w:marLeft w:val="0"/>
      <w:marRight w:val="0"/>
      <w:marTop w:val="0"/>
      <w:marBottom w:val="0"/>
      <w:divBdr>
        <w:top w:val="none" w:sz="0" w:space="0" w:color="auto"/>
        <w:left w:val="none" w:sz="0" w:space="0" w:color="auto"/>
        <w:bottom w:val="none" w:sz="0" w:space="0" w:color="auto"/>
        <w:right w:val="none" w:sz="0" w:space="0" w:color="auto"/>
      </w:divBdr>
    </w:div>
    <w:div w:id="1885213169">
      <w:bodyDiv w:val="1"/>
      <w:marLeft w:val="0"/>
      <w:marRight w:val="0"/>
      <w:marTop w:val="0"/>
      <w:marBottom w:val="0"/>
      <w:divBdr>
        <w:top w:val="none" w:sz="0" w:space="0" w:color="auto"/>
        <w:left w:val="none" w:sz="0" w:space="0" w:color="auto"/>
        <w:bottom w:val="none" w:sz="0" w:space="0" w:color="auto"/>
        <w:right w:val="none" w:sz="0" w:space="0" w:color="auto"/>
      </w:divBdr>
    </w:div>
    <w:div w:id="1885750801">
      <w:bodyDiv w:val="1"/>
      <w:marLeft w:val="0"/>
      <w:marRight w:val="0"/>
      <w:marTop w:val="0"/>
      <w:marBottom w:val="0"/>
      <w:divBdr>
        <w:top w:val="none" w:sz="0" w:space="0" w:color="auto"/>
        <w:left w:val="none" w:sz="0" w:space="0" w:color="auto"/>
        <w:bottom w:val="none" w:sz="0" w:space="0" w:color="auto"/>
        <w:right w:val="none" w:sz="0" w:space="0" w:color="auto"/>
      </w:divBdr>
    </w:div>
    <w:div w:id="1886983778">
      <w:bodyDiv w:val="1"/>
      <w:marLeft w:val="0"/>
      <w:marRight w:val="0"/>
      <w:marTop w:val="0"/>
      <w:marBottom w:val="0"/>
      <w:divBdr>
        <w:top w:val="none" w:sz="0" w:space="0" w:color="auto"/>
        <w:left w:val="none" w:sz="0" w:space="0" w:color="auto"/>
        <w:bottom w:val="none" w:sz="0" w:space="0" w:color="auto"/>
        <w:right w:val="none" w:sz="0" w:space="0" w:color="auto"/>
      </w:divBdr>
    </w:div>
    <w:div w:id="1887059127">
      <w:bodyDiv w:val="1"/>
      <w:marLeft w:val="0"/>
      <w:marRight w:val="0"/>
      <w:marTop w:val="0"/>
      <w:marBottom w:val="0"/>
      <w:divBdr>
        <w:top w:val="none" w:sz="0" w:space="0" w:color="auto"/>
        <w:left w:val="none" w:sz="0" w:space="0" w:color="auto"/>
        <w:bottom w:val="none" w:sz="0" w:space="0" w:color="auto"/>
        <w:right w:val="none" w:sz="0" w:space="0" w:color="auto"/>
      </w:divBdr>
    </w:div>
    <w:div w:id="1887062924">
      <w:bodyDiv w:val="1"/>
      <w:marLeft w:val="0"/>
      <w:marRight w:val="0"/>
      <w:marTop w:val="0"/>
      <w:marBottom w:val="0"/>
      <w:divBdr>
        <w:top w:val="none" w:sz="0" w:space="0" w:color="auto"/>
        <w:left w:val="none" w:sz="0" w:space="0" w:color="auto"/>
        <w:bottom w:val="none" w:sz="0" w:space="0" w:color="auto"/>
        <w:right w:val="none" w:sz="0" w:space="0" w:color="auto"/>
      </w:divBdr>
    </w:div>
    <w:div w:id="1887987206">
      <w:bodyDiv w:val="1"/>
      <w:marLeft w:val="0"/>
      <w:marRight w:val="0"/>
      <w:marTop w:val="0"/>
      <w:marBottom w:val="0"/>
      <w:divBdr>
        <w:top w:val="none" w:sz="0" w:space="0" w:color="auto"/>
        <w:left w:val="none" w:sz="0" w:space="0" w:color="auto"/>
        <w:bottom w:val="none" w:sz="0" w:space="0" w:color="auto"/>
        <w:right w:val="none" w:sz="0" w:space="0" w:color="auto"/>
      </w:divBdr>
    </w:div>
    <w:div w:id="1889367589">
      <w:bodyDiv w:val="1"/>
      <w:marLeft w:val="0"/>
      <w:marRight w:val="0"/>
      <w:marTop w:val="0"/>
      <w:marBottom w:val="0"/>
      <w:divBdr>
        <w:top w:val="none" w:sz="0" w:space="0" w:color="auto"/>
        <w:left w:val="none" w:sz="0" w:space="0" w:color="auto"/>
        <w:bottom w:val="none" w:sz="0" w:space="0" w:color="auto"/>
        <w:right w:val="none" w:sz="0" w:space="0" w:color="auto"/>
      </w:divBdr>
    </w:div>
    <w:div w:id="1890805235">
      <w:bodyDiv w:val="1"/>
      <w:marLeft w:val="0"/>
      <w:marRight w:val="0"/>
      <w:marTop w:val="0"/>
      <w:marBottom w:val="0"/>
      <w:divBdr>
        <w:top w:val="none" w:sz="0" w:space="0" w:color="auto"/>
        <w:left w:val="none" w:sz="0" w:space="0" w:color="auto"/>
        <w:bottom w:val="none" w:sz="0" w:space="0" w:color="auto"/>
        <w:right w:val="none" w:sz="0" w:space="0" w:color="auto"/>
      </w:divBdr>
    </w:div>
    <w:div w:id="1891258938">
      <w:bodyDiv w:val="1"/>
      <w:marLeft w:val="0"/>
      <w:marRight w:val="0"/>
      <w:marTop w:val="0"/>
      <w:marBottom w:val="0"/>
      <w:divBdr>
        <w:top w:val="none" w:sz="0" w:space="0" w:color="auto"/>
        <w:left w:val="none" w:sz="0" w:space="0" w:color="auto"/>
        <w:bottom w:val="none" w:sz="0" w:space="0" w:color="auto"/>
        <w:right w:val="none" w:sz="0" w:space="0" w:color="auto"/>
      </w:divBdr>
    </w:div>
    <w:div w:id="1891531070">
      <w:bodyDiv w:val="1"/>
      <w:marLeft w:val="0"/>
      <w:marRight w:val="0"/>
      <w:marTop w:val="0"/>
      <w:marBottom w:val="0"/>
      <w:divBdr>
        <w:top w:val="none" w:sz="0" w:space="0" w:color="auto"/>
        <w:left w:val="none" w:sz="0" w:space="0" w:color="auto"/>
        <w:bottom w:val="none" w:sz="0" w:space="0" w:color="auto"/>
        <w:right w:val="none" w:sz="0" w:space="0" w:color="auto"/>
      </w:divBdr>
    </w:div>
    <w:div w:id="1891648992">
      <w:bodyDiv w:val="1"/>
      <w:marLeft w:val="0"/>
      <w:marRight w:val="0"/>
      <w:marTop w:val="0"/>
      <w:marBottom w:val="0"/>
      <w:divBdr>
        <w:top w:val="none" w:sz="0" w:space="0" w:color="auto"/>
        <w:left w:val="none" w:sz="0" w:space="0" w:color="auto"/>
        <w:bottom w:val="none" w:sz="0" w:space="0" w:color="auto"/>
        <w:right w:val="none" w:sz="0" w:space="0" w:color="auto"/>
      </w:divBdr>
    </w:div>
    <w:div w:id="1892031021">
      <w:bodyDiv w:val="1"/>
      <w:marLeft w:val="0"/>
      <w:marRight w:val="0"/>
      <w:marTop w:val="0"/>
      <w:marBottom w:val="0"/>
      <w:divBdr>
        <w:top w:val="none" w:sz="0" w:space="0" w:color="auto"/>
        <w:left w:val="none" w:sz="0" w:space="0" w:color="auto"/>
        <w:bottom w:val="none" w:sz="0" w:space="0" w:color="auto"/>
        <w:right w:val="none" w:sz="0" w:space="0" w:color="auto"/>
      </w:divBdr>
    </w:div>
    <w:div w:id="1892761920">
      <w:bodyDiv w:val="1"/>
      <w:marLeft w:val="0"/>
      <w:marRight w:val="0"/>
      <w:marTop w:val="0"/>
      <w:marBottom w:val="0"/>
      <w:divBdr>
        <w:top w:val="none" w:sz="0" w:space="0" w:color="auto"/>
        <w:left w:val="none" w:sz="0" w:space="0" w:color="auto"/>
        <w:bottom w:val="none" w:sz="0" w:space="0" w:color="auto"/>
        <w:right w:val="none" w:sz="0" w:space="0" w:color="auto"/>
      </w:divBdr>
    </w:div>
    <w:div w:id="1893226337">
      <w:bodyDiv w:val="1"/>
      <w:marLeft w:val="0"/>
      <w:marRight w:val="0"/>
      <w:marTop w:val="0"/>
      <w:marBottom w:val="0"/>
      <w:divBdr>
        <w:top w:val="none" w:sz="0" w:space="0" w:color="auto"/>
        <w:left w:val="none" w:sz="0" w:space="0" w:color="auto"/>
        <w:bottom w:val="none" w:sz="0" w:space="0" w:color="auto"/>
        <w:right w:val="none" w:sz="0" w:space="0" w:color="auto"/>
      </w:divBdr>
    </w:div>
    <w:div w:id="1893535130">
      <w:bodyDiv w:val="1"/>
      <w:marLeft w:val="0"/>
      <w:marRight w:val="0"/>
      <w:marTop w:val="0"/>
      <w:marBottom w:val="0"/>
      <w:divBdr>
        <w:top w:val="none" w:sz="0" w:space="0" w:color="auto"/>
        <w:left w:val="none" w:sz="0" w:space="0" w:color="auto"/>
        <w:bottom w:val="none" w:sz="0" w:space="0" w:color="auto"/>
        <w:right w:val="none" w:sz="0" w:space="0" w:color="auto"/>
      </w:divBdr>
    </w:div>
    <w:div w:id="1893613126">
      <w:bodyDiv w:val="1"/>
      <w:marLeft w:val="0"/>
      <w:marRight w:val="0"/>
      <w:marTop w:val="0"/>
      <w:marBottom w:val="0"/>
      <w:divBdr>
        <w:top w:val="none" w:sz="0" w:space="0" w:color="auto"/>
        <w:left w:val="none" w:sz="0" w:space="0" w:color="auto"/>
        <w:bottom w:val="none" w:sz="0" w:space="0" w:color="auto"/>
        <w:right w:val="none" w:sz="0" w:space="0" w:color="auto"/>
      </w:divBdr>
    </w:div>
    <w:div w:id="1893618892">
      <w:bodyDiv w:val="1"/>
      <w:marLeft w:val="0"/>
      <w:marRight w:val="0"/>
      <w:marTop w:val="0"/>
      <w:marBottom w:val="0"/>
      <w:divBdr>
        <w:top w:val="none" w:sz="0" w:space="0" w:color="auto"/>
        <w:left w:val="none" w:sz="0" w:space="0" w:color="auto"/>
        <w:bottom w:val="none" w:sz="0" w:space="0" w:color="auto"/>
        <w:right w:val="none" w:sz="0" w:space="0" w:color="auto"/>
      </w:divBdr>
    </w:div>
    <w:div w:id="1893808034">
      <w:bodyDiv w:val="1"/>
      <w:marLeft w:val="0"/>
      <w:marRight w:val="0"/>
      <w:marTop w:val="0"/>
      <w:marBottom w:val="0"/>
      <w:divBdr>
        <w:top w:val="none" w:sz="0" w:space="0" w:color="auto"/>
        <w:left w:val="none" w:sz="0" w:space="0" w:color="auto"/>
        <w:bottom w:val="none" w:sz="0" w:space="0" w:color="auto"/>
        <w:right w:val="none" w:sz="0" w:space="0" w:color="auto"/>
      </w:divBdr>
    </w:div>
    <w:div w:id="1893812119">
      <w:bodyDiv w:val="1"/>
      <w:marLeft w:val="0"/>
      <w:marRight w:val="0"/>
      <w:marTop w:val="0"/>
      <w:marBottom w:val="0"/>
      <w:divBdr>
        <w:top w:val="none" w:sz="0" w:space="0" w:color="auto"/>
        <w:left w:val="none" w:sz="0" w:space="0" w:color="auto"/>
        <w:bottom w:val="none" w:sz="0" w:space="0" w:color="auto"/>
        <w:right w:val="none" w:sz="0" w:space="0" w:color="auto"/>
      </w:divBdr>
    </w:div>
    <w:div w:id="1895041252">
      <w:bodyDiv w:val="1"/>
      <w:marLeft w:val="0"/>
      <w:marRight w:val="0"/>
      <w:marTop w:val="0"/>
      <w:marBottom w:val="0"/>
      <w:divBdr>
        <w:top w:val="none" w:sz="0" w:space="0" w:color="auto"/>
        <w:left w:val="none" w:sz="0" w:space="0" w:color="auto"/>
        <w:bottom w:val="none" w:sz="0" w:space="0" w:color="auto"/>
        <w:right w:val="none" w:sz="0" w:space="0" w:color="auto"/>
      </w:divBdr>
    </w:div>
    <w:div w:id="1895700202">
      <w:bodyDiv w:val="1"/>
      <w:marLeft w:val="0"/>
      <w:marRight w:val="0"/>
      <w:marTop w:val="0"/>
      <w:marBottom w:val="0"/>
      <w:divBdr>
        <w:top w:val="none" w:sz="0" w:space="0" w:color="auto"/>
        <w:left w:val="none" w:sz="0" w:space="0" w:color="auto"/>
        <w:bottom w:val="none" w:sz="0" w:space="0" w:color="auto"/>
        <w:right w:val="none" w:sz="0" w:space="0" w:color="auto"/>
      </w:divBdr>
    </w:div>
    <w:div w:id="1896888537">
      <w:bodyDiv w:val="1"/>
      <w:marLeft w:val="0"/>
      <w:marRight w:val="0"/>
      <w:marTop w:val="0"/>
      <w:marBottom w:val="0"/>
      <w:divBdr>
        <w:top w:val="none" w:sz="0" w:space="0" w:color="auto"/>
        <w:left w:val="none" w:sz="0" w:space="0" w:color="auto"/>
        <w:bottom w:val="none" w:sz="0" w:space="0" w:color="auto"/>
        <w:right w:val="none" w:sz="0" w:space="0" w:color="auto"/>
      </w:divBdr>
    </w:div>
    <w:div w:id="1897736385">
      <w:bodyDiv w:val="1"/>
      <w:marLeft w:val="0"/>
      <w:marRight w:val="0"/>
      <w:marTop w:val="0"/>
      <w:marBottom w:val="0"/>
      <w:divBdr>
        <w:top w:val="none" w:sz="0" w:space="0" w:color="auto"/>
        <w:left w:val="none" w:sz="0" w:space="0" w:color="auto"/>
        <w:bottom w:val="none" w:sz="0" w:space="0" w:color="auto"/>
        <w:right w:val="none" w:sz="0" w:space="0" w:color="auto"/>
      </w:divBdr>
    </w:div>
    <w:div w:id="1900818153">
      <w:bodyDiv w:val="1"/>
      <w:marLeft w:val="0"/>
      <w:marRight w:val="0"/>
      <w:marTop w:val="0"/>
      <w:marBottom w:val="0"/>
      <w:divBdr>
        <w:top w:val="none" w:sz="0" w:space="0" w:color="auto"/>
        <w:left w:val="none" w:sz="0" w:space="0" w:color="auto"/>
        <w:bottom w:val="none" w:sz="0" w:space="0" w:color="auto"/>
        <w:right w:val="none" w:sz="0" w:space="0" w:color="auto"/>
      </w:divBdr>
    </w:div>
    <w:div w:id="1900898777">
      <w:bodyDiv w:val="1"/>
      <w:marLeft w:val="0"/>
      <w:marRight w:val="0"/>
      <w:marTop w:val="0"/>
      <w:marBottom w:val="0"/>
      <w:divBdr>
        <w:top w:val="none" w:sz="0" w:space="0" w:color="auto"/>
        <w:left w:val="none" w:sz="0" w:space="0" w:color="auto"/>
        <w:bottom w:val="none" w:sz="0" w:space="0" w:color="auto"/>
        <w:right w:val="none" w:sz="0" w:space="0" w:color="auto"/>
      </w:divBdr>
    </w:div>
    <w:div w:id="1902445971">
      <w:bodyDiv w:val="1"/>
      <w:marLeft w:val="0"/>
      <w:marRight w:val="0"/>
      <w:marTop w:val="0"/>
      <w:marBottom w:val="0"/>
      <w:divBdr>
        <w:top w:val="none" w:sz="0" w:space="0" w:color="auto"/>
        <w:left w:val="none" w:sz="0" w:space="0" w:color="auto"/>
        <w:bottom w:val="none" w:sz="0" w:space="0" w:color="auto"/>
        <w:right w:val="none" w:sz="0" w:space="0" w:color="auto"/>
      </w:divBdr>
    </w:div>
    <w:div w:id="1903514377">
      <w:bodyDiv w:val="1"/>
      <w:marLeft w:val="0"/>
      <w:marRight w:val="0"/>
      <w:marTop w:val="0"/>
      <w:marBottom w:val="0"/>
      <w:divBdr>
        <w:top w:val="none" w:sz="0" w:space="0" w:color="auto"/>
        <w:left w:val="none" w:sz="0" w:space="0" w:color="auto"/>
        <w:bottom w:val="none" w:sz="0" w:space="0" w:color="auto"/>
        <w:right w:val="none" w:sz="0" w:space="0" w:color="auto"/>
      </w:divBdr>
    </w:div>
    <w:div w:id="1904098921">
      <w:bodyDiv w:val="1"/>
      <w:marLeft w:val="0"/>
      <w:marRight w:val="0"/>
      <w:marTop w:val="0"/>
      <w:marBottom w:val="0"/>
      <w:divBdr>
        <w:top w:val="none" w:sz="0" w:space="0" w:color="auto"/>
        <w:left w:val="none" w:sz="0" w:space="0" w:color="auto"/>
        <w:bottom w:val="none" w:sz="0" w:space="0" w:color="auto"/>
        <w:right w:val="none" w:sz="0" w:space="0" w:color="auto"/>
      </w:divBdr>
    </w:div>
    <w:div w:id="1904562913">
      <w:bodyDiv w:val="1"/>
      <w:marLeft w:val="0"/>
      <w:marRight w:val="0"/>
      <w:marTop w:val="0"/>
      <w:marBottom w:val="0"/>
      <w:divBdr>
        <w:top w:val="none" w:sz="0" w:space="0" w:color="auto"/>
        <w:left w:val="none" w:sz="0" w:space="0" w:color="auto"/>
        <w:bottom w:val="none" w:sz="0" w:space="0" w:color="auto"/>
        <w:right w:val="none" w:sz="0" w:space="0" w:color="auto"/>
      </w:divBdr>
    </w:div>
    <w:div w:id="1904827110">
      <w:bodyDiv w:val="1"/>
      <w:marLeft w:val="0"/>
      <w:marRight w:val="0"/>
      <w:marTop w:val="0"/>
      <w:marBottom w:val="0"/>
      <w:divBdr>
        <w:top w:val="none" w:sz="0" w:space="0" w:color="auto"/>
        <w:left w:val="none" w:sz="0" w:space="0" w:color="auto"/>
        <w:bottom w:val="none" w:sz="0" w:space="0" w:color="auto"/>
        <w:right w:val="none" w:sz="0" w:space="0" w:color="auto"/>
      </w:divBdr>
    </w:div>
    <w:div w:id="1905723583">
      <w:bodyDiv w:val="1"/>
      <w:marLeft w:val="0"/>
      <w:marRight w:val="0"/>
      <w:marTop w:val="0"/>
      <w:marBottom w:val="0"/>
      <w:divBdr>
        <w:top w:val="none" w:sz="0" w:space="0" w:color="auto"/>
        <w:left w:val="none" w:sz="0" w:space="0" w:color="auto"/>
        <w:bottom w:val="none" w:sz="0" w:space="0" w:color="auto"/>
        <w:right w:val="none" w:sz="0" w:space="0" w:color="auto"/>
      </w:divBdr>
    </w:div>
    <w:div w:id="1908031773">
      <w:bodyDiv w:val="1"/>
      <w:marLeft w:val="0"/>
      <w:marRight w:val="0"/>
      <w:marTop w:val="0"/>
      <w:marBottom w:val="0"/>
      <w:divBdr>
        <w:top w:val="none" w:sz="0" w:space="0" w:color="auto"/>
        <w:left w:val="none" w:sz="0" w:space="0" w:color="auto"/>
        <w:bottom w:val="none" w:sz="0" w:space="0" w:color="auto"/>
        <w:right w:val="none" w:sz="0" w:space="0" w:color="auto"/>
      </w:divBdr>
    </w:div>
    <w:div w:id="1908998893">
      <w:bodyDiv w:val="1"/>
      <w:marLeft w:val="0"/>
      <w:marRight w:val="0"/>
      <w:marTop w:val="0"/>
      <w:marBottom w:val="0"/>
      <w:divBdr>
        <w:top w:val="none" w:sz="0" w:space="0" w:color="auto"/>
        <w:left w:val="none" w:sz="0" w:space="0" w:color="auto"/>
        <w:bottom w:val="none" w:sz="0" w:space="0" w:color="auto"/>
        <w:right w:val="none" w:sz="0" w:space="0" w:color="auto"/>
      </w:divBdr>
    </w:div>
    <w:div w:id="1909999291">
      <w:bodyDiv w:val="1"/>
      <w:marLeft w:val="0"/>
      <w:marRight w:val="0"/>
      <w:marTop w:val="0"/>
      <w:marBottom w:val="0"/>
      <w:divBdr>
        <w:top w:val="none" w:sz="0" w:space="0" w:color="auto"/>
        <w:left w:val="none" w:sz="0" w:space="0" w:color="auto"/>
        <w:bottom w:val="none" w:sz="0" w:space="0" w:color="auto"/>
        <w:right w:val="none" w:sz="0" w:space="0" w:color="auto"/>
      </w:divBdr>
    </w:div>
    <w:div w:id="1910387824">
      <w:bodyDiv w:val="1"/>
      <w:marLeft w:val="0"/>
      <w:marRight w:val="0"/>
      <w:marTop w:val="0"/>
      <w:marBottom w:val="0"/>
      <w:divBdr>
        <w:top w:val="none" w:sz="0" w:space="0" w:color="auto"/>
        <w:left w:val="none" w:sz="0" w:space="0" w:color="auto"/>
        <w:bottom w:val="none" w:sz="0" w:space="0" w:color="auto"/>
        <w:right w:val="none" w:sz="0" w:space="0" w:color="auto"/>
      </w:divBdr>
    </w:div>
    <w:div w:id="1913151160">
      <w:bodyDiv w:val="1"/>
      <w:marLeft w:val="0"/>
      <w:marRight w:val="0"/>
      <w:marTop w:val="0"/>
      <w:marBottom w:val="0"/>
      <w:divBdr>
        <w:top w:val="none" w:sz="0" w:space="0" w:color="auto"/>
        <w:left w:val="none" w:sz="0" w:space="0" w:color="auto"/>
        <w:bottom w:val="none" w:sz="0" w:space="0" w:color="auto"/>
        <w:right w:val="none" w:sz="0" w:space="0" w:color="auto"/>
      </w:divBdr>
    </w:div>
    <w:div w:id="1913347876">
      <w:bodyDiv w:val="1"/>
      <w:marLeft w:val="0"/>
      <w:marRight w:val="0"/>
      <w:marTop w:val="0"/>
      <w:marBottom w:val="0"/>
      <w:divBdr>
        <w:top w:val="none" w:sz="0" w:space="0" w:color="auto"/>
        <w:left w:val="none" w:sz="0" w:space="0" w:color="auto"/>
        <w:bottom w:val="none" w:sz="0" w:space="0" w:color="auto"/>
        <w:right w:val="none" w:sz="0" w:space="0" w:color="auto"/>
      </w:divBdr>
    </w:div>
    <w:div w:id="1913731183">
      <w:bodyDiv w:val="1"/>
      <w:marLeft w:val="0"/>
      <w:marRight w:val="0"/>
      <w:marTop w:val="0"/>
      <w:marBottom w:val="0"/>
      <w:divBdr>
        <w:top w:val="none" w:sz="0" w:space="0" w:color="auto"/>
        <w:left w:val="none" w:sz="0" w:space="0" w:color="auto"/>
        <w:bottom w:val="none" w:sz="0" w:space="0" w:color="auto"/>
        <w:right w:val="none" w:sz="0" w:space="0" w:color="auto"/>
      </w:divBdr>
    </w:div>
    <w:div w:id="1915431383">
      <w:bodyDiv w:val="1"/>
      <w:marLeft w:val="0"/>
      <w:marRight w:val="0"/>
      <w:marTop w:val="0"/>
      <w:marBottom w:val="0"/>
      <w:divBdr>
        <w:top w:val="none" w:sz="0" w:space="0" w:color="auto"/>
        <w:left w:val="none" w:sz="0" w:space="0" w:color="auto"/>
        <w:bottom w:val="none" w:sz="0" w:space="0" w:color="auto"/>
        <w:right w:val="none" w:sz="0" w:space="0" w:color="auto"/>
      </w:divBdr>
    </w:div>
    <w:div w:id="1915511980">
      <w:bodyDiv w:val="1"/>
      <w:marLeft w:val="0"/>
      <w:marRight w:val="0"/>
      <w:marTop w:val="0"/>
      <w:marBottom w:val="0"/>
      <w:divBdr>
        <w:top w:val="none" w:sz="0" w:space="0" w:color="auto"/>
        <w:left w:val="none" w:sz="0" w:space="0" w:color="auto"/>
        <w:bottom w:val="none" w:sz="0" w:space="0" w:color="auto"/>
        <w:right w:val="none" w:sz="0" w:space="0" w:color="auto"/>
      </w:divBdr>
    </w:div>
    <w:div w:id="1917350509">
      <w:bodyDiv w:val="1"/>
      <w:marLeft w:val="0"/>
      <w:marRight w:val="0"/>
      <w:marTop w:val="0"/>
      <w:marBottom w:val="0"/>
      <w:divBdr>
        <w:top w:val="none" w:sz="0" w:space="0" w:color="auto"/>
        <w:left w:val="none" w:sz="0" w:space="0" w:color="auto"/>
        <w:bottom w:val="none" w:sz="0" w:space="0" w:color="auto"/>
        <w:right w:val="none" w:sz="0" w:space="0" w:color="auto"/>
      </w:divBdr>
    </w:div>
    <w:div w:id="1917742678">
      <w:bodyDiv w:val="1"/>
      <w:marLeft w:val="0"/>
      <w:marRight w:val="0"/>
      <w:marTop w:val="0"/>
      <w:marBottom w:val="0"/>
      <w:divBdr>
        <w:top w:val="none" w:sz="0" w:space="0" w:color="auto"/>
        <w:left w:val="none" w:sz="0" w:space="0" w:color="auto"/>
        <w:bottom w:val="none" w:sz="0" w:space="0" w:color="auto"/>
        <w:right w:val="none" w:sz="0" w:space="0" w:color="auto"/>
      </w:divBdr>
    </w:div>
    <w:div w:id="1918248525">
      <w:bodyDiv w:val="1"/>
      <w:marLeft w:val="0"/>
      <w:marRight w:val="0"/>
      <w:marTop w:val="0"/>
      <w:marBottom w:val="0"/>
      <w:divBdr>
        <w:top w:val="none" w:sz="0" w:space="0" w:color="auto"/>
        <w:left w:val="none" w:sz="0" w:space="0" w:color="auto"/>
        <w:bottom w:val="none" w:sz="0" w:space="0" w:color="auto"/>
        <w:right w:val="none" w:sz="0" w:space="0" w:color="auto"/>
      </w:divBdr>
    </w:div>
    <w:div w:id="1918709056">
      <w:bodyDiv w:val="1"/>
      <w:marLeft w:val="0"/>
      <w:marRight w:val="0"/>
      <w:marTop w:val="0"/>
      <w:marBottom w:val="0"/>
      <w:divBdr>
        <w:top w:val="none" w:sz="0" w:space="0" w:color="auto"/>
        <w:left w:val="none" w:sz="0" w:space="0" w:color="auto"/>
        <w:bottom w:val="none" w:sz="0" w:space="0" w:color="auto"/>
        <w:right w:val="none" w:sz="0" w:space="0" w:color="auto"/>
      </w:divBdr>
    </w:div>
    <w:div w:id="1918897634">
      <w:bodyDiv w:val="1"/>
      <w:marLeft w:val="0"/>
      <w:marRight w:val="0"/>
      <w:marTop w:val="0"/>
      <w:marBottom w:val="0"/>
      <w:divBdr>
        <w:top w:val="none" w:sz="0" w:space="0" w:color="auto"/>
        <w:left w:val="none" w:sz="0" w:space="0" w:color="auto"/>
        <w:bottom w:val="none" w:sz="0" w:space="0" w:color="auto"/>
        <w:right w:val="none" w:sz="0" w:space="0" w:color="auto"/>
      </w:divBdr>
    </w:div>
    <w:div w:id="1920209078">
      <w:bodyDiv w:val="1"/>
      <w:marLeft w:val="0"/>
      <w:marRight w:val="0"/>
      <w:marTop w:val="0"/>
      <w:marBottom w:val="0"/>
      <w:divBdr>
        <w:top w:val="none" w:sz="0" w:space="0" w:color="auto"/>
        <w:left w:val="none" w:sz="0" w:space="0" w:color="auto"/>
        <w:bottom w:val="none" w:sz="0" w:space="0" w:color="auto"/>
        <w:right w:val="none" w:sz="0" w:space="0" w:color="auto"/>
      </w:divBdr>
    </w:div>
    <w:div w:id="1920945069">
      <w:bodyDiv w:val="1"/>
      <w:marLeft w:val="0"/>
      <w:marRight w:val="0"/>
      <w:marTop w:val="0"/>
      <w:marBottom w:val="0"/>
      <w:divBdr>
        <w:top w:val="none" w:sz="0" w:space="0" w:color="auto"/>
        <w:left w:val="none" w:sz="0" w:space="0" w:color="auto"/>
        <w:bottom w:val="none" w:sz="0" w:space="0" w:color="auto"/>
        <w:right w:val="none" w:sz="0" w:space="0" w:color="auto"/>
      </w:divBdr>
    </w:div>
    <w:div w:id="1921713602">
      <w:bodyDiv w:val="1"/>
      <w:marLeft w:val="0"/>
      <w:marRight w:val="0"/>
      <w:marTop w:val="0"/>
      <w:marBottom w:val="0"/>
      <w:divBdr>
        <w:top w:val="none" w:sz="0" w:space="0" w:color="auto"/>
        <w:left w:val="none" w:sz="0" w:space="0" w:color="auto"/>
        <w:bottom w:val="none" w:sz="0" w:space="0" w:color="auto"/>
        <w:right w:val="none" w:sz="0" w:space="0" w:color="auto"/>
      </w:divBdr>
    </w:div>
    <w:div w:id="1921716533">
      <w:bodyDiv w:val="1"/>
      <w:marLeft w:val="0"/>
      <w:marRight w:val="0"/>
      <w:marTop w:val="0"/>
      <w:marBottom w:val="0"/>
      <w:divBdr>
        <w:top w:val="none" w:sz="0" w:space="0" w:color="auto"/>
        <w:left w:val="none" w:sz="0" w:space="0" w:color="auto"/>
        <w:bottom w:val="none" w:sz="0" w:space="0" w:color="auto"/>
        <w:right w:val="none" w:sz="0" w:space="0" w:color="auto"/>
      </w:divBdr>
    </w:div>
    <w:div w:id="1922367837">
      <w:bodyDiv w:val="1"/>
      <w:marLeft w:val="0"/>
      <w:marRight w:val="0"/>
      <w:marTop w:val="0"/>
      <w:marBottom w:val="0"/>
      <w:divBdr>
        <w:top w:val="none" w:sz="0" w:space="0" w:color="auto"/>
        <w:left w:val="none" w:sz="0" w:space="0" w:color="auto"/>
        <w:bottom w:val="none" w:sz="0" w:space="0" w:color="auto"/>
        <w:right w:val="none" w:sz="0" w:space="0" w:color="auto"/>
      </w:divBdr>
    </w:div>
    <w:div w:id="1922788638">
      <w:bodyDiv w:val="1"/>
      <w:marLeft w:val="0"/>
      <w:marRight w:val="0"/>
      <w:marTop w:val="0"/>
      <w:marBottom w:val="0"/>
      <w:divBdr>
        <w:top w:val="none" w:sz="0" w:space="0" w:color="auto"/>
        <w:left w:val="none" w:sz="0" w:space="0" w:color="auto"/>
        <w:bottom w:val="none" w:sz="0" w:space="0" w:color="auto"/>
        <w:right w:val="none" w:sz="0" w:space="0" w:color="auto"/>
      </w:divBdr>
    </w:div>
    <w:div w:id="1922979683">
      <w:bodyDiv w:val="1"/>
      <w:marLeft w:val="0"/>
      <w:marRight w:val="0"/>
      <w:marTop w:val="0"/>
      <w:marBottom w:val="0"/>
      <w:divBdr>
        <w:top w:val="none" w:sz="0" w:space="0" w:color="auto"/>
        <w:left w:val="none" w:sz="0" w:space="0" w:color="auto"/>
        <w:bottom w:val="none" w:sz="0" w:space="0" w:color="auto"/>
        <w:right w:val="none" w:sz="0" w:space="0" w:color="auto"/>
      </w:divBdr>
    </w:div>
    <w:div w:id="1923027679">
      <w:bodyDiv w:val="1"/>
      <w:marLeft w:val="0"/>
      <w:marRight w:val="0"/>
      <w:marTop w:val="0"/>
      <w:marBottom w:val="0"/>
      <w:divBdr>
        <w:top w:val="none" w:sz="0" w:space="0" w:color="auto"/>
        <w:left w:val="none" w:sz="0" w:space="0" w:color="auto"/>
        <w:bottom w:val="none" w:sz="0" w:space="0" w:color="auto"/>
        <w:right w:val="none" w:sz="0" w:space="0" w:color="auto"/>
      </w:divBdr>
    </w:div>
    <w:div w:id="1923249392">
      <w:bodyDiv w:val="1"/>
      <w:marLeft w:val="0"/>
      <w:marRight w:val="0"/>
      <w:marTop w:val="0"/>
      <w:marBottom w:val="0"/>
      <w:divBdr>
        <w:top w:val="none" w:sz="0" w:space="0" w:color="auto"/>
        <w:left w:val="none" w:sz="0" w:space="0" w:color="auto"/>
        <w:bottom w:val="none" w:sz="0" w:space="0" w:color="auto"/>
        <w:right w:val="none" w:sz="0" w:space="0" w:color="auto"/>
      </w:divBdr>
    </w:div>
    <w:div w:id="1923294040">
      <w:bodyDiv w:val="1"/>
      <w:marLeft w:val="0"/>
      <w:marRight w:val="0"/>
      <w:marTop w:val="0"/>
      <w:marBottom w:val="0"/>
      <w:divBdr>
        <w:top w:val="none" w:sz="0" w:space="0" w:color="auto"/>
        <w:left w:val="none" w:sz="0" w:space="0" w:color="auto"/>
        <w:bottom w:val="none" w:sz="0" w:space="0" w:color="auto"/>
        <w:right w:val="none" w:sz="0" w:space="0" w:color="auto"/>
      </w:divBdr>
    </w:div>
    <w:div w:id="1923642762">
      <w:bodyDiv w:val="1"/>
      <w:marLeft w:val="0"/>
      <w:marRight w:val="0"/>
      <w:marTop w:val="0"/>
      <w:marBottom w:val="0"/>
      <w:divBdr>
        <w:top w:val="none" w:sz="0" w:space="0" w:color="auto"/>
        <w:left w:val="none" w:sz="0" w:space="0" w:color="auto"/>
        <w:bottom w:val="none" w:sz="0" w:space="0" w:color="auto"/>
        <w:right w:val="none" w:sz="0" w:space="0" w:color="auto"/>
      </w:divBdr>
    </w:div>
    <w:div w:id="1924989878">
      <w:bodyDiv w:val="1"/>
      <w:marLeft w:val="0"/>
      <w:marRight w:val="0"/>
      <w:marTop w:val="0"/>
      <w:marBottom w:val="0"/>
      <w:divBdr>
        <w:top w:val="none" w:sz="0" w:space="0" w:color="auto"/>
        <w:left w:val="none" w:sz="0" w:space="0" w:color="auto"/>
        <w:bottom w:val="none" w:sz="0" w:space="0" w:color="auto"/>
        <w:right w:val="none" w:sz="0" w:space="0" w:color="auto"/>
      </w:divBdr>
    </w:div>
    <w:div w:id="1925845330">
      <w:bodyDiv w:val="1"/>
      <w:marLeft w:val="0"/>
      <w:marRight w:val="0"/>
      <w:marTop w:val="0"/>
      <w:marBottom w:val="0"/>
      <w:divBdr>
        <w:top w:val="none" w:sz="0" w:space="0" w:color="auto"/>
        <w:left w:val="none" w:sz="0" w:space="0" w:color="auto"/>
        <w:bottom w:val="none" w:sz="0" w:space="0" w:color="auto"/>
        <w:right w:val="none" w:sz="0" w:space="0" w:color="auto"/>
      </w:divBdr>
    </w:div>
    <w:div w:id="1925871679">
      <w:bodyDiv w:val="1"/>
      <w:marLeft w:val="0"/>
      <w:marRight w:val="0"/>
      <w:marTop w:val="0"/>
      <w:marBottom w:val="0"/>
      <w:divBdr>
        <w:top w:val="none" w:sz="0" w:space="0" w:color="auto"/>
        <w:left w:val="none" w:sz="0" w:space="0" w:color="auto"/>
        <w:bottom w:val="none" w:sz="0" w:space="0" w:color="auto"/>
        <w:right w:val="none" w:sz="0" w:space="0" w:color="auto"/>
      </w:divBdr>
    </w:div>
    <w:div w:id="1925995876">
      <w:bodyDiv w:val="1"/>
      <w:marLeft w:val="0"/>
      <w:marRight w:val="0"/>
      <w:marTop w:val="0"/>
      <w:marBottom w:val="0"/>
      <w:divBdr>
        <w:top w:val="none" w:sz="0" w:space="0" w:color="auto"/>
        <w:left w:val="none" w:sz="0" w:space="0" w:color="auto"/>
        <w:bottom w:val="none" w:sz="0" w:space="0" w:color="auto"/>
        <w:right w:val="none" w:sz="0" w:space="0" w:color="auto"/>
      </w:divBdr>
    </w:div>
    <w:div w:id="1927376881">
      <w:bodyDiv w:val="1"/>
      <w:marLeft w:val="0"/>
      <w:marRight w:val="0"/>
      <w:marTop w:val="0"/>
      <w:marBottom w:val="0"/>
      <w:divBdr>
        <w:top w:val="none" w:sz="0" w:space="0" w:color="auto"/>
        <w:left w:val="none" w:sz="0" w:space="0" w:color="auto"/>
        <w:bottom w:val="none" w:sz="0" w:space="0" w:color="auto"/>
        <w:right w:val="none" w:sz="0" w:space="0" w:color="auto"/>
      </w:divBdr>
    </w:div>
    <w:div w:id="1928230846">
      <w:bodyDiv w:val="1"/>
      <w:marLeft w:val="0"/>
      <w:marRight w:val="0"/>
      <w:marTop w:val="0"/>
      <w:marBottom w:val="0"/>
      <w:divBdr>
        <w:top w:val="none" w:sz="0" w:space="0" w:color="auto"/>
        <w:left w:val="none" w:sz="0" w:space="0" w:color="auto"/>
        <w:bottom w:val="none" w:sz="0" w:space="0" w:color="auto"/>
        <w:right w:val="none" w:sz="0" w:space="0" w:color="auto"/>
      </w:divBdr>
    </w:div>
    <w:div w:id="1929074396">
      <w:bodyDiv w:val="1"/>
      <w:marLeft w:val="0"/>
      <w:marRight w:val="0"/>
      <w:marTop w:val="0"/>
      <w:marBottom w:val="0"/>
      <w:divBdr>
        <w:top w:val="none" w:sz="0" w:space="0" w:color="auto"/>
        <w:left w:val="none" w:sz="0" w:space="0" w:color="auto"/>
        <w:bottom w:val="none" w:sz="0" w:space="0" w:color="auto"/>
        <w:right w:val="none" w:sz="0" w:space="0" w:color="auto"/>
      </w:divBdr>
    </w:div>
    <w:div w:id="1929649720">
      <w:bodyDiv w:val="1"/>
      <w:marLeft w:val="0"/>
      <w:marRight w:val="0"/>
      <w:marTop w:val="0"/>
      <w:marBottom w:val="0"/>
      <w:divBdr>
        <w:top w:val="none" w:sz="0" w:space="0" w:color="auto"/>
        <w:left w:val="none" w:sz="0" w:space="0" w:color="auto"/>
        <w:bottom w:val="none" w:sz="0" w:space="0" w:color="auto"/>
        <w:right w:val="none" w:sz="0" w:space="0" w:color="auto"/>
      </w:divBdr>
    </w:div>
    <w:div w:id="1930767966">
      <w:bodyDiv w:val="1"/>
      <w:marLeft w:val="0"/>
      <w:marRight w:val="0"/>
      <w:marTop w:val="0"/>
      <w:marBottom w:val="0"/>
      <w:divBdr>
        <w:top w:val="none" w:sz="0" w:space="0" w:color="auto"/>
        <w:left w:val="none" w:sz="0" w:space="0" w:color="auto"/>
        <w:bottom w:val="none" w:sz="0" w:space="0" w:color="auto"/>
        <w:right w:val="none" w:sz="0" w:space="0" w:color="auto"/>
      </w:divBdr>
    </w:div>
    <w:div w:id="1931087340">
      <w:bodyDiv w:val="1"/>
      <w:marLeft w:val="0"/>
      <w:marRight w:val="0"/>
      <w:marTop w:val="0"/>
      <w:marBottom w:val="0"/>
      <w:divBdr>
        <w:top w:val="none" w:sz="0" w:space="0" w:color="auto"/>
        <w:left w:val="none" w:sz="0" w:space="0" w:color="auto"/>
        <w:bottom w:val="none" w:sz="0" w:space="0" w:color="auto"/>
        <w:right w:val="none" w:sz="0" w:space="0" w:color="auto"/>
      </w:divBdr>
    </w:div>
    <w:div w:id="1931548981">
      <w:bodyDiv w:val="1"/>
      <w:marLeft w:val="0"/>
      <w:marRight w:val="0"/>
      <w:marTop w:val="0"/>
      <w:marBottom w:val="0"/>
      <w:divBdr>
        <w:top w:val="none" w:sz="0" w:space="0" w:color="auto"/>
        <w:left w:val="none" w:sz="0" w:space="0" w:color="auto"/>
        <w:bottom w:val="none" w:sz="0" w:space="0" w:color="auto"/>
        <w:right w:val="none" w:sz="0" w:space="0" w:color="auto"/>
      </w:divBdr>
    </w:div>
    <w:div w:id="1932085186">
      <w:bodyDiv w:val="1"/>
      <w:marLeft w:val="0"/>
      <w:marRight w:val="0"/>
      <w:marTop w:val="0"/>
      <w:marBottom w:val="0"/>
      <w:divBdr>
        <w:top w:val="none" w:sz="0" w:space="0" w:color="auto"/>
        <w:left w:val="none" w:sz="0" w:space="0" w:color="auto"/>
        <w:bottom w:val="none" w:sz="0" w:space="0" w:color="auto"/>
        <w:right w:val="none" w:sz="0" w:space="0" w:color="auto"/>
      </w:divBdr>
    </w:div>
    <w:div w:id="1932351774">
      <w:bodyDiv w:val="1"/>
      <w:marLeft w:val="0"/>
      <w:marRight w:val="0"/>
      <w:marTop w:val="0"/>
      <w:marBottom w:val="0"/>
      <w:divBdr>
        <w:top w:val="none" w:sz="0" w:space="0" w:color="auto"/>
        <w:left w:val="none" w:sz="0" w:space="0" w:color="auto"/>
        <w:bottom w:val="none" w:sz="0" w:space="0" w:color="auto"/>
        <w:right w:val="none" w:sz="0" w:space="0" w:color="auto"/>
      </w:divBdr>
    </w:div>
    <w:div w:id="1932735747">
      <w:bodyDiv w:val="1"/>
      <w:marLeft w:val="0"/>
      <w:marRight w:val="0"/>
      <w:marTop w:val="0"/>
      <w:marBottom w:val="0"/>
      <w:divBdr>
        <w:top w:val="none" w:sz="0" w:space="0" w:color="auto"/>
        <w:left w:val="none" w:sz="0" w:space="0" w:color="auto"/>
        <w:bottom w:val="none" w:sz="0" w:space="0" w:color="auto"/>
        <w:right w:val="none" w:sz="0" w:space="0" w:color="auto"/>
      </w:divBdr>
    </w:div>
    <w:div w:id="1933394149">
      <w:bodyDiv w:val="1"/>
      <w:marLeft w:val="0"/>
      <w:marRight w:val="0"/>
      <w:marTop w:val="0"/>
      <w:marBottom w:val="0"/>
      <w:divBdr>
        <w:top w:val="none" w:sz="0" w:space="0" w:color="auto"/>
        <w:left w:val="none" w:sz="0" w:space="0" w:color="auto"/>
        <w:bottom w:val="none" w:sz="0" w:space="0" w:color="auto"/>
        <w:right w:val="none" w:sz="0" w:space="0" w:color="auto"/>
      </w:divBdr>
    </w:div>
    <w:div w:id="1933733736">
      <w:bodyDiv w:val="1"/>
      <w:marLeft w:val="0"/>
      <w:marRight w:val="0"/>
      <w:marTop w:val="0"/>
      <w:marBottom w:val="0"/>
      <w:divBdr>
        <w:top w:val="none" w:sz="0" w:space="0" w:color="auto"/>
        <w:left w:val="none" w:sz="0" w:space="0" w:color="auto"/>
        <w:bottom w:val="none" w:sz="0" w:space="0" w:color="auto"/>
        <w:right w:val="none" w:sz="0" w:space="0" w:color="auto"/>
      </w:divBdr>
    </w:div>
    <w:div w:id="1933735764">
      <w:bodyDiv w:val="1"/>
      <w:marLeft w:val="0"/>
      <w:marRight w:val="0"/>
      <w:marTop w:val="0"/>
      <w:marBottom w:val="0"/>
      <w:divBdr>
        <w:top w:val="none" w:sz="0" w:space="0" w:color="auto"/>
        <w:left w:val="none" w:sz="0" w:space="0" w:color="auto"/>
        <w:bottom w:val="none" w:sz="0" w:space="0" w:color="auto"/>
        <w:right w:val="none" w:sz="0" w:space="0" w:color="auto"/>
      </w:divBdr>
    </w:div>
    <w:div w:id="1933859193">
      <w:bodyDiv w:val="1"/>
      <w:marLeft w:val="0"/>
      <w:marRight w:val="0"/>
      <w:marTop w:val="0"/>
      <w:marBottom w:val="0"/>
      <w:divBdr>
        <w:top w:val="none" w:sz="0" w:space="0" w:color="auto"/>
        <w:left w:val="none" w:sz="0" w:space="0" w:color="auto"/>
        <w:bottom w:val="none" w:sz="0" w:space="0" w:color="auto"/>
        <w:right w:val="none" w:sz="0" w:space="0" w:color="auto"/>
      </w:divBdr>
    </w:div>
    <w:div w:id="1933975127">
      <w:bodyDiv w:val="1"/>
      <w:marLeft w:val="0"/>
      <w:marRight w:val="0"/>
      <w:marTop w:val="0"/>
      <w:marBottom w:val="0"/>
      <w:divBdr>
        <w:top w:val="none" w:sz="0" w:space="0" w:color="auto"/>
        <w:left w:val="none" w:sz="0" w:space="0" w:color="auto"/>
        <w:bottom w:val="none" w:sz="0" w:space="0" w:color="auto"/>
        <w:right w:val="none" w:sz="0" w:space="0" w:color="auto"/>
      </w:divBdr>
    </w:div>
    <w:div w:id="1934243450">
      <w:bodyDiv w:val="1"/>
      <w:marLeft w:val="0"/>
      <w:marRight w:val="0"/>
      <w:marTop w:val="0"/>
      <w:marBottom w:val="0"/>
      <w:divBdr>
        <w:top w:val="none" w:sz="0" w:space="0" w:color="auto"/>
        <w:left w:val="none" w:sz="0" w:space="0" w:color="auto"/>
        <w:bottom w:val="none" w:sz="0" w:space="0" w:color="auto"/>
        <w:right w:val="none" w:sz="0" w:space="0" w:color="auto"/>
      </w:divBdr>
    </w:div>
    <w:div w:id="1935625688">
      <w:bodyDiv w:val="1"/>
      <w:marLeft w:val="0"/>
      <w:marRight w:val="0"/>
      <w:marTop w:val="0"/>
      <w:marBottom w:val="0"/>
      <w:divBdr>
        <w:top w:val="none" w:sz="0" w:space="0" w:color="auto"/>
        <w:left w:val="none" w:sz="0" w:space="0" w:color="auto"/>
        <w:bottom w:val="none" w:sz="0" w:space="0" w:color="auto"/>
        <w:right w:val="none" w:sz="0" w:space="0" w:color="auto"/>
      </w:divBdr>
    </w:div>
    <w:div w:id="1935744370">
      <w:bodyDiv w:val="1"/>
      <w:marLeft w:val="0"/>
      <w:marRight w:val="0"/>
      <w:marTop w:val="0"/>
      <w:marBottom w:val="0"/>
      <w:divBdr>
        <w:top w:val="none" w:sz="0" w:space="0" w:color="auto"/>
        <w:left w:val="none" w:sz="0" w:space="0" w:color="auto"/>
        <w:bottom w:val="none" w:sz="0" w:space="0" w:color="auto"/>
        <w:right w:val="none" w:sz="0" w:space="0" w:color="auto"/>
      </w:divBdr>
    </w:div>
    <w:div w:id="1936131565">
      <w:bodyDiv w:val="1"/>
      <w:marLeft w:val="0"/>
      <w:marRight w:val="0"/>
      <w:marTop w:val="0"/>
      <w:marBottom w:val="0"/>
      <w:divBdr>
        <w:top w:val="none" w:sz="0" w:space="0" w:color="auto"/>
        <w:left w:val="none" w:sz="0" w:space="0" w:color="auto"/>
        <w:bottom w:val="none" w:sz="0" w:space="0" w:color="auto"/>
        <w:right w:val="none" w:sz="0" w:space="0" w:color="auto"/>
      </w:divBdr>
    </w:div>
    <w:div w:id="1936277796">
      <w:bodyDiv w:val="1"/>
      <w:marLeft w:val="0"/>
      <w:marRight w:val="0"/>
      <w:marTop w:val="0"/>
      <w:marBottom w:val="0"/>
      <w:divBdr>
        <w:top w:val="none" w:sz="0" w:space="0" w:color="auto"/>
        <w:left w:val="none" w:sz="0" w:space="0" w:color="auto"/>
        <w:bottom w:val="none" w:sz="0" w:space="0" w:color="auto"/>
        <w:right w:val="none" w:sz="0" w:space="0" w:color="auto"/>
      </w:divBdr>
    </w:div>
    <w:div w:id="1936865775">
      <w:bodyDiv w:val="1"/>
      <w:marLeft w:val="0"/>
      <w:marRight w:val="0"/>
      <w:marTop w:val="0"/>
      <w:marBottom w:val="0"/>
      <w:divBdr>
        <w:top w:val="none" w:sz="0" w:space="0" w:color="auto"/>
        <w:left w:val="none" w:sz="0" w:space="0" w:color="auto"/>
        <w:bottom w:val="none" w:sz="0" w:space="0" w:color="auto"/>
        <w:right w:val="none" w:sz="0" w:space="0" w:color="auto"/>
      </w:divBdr>
    </w:div>
    <w:div w:id="1936936091">
      <w:bodyDiv w:val="1"/>
      <w:marLeft w:val="0"/>
      <w:marRight w:val="0"/>
      <w:marTop w:val="0"/>
      <w:marBottom w:val="0"/>
      <w:divBdr>
        <w:top w:val="none" w:sz="0" w:space="0" w:color="auto"/>
        <w:left w:val="none" w:sz="0" w:space="0" w:color="auto"/>
        <w:bottom w:val="none" w:sz="0" w:space="0" w:color="auto"/>
        <w:right w:val="none" w:sz="0" w:space="0" w:color="auto"/>
      </w:divBdr>
    </w:div>
    <w:div w:id="1937126932">
      <w:bodyDiv w:val="1"/>
      <w:marLeft w:val="0"/>
      <w:marRight w:val="0"/>
      <w:marTop w:val="0"/>
      <w:marBottom w:val="0"/>
      <w:divBdr>
        <w:top w:val="none" w:sz="0" w:space="0" w:color="auto"/>
        <w:left w:val="none" w:sz="0" w:space="0" w:color="auto"/>
        <w:bottom w:val="none" w:sz="0" w:space="0" w:color="auto"/>
        <w:right w:val="none" w:sz="0" w:space="0" w:color="auto"/>
      </w:divBdr>
    </w:div>
    <w:div w:id="1937981695">
      <w:bodyDiv w:val="1"/>
      <w:marLeft w:val="0"/>
      <w:marRight w:val="0"/>
      <w:marTop w:val="0"/>
      <w:marBottom w:val="0"/>
      <w:divBdr>
        <w:top w:val="none" w:sz="0" w:space="0" w:color="auto"/>
        <w:left w:val="none" w:sz="0" w:space="0" w:color="auto"/>
        <w:bottom w:val="none" w:sz="0" w:space="0" w:color="auto"/>
        <w:right w:val="none" w:sz="0" w:space="0" w:color="auto"/>
      </w:divBdr>
    </w:div>
    <w:div w:id="1939288064">
      <w:bodyDiv w:val="1"/>
      <w:marLeft w:val="0"/>
      <w:marRight w:val="0"/>
      <w:marTop w:val="0"/>
      <w:marBottom w:val="0"/>
      <w:divBdr>
        <w:top w:val="none" w:sz="0" w:space="0" w:color="auto"/>
        <w:left w:val="none" w:sz="0" w:space="0" w:color="auto"/>
        <w:bottom w:val="none" w:sz="0" w:space="0" w:color="auto"/>
        <w:right w:val="none" w:sz="0" w:space="0" w:color="auto"/>
      </w:divBdr>
    </w:div>
    <w:div w:id="1940142763">
      <w:bodyDiv w:val="1"/>
      <w:marLeft w:val="0"/>
      <w:marRight w:val="0"/>
      <w:marTop w:val="0"/>
      <w:marBottom w:val="0"/>
      <w:divBdr>
        <w:top w:val="none" w:sz="0" w:space="0" w:color="auto"/>
        <w:left w:val="none" w:sz="0" w:space="0" w:color="auto"/>
        <w:bottom w:val="none" w:sz="0" w:space="0" w:color="auto"/>
        <w:right w:val="none" w:sz="0" w:space="0" w:color="auto"/>
      </w:divBdr>
    </w:div>
    <w:div w:id="1940942846">
      <w:bodyDiv w:val="1"/>
      <w:marLeft w:val="0"/>
      <w:marRight w:val="0"/>
      <w:marTop w:val="0"/>
      <w:marBottom w:val="0"/>
      <w:divBdr>
        <w:top w:val="none" w:sz="0" w:space="0" w:color="auto"/>
        <w:left w:val="none" w:sz="0" w:space="0" w:color="auto"/>
        <w:bottom w:val="none" w:sz="0" w:space="0" w:color="auto"/>
        <w:right w:val="none" w:sz="0" w:space="0" w:color="auto"/>
      </w:divBdr>
    </w:div>
    <w:div w:id="1941138876">
      <w:bodyDiv w:val="1"/>
      <w:marLeft w:val="0"/>
      <w:marRight w:val="0"/>
      <w:marTop w:val="0"/>
      <w:marBottom w:val="0"/>
      <w:divBdr>
        <w:top w:val="none" w:sz="0" w:space="0" w:color="auto"/>
        <w:left w:val="none" w:sz="0" w:space="0" w:color="auto"/>
        <w:bottom w:val="none" w:sz="0" w:space="0" w:color="auto"/>
        <w:right w:val="none" w:sz="0" w:space="0" w:color="auto"/>
      </w:divBdr>
    </w:div>
    <w:div w:id="1941375296">
      <w:bodyDiv w:val="1"/>
      <w:marLeft w:val="0"/>
      <w:marRight w:val="0"/>
      <w:marTop w:val="0"/>
      <w:marBottom w:val="0"/>
      <w:divBdr>
        <w:top w:val="none" w:sz="0" w:space="0" w:color="auto"/>
        <w:left w:val="none" w:sz="0" w:space="0" w:color="auto"/>
        <w:bottom w:val="none" w:sz="0" w:space="0" w:color="auto"/>
        <w:right w:val="none" w:sz="0" w:space="0" w:color="auto"/>
      </w:divBdr>
    </w:div>
    <w:div w:id="1941596798">
      <w:bodyDiv w:val="1"/>
      <w:marLeft w:val="0"/>
      <w:marRight w:val="0"/>
      <w:marTop w:val="0"/>
      <w:marBottom w:val="0"/>
      <w:divBdr>
        <w:top w:val="none" w:sz="0" w:space="0" w:color="auto"/>
        <w:left w:val="none" w:sz="0" w:space="0" w:color="auto"/>
        <w:bottom w:val="none" w:sz="0" w:space="0" w:color="auto"/>
        <w:right w:val="none" w:sz="0" w:space="0" w:color="auto"/>
      </w:divBdr>
    </w:div>
    <w:div w:id="1941838494">
      <w:bodyDiv w:val="1"/>
      <w:marLeft w:val="0"/>
      <w:marRight w:val="0"/>
      <w:marTop w:val="0"/>
      <w:marBottom w:val="0"/>
      <w:divBdr>
        <w:top w:val="none" w:sz="0" w:space="0" w:color="auto"/>
        <w:left w:val="none" w:sz="0" w:space="0" w:color="auto"/>
        <w:bottom w:val="none" w:sz="0" w:space="0" w:color="auto"/>
        <w:right w:val="none" w:sz="0" w:space="0" w:color="auto"/>
      </w:divBdr>
    </w:div>
    <w:div w:id="1941839067">
      <w:bodyDiv w:val="1"/>
      <w:marLeft w:val="0"/>
      <w:marRight w:val="0"/>
      <w:marTop w:val="0"/>
      <w:marBottom w:val="0"/>
      <w:divBdr>
        <w:top w:val="none" w:sz="0" w:space="0" w:color="auto"/>
        <w:left w:val="none" w:sz="0" w:space="0" w:color="auto"/>
        <w:bottom w:val="none" w:sz="0" w:space="0" w:color="auto"/>
        <w:right w:val="none" w:sz="0" w:space="0" w:color="auto"/>
      </w:divBdr>
    </w:div>
    <w:div w:id="1942565691">
      <w:bodyDiv w:val="1"/>
      <w:marLeft w:val="0"/>
      <w:marRight w:val="0"/>
      <w:marTop w:val="0"/>
      <w:marBottom w:val="0"/>
      <w:divBdr>
        <w:top w:val="none" w:sz="0" w:space="0" w:color="auto"/>
        <w:left w:val="none" w:sz="0" w:space="0" w:color="auto"/>
        <w:bottom w:val="none" w:sz="0" w:space="0" w:color="auto"/>
        <w:right w:val="none" w:sz="0" w:space="0" w:color="auto"/>
      </w:divBdr>
    </w:div>
    <w:div w:id="1943296780">
      <w:bodyDiv w:val="1"/>
      <w:marLeft w:val="0"/>
      <w:marRight w:val="0"/>
      <w:marTop w:val="0"/>
      <w:marBottom w:val="0"/>
      <w:divBdr>
        <w:top w:val="none" w:sz="0" w:space="0" w:color="auto"/>
        <w:left w:val="none" w:sz="0" w:space="0" w:color="auto"/>
        <w:bottom w:val="none" w:sz="0" w:space="0" w:color="auto"/>
        <w:right w:val="none" w:sz="0" w:space="0" w:color="auto"/>
      </w:divBdr>
    </w:div>
    <w:div w:id="1944222718">
      <w:bodyDiv w:val="1"/>
      <w:marLeft w:val="0"/>
      <w:marRight w:val="0"/>
      <w:marTop w:val="0"/>
      <w:marBottom w:val="0"/>
      <w:divBdr>
        <w:top w:val="none" w:sz="0" w:space="0" w:color="auto"/>
        <w:left w:val="none" w:sz="0" w:space="0" w:color="auto"/>
        <w:bottom w:val="none" w:sz="0" w:space="0" w:color="auto"/>
        <w:right w:val="none" w:sz="0" w:space="0" w:color="auto"/>
      </w:divBdr>
    </w:div>
    <w:div w:id="1944610879">
      <w:bodyDiv w:val="1"/>
      <w:marLeft w:val="0"/>
      <w:marRight w:val="0"/>
      <w:marTop w:val="0"/>
      <w:marBottom w:val="0"/>
      <w:divBdr>
        <w:top w:val="none" w:sz="0" w:space="0" w:color="auto"/>
        <w:left w:val="none" w:sz="0" w:space="0" w:color="auto"/>
        <w:bottom w:val="none" w:sz="0" w:space="0" w:color="auto"/>
        <w:right w:val="none" w:sz="0" w:space="0" w:color="auto"/>
      </w:divBdr>
    </w:div>
    <w:div w:id="1944650195">
      <w:bodyDiv w:val="1"/>
      <w:marLeft w:val="0"/>
      <w:marRight w:val="0"/>
      <w:marTop w:val="0"/>
      <w:marBottom w:val="0"/>
      <w:divBdr>
        <w:top w:val="none" w:sz="0" w:space="0" w:color="auto"/>
        <w:left w:val="none" w:sz="0" w:space="0" w:color="auto"/>
        <w:bottom w:val="none" w:sz="0" w:space="0" w:color="auto"/>
        <w:right w:val="none" w:sz="0" w:space="0" w:color="auto"/>
      </w:divBdr>
    </w:div>
    <w:div w:id="1947300504">
      <w:bodyDiv w:val="1"/>
      <w:marLeft w:val="0"/>
      <w:marRight w:val="0"/>
      <w:marTop w:val="0"/>
      <w:marBottom w:val="0"/>
      <w:divBdr>
        <w:top w:val="none" w:sz="0" w:space="0" w:color="auto"/>
        <w:left w:val="none" w:sz="0" w:space="0" w:color="auto"/>
        <w:bottom w:val="none" w:sz="0" w:space="0" w:color="auto"/>
        <w:right w:val="none" w:sz="0" w:space="0" w:color="auto"/>
      </w:divBdr>
    </w:div>
    <w:div w:id="1948002611">
      <w:bodyDiv w:val="1"/>
      <w:marLeft w:val="0"/>
      <w:marRight w:val="0"/>
      <w:marTop w:val="0"/>
      <w:marBottom w:val="0"/>
      <w:divBdr>
        <w:top w:val="none" w:sz="0" w:space="0" w:color="auto"/>
        <w:left w:val="none" w:sz="0" w:space="0" w:color="auto"/>
        <w:bottom w:val="none" w:sz="0" w:space="0" w:color="auto"/>
        <w:right w:val="none" w:sz="0" w:space="0" w:color="auto"/>
      </w:divBdr>
    </w:div>
    <w:div w:id="1948002628">
      <w:bodyDiv w:val="1"/>
      <w:marLeft w:val="0"/>
      <w:marRight w:val="0"/>
      <w:marTop w:val="0"/>
      <w:marBottom w:val="0"/>
      <w:divBdr>
        <w:top w:val="none" w:sz="0" w:space="0" w:color="auto"/>
        <w:left w:val="none" w:sz="0" w:space="0" w:color="auto"/>
        <w:bottom w:val="none" w:sz="0" w:space="0" w:color="auto"/>
        <w:right w:val="none" w:sz="0" w:space="0" w:color="auto"/>
      </w:divBdr>
    </w:div>
    <w:div w:id="1948536191">
      <w:bodyDiv w:val="1"/>
      <w:marLeft w:val="0"/>
      <w:marRight w:val="0"/>
      <w:marTop w:val="0"/>
      <w:marBottom w:val="0"/>
      <w:divBdr>
        <w:top w:val="none" w:sz="0" w:space="0" w:color="auto"/>
        <w:left w:val="none" w:sz="0" w:space="0" w:color="auto"/>
        <w:bottom w:val="none" w:sz="0" w:space="0" w:color="auto"/>
        <w:right w:val="none" w:sz="0" w:space="0" w:color="auto"/>
      </w:divBdr>
    </w:div>
    <w:div w:id="1949434755">
      <w:bodyDiv w:val="1"/>
      <w:marLeft w:val="0"/>
      <w:marRight w:val="0"/>
      <w:marTop w:val="0"/>
      <w:marBottom w:val="0"/>
      <w:divBdr>
        <w:top w:val="none" w:sz="0" w:space="0" w:color="auto"/>
        <w:left w:val="none" w:sz="0" w:space="0" w:color="auto"/>
        <w:bottom w:val="none" w:sz="0" w:space="0" w:color="auto"/>
        <w:right w:val="none" w:sz="0" w:space="0" w:color="auto"/>
      </w:divBdr>
    </w:div>
    <w:div w:id="1949700587">
      <w:bodyDiv w:val="1"/>
      <w:marLeft w:val="0"/>
      <w:marRight w:val="0"/>
      <w:marTop w:val="0"/>
      <w:marBottom w:val="0"/>
      <w:divBdr>
        <w:top w:val="none" w:sz="0" w:space="0" w:color="auto"/>
        <w:left w:val="none" w:sz="0" w:space="0" w:color="auto"/>
        <w:bottom w:val="none" w:sz="0" w:space="0" w:color="auto"/>
        <w:right w:val="none" w:sz="0" w:space="0" w:color="auto"/>
      </w:divBdr>
    </w:div>
    <w:div w:id="1950090752">
      <w:bodyDiv w:val="1"/>
      <w:marLeft w:val="0"/>
      <w:marRight w:val="0"/>
      <w:marTop w:val="0"/>
      <w:marBottom w:val="0"/>
      <w:divBdr>
        <w:top w:val="none" w:sz="0" w:space="0" w:color="auto"/>
        <w:left w:val="none" w:sz="0" w:space="0" w:color="auto"/>
        <w:bottom w:val="none" w:sz="0" w:space="0" w:color="auto"/>
        <w:right w:val="none" w:sz="0" w:space="0" w:color="auto"/>
      </w:divBdr>
    </w:div>
    <w:div w:id="1951157716">
      <w:bodyDiv w:val="1"/>
      <w:marLeft w:val="0"/>
      <w:marRight w:val="0"/>
      <w:marTop w:val="0"/>
      <w:marBottom w:val="0"/>
      <w:divBdr>
        <w:top w:val="none" w:sz="0" w:space="0" w:color="auto"/>
        <w:left w:val="none" w:sz="0" w:space="0" w:color="auto"/>
        <w:bottom w:val="none" w:sz="0" w:space="0" w:color="auto"/>
        <w:right w:val="none" w:sz="0" w:space="0" w:color="auto"/>
      </w:divBdr>
    </w:div>
    <w:div w:id="1952393041">
      <w:bodyDiv w:val="1"/>
      <w:marLeft w:val="0"/>
      <w:marRight w:val="0"/>
      <w:marTop w:val="0"/>
      <w:marBottom w:val="0"/>
      <w:divBdr>
        <w:top w:val="none" w:sz="0" w:space="0" w:color="auto"/>
        <w:left w:val="none" w:sz="0" w:space="0" w:color="auto"/>
        <w:bottom w:val="none" w:sz="0" w:space="0" w:color="auto"/>
        <w:right w:val="none" w:sz="0" w:space="0" w:color="auto"/>
      </w:divBdr>
    </w:div>
    <w:div w:id="1952396215">
      <w:bodyDiv w:val="1"/>
      <w:marLeft w:val="0"/>
      <w:marRight w:val="0"/>
      <w:marTop w:val="0"/>
      <w:marBottom w:val="0"/>
      <w:divBdr>
        <w:top w:val="none" w:sz="0" w:space="0" w:color="auto"/>
        <w:left w:val="none" w:sz="0" w:space="0" w:color="auto"/>
        <w:bottom w:val="none" w:sz="0" w:space="0" w:color="auto"/>
        <w:right w:val="none" w:sz="0" w:space="0" w:color="auto"/>
      </w:divBdr>
    </w:div>
    <w:div w:id="1952931708">
      <w:bodyDiv w:val="1"/>
      <w:marLeft w:val="0"/>
      <w:marRight w:val="0"/>
      <w:marTop w:val="0"/>
      <w:marBottom w:val="0"/>
      <w:divBdr>
        <w:top w:val="none" w:sz="0" w:space="0" w:color="auto"/>
        <w:left w:val="none" w:sz="0" w:space="0" w:color="auto"/>
        <w:bottom w:val="none" w:sz="0" w:space="0" w:color="auto"/>
        <w:right w:val="none" w:sz="0" w:space="0" w:color="auto"/>
      </w:divBdr>
    </w:div>
    <w:div w:id="1953199612">
      <w:bodyDiv w:val="1"/>
      <w:marLeft w:val="0"/>
      <w:marRight w:val="0"/>
      <w:marTop w:val="0"/>
      <w:marBottom w:val="0"/>
      <w:divBdr>
        <w:top w:val="none" w:sz="0" w:space="0" w:color="auto"/>
        <w:left w:val="none" w:sz="0" w:space="0" w:color="auto"/>
        <w:bottom w:val="none" w:sz="0" w:space="0" w:color="auto"/>
        <w:right w:val="none" w:sz="0" w:space="0" w:color="auto"/>
      </w:divBdr>
    </w:div>
    <w:div w:id="1953590087">
      <w:bodyDiv w:val="1"/>
      <w:marLeft w:val="0"/>
      <w:marRight w:val="0"/>
      <w:marTop w:val="0"/>
      <w:marBottom w:val="0"/>
      <w:divBdr>
        <w:top w:val="none" w:sz="0" w:space="0" w:color="auto"/>
        <w:left w:val="none" w:sz="0" w:space="0" w:color="auto"/>
        <w:bottom w:val="none" w:sz="0" w:space="0" w:color="auto"/>
        <w:right w:val="none" w:sz="0" w:space="0" w:color="auto"/>
      </w:divBdr>
    </w:div>
    <w:div w:id="1953629997">
      <w:bodyDiv w:val="1"/>
      <w:marLeft w:val="0"/>
      <w:marRight w:val="0"/>
      <w:marTop w:val="0"/>
      <w:marBottom w:val="0"/>
      <w:divBdr>
        <w:top w:val="none" w:sz="0" w:space="0" w:color="auto"/>
        <w:left w:val="none" w:sz="0" w:space="0" w:color="auto"/>
        <w:bottom w:val="none" w:sz="0" w:space="0" w:color="auto"/>
        <w:right w:val="none" w:sz="0" w:space="0" w:color="auto"/>
      </w:divBdr>
    </w:div>
    <w:div w:id="1953899899">
      <w:bodyDiv w:val="1"/>
      <w:marLeft w:val="0"/>
      <w:marRight w:val="0"/>
      <w:marTop w:val="0"/>
      <w:marBottom w:val="0"/>
      <w:divBdr>
        <w:top w:val="none" w:sz="0" w:space="0" w:color="auto"/>
        <w:left w:val="none" w:sz="0" w:space="0" w:color="auto"/>
        <w:bottom w:val="none" w:sz="0" w:space="0" w:color="auto"/>
        <w:right w:val="none" w:sz="0" w:space="0" w:color="auto"/>
      </w:divBdr>
    </w:div>
    <w:div w:id="1955405746">
      <w:bodyDiv w:val="1"/>
      <w:marLeft w:val="0"/>
      <w:marRight w:val="0"/>
      <w:marTop w:val="0"/>
      <w:marBottom w:val="0"/>
      <w:divBdr>
        <w:top w:val="none" w:sz="0" w:space="0" w:color="auto"/>
        <w:left w:val="none" w:sz="0" w:space="0" w:color="auto"/>
        <w:bottom w:val="none" w:sz="0" w:space="0" w:color="auto"/>
        <w:right w:val="none" w:sz="0" w:space="0" w:color="auto"/>
      </w:divBdr>
    </w:div>
    <w:div w:id="1955599161">
      <w:bodyDiv w:val="1"/>
      <w:marLeft w:val="0"/>
      <w:marRight w:val="0"/>
      <w:marTop w:val="0"/>
      <w:marBottom w:val="0"/>
      <w:divBdr>
        <w:top w:val="none" w:sz="0" w:space="0" w:color="auto"/>
        <w:left w:val="none" w:sz="0" w:space="0" w:color="auto"/>
        <w:bottom w:val="none" w:sz="0" w:space="0" w:color="auto"/>
        <w:right w:val="none" w:sz="0" w:space="0" w:color="auto"/>
      </w:divBdr>
    </w:div>
    <w:div w:id="1956250415">
      <w:bodyDiv w:val="1"/>
      <w:marLeft w:val="0"/>
      <w:marRight w:val="0"/>
      <w:marTop w:val="0"/>
      <w:marBottom w:val="0"/>
      <w:divBdr>
        <w:top w:val="none" w:sz="0" w:space="0" w:color="auto"/>
        <w:left w:val="none" w:sz="0" w:space="0" w:color="auto"/>
        <w:bottom w:val="none" w:sz="0" w:space="0" w:color="auto"/>
        <w:right w:val="none" w:sz="0" w:space="0" w:color="auto"/>
      </w:divBdr>
    </w:div>
    <w:div w:id="1956710273">
      <w:bodyDiv w:val="1"/>
      <w:marLeft w:val="0"/>
      <w:marRight w:val="0"/>
      <w:marTop w:val="0"/>
      <w:marBottom w:val="0"/>
      <w:divBdr>
        <w:top w:val="none" w:sz="0" w:space="0" w:color="auto"/>
        <w:left w:val="none" w:sz="0" w:space="0" w:color="auto"/>
        <w:bottom w:val="none" w:sz="0" w:space="0" w:color="auto"/>
        <w:right w:val="none" w:sz="0" w:space="0" w:color="auto"/>
      </w:divBdr>
    </w:div>
    <w:div w:id="1956911322">
      <w:bodyDiv w:val="1"/>
      <w:marLeft w:val="0"/>
      <w:marRight w:val="0"/>
      <w:marTop w:val="0"/>
      <w:marBottom w:val="0"/>
      <w:divBdr>
        <w:top w:val="none" w:sz="0" w:space="0" w:color="auto"/>
        <w:left w:val="none" w:sz="0" w:space="0" w:color="auto"/>
        <w:bottom w:val="none" w:sz="0" w:space="0" w:color="auto"/>
        <w:right w:val="none" w:sz="0" w:space="0" w:color="auto"/>
      </w:divBdr>
    </w:div>
    <w:div w:id="1957329998">
      <w:bodyDiv w:val="1"/>
      <w:marLeft w:val="0"/>
      <w:marRight w:val="0"/>
      <w:marTop w:val="0"/>
      <w:marBottom w:val="0"/>
      <w:divBdr>
        <w:top w:val="none" w:sz="0" w:space="0" w:color="auto"/>
        <w:left w:val="none" w:sz="0" w:space="0" w:color="auto"/>
        <w:bottom w:val="none" w:sz="0" w:space="0" w:color="auto"/>
        <w:right w:val="none" w:sz="0" w:space="0" w:color="auto"/>
      </w:divBdr>
    </w:div>
    <w:div w:id="1957591211">
      <w:bodyDiv w:val="1"/>
      <w:marLeft w:val="0"/>
      <w:marRight w:val="0"/>
      <w:marTop w:val="0"/>
      <w:marBottom w:val="0"/>
      <w:divBdr>
        <w:top w:val="none" w:sz="0" w:space="0" w:color="auto"/>
        <w:left w:val="none" w:sz="0" w:space="0" w:color="auto"/>
        <w:bottom w:val="none" w:sz="0" w:space="0" w:color="auto"/>
        <w:right w:val="none" w:sz="0" w:space="0" w:color="auto"/>
      </w:divBdr>
    </w:div>
    <w:div w:id="1958022071">
      <w:bodyDiv w:val="1"/>
      <w:marLeft w:val="0"/>
      <w:marRight w:val="0"/>
      <w:marTop w:val="0"/>
      <w:marBottom w:val="0"/>
      <w:divBdr>
        <w:top w:val="none" w:sz="0" w:space="0" w:color="auto"/>
        <w:left w:val="none" w:sz="0" w:space="0" w:color="auto"/>
        <w:bottom w:val="none" w:sz="0" w:space="0" w:color="auto"/>
        <w:right w:val="none" w:sz="0" w:space="0" w:color="auto"/>
      </w:divBdr>
    </w:div>
    <w:div w:id="1958944233">
      <w:bodyDiv w:val="1"/>
      <w:marLeft w:val="0"/>
      <w:marRight w:val="0"/>
      <w:marTop w:val="0"/>
      <w:marBottom w:val="0"/>
      <w:divBdr>
        <w:top w:val="none" w:sz="0" w:space="0" w:color="auto"/>
        <w:left w:val="none" w:sz="0" w:space="0" w:color="auto"/>
        <w:bottom w:val="none" w:sz="0" w:space="0" w:color="auto"/>
        <w:right w:val="none" w:sz="0" w:space="0" w:color="auto"/>
      </w:divBdr>
    </w:div>
    <w:div w:id="1959142315">
      <w:bodyDiv w:val="1"/>
      <w:marLeft w:val="0"/>
      <w:marRight w:val="0"/>
      <w:marTop w:val="0"/>
      <w:marBottom w:val="0"/>
      <w:divBdr>
        <w:top w:val="none" w:sz="0" w:space="0" w:color="auto"/>
        <w:left w:val="none" w:sz="0" w:space="0" w:color="auto"/>
        <w:bottom w:val="none" w:sz="0" w:space="0" w:color="auto"/>
        <w:right w:val="none" w:sz="0" w:space="0" w:color="auto"/>
      </w:divBdr>
    </w:div>
    <w:div w:id="1960837304">
      <w:bodyDiv w:val="1"/>
      <w:marLeft w:val="0"/>
      <w:marRight w:val="0"/>
      <w:marTop w:val="0"/>
      <w:marBottom w:val="0"/>
      <w:divBdr>
        <w:top w:val="none" w:sz="0" w:space="0" w:color="auto"/>
        <w:left w:val="none" w:sz="0" w:space="0" w:color="auto"/>
        <w:bottom w:val="none" w:sz="0" w:space="0" w:color="auto"/>
        <w:right w:val="none" w:sz="0" w:space="0" w:color="auto"/>
      </w:divBdr>
    </w:div>
    <w:div w:id="1961104320">
      <w:bodyDiv w:val="1"/>
      <w:marLeft w:val="0"/>
      <w:marRight w:val="0"/>
      <w:marTop w:val="0"/>
      <w:marBottom w:val="0"/>
      <w:divBdr>
        <w:top w:val="none" w:sz="0" w:space="0" w:color="auto"/>
        <w:left w:val="none" w:sz="0" w:space="0" w:color="auto"/>
        <w:bottom w:val="none" w:sz="0" w:space="0" w:color="auto"/>
        <w:right w:val="none" w:sz="0" w:space="0" w:color="auto"/>
      </w:divBdr>
    </w:div>
    <w:div w:id="1961262024">
      <w:bodyDiv w:val="1"/>
      <w:marLeft w:val="0"/>
      <w:marRight w:val="0"/>
      <w:marTop w:val="0"/>
      <w:marBottom w:val="0"/>
      <w:divBdr>
        <w:top w:val="none" w:sz="0" w:space="0" w:color="auto"/>
        <w:left w:val="none" w:sz="0" w:space="0" w:color="auto"/>
        <w:bottom w:val="none" w:sz="0" w:space="0" w:color="auto"/>
        <w:right w:val="none" w:sz="0" w:space="0" w:color="auto"/>
      </w:divBdr>
    </w:div>
    <w:div w:id="1962955881">
      <w:bodyDiv w:val="1"/>
      <w:marLeft w:val="0"/>
      <w:marRight w:val="0"/>
      <w:marTop w:val="0"/>
      <w:marBottom w:val="0"/>
      <w:divBdr>
        <w:top w:val="none" w:sz="0" w:space="0" w:color="auto"/>
        <w:left w:val="none" w:sz="0" w:space="0" w:color="auto"/>
        <w:bottom w:val="none" w:sz="0" w:space="0" w:color="auto"/>
        <w:right w:val="none" w:sz="0" w:space="0" w:color="auto"/>
      </w:divBdr>
    </w:div>
    <w:div w:id="1963412539">
      <w:bodyDiv w:val="1"/>
      <w:marLeft w:val="0"/>
      <w:marRight w:val="0"/>
      <w:marTop w:val="0"/>
      <w:marBottom w:val="0"/>
      <w:divBdr>
        <w:top w:val="none" w:sz="0" w:space="0" w:color="auto"/>
        <w:left w:val="none" w:sz="0" w:space="0" w:color="auto"/>
        <w:bottom w:val="none" w:sz="0" w:space="0" w:color="auto"/>
        <w:right w:val="none" w:sz="0" w:space="0" w:color="auto"/>
      </w:divBdr>
    </w:div>
    <w:div w:id="1965426898">
      <w:bodyDiv w:val="1"/>
      <w:marLeft w:val="0"/>
      <w:marRight w:val="0"/>
      <w:marTop w:val="0"/>
      <w:marBottom w:val="0"/>
      <w:divBdr>
        <w:top w:val="none" w:sz="0" w:space="0" w:color="auto"/>
        <w:left w:val="none" w:sz="0" w:space="0" w:color="auto"/>
        <w:bottom w:val="none" w:sz="0" w:space="0" w:color="auto"/>
        <w:right w:val="none" w:sz="0" w:space="0" w:color="auto"/>
      </w:divBdr>
    </w:div>
    <w:div w:id="1965453631">
      <w:bodyDiv w:val="1"/>
      <w:marLeft w:val="0"/>
      <w:marRight w:val="0"/>
      <w:marTop w:val="0"/>
      <w:marBottom w:val="0"/>
      <w:divBdr>
        <w:top w:val="none" w:sz="0" w:space="0" w:color="auto"/>
        <w:left w:val="none" w:sz="0" w:space="0" w:color="auto"/>
        <w:bottom w:val="none" w:sz="0" w:space="0" w:color="auto"/>
        <w:right w:val="none" w:sz="0" w:space="0" w:color="auto"/>
      </w:divBdr>
    </w:div>
    <w:div w:id="1965696987">
      <w:bodyDiv w:val="1"/>
      <w:marLeft w:val="0"/>
      <w:marRight w:val="0"/>
      <w:marTop w:val="0"/>
      <w:marBottom w:val="0"/>
      <w:divBdr>
        <w:top w:val="none" w:sz="0" w:space="0" w:color="auto"/>
        <w:left w:val="none" w:sz="0" w:space="0" w:color="auto"/>
        <w:bottom w:val="none" w:sz="0" w:space="0" w:color="auto"/>
        <w:right w:val="none" w:sz="0" w:space="0" w:color="auto"/>
      </w:divBdr>
    </w:div>
    <w:div w:id="1967544648">
      <w:bodyDiv w:val="1"/>
      <w:marLeft w:val="0"/>
      <w:marRight w:val="0"/>
      <w:marTop w:val="0"/>
      <w:marBottom w:val="0"/>
      <w:divBdr>
        <w:top w:val="none" w:sz="0" w:space="0" w:color="auto"/>
        <w:left w:val="none" w:sz="0" w:space="0" w:color="auto"/>
        <w:bottom w:val="none" w:sz="0" w:space="0" w:color="auto"/>
        <w:right w:val="none" w:sz="0" w:space="0" w:color="auto"/>
      </w:divBdr>
    </w:div>
    <w:div w:id="1967732351">
      <w:bodyDiv w:val="1"/>
      <w:marLeft w:val="0"/>
      <w:marRight w:val="0"/>
      <w:marTop w:val="0"/>
      <w:marBottom w:val="0"/>
      <w:divBdr>
        <w:top w:val="none" w:sz="0" w:space="0" w:color="auto"/>
        <w:left w:val="none" w:sz="0" w:space="0" w:color="auto"/>
        <w:bottom w:val="none" w:sz="0" w:space="0" w:color="auto"/>
        <w:right w:val="none" w:sz="0" w:space="0" w:color="auto"/>
      </w:divBdr>
    </w:div>
    <w:div w:id="1970280451">
      <w:bodyDiv w:val="1"/>
      <w:marLeft w:val="0"/>
      <w:marRight w:val="0"/>
      <w:marTop w:val="0"/>
      <w:marBottom w:val="0"/>
      <w:divBdr>
        <w:top w:val="none" w:sz="0" w:space="0" w:color="auto"/>
        <w:left w:val="none" w:sz="0" w:space="0" w:color="auto"/>
        <w:bottom w:val="none" w:sz="0" w:space="0" w:color="auto"/>
        <w:right w:val="none" w:sz="0" w:space="0" w:color="auto"/>
      </w:divBdr>
    </w:div>
    <w:div w:id="1970473597">
      <w:bodyDiv w:val="1"/>
      <w:marLeft w:val="0"/>
      <w:marRight w:val="0"/>
      <w:marTop w:val="0"/>
      <w:marBottom w:val="0"/>
      <w:divBdr>
        <w:top w:val="none" w:sz="0" w:space="0" w:color="auto"/>
        <w:left w:val="none" w:sz="0" w:space="0" w:color="auto"/>
        <w:bottom w:val="none" w:sz="0" w:space="0" w:color="auto"/>
        <w:right w:val="none" w:sz="0" w:space="0" w:color="auto"/>
      </w:divBdr>
    </w:div>
    <w:div w:id="1971012408">
      <w:bodyDiv w:val="1"/>
      <w:marLeft w:val="0"/>
      <w:marRight w:val="0"/>
      <w:marTop w:val="0"/>
      <w:marBottom w:val="0"/>
      <w:divBdr>
        <w:top w:val="none" w:sz="0" w:space="0" w:color="auto"/>
        <w:left w:val="none" w:sz="0" w:space="0" w:color="auto"/>
        <w:bottom w:val="none" w:sz="0" w:space="0" w:color="auto"/>
        <w:right w:val="none" w:sz="0" w:space="0" w:color="auto"/>
      </w:divBdr>
    </w:div>
    <w:div w:id="1971325708">
      <w:bodyDiv w:val="1"/>
      <w:marLeft w:val="0"/>
      <w:marRight w:val="0"/>
      <w:marTop w:val="0"/>
      <w:marBottom w:val="0"/>
      <w:divBdr>
        <w:top w:val="none" w:sz="0" w:space="0" w:color="auto"/>
        <w:left w:val="none" w:sz="0" w:space="0" w:color="auto"/>
        <w:bottom w:val="none" w:sz="0" w:space="0" w:color="auto"/>
        <w:right w:val="none" w:sz="0" w:space="0" w:color="auto"/>
      </w:divBdr>
    </w:div>
    <w:div w:id="1971546129">
      <w:bodyDiv w:val="1"/>
      <w:marLeft w:val="0"/>
      <w:marRight w:val="0"/>
      <w:marTop w:val="0"/>
      <w:marBottom w:val="0"/>
      <w:divBdr>
        <w:top w:val="none" w:sz="0" w:space="0" w:color="auto"/>
        <w:left w:val="none" w:sz="0" w:space="0" w:color="auto"/>
        <w:bottom w:val="none" w:sz="0" w:space="0" w:color="auto"/>
        <w:right w:val="none" w:sz="0" w:space="0" w:color="auto"/>
      </w:divBdr>
    </w:div>
    <w:div w:id="1972054273">
      <w:bodyDiv w:val="1"/>
      <w:marLeft w:val="0"/>
      <w:marRight w:val="0"/>
      <w:marTop w:val="0"/>
      <w:marBottom w:val="0"/>
      <w:divBdr>
        <w:top w:val="none" w:sz="0" w:space="0" w:color="auto"/>
        <w:left w:val="none" w:sz="0" w:space="0" w:color="auto"/>
        <w:bottom w:val="none" w:sz="0" w:space="0" w:color="auto"/>
        <w:right w:val="none" w:sz="0" w:space="0" w:color="auto"/>
      </w:divBdr>
    </w:div>
    <w:div w:id="1972516533">
      <w:bodyDiv w:val="1"/>
      <w:marLeft w:val="0"/>
      <w:marRight w:val="0"/>
      <w:marTop w:val="0"/>
      <w:marBottom w:val="0"/>
      <w:divBdr>
        <w:top w:val="none" w:sz="0" w:space="0" w:color="auto"/>
        <w:left w:val="none" w:sz="0" w:space="0" w:color="auto"/>
        <w:bottom w:val="none" w:sz="0" w:space="0" w:color="auto"/>
        <w:right w:val="none" w:sz="0" w:space="0" w:color="auto"/>
      </w:divBdr>
    </w:div>
    <w:div w:id="1972634388">
      <w:bodyDiv w:val="1"/>
      <w:marLeft w:val="0"/>
      <w:marRight w:val="0"/>
      <w:marTop w:val="0"/>
      <w:marBottom w:val="0"/>
      <w:divBdr>
        <w:top w:val="none" w:sz="0" w:space="0" w:color="auto"/>
        <w:left w:val="none" w:sz="0" w:space="0" w:color="auto"/>
        <w:bottom w:val="none" w:sz="0" w:space="0" w:color="auto"/>
        <w:right w:val="none" w:sz="0" w:space="0" w:color="auto"/>
      </w:divBdr>
    </w:div>
    <w:div w:id="1973242579">
      <w:bodyDiv w:val="1"/>
      <w:marLeft w:val="0"/>
      <w:marRight w:val="0"/>
      <w:marTop w:val="0"/>
      <w:marBottom w:val="0"/>
      <w:divBdr>
        <w:top w:val="none" w:sz="0" w:space="0" w:color="auto"/>
        <w:left w:val="none" w:sz="0" w:space="0" w:color="auto"/>
        <w:bottom w:val="none" w:sz="0" w:space="0" w:color="auto"/>
        <w:right w:val="none" w:sz="0" w:space="0" w:color="auto"/>
      </w:divBdr>
    </w:div>
    <w:div w:id="1973821980">
      <w:bodyDiv w:val="1"/>
      <w:marLeft w:val="0"/>
      <w:marRight w:val="0"/>
      <w:marTop w:val="0"/>
      <w:marBottom w:val="0"/>
      <w:divBdr>
        <w:top w:val="none" w:sz="0" w:space="0" w:color="auto"/>
        <w:left w:val="none" w:sz="0" w:space="0" w:color="auto"/>
        <w:bottom w:val="none" w:sz="0" w:space="0" w:color="auto"/>
        <w:right w:val="none" w:sz="0" w:space="0" w:color="auto"/>
      </w:divBdr>
    </w:div>
    <w:div w:id="1974024409">
      <w:bodyDiv w:val="1"/>
      <w:marLeft w:val="0"/>
      <w:marRight w:val="0"/>
      <w:marTop w:val="0"/>
      <w:marBottom w:val="0"/>
      <w:divBdr>
        <w:top w:val="none" w:sz="0" w:space="0" w:color="auto"/>
        <w:left w:val="none" w:sz="0" w:space="0" w:color="auto"/>
        <w:bottom w:val="none" w:sz="0" w:space="0" w:color="auto"/>
        <w:right w:val="none" w:sz="0" w:space="0" w:color="auto"/>
      </w:divBdr>
    </w:div>
    <w:div w:id="1975716084">
      <w:bodyDiv w:val="1"/>
      <w:marLeft w:val="0"/>
      <w:marRight w:val="0"/>
      <w:marTop w:val="0"/>
      <w:marBottom w:val="0"/>
      <w:divBdr>
        <w:top w:val="none" w:sz="0" w:space="0" w:color="auto"/>
        <w:left w:val="none" w:sz="0" w:space="0" w:color="auto"/>
        <w:bottom w:val="none" w:sz="0" w:space="0" w:color="auto"/>
        <w:right w:val="none" w:sz="0" w:space="0" w:color="auto"/>
      </w:divBdr>
    </w:div>
    <w:div w:id="1975868873">
      <w:bodyDiv w:val="1"/>
      <w:marLeft w:val="0"/>
      <w:marRight w:val="0"/>
      <w:marTop w:val="0"/>
      <w:marBottom w:val="0"/>
      <w:divBdr>
        <w:top w:val="none" w:sz="0" w:space="0" w:color="auto"/>
        <w:left w:val="none" w:sz="0" w:space="0" w:color="auto"/>
        <w:bottom w:val="none" w:sz="0" w:space="0" w:color="auto"/>
        <w:right w:val="none" w:sz="0" w:space="0" w:color="auto"/>
      </w:divBdr>
    </w:div>
    <w:div w:id="1977445268">
      <w:bodyDiv w:val="1"/>
      <w:marLeft w:val="0"/>
      <w:marRight w:val="0"/>
      <w:marTop w:val="0"/>
      <w:marBottom w:val="0"/>
      <w:divBdr>
        <w:top w:val="none" w:sz="0" w:space="0" w:color="auto"/>
        <w:left w:val="none" w:sz="0" w:space="0" w:color="auto"/>
        <w:bottom w:val="none" w:sz="0" w:space="0" w:color="auto"/>
        <w:right w:val="none" w:sz="0" w:space="0" w:color="auto"/>
      </w:divBdr>
    </w:div>
    <w:div w:id="1978295698">
      <w:bodyDiv w:val="1"/>
      <w:marLeft w:val="0"/>
      <w:marRight w:val="0"/>
      <w:marTop w:val="0"/>
      <w:marBottom w:val="0"/>
      <w:divBdr>
        <w:top w:val="none" w:sz="0" w:space="0" w:color="auto"/>
        <w:left w:val="none" w:sz="0" w:space="0" w:color="auto"/>
        <w:bottom w:val="none" w:sz="0" w:space="0" w:color="auto"/>
        <w:right w:val="none" w:sz="0" w:space="0" w:color="auto"/>
      </w:divBdr>
    </w:div>
    <w:div w:id="1978679566">
      <w:bodyDiv w:val="1"/>
      <w:marLeft w:val="0"/>
      <w:marRight w:val="0"/>
      <w:marTop w:val="0"/>
      <w:marBottom w:val="0"/>
      <w:divBdr>
        <w:top w:val="none" w:sz="0" w:space="0" w:color="auto"/>
        <w:left w:val="none" w:sz="0" w:space="0" w:color="auto"/>
        <w:bottom w:val="none" w:sz="0" w:space="0" w:color="auto"/>
        <w:right w:val="none" w:sz="0" w:space="0" w:color="auto"/>
      </w:divBdr>
    </w:div>
    <w:div w:id="1979455327">
      <w:bodyDiv w:val="1"/>
      <w:marLeft w:val="0"/>
      <w:marRight w:val="0"/>
      <w:marTop w:val="0"/>
      <w:marBottom w:val="0"/>
      <w:divBdr>
        <w:top w:val="none" w:sz="0" w:space="0" w:color="auto"/>
        <w:left w:val="none" w:sz="0" w:space="0" w:color="auto"/>
        <w:bottom w:val="none" w:sz="0" w:space="0" w:color="auto"/>
        <w:right w:val="none" w:sz="0" w:space="0" w:color="auto"/>
      </w:divBdr>
    </w:div>
    <w:div w:id="1980181041">
      <w:bodyDiv w:val="1"/>
      <w:marLeft w:val="0"/>
      <w:marRight w:val="0"/>
      <w:marTop w:val="0"/>
      <w:marBottom w:val="0"/>
      <w:divBdr>
        <w:top w:val="none" w:sz="0" w:space="0" w:color="auto"/>
        <w:left w:val="none" w:sz="0" w:space="0" w:color="auto"/>
        <w:bottom w:val="none" w:sz="0" w:space="0" w:color="auto"/>
        <w:right w:val="none" w:sz="0" w:space="0" w:color="auto"/>
      </w:divBdr>
    </w:div>
    <w:div w:id="1980378423">
      <w:bodyDiv w:val="1"/>
      <w:marLeft w:val="0"/>
      <w:marRight w:val="0"/>
      <w:marTop w:val="0"/>
      <w:marBottom w:val="0"/>
      <w:divBdr>
        <w:top w:val="none" w:sz="0" w:space="0" w:color="auto"/>
        <w:left w:val="none" w:sz="0" w:space="0" w:color="auto"/>
        <w:bottom w:val="none" w:sz="0" w:space="0" w:color="auto"/>
        <w:right w:val="none" w:sz="0" w:space="0" w:color="auto"/>
      </w:divBdr>
    </w:div>
    <w:div w:id="1981185857">
      <w:bodyDiv w:val="1"/>
      <w:marLeft w:val="0"/>
      <w:marRight w:val="0"/>
      <w:marTop w:val="0"/>
      <w:marBottom w:val="0"/>
      <w:divBdr>
        <w:top w:val="none" w:sz="0" w:space="0" w:color="auto"/>
        <w:left w:val="none" w:sz="0" w:space="0" w:color="auto"/>
        <w:bottom w:val="none" w:sz="0" w:space="0" w:color="auto"/>
        <w:right w:val="none" w:sz="0" w:space="0" w:color="auto"/>
      </w:divBdr>
    </w:div>
    <w:div w:id="1983849333">
      <w:bodyDiv w:val="1"/>
      <w:marLeft w:val="0"/>
      <w:marRight w:val="0"/>
      <w:marTop w:val="0"/>
      <w:marBottom w:val="0"/>
      <w:divBdr>
        <w:top w:val="none" w:sz="0" w:space="0" w:color="auto"/>
        <w:left w:val="none" w:sz="0" w:space="0" w:color="auto"/>
        <w:bottom w:val="none" w:sz="0" w:space="0" w:color="auto"/>
        <w:right w:val="none" w:sz="0" w:space="0" w:color="auto"/>
      </w:divBdr>
    </w:div>
    <w:div w:id="1984193589">
      <w:bodyDiv w:val="1"/>
      <w:marLeft w:val="0"/>
      <w:marRight w:val="0"/>
      <w:marTop w:val="0"/>
      <w:marBottom w:val="0"/>
      <w:divBdr>
        <w:top w:val="none" w:sz="0" w:space="0" w:color="auto"/>
        <w:left w:val="none" w:sz="0" w:space="0" w:color="auto"/>
        <w:bottom w:val="none" w:sz="0" w:space="0" w:color="auto"/>
        <w:right w:val="none" w:sz="0" w:space="0" w:color="auto"/>
      </w:divBdr>
    </w:div>
    <w:div w:id="1984196157">
      <w:bodyDiv w:val="1"/>
      <w:marLeft w:val="0"/>
      <w:marRight w:val="0"/>
      <w:marTop w:val="0"/>
      <w:marBottom w:val="0"/>
      <w:divBdr>
        <w:top w:val="none" w:sz="0" w:space="0" w:color="auto"/>
        <w:left w:val="none" w:sz="0" w:space="0" w:color="auto"/>
        <w:bottom w:val="none" w:sz="0" w:space="0" w:color="auto"/>
        <w:right w:val="none" w:sz="0" w:space="0" w:color="auto"/>
      </w:divBdr>
    </w:div>
    <w:div w:id="1985423654">
      <w:bodyDiv w:val="1"/>
      <w:marLeft w:val="0"/>
      <w:marRight w:val="0"/>
      <w:marTop w:val="0"/>
      <w:marBottom w:val="0"/>
      <w:divBdr>
        <w:top w:val="none" w:sz="0" w:space="0" w:color="auto"/>
        <w:left w:val="none" w:sz="0" w:space="0" w:color="auto"/>
        <w:bottom w:val="none" w:sz="0" w:space="0" w:color="auto"/>
        <w:right w:val="none" w:sz="0" w:space="0" w:color="auto"/>
      </w:divBdr>
    </w:div>
    <w:div w:id="1986740988">
      <w:bodyDiv w:val="1"/>
      <w:marLeft w:val="0"/>
      <w:marRight w:val="0"/>
      <w:marTop w:val="0"/>
      <w:marBottom w:val="0"/>
      <w:divBdr>
        <w:top w:val="none" w:sz="0" w:space="0" w:color="auto"/>
        <w:left w:val="none" w:sz="0" w:space="0" w:color="auto"/>
        <w:bottom w:val="none" w:sz="0" w:space="0" w:color="auto"/>
        <w:right w:val="none" w:sz="0" w:space="0" w:color="auto"/>
      </w:divBdr>
    </w:div>
    <w:div w:id="1987082745">
      <w:bodyDiv w:val="1"/>
      <w:marLeft w:val="0"/>
      <w:marRight w:val="0"/>
      <w:marTop w:val="0"/>
      <w:marBottom w:val="0"/>
      <w:divBdr>
        <w:top w:val="none" w:sz="0" w:space="0" w:color="auto"/>
        <w:left w:val="none" w:sz="0" w:space="0" w:color="auto"/>
        <w:bottom w:val="none" w:sz="0" w:space="0" w:color="auto"/>
        <w:right w:val="none" w:sz="0" w:space="0" w:color="auto"/>
      </w:divBdr>
    </w:div>
    <w:div w:id="1987665262">
      <w:bodyDiv w:val="1"/>
      <w:marLeft w:val="0"/>
      <w:marRight w:val="0"/>
      <w:marTop w:val="0"/>
      <w:marBottom w:val="0"/>
      <w:divBdr>
        <w:top w:val="none" w:sz="0" w:space="0" w:color="auto"/>
        <w:left w:val="none" w:sz="0" w:space="0" w:color="auto"/>
        <w:bottom w:val="none" w:sz="0" w:space="0" w:color="auto"/>
        <w:right w:val="none" w:sz="0" w:space="0" w:color="auto"/>
      </w:divBdr>
    </w:div>
    <w:div w:id="1990287703">
      <w:bodyDiv w:val="1"/>
      <w:marLeft w:val="0"/>
      <w:marRight w:val="0"/>
      <w:marTop w:val="0"/>
      <w:marBottom w:val="0"/>
      <w:divBdr>
        <w:top w:val="none" w:sz="0" w:space="0" w:color="auto"/>
        <w:left w:val="none" w:sz="0" w:space="0" w:color="auto"/>
        <w:bottom w:val="none" w:sz="0" w:space="0" w:color="auto"/>
        <w:right w:val="none" w:sz="0" w:space="0" w:color="auto"/>
      </w:divBdr>
    </w:div>
    <w:div w:id="1990401266">
      <w:bodyDiv w:val="1"/>
      <w:marLeft w:val="0"/>
      <w:marRight w:val="0"/>
      <w:marTop w:val="0"/>
      <w:marBottom w:val="0"/>
      <w:divBdr>
        <w:top w:val="none" w:sz="0" w:space="0" w:color="auto"/>
        <w:left w:val="none" w:sz="0" w:space="0" w:color="auto"/>
        <w:bottom w:val="none" w:sz="0" w:space="0" w:color="auto"/>
        <w:right w:val="none" w:sz="0" w:space="0" w:color="auto"/>
      </w:divBdr>
    </w:div>
    <w:div w:id="1991210523">
      <w:bodyDiv w:val="1"/>
      <w:marLeft w:val="0"/>
      <w:marRight w:val="0"/>
      <w:marTop w:val="0"/>
      <w:marBottom w:val="0"/>
      <w:divBdr>
        <w:top w:val="none" w:sz="0" w:space="0" w:color="auto"/>
        <w:left w:val="none" w:sz="0" w:space="0" w:color="auto"/>
        <w:bottom w:val="none" w:sz="0" w:space="0" w:color="auto"/>
        <w:right w:val="none" w:sz="0" w:space="0" w:color="auto"/>
      </w:divBdr>
    </w:div>
    <w:div w:id="1992709421">
      <w:bodyDiv w:val="1"/>
      <w:marLeft w:val="0"/>
      <w:marRight w:val="0"/>
      <w:marTop w:val="0"/>
      <w:marBottom w:val="0"/>
      <w:divBdr>
        <w:top w:val="none" w:sz="0" w:space="0" w:color="auto"/>
        <w:left w:val="none" w:sz="0" w:space="0" w:color="auto"/>
        <w:bottom w:val="none" w:sz="0" w:space="0" w:color="auto"/>
        <w:right w:val="none" w:sz="0" w:space="0" w:color="auto"/>
      </w:divBdr>
    </w:div>
    <w:div w:id="1995178519">
      <w:bodyDiv w:val="1"/>
      <w:marLeft w:val="0"/>
      <w:marRight w:val="0"/>
      <w:marTop w:val="0"/>
      <w:marBottom w:val="0"/>
      <w:divBdr>
        <w:top w:val="none" w:sz="0" w:space="0" w:color="auto"/>
        <w:left w:val="none" w:sz="0" w:space="0" w:color="auto"/>
        <w:bottom w:val="none" w:sz="0" w:space="0" w:color="auto"/>
        <w:right w:val="none" w:sz="0" w:space="0" w:color="auto"/>
      </w:divBdr>
    </w:div>
    <w:div w:id="1995450354">
      <w:bodyDiv w:val="1"/>
      <w:marLeft w:val="0"/>
      <w:marRight w:val="0"/>
      <w:marTop w:val="0"/>
      <w:marBottom w:val="0"/>
      <w:divBdr>
        <w:top w:val="none" w:sz="0" w:space="0" w:color="auto"/>
        <w:left w:val="none" w:sz="0" w:space="0" w:color="auto"/>
        <w:bottom w:val="none" w:sz="0" w:space="0" w:color="auto"/>
        <w:right w:val="none" w:sz="0" w:space="0" w:color="auto"/>
      </w:divBdr>
    </w:div>
    <w:div w:id="1996756029">
      <w:bodyDiv w:val="1"/>
      <w:marLeft w:val="0"/>
      <w:marRight w:val="0"/>
      <w:marTop w:val="0"/>
      <w:marBottom w:val="0"/>
      <w:divBdr>
        <w:top w:val="none" w:sz="0" w:space="0" w:color="auto"/>
        <w:left w:val="none" w:sz="0" w:space="0" w:color="auto"/>
        <w:bottom w:val="none" w:sz="0" w:space="0" w:color="auto"/>
        <w:right w:val="none" w:sz="0" w:space="0" w:color="auto"/>
      </w:divBdr>
    </w:div>
    <w:div w:id="1997412242">
      <w:bodyDiv w:val="1"/>
      <w:marLeft w:val="0"/>
      <w:marRight w:val="0"/>
      <w:marTop w:val="0"/>
      <w:marBottom w:val="0"/>
      <w:divBdr>
        <w:top w:val="none" w:sz="0" w:space="0" w:color="auto"/>
        <w:left w:val="none" w:sz="0" w:space="0" w:color="auto"/>
        <w:bottom w:val="none" w:sz="0" w:space="0" w:color="auto"/>
        <w:right w:val="none" w:sz="0" w:space="0" w:color="auto"/>
      </w:divBdr>
    </w:div>
    <w:div w:id="1998335272">
      <w:bodyDiv w:val="1"/>
      <w:marLeft w:val="0"/>
      <w:marRight w:val="0"/>
      <w:marTop w:val="0"/>
      <w:marBottom w:val="0"/>
      <w:divBdr>
        <w:top w:val="none" w:sz="0" w:space="0" w:color="auto"/>
        <w:left w:val="none" w:sz="0" w:space="0" w:color="auto"/>
        <w:bottom w:val="none" w:sz="0" w:space="0" w:color="auto"/>
        <w:right w:val="none" w:sz="0" w:space="0" w:color="auto"/>
      </w:divBdr>
    </w:div>
    <w:div w:id="1999261120">
      <w:bodyDiv w:val="1"/>
      <w:marLeft w:val="0"/>
      <w:marRight w:val="0"/>
      <w:marTop w:val="0"/>
      <w:marBottom w:val="0"/>
      <w:divBdr>
        <w:top w:val="none" w:sz="0" w:space="0" w:color="auto"/>
        <w:left w:val="none" w:sz="0" w:space="0" w:color="auto"/>
        <w:bottom w:val="none" w:sz="0" w:space="0" w:color="auto"/>
        <w:right w:val="none" w:sz="0" w:space="0" w:color="auto"/>
      </w:divBdr>
    </w:div>
    <w:div w:id="1999577751">
      <w:bodyDiv w:val="1"/>
      <w:marLeft w:val="0"/>
      <w:marRight w:val="0"/>
      <w:marTop w:val="0"/>
      <w:marBottom w:val="0"/>
      <w:divBdr>
        <w:top w:val="none" w:sz="0" w:space="0" w:color="auto"/>
        <w:left w:val="none" w:sz="0" w:space="0" w:color="auto"/>
        <w:bottom w:val="none" w:sz="0" w:space="0" w:color="auto"/>
        <w:right w:val="none" w:sz="0" w:space="0" w:color="auto"/>
      </w:divBdr>
    </w:div>
    <w:div w:id="1999767365">
      <w:bodyDiv w:val="1"/>
      <w:marLeft w:val="0"/>
      <w:marRight w:val="0"/>
      <w:marTop w:val="0"/>
      <w:marBottom w:val="0"/>
      <w:divBdr>
        <w:top w:val="none" w:sz="0" w:space="0" w:color="auto"/>
        <w:left w:val="none" w:sz="0" w:space="0" w:color="auto"/>
        <w:bottom w:val="none" w:sz="0" w:space="0" w:color="auto"/>
        <w:right w:val="none" w:sz="0" w:space="0" w:color="auto"/>
      </w:divBdr>
    </w:div>
    <w:div w:id="2000649261">
      <w:bodyDiv w:val="1"/>
      <w:marLeft w:val="0"/>
      <w:marRight w:val="0"/>
      <w:marTop w:val="0"/>
      <w:marBottom w:val="0"/>
      <w:divBdr>
        <w:top w:val="none" w:sz="0" w:space="0" w:color="auto"/>
        <w:left w:val="none" w:sz="0" w:space="0" w:color="auto"/>
        <w:bottom w:val="none" w:sz="0" w:space="0" w:color="auto"/>
        <w:right w:val="none" w:sz="0" w:space="0" w:color="auto"/>
      </w:divBdr>
    </w:div>
    <w:div w:id="2001620033">
      <w:bodyDiv w:val="1"/>
      <w:marLeft w:val="0"/>
      <w:marRight w:val="0"/>
      <w:marTop w:val="0"/>
      <w:marBottom w:val="0"/>
      <w:divBdr>
        <w:top w:val="none" w:sz="0" w:space="0" w:color="auto"/>
        <w:left w:val="none" w:sz="0" w:space="0" w:color="auto"/>
        <w:bottom w:val="none" w:sz="0" w:space="0" w:color="auto"/>
        <w:right w:val="none" w:sz="0" w:space="0" w:color="auto"/>
      </w:divBdr>
    </w:div>
    <w:div w:id="2006666151">
      <w:bodyDiv w:val="1"/>
      <w:marLeft w:val="0"/>
      <w:marRight w:val="0"/>
      <w:marTop w:val="0"/>
      <w:marBottom w:val="0"/>
      <w:divBdr>
        <w:top w:val="none" w:sz="0" w:space="0" w:color="auto"/>
        <w:left w:val="none" w:sz="0" w:space="0" w:color="auto"/>
        <w:bottom w:val="none" w:sz="0" w:space="0" w:color="auto"/>
        <w:right w:val="none" w:sz="0" w:space="0" w:color="auto"/>
      </w:divBdr>
    </w:div>
    <w:div w:id="2006936190">
      <w:bodyDiv w:val="1"/>
      <w:marLeft w:val="0"/>
      <w:marRight w:val="0"/>
      <w:marTop w:val="0"/>
      <w:marBottom w:val="0"/>
      <w:divBdr>
        <w:top w:val="none" w:sz="0" w:space="0" w:color="auto"/>
        <w:left w:val="none" w:sz="0" w:space="0" w:color="auto"/>
        <w:bottom w:val="none" w:sz="0" w:space="0" w:color="auto"/>
        <w:right w:val="none" w:sz="0" w:space="0" w:color="auto"/>
      </w:divBdr>
    </w:div>
    <w:div w:id="2007004623">
      <w:bodyDiv w:val="1"/>
      <w:marLeft w:val="0"/>
      <w:marRight w:val="0"/>
      <w:marTop w:val="0"/>
      <w:marBottom w:val="0"/>
      <w:divBdr>
        <w:top w:val="none" w:sz="0" w:space="0" w:color="auto"/>
        <w:left w:val="none" w:sz="0" w:space="0" w:color="auto"/>
        <w:bottom w:val="none" w:sz="0" w:space="0" w:color="auto"/>
        <w:right w:val="none" w:sz="0" w:space="0" w:color="auto"/>
      </w:divBdr>
    </w:div>
    <w:div w:id="2007975477">
      <w:bodyDiv w:val="1"/>
      <w:marLeft w:val="0"/>
      <w:marRight w:val="0"/>
      <w:marTop w:val="0"/>
      <w:marBottom w:val="0"/>
      <w:divBdr>
        <w:top w:val="none" w:sz="0" w:space="0" w:color="auto"/>
        <w:left w:val="none" w:sz="0" w:space="0" w:color="auto"/>
        <w:bottom w:val="none" w:sz="0" w:space="0" w:color="auto"/>
        <w:right w:val="none" w:sz="0" w:space="0" w:color="auto"/>
      </w:divBdr>
    </w:div>
    <w:div w:id="2008626906">
      <w:bodyDiv w:val="1"/>
      <w:marLeft w:val="0"/>
      <w:marRight w:val="0"/>
      <w:marTop w:val="0"/>
      <w:marBottom w:val="0"/>
      <w:divBdr>
        <w:top w:val="none" w:sz="0" w:space="0" w:color="auto"/>
        <w:left w:val="none" w:sz="0" w:space="0" w:color="auto"/>
        <w:bottom w:val="none" w:sz="0" w:space="0" w:color="auto"/>
        <w:right w:val="none" w:sz="0" w:space="0" w:color="auto"/>
      </w:divBdr>
    </w:div>
    <w:div w:id="2009208878">
      <w:bodyDiv w:val="1"/>
      <w:marLeft w:val="0"/>
      <w:marRight w:val="0"/>
      <w:marTop w:val="0"/>
      <w:marBottom w:val="0"/>
      <w:divBdr>
        <w:top w:val="none" w:sz="0" w:space="0" w:color="auto"/>
        <w:left w:val="none" w:sz="0" w:space="0" w:color="auto"/>
        <w:bottom w:val="none" w:sz="0" w:space="0" w:color="auto"/>
        <w:right w:val="none" w:sz="0" w:space="0" w:color="auto"/>
      </w:divBdr>
    </w:div>
    <w:div w:id="2009212179">
      <w:bodyDiv w:val="1"/>
      <w:marLeft w:val="0"/>
      <w:marRight w:val="0"/>
      <w:marTop w:val="0"/>
      <w:marBottom w:val="0"/>
      <w:divBdr>
        <w:top w:val="none" w:sz="0" w:space="0" w:color="auto"/>
        <w:left w:val="none" w:sz="0" w:space="0" w:color="auto"/>
        <w:bottom w:val="none" w:sz="0" w:space="0" w:color="auto"/>
        <w:right w:val="none" w:sz="0" w:space="0" w:color="auto"/>
      </w:divBdr>
    </w:div>
    <w:div w:id="2012178629">
      <w:bodyDiv w:val="1"/>
      <w:marLeft w:val="0"/>
      <w:marRight w:val="0"/>
      <w:marTop w:val="0"/>
      <w:marBottom w:val="0"/>
      <w:divBdr>
        <w:top w:val="none" w:sz="0" w:space="0" w:color="auto"/>
        <w:left w:val="none" w:sz="0" w:space="0" w:color="auto"/>
        <w:bottom w:val="none" w:sz="0" w:space="0" w:color="auto"/>
        <w:right w:val="none" w:sz="0" w:space="0" w:color="auto"/>
      </w:divBdr>
    </w:div>
    <w:div w:id="2013023605">
      <w:bodyDiv w:val="1"/>
      <w:marLeft w:val="0"/>
      <w:marRight w:val="0"/>
      <w:marTop w:val="0"/>
      <w:marBottom w:val="0"/>
      <w:divBdr>
        <w:top w:val="none" w:sz="0" w:space="0" w:color="auto"/>
        <w:left w:val="none" w:sz="0" w:space="0" w:color="auto"/>
        <w:bottom w:val="none" w:sz="0" w:space="0" w:color="auto"/>
        <w:right w:val="none" w:sz="0" w:space="0" w:color="auto"/>
      </w:divBdr>
    </w:div>
    <w:div w:id="2014142981">
      <w:bodyDiv w:val="1"/>
      <w:marLeft w:val="0"/>
      <w:marRight w:val="0"/>
      <w:marTop w:val="0"/>
      <w:marBottom w:val="0"/>
      <w:divBdr>
        <w:top w:val="none" w:sz="0" w:space="0" w:color="auto"/>
        <w:left w:val="none" w:sz="0" w:space="0" w:color="auto"/>
        <w:bottom w:val="none" w:sz="0" w:space="0" w:color="auto"/>
        <w:right w:val="none" w:sz="0" w:space="0" w:color="auto"/>
      </w:divBdr>
    </w:div>
    <w:div w:id="2014604469">
      <w:bodyDiv w:val="1"/>
      <w:marLeft w:val="0"/>
      <w:marRight w:val="0"/>
      <w:marTop w:val="0"/>
      <w:marBottom w:val="0"/>
      <w:divBdr>
        <w:top w:val="none" w:sz="0" w:space="0" w:color="auto"/>
        <w:left w:val="none" w:sz="0" w:space="0" w:color="auto"/>
        <w:bottom w:val="none" w:sz="0" w:space="0" w:color="auto"/>
        <w:right w:val="none" w:sz="0" w:space="0" w:color="auto"/>
      </w:divBdr>
    </w:div>
    <w:div w:id="2014917555">
      <w:bodyDiv w:val="1"/>
      <w:marLeft w:val="0"/>
      <w:marRight w:val="0"/>
      <w:marTop w:val="0"/>
      <w:marBottom w:val="0"/>
      <w:divBdr>
        <w:top w:val="none" w:sz="0" w:space="0" w:color="auto"/>
        <w:left w:val="none" w:sz="0" w:space="0" w:color="auto"/>
        <w:bottom w:val="none" w:sz="0" w:space="0" w:color="auto"/>
        <w:right w:val="none" w:sz="0" w:space="0" w:color="auto"/>
      </w:divBdr>
    </w:div>
    <w:div w:id="2015106294">
      <w:bodyDiv w:val="1"/>
      <w:marLeft w:val="0"/>
      <w:marRight w:val="0"/>
      <w:marTop w:val="0"/>
      <w:marBottom w:val="0"/>
      <w:divBdr>
        <w:top w:val="none" w:sz="0" w:space="0" w:color="auto"/>
        <w:left w:val="none" w:sz="0" w:space="0" w:color="auto"/>
        <w:bottom w:val="none" w:sz="0" w:space="0" w:color="auto"/>
        <w:right w:val="none" w:sz="0" w:space="0" w:color="auto"/>
      </w:divBdr>
    </w:div>
    <w:div w:id="2015299596">
      <w:bodyDiv w:val="1"/>
      <w:marLeft w:val="0"/>
      <w:marRight w:val="0"/>
      <w:marTop w:val="0"/>
      <w:marBottom w:val="0"/>
      <w:divBdr>
        <w:top w:val="none" w:sz="0" w:space="0" w:color="auto"/>
        <w:left w:val="none" w:sz="0" w:space="0" w:color="auto"/>
        <w:bottom w:val="none" w:sz="0" w:space="0" w:color="auto"/>
        <w:right w:val="none" w:sz="0" w:space="0" w:color="auto"/>
      </w:divBdr>
    </w:div>
    <w:div w:id="2015836620">
      <w:bodyDiv w:val="1"/>
      <w:marLeft w:val="0"/>
      <w:marRight w:val="0"/>
      <w:marTop w:val="0"/>
      <w:marBottom w:val="0"/>
      <w:divBdr>
        <w:top w:val="none" w:sz="0" w:space="0" w:color="auto"/>
        <w:left w:val="none" w:sz="0" w:space="0" w:color="auto"/>
        <w:bottom w:val="none" w:sz="0" w:space="0" w:color="auto"/>
        <w:right w:val="none" w:sz="0" w:space="0" w:color="auto"/>
      </w:divBdr>
    </w:div>
    <w:div w:id="2015984759">
      <w:bodyDiv w:val="1"/>
      <w:marLeft w:val="0"/>
      <w:marRight w:val="0"/>
      <w:marTop w:val="0"/>
      <w:marBottom w:val="0"/>
      <w:divBdr>
        <w:top w:val="none" w:sz="0" w:space="0" w:color="auto"/>
        <w:left w:val="none" w:sz="0" w:space="0" w:color="auto"/>
        <w:bottom w:val="none" w:sz="0" w:space="0" w:color="auto"/>
        <w:right w:val="none" w:sz="0" w:space="0" w:color="auto"/>
      </w:divBdr>
    </w:div>
    <w:div w:id="2016686249">
      <w:bodyDiv w:val="1"/>
      <w:marLeft w:val="0"/>
      <w:marRight w:val="0"/>
      <w:marTop w:val="0"/>
      <w:marBottom w:val="0"/>
      <w:divBdr>
        <w:top w:val="none" w:sz="0" w:space="0" w:color="auto"/>
        <w:left w:val="none" w:sz="0" w:space="0" w:color="auto"/>
        <w:bottom w:val="none" w:sz="0" w:space="0" w:color="auto"/>
        <w:right w:val="none" w:sz="0" w:space="0" w:color="auto"/>
      </w:divBdr>
    </w:div>
    <w:div w:id="2017074546">
      <w:bodyDiv w:val="1"/>
      <w:marLeft w:val="0"/>
      <w:marRight w:val="0"/>
      <w:marTop w:val="0"/>
      <w:marBottom w:val="0"/>
      <w:divBdr>
        <w:top w:val="none" w:sz="0" w:space="0" w:color="auto"/>
        <w:left w:val="none" w:sz="0" w:space="0" w:color="auto"/>
        <w:bottom w:val="none" w:sz="0" w:space="0" w:color="auto"/>
        <w:right w:val="none" w:sz="0" w:space="0" w:color="auto"/>
      </w:divBdr>
    </w:div>
    <w:div w:id="2017345844">
      <w:bodyDiv w:val="1"/>
      <w:marLeft w:val="0"/>
      <w:marRight w:val="0"/>
      <w:marTop w:val="0"/>
      <w:marBottom w:val="0"/>
      <w:divBdr>
        <w:top w:val="none" w:sz="0" w:space="0" w:color="auto"/>
        <w:left w:val="none" w:sz="0" w:space="0" w:color="auto"/>
        <w:bottom w:val="none" w:sz="0" w:space="0" w:color="auto"/>
        <w:right w:val="none" w:sz="0" w:space="0" w:color="auto"/>
      </w:divBdr>
    </w:div>
    <w:div w:id="2017657248">
      <w:bodyDiv w:val="1"/>
      <w:marLeft w:val="0"/>
      <w:marRight w:val="0"/>
      <w:marTop w:val="0"/>
      <w:marBottom w:val="0"/>
      <w:divBdr>
        <w:top w:val="none" w:sz="0" w:space="0" w:color="auto"/>
        <w:left w:val="none" w:sz="0" w:space="0" w:color="auto"/>
        <w:bottom w:val="none" w:sz="0" w:space="0" w:color="auto"/>
        <w:right w:val="none" w:sz="0" w:space="0" w:color="auto"/>
      </w:divBdr>
    </w:div>
    <w:div w:id="2018188487">
      <w:bodyDiv w:val="1"/>
      <w:marLeft w:val="0"/>
      <w:marRight w:val="0"/>
      <w:marTop w:val="0"/>
      <w:marBottom w:val="0"/>
      <w:divBdr>
        <w:top w:val="none" w:sz="0" w:space="0" w:color="auto"/>
        <w:left w:val="none" w:sz="0" w:space="0" w:color="auto"/>
        <w:bottom w:val="none" w:sz="0" w:space="0" w:color="auto"/>
        <w:right w:val="none" w:sz="0" w:space="0" w:color="auto"/>
      </w:divBdr>
    </w:div>
    <w:div w:id="2020890452">
      <w:bodyDiv w:val="1"/>
      <w:marLeft w:val="0"/>
      <w:marRight w:val="0"/>
      <w:marTop w:val="0"/>
      <w:marBottom w:val="0"/>
      <w:divBdr>
        <w:top w:val="none" w:sz="0" w:space="0" w:color="auto"/>
        <w:left w:val="none" w:sz="0" w:space="0" w:color="auto"/>
        <w:bottom w:val="none" w:sz="0" w:space="0" w:color="auto"/>
        <w:right w:val="none" w:sz="0" w:space="0" w:color="auto"/>
      </w:divBdr>
    </w:div>
    <w:div w:id="2021929377">
      <w:bodyDiv w:val="1"/>
      <w:marLeft w:val="0"/>
      <w:marRight w:val="0"/>
      <w:marTop w:val="0"/>
      <w:marBottom w:val="0"/>
      <w:divBdr>
        <w:top w:val="none" w:sz="0" w:space="0" w:color="auto"/>
        <w:left w:val="none" w:sz="0" w:space="0" w:color="auto"/>
        <w:bottom w:val="none" w:sz="0" w:space="0" w:color="auto"/>
        <w:right w:val="none" w:sz="0" w:space="0" w:color="auto"/>
      </w:divBdr>
    </w:div>
    <w:div w:id="2022776857">
      <w:bodyDiv w:val="1"/>
      <w:marLeft w:val="0"/>
      <w:marRight w:val="0"/>
      <w:marTop w:val="0"/>
      <w:marBottom w:val="0"/>
      <w:divBdr>
        <w:top w:val="none" w:sz="0" w:space="0" w:color="auto"/>
        <w:left w:val="none" w:sz="0" w:space="0" w:color="auto"/>
        <w:bottom w:val="none" w:sz="0" w:space="0" w:color="auto"/>
        <w:right w:val="none" w:sz="0" w:space="0" w:color="auto"/>
      </w:divBdr>
    </w:div>
    <w:div w:id="2022776897">
      <w:bodyDiv w:val="1"/>
      <w:marLeft w:val="0"/>
      <w:marRight w:val="0"/>
      <w:marTop w:val="0"/>
      <w:marBottom w:val="0"/>
      <w:divBdr>
        <w:top w:val="none" w:sz="0" w:space="0" w:color="auto"/>
        <w:left w:val="none" w:sz="0" w:space="0" w:color="auto"/>
        <w:bottom w:val="none" w:sz="0" w:space="0" w:color="auto"/>
        <w:right w:val="none" w:sz="0" w:space="0" w:color="auto"/>
      </w:divBdr>
    </w:div>
    <w:div w:id="2023971248">
      <w:bodyDiv w:val="1"/>
      <w:marLeft w:val="0"/>
      <w:marRight w:val="0"/>
      <w:marTop w:val="0"/>
      <w:marBottom w:val="0"/>
      <w:divBdr>
        <w:top w:val="none" w:sz="0" w:space="0" w:color="auto"/>
        <w:left w:val="none" w:sz="0" w:space="0" w:color="auto"/>
        <w:bottom w:val="none" w:sz="0" w:space="0" w:color="auto"/>
        <w:right w:val="none" w:sz="0" w:space="0" w:color="auto"/>
      </w:divBdr>
    </w:div>
    <w:div w:id="2024018000">
      <w:bodyDiv w:val="1"/>
      <w:marLeft w:val="0"/>
      <w:marRight w:val="0"/>
      <w:marTop w:val="0"/>
      <w:marBottom w:val="0"/>
      <w:divBdr>
        <w:top w:val="none" w:sz="0" w:space="0" w:color="auto"/>
        <w:left w:val="none" w:sz="0" w:space="0" w:color="auto"/>
        <w:bottom w:val="none" w:sz="0" w:space="0" w:color="auto"/>
        <w:right w:val="none" w:sz="0" w:space="0" w:color="auto"/>
      </w:divBdr>
    </w:div>
    <w:div w:id="2024085812">
      <w:bodyDiv w:val="1"/>
      <w:marLeft w:val="0"/>
      <w:marRight w:val="0"/>
      <w:marTop w:val="0"/>
      <w:marBottom w:val="0"/>
      <w:divBdr>
        <w:top w:val="none" w:sz="0" w:space="0" w:color="auto"/>
        <w:left w:val="none" w:sz="0" w:space="0" w:color="auto"/>
        <w:bottom w:val="none" w:sz="0" w:space="0" w:color="auto"/>
        <w:right w:val="none" w:sz="0" w:space="0" w:color="auto"/>
      </w:divBdr>
    </w:div>
    <w:div w:id="2024355159">
      <w:bodyDiv w:val="1"/>
      <w:marLeft w:val="0"/>
      <w:marRight w:val="0"/>
      <w:marTop w:val="0"/>
      <w:marBottom w:val="0"/>
      <w:divBdr>
        <w:top w:val="none" w:sz="0" w:space="0" w:color="auto"/>
        <w:left w:val="none" w:sz="0" w:space="0" w:color="auto"/>
        <w:bottom w:val="none" w:sz="0" w:space="0" w:color="auto"/>
        <w:right w:val="none" w:sz="0" w:space="0" w:color="auto"/>
      </w:divBdr>
    </w:div>
    <w:div w:id="2024699182">
      <w:bodyDiv w:val="1"/>
      <w:marLeft w:val="0"/>
      <w:marRight w:val="0"/>
      <w:marTop w:val="0"/>
      <w:marBottom w:val="0"/>
      <w:divBdr>
        <w:top w:val="none" w:sz="0" w:space="0" w:color="auto"/>
        <w:left w:val="none" w:sz="0" w:space="0" w:color="auto"/>
        <w:bottom w:val="none" w:sz="0" w:space="0" w:color="auto"/>
        <w:right w:val="none" w:sz="0" w:space="0" w:color="auto"/>
      </w:divBdr>
    </w:div>
    <w:div w:id="2025209522">
      <w:bodyDiv w:val="1"/>
      <w:marLeft w:val="0"/>
      <w:marRight w:val="0"/>
      <w:marTop w:val="0"/>
      <w:marBottom w:val="0"/>
      <w:divBdr>
        <w:top w:val="none" w:sz="0" w:space="0" w:color="auto"/>
        <w:left w:val="none" w:sz="0" w:space="0" w:color="auto"/>
        <w:bottom w:val="none" w:sz="0" w:space="0" w:color="auto"/>
        <w:right w:val="none" w:sz="0" w:space="0" w:color="auto"/>
      </w:divBdr>
    </w:div>
    <w:div w:id="2026056604">
      <w:bodyDiv w:val="1"/>
      <w:marLeft w:val="0"/>
      <w:marRight w:val="0"/>
      <w:marTop w:val="0"/>
      <w:marBottom w:val="0"/>
      <w:divBdr>
        <w:top w:val="none" w:sz="0" w:space="0" w:color="auto"/>
        <w:left w:val="none" w:sz="0" w:space="0" w:color="auto"/>
        <w:bottom w:val="none" w:sz="0" w:space="0" w:color="auto"/>
        <w:right w:val="none" w:sz="0" w:space="0" w:color="auto"/>
      </w:divBdr>
    </w:div>
    <w:div w:id="2026208244">
      <w:bodyDiv w:val="1"/>
      <w:marLeft w:val="0"/>
      <w:marRight w:val="0"/>
      <w:marTop w:val="0"/>
      <w:marBottom w:val="0"/>
      <w:divBdr>
        <w:top w:val="none" w:sz="0" w:space="0" w:color="auto"/>
        <w:left w:val="none" w:sz="0" w:space="0" w:color="auto"/>
        <w:bottom w:val="none" w:sz="0" w:space="0" w:color="auto"/>
        <w:right w:val="none" w:sz="0" w:space="0" w:color="auto"/>
      </w:divBdr>
    </w:div>
    <w:div w:id="2026706103">
      <w:bodyDiv w:val="1"/>
      <w:marLeft w:val="0"/>
      <w:marRight w:val="0"/>
      <w:marTop w:val="0"/>
      <w:marBottom w:val="0"/>
      <w:divBdr>
        <w:top w:val="none" w:sz="0" w:space="0" w:color="auto"/>
        <w:left w:val="none" w:sz="0" w:space="0" w:color="auto"/>
        <w:bottom w:val="none" w:sz="0" w:space="0" w:color="auto"/>
        <w:right w:val="none" w:sz="0" w:space="0" w:color="auto"/>
      </w:divBdr>
    </w:div>
    <w:div w:id="2028023753">
      <w:bodyDiv w:val="1"/>
      <w:marLeft w:val="0"/>
      <w:marRight w:val="0"/>
      <w:marTop w:val="0"/>
      <w:marBottom w:val="0"/>
      <w:divBdr>
        <w:top w:val="none" w:sz="0" w:space="0" w:color="auto"/>
        <w:left w:val="none" w:sz="0" w:space="0" w:color="auto"/>
        <w:bottom w:val="none" w:sz="0" w:space="0" w:color="auto"/>
        <w:right w:val="none" w:sz="0" w:space="0" w:color="auto"/>
      </w:divBdr>
    </w:div>
    <w:div w:id="2028091573">
      <w:bodyDiv w:val="1"/>
      <w:marLeft w:val="0"/>
      <w:marRight w:val="0"/>
      <w:marTop w:val="0"/>
      <w:marBottom w:val="0"/>
      <w:divBdr>
        <w:top w:val="none" w:sz="0" w:space="0" w:color="auto"/>
        <w:left w:val="none" w:sz="0" w:space="0" w:color="auto"/>
        <w:bottom w:val="none" w:sz="0" w:space="0" w:color="auto"/>
        <w:right w:val="none" w:sz="0" w:space="0" w:color="auto"/>
      </w:divBdr>
    </w:div>
    <w:div w:id="2028096913">
      <w:bodyDiv w:val="1"/>
      <w:marLeft w:val="0"/>
      <w:marRight w:val="0"/>
      <w:marTop w:val="0"/>
      <w:marBottom w:val="0"/>
      <w:divBdr>
        <w:top w:val="none" w:sz="0" w:space="0" w:color="auto"/>
        <w:left w:val="none" w:sz="0" w:space="0" w:color="auto"/>
        <w:bottom w:val="none" w:sz="0" w:space="0" w:color="auto"/>
        <w:right w:val="none" w:sz="0" w:space="0" w:color="auto"/>
      </w:divBdr>
    </w:div>
    <w:div w:id="2031028277">
      <w:bodyDiv w:val="1"/>
      <w:marLeft w:val="0"/>
      <w:marRight w:val="0"/>
      <w:marTop w:val="0"/>
      <w:marBottom w:val="0"/>
      <w:divBdr>
        <w:top w:val="none" w:sz="0" w:space="0" w:color="auto"/>
        <w:left w:val="none" w:sz="0" w:space="0" w:color="auto"/>
        <w:bottom w:val="none" w:sz="0" w:space="0" w:color="auto"/>
        <w:right w:val="none" w:sz="0" w:space="0" w:color="auto"/>
      </w:divBdr>
    </w:div>
    <w:div w:id="2034376271">
      <w:bodyDiv w:val="1"/>
      <w:marLeft w:val="0"/>
      <w:marRight w:val="0"/>
      <w:marTop w:val="0"/>
      <w:marBottom w:val="0"/>
      <w:divBdr>
        <w:top w:val="none" w:sz="0" w:space="0" w:color="auto"/>
        <w:left w:val="none" w:sz="0" w:space="0" w:color="auto"/>
        <w:bottom w:val="none" w:sz="0" w:space="0" w:color="auto"/>
        <w:right w:val="none" w:sz="0" w:space="0" w:color="auto"/>
      </w:divBdr>
    </w:div>
    <w:div w:id="2034988341">
      <w:bodyDiv w:val="1"/>
      <w:marLeft w:val="0"/>
      <w:marRight w:val="0"/>
      <w:marTop w:val="0"/>
      <w:marBottom w:val="0"/>
      <w:divBdr>
        <w:top w:val="none" w:sz="0" w:space="0" w:color="auto"/>
        <w:left w:val="none" w:sz="0" w:space="0" w:color="auto"/>
        <w:bottom w:val="none" w:sz="0" w:space="0" w:color="auto"/>
        <w:right w:val="none" w:sz="0" w:space="0" w:color="auto"/>
      </w:divBdr>
    </w:div>
    <w:div w:id="2035425260">
      <w:bodyDiv w:val="1"/>
      <w:marLeft w:val="0"/>
      <w:marRight w:val="0"/>
      <w:marTop w:val="0"/>
      <w:marBottom w:val="0"/>
      <w:divBdr>
        <w:top w:val="none" w:sz="0" w:space="0" w:color="auto"/>
        <w:left w:val="none" w:sz="0" w:space="0" w:color="auto"/>
        <w:bottom w:val="none" w:sz="0" w:space="0" w:color="auto"/>
        <w:right w:val="none" w:sz="0" w:space="0" w:color="auto"/>
      </w:divBdr>
    </w:div>
    <w:div w:id="2038267684">
      <w:bodyDiv w:val="1"/>
      <w:marLeft w:val="0"/>
      <w:marRight w:val="0"/>
      <w:marTop w:val="0"/>
      <w:marBottom w:val="0"/>
      <w:divBdr>
        <w:top w:val="none" w:sz="0" w:space="0" w:color="auto"/>
        <w:left w:val="none" w:sz="0" w:space="0" w:color="auto"/>
        <w:bottom w:val="none" w:sz="0" w:space="0" w:color="auto"/>
        <w:right w:val="none" w:sz="0" w:space="0" w:color="auto"/>
      </w:divBdr>
    </w:div>
    <w:div w:id="2038309705">
      <w:bodyDiv w:val="1"/>
      <w:marLeft w:val="0"/>
      <w:marRight w:val="0"/>
      <w:marTop w:val="0"/>
      <w:marBottom w:val="0"/>
      <w:divBdr>
        <w:top w:val="none" w:sz="0" w:space="0" w:color="auto"/>
        <w:left w:val="none" w:sz="0" w:space="0" w:color="auto"/>
        <w:bottom w:val="none" w:sz="0" w:space="0" w:color="auto"/>
        <w:right w:val="none" w:sz="0" w:space="0" w:color="auto"/>
      </w:divBdr>
    </w:div>
    <w:div w:id="2039817433">
      <w:bodyDiv w:val="1"/>
      <w:marLeft w:val="0"/>
      <w:marRight w:val="0"/>
      <w:marTop w:val="0"/>
      <w:marBottom w:val="0"/>
      <w:divBdr>
        <w:top w:val="none" w:sz="0" w:space="0" w:color="auto"/>
        <w:left w:val="none" w:sz="0" w:space="0" w:color="auto"/>
        <w:bottom w:val="none" w:sz="0" w:space="0" w:color="auto"/>
        <w:right w:val="none" w:sz="0" w:space="0" w:color="auto"/>
      </w:divBdr>
    </w:div>
    <w:div w:id="2040622964">
      <w:bodyDiv w:val="1"/>
      <w:marLeft w:val="0"/>
      <w:marRight w:val="0"/>
      <w:marTop w:val="0"/>
      <w:marBottom w:val="0"/>
      <w:divBdr>
        <w:top w:val="none" w:sz="0" w:space="0" w:color="auto"/>
        <w:left w:val="none" w:sz="0" w:space="0" w:color="auto"/>
        <w:bottom w:val="none" w:sz="0" w:space="0" w:color="auto"/>
        <w:right w:val="none" w:sz="0" w:space="0" w:color="auto"/>
      </w:divBdr>
    </w:div>
    <w:div w:id="2041544405">
      <w:bodyDiv w:val="1"/>
      <w:marLeft w:val="0"/>
      <w:marRight w:val="0"/>
      <w:marTop w:val="0"/>
      <w:marBottom w:val="0"/>
      <w:divBdr>
        <w:top w:val="none" w:sz="0" w:space="0" w:color="auto"/>
        <w:left w:val="none" w:sz="0" w:space="0" w:color="auto"/>
        <w:bottom w:val="none" w:sz="0" w:space="0" w:color="auto"/>
        <w:right w:val="none" w:sz="0" w:space="0" w:color="auto"/>
      </w:divBdr>
    </w:div>
    <w:div w:id="2042704786">
      <w:bodyDiv w:val="1"/>
      <w:marLeft w:val="0"/>
      <w:marRight w:val="0"/>
      <w:marTop w:val="0"/>
      <w:marBottom w:val="0"/>
      <w:divBdr>
        <w:top w:val="none" w:sz="0" w:space="0" w:color="auto"/>
        <w:left w:val="none" w:sz="0" w:space="0" w:color="auto"/>
        <w:bottom w:val="none" w:sz="0" w:space="0" w:color="auto"/>
        <w:right w:val="none" w:sz="0" w:space="0" w:color="auto"/>
      </w:divBdr>
    </w:div>
    <w:div w:id="2043629039">
      <w:bodyDiv w:val="1"/>
      <w:marLeft w:val="0"/>
      <w:marRight w:val="0"/>
      <w:marTop w:val="0"/>
      <w:marBottom w:val="0"/>
      <w:divBdr>
        <w:top w:val="none" w:sz="0" w:space="0" w:color="auto"/>
        <w:left w:val="none" w:sz="0" w:space="0" w:color="auto"/>
        <w:bottom w:val="none" w:sz="0" w:space="0" w:color="auto"/>
        <w:right w:val="none" w:sz="0" w:space="0" w:color="auto"/>
      </w:divBdr>
    </w:div>
    <w:div w:id="2043741894">
      <w:bodyDiv w:val="1"/>
      <w:marLeft w:val="0"/>
      <w:marRight w:val="0"/>
      <w:marTop w:val="0"/>
      <w:marBottom w:val="0"/>
      <w:divBdr>
        <w:top w:val="none" w:sz="0" w:space="0" w:color="auto"/>
        <w:left w:val="none" w:sz="0" w:space="0" w:color="auto"/>
        <w:bottom w:val="none" w:sz="0" w:space="0" w:color="auto"/>
        <w:right w:val="none" w:sz="0" w:space="0" w:color="auto"/>
      </w:divBdr>
    </w:div>
    <w:div w:id="2044204882">
      <w:bodyDiv w:val="1"/>
      <w:marLeft w:val="0"/>
      <w:marRight w:val="0"/>
      <w:marTop w:val="0"/>
      <w:marBottom w:val="0"/>
      <w:divBdr>
        <w:top w:val="none" w:sz="0" w:space="0" w:color="auto"/>
        <w:left w:val="none" w:sz="0" w:space="0" w:color="auto"/>
        <w:bottom w:val="none" w:sz="0" w:space="0" w:color="auto"/>
        <w:right w:val="none" w:sz="0" w:space="0" w:color="auto"/>
      </w:divBdr>
    </w:div>
    <w:div w:id="2044868296">
      <w:bodyDiv w:val="1"/>
      <w:marLeft w:val="0"/>
      <w:marRight w:val="0"/>
      <w:marTop w:val="0"/>
      <w:marBottom w:val="0"/>
      <w:divBdr>
        <w:top w:val="none" w:sz="0" w:space="0" w:color="auto"/>
        <w:left w:val="none" w:sz="0" w:space="0" w:color="auto"/>
        <w:bottom w:val="none" w:sz="0" w:space="0" w:color="auto"/>
        <w:right w:val="none" w:sz="0" w:space="0" w:color="auto"/>
      </w:divBdr>
    </w:div>
    <w:div w:id="2044934531">
      <w:bodyDiv w:val="1"/>
      <w:marLeft w:val="0"/>
      <w:marRight w:val="0"/>
      <w:marTop w:val="0"/>
      <w:marBottom w:val="0"/>
      <w:divBdr>
        <w:top w:val="none" w:sz="0" w:space="0" w:color="auto"/>
        <w:left w:val="none" w:sz="0" w:space="0" w:color="auto"/>
        <w:bottom w:val="none" w:sz="0" w:space="0" w:color="auto"/>
        <w:right w:val="none" w:sz="0" w:space="0" w:color="auto"/>
      </w:divBdr>
    </w:div>
    <w:div w:id="2046365996">
      <w:bodyDiv w:val="1"/>
      <w:marLeft w:val="0"/>
      <w:marRight w:val="0"/>
      <w:marTop w:val="0"/>
      <w:marBottom w:val="0"/>
      <w:divBdr>
        <w:top w:val="none" w:sz="0" w:space="0" w:color="auto"/>
        <w:left w:val="none" w:sz="0" w:space="0" w:color="auto"/>
        <w:bottom w:val="none" w:sz="0" w:space="0" w:color="auto"/>
        <w:right w:val="none" w:sz="0" w:space="0" w:color="auto"/>
      </w:divBdr>
    </w:div>
    <w:div w:id="2046901184">
      <w:bodyDiv w:val="1"/>
      <w:marLeft w:val="0"/>
      <w:marRight w:val="0"/>
      <w:marTop w:val="0"/>
      <w:marBottom w:val="0"/>
      <w:divBdr>
        <w:top w:val="none" w:sz="0" w:space="0" w:color="auto"/>
        <w:left w:val="none" w:sz="0" w:space="0" w:color="auto"/>
        <w:bottom w:val="none" w:sz="0" w:space="0" w:color="auto"/>
        <w:right w:val="none" w:sz="0" w:space="0" w:color="auto"/>
      </w:divBdr>
    </w:div>
    <w:div w:id="2047176777">
      <w:bodyDiv w:val="1"/>
      <w:marLeft w:val="0"/>
      <w:marRight w:val="0"/>
      <w:marTop w:val="0"/>
      <w:marBottom w:val="0"/>
      <w:divBdr>
        <w:top w:val="none" w:sz="0" w:space="0" w:color="auto"/>
        <w:left w:val="none" w:sz="0" w:space="0" w:color="auto"/>
        <w:bottom w:val="none" w:sz="0" w:space="0" w:color="auto"/>
        <w:right w:val="none" w:sz="0" w:space="0" w:color="auto"/>
      </w:divBdr>
    </w:div>
    <w:div w:id="2048873843">
      <w:bodyDiv w:val="1"/>
      <w:marLeft w:val="0"/>
      <w:marRight w:val="0"/>
      <w:marTop w:val="0"/>
      <w:marBottom w:val="0"/>
      <w:divBdr>
        <w:top w:val="none" w:sz="0" w:space="0" w:color="auto"/>
        <w:left w:val="none" w:sz="0" w:space="0" w:color="auto"/>
        <w:bottom w:val="none" w:sz="0" w:space="0" w:color="auto"/>
        <w:right w:val="none" w:sz="0" w:space="0" w:color="auto"/>
      </w:divBdr>
    </w:div>
    <w:div w:id="2051034632">
      <w:bodyDiv w:val="1"/>
      <w:marLeft w:val="0"/>
      <w:marRight w:val="0"/>
      <w:marTop w:val="0"/>
      <w:marBottom w:val="0"/>
      <w:divBdr>
        <w:top w:val="none" w:sz="0" w:space="0" w:color="auto"/>
        <w:left w:val="none" w:sz="0" w:space="0" w:color="auto"/>
        <w:bottom w:val="none" w:sz="0" w:space="0" w:color="auto"/>
        <w:right w:val="none" w:sz="0" w:space="0" w:color="auto"/>
      </w:divBdr>
    </w:div>
    <w:div w:id="2051490287">
      <w:bodyDiv w:val="1"/>
      <w:marLeft w:val="0"/>
      <w:marRight w:val="0"/>
      <w:marTop w:val="0"/>
      <w:marBottom w:val="0"/>
      <w:divBdr>
        <w:top w:val="none" w:sz="0" w:space="0" w:color="auto"/>
        <w:left w:val="none" w:sz="0" w:space="0" w:color="auto"/>
        <w:bottom w:val="none" w:sz="0" w:space="0" w:color="auto"/>
        <w:right w:val="none" w:sz="0" w:space="0" w:color="auto"/>
      </w:divBdr>
    </w:div>
    <w:div w:id="2052655373">
      <w:bodyDiv w:val="1"/>
      <w:marLeft w:val="0"/>
      <w:marRight w:val="0"/>
      <w:marTop w:val="0"/>
      <w:marBottom w:val="0"/>
      <w:divBdr>
        <w:top w:val="none" w:sz="0" w:space="0" w:color="auto"/>
        <w:left w:val="none" w:sz="0" w:space="0" w:color="auto"/>
        <w:bottom w:val="none" w:sz="0" w:space="0" w:color="auto"/>
        <w:right w:val="none" w:sz="0" w:space="0" w:color="auto"/>
      </w:divBdr>
    </w:div>
    <w:div w:id="2052681338">
      <w:bodyDiv w:val="1"/>
      <w:marLeft w:val="0"/>
      <w:marRight w:val="0"/>
      <w:marTop w:val="0"/>
      <w:marBottom w:val="0"/>
      <w:divBdr>
        <w:top w:val="none" w:sz="0" w:space="0" w:color="auto"/>
        <w:left w:val="none" w:sz="0" w:space="0" w:color="auto"/>
        <w:bottom w:val="none" w:sz="0" w:space="0" w:color="auto"/>
        <w:right w:val="none" w:sz="0" w:space="0" w:color="auto"/>
      </w:divBdr>
    </w:div>
    <w:div w:id="2053072166">
      <w:bodyDiv w:val="1"/>
      <w:marLeft w:val="0"/>
      <w:marRight w:val="0"/>
      <w:marTop w:val="0"/>
      <w:marBottom w:val="0"/>
      <w:divBdr>
        <w:top w:val="none" w:sz="0" w:space="0" w:color="auto"/>
        <w:left w:val="none" w:sz="0" w:space="0" w:color="auto"/>
        <w:bottom w:val="none" w:sz="0" w:space="0" w:color="auto"/>
        <w:right w:val="none" w:sz="0" w:space="0" w:color="auto"/>
      </w:divBdr>
    </w:div>
    <w:div w:id="2055424398">
      <w:bodyDiv w:val="1"/>
      <w:marLeft w:val="0"/>
      <w:marRight w:val="0"/>
      <w:marTop w:val="0"/>
      <w:marBottom w:val="0"/>
      <w:divBdr>
        <w:top w:val="none" w:sz="0" w:space="0" w:color="auto"/>
        <w:left w:val="none" w:sz="0" w:space="0" w:color="auto"/>
        <w:bottom w:val="none" w:sz="0" w:space="0" w:color="auto"/>
        <w:right w:val="none" w:sz="0" w:space="0" w:color="auto"/>
      </w:divBdr>
    </w:div>
    <w:div w:id="2057007247">
      <w:bodyDiv w:val="1"/>
      <w:marLeft w:val="0"/>
      <w:marRight w:val="0"/>
      <w:marTop w:val="0"/>
      <w:marBottom w:val="0"/>
      <w:divBdr>
        <w:top w:val="none" w:sz="0" w:space="0" w:color="auto"/>
        <w:left w:val="none" w:sz="0" w:space="0" w:color="auto"/>
        <w:bottom w:val="none" w:sz="0" w:space="0" w:color="auto"/>
        <w:right w:val="none" w:sz="0" w:space="0" w:color="auto"/>
      </w:divBdr>
    </w:div>
    <w:div w:id="2057044238">
      <w:bodyDiv w:val="1"/>
      <w:marLeft w:val="0"/>
      <w:marRight w:val="0"/>
      <w:marTop w:val="0"/>
      <w:marBottom w:val="0"/>
      <w:divBdr>
        <w:top w:val="none" w:sz="0" w:space="0" w:color="auto"/>
        <w:left w:val="none" w:sz="0" w:space="0" w:color="auto"/>
        <w:bottom w:val="none" w:sz="0" w:space="0" w:color="auto"/>
        <w:right w:val="none" w:sz="0" w:space="0" w:color="auto"/>
      </w:divBdr>
    </w:div>
    <w:div w:id="2057928294">
      <w:bodyDiv w:val="1"/>
      <w:marLeft w:val="0"/>
      <w:marRight w:val="0"/>
      <w:marTop w:val="0"/>
      <w:marBottom w:val="0"/>
      <w:divBdr>
        <w:top w:val="none" w:sz="0" w:space="0" w:color="auto"/>
        <w:left w:val="none" w:sz="0" w:space="0" w:color="auto"/>
        <w:bottom w:val="none" w:sz="0" w:space="0" w:color="auto"/>
        <w:right w:val="none" w:sz="0" w:space="0" w:color="auto"/>
      </w:divBdr>
    </w:div>
    <w:div w:id="2057970916">
      <w:bodyDiv w:val="1"/>
      <w:marLeft w:val="0"/>
      <w:marRight w:val="0"/>
      <w:marTop w:val="0"/>
      <w:marBottom w:val="0"/>
      <w:divBdr>
        <w:top w:val="none" w:sz="0" w:space="0" w:color="auto"/>
        <w:left w:val="none" w:sz="0" w:space="0" w:color="auto"/>
        <w:bottom w:val="none" w:sz="0" w:space="0" w:color="auto"/>
        <w:right w:val="none" w:sz="0" w:space="0" w:color="auto"/>
      </w:divBdr>
    </w:div>
    <w:div w:id="2058312484">
      <w:bodyDiv w:val="1"/>
      <w:marLeft w:val="0"/>
      <w:marRight w:val="0"/>
      <w:marTop w:val="0"/>
      <w:marBottom w:val="0"/>
      <w:divBdr>
        <w:top w:val="none" w:sz="0" w:space="0" w:color="auto"/>
        <w:left w:val="none" w:sz="0" w:space="0" w:color="auto"/>
        <w:bottom w:val="none" w:sz="0" w:space="0" w:color="auto"/>
        <w:right w:val="none" w:sz="0" w:space="0" w:color="auto"/>
      </w:divBdr>
    </w:div>
    <w:div w:id="2060127209">
      <w:bodyDiv w:val="1"/>
      <w:marLeft w:val="0"/>
      <w:marRight w:val="0"/>
      <w:marTop w:val="0"/>
      <w:marBottom w:val="0"/>
      <w:divBdr>
        <w:top w:val="none" w:sz="0" w:space="0" w:color="auto"/>
        <w:left w:val="none" w:sz="0" w:space="0" w:color="auto"/>
        <w:bottom w:val="none" w:sz="0" w:space="0" w:color="auto"/>
        <w:right w:val="none" w:sz="0" w:space="0" w:color="auto"/>
      </w:divBdr>
    </w:div>
    <w:div w:id="2060736943">
      <w:bodyDiv w:val="1"/>
      <w:marLeft w:val="0"/>
      <w:marRight w:val="0"/>
      <w:marTop w:val="0"/>
      <w:marBottom w:val="0"/>
      <w:divBdr>
        <w:top w:val="none" w:sz="0" w:space="0" w:color="auto"/>
        <w:left w:val="none" w:sz="0" w:space="0" w:color="auto"/>
        <w:bottom w:val="none" w:sz="0" w:space="0" w:color="auto"/>
        <w:right w:val="none" w:sz="0" w:space="0" w:color="auto"/>
      </w:divBdr>
    </w:div>
    <w:div w:id="2060745648">
      <w:bodyDiv w:val="1"/>
      <w:marLeft w:val="0"/>
      <w:marRight w:val="0"/>
      <w:marTop w:val="0"/>
      <w:marBottom w:val="0"/>
      <w:divBdr>
        <w:top w:val="none" w:sz="0" w:space="0" w:color="auto"/>
        <w:left w:val="none" w:sz="0" w:space="0" w:color="auto"/>
        <w:bottom w:val="none" w:sz="0" w:space="0" w:color="auto"/>
        <w:right w:val="none" w:sz="0" w:space="0" w:color="auto"/>
      </w:divBdr>
    </w:div>
    <w:div w:id="2060784260">
      <w:bodyDiv w:val="1"/>
      <w:marLeft w:val="0"/>
      <w:marRight w:val="0"/>
      <w:marTop w:val="0"/>
      <w:marBottom w:val="0"/>
      <w:divBdr>
        <w:top w:val="none" w:sz="0" w:space="0" w:color="auto"/>
        <w:left w:val="none" w:sz="0" w:space="0" w:color="auto"/>
        <w:bottom w:val="none" w:sz="0" w:space="0" w:color="auto"/>
        <w:right w:val="none" w:sz="0" w:space="0" w:color="auto"/>
      </w:divBdr>
    </w:div>
    <w:div w:id="2061200387">
      <w:bodyDiv w:val="1"/>
      <w:marLeft w:val="0"/>
      <w:marRight w:val="0"/>
      <w:marTop w:val="0"/>
      <w:marBottom w:val="0"/>
      <w:divBdr>
        <w:top w:val="none" w:sz="0" w:space="0" w:color="auto"/>
        <w:left w:val="none" w:sz="0" w:space="0" w:color="auto"/>
        <w:bottom w:val="none" w:sz="0" w:space="0" w:color="auto"/>
        <w:right w:val="none" w:sz="0" w:space="0" w:color="auto"/>
      </w:divBdr>
    </w:div>
    <w:div w:id="2063212181">
      <w:bodyDiv w:val="1"/>
      <w:marLeft w:val="0"/>
      <w:marRight w:val="0"/>
      <w:marTop w:val="0"/>
      <w:marBottom w:val="0"/>
      <w:divBdr>
        <w:top w:val="none" w:sz="0" w:space="0" w:color="auto"/>
        <w:left w:val="none" w:sz="0" w:space="0" w:color="auto"/>
        <w:bottom w:val="none" w:sz="0" w:space="0" w:color="auto"/>
        <w:right w:val="none" w:sz="0" w:space="0" w:color="auto"/>
      </w:divBdr>
    </w:div>
    <w:div w:id="2063479305">
      <w:bodyDiv w:val="1"/>
      <w:marLeft w:val="0"/>
      <w:marRight w:val="0"/>
      <w:marTop w:val="0"/>
      <w:marBottom w:val="0"/>
      <w:divBdr>
        <w:top w:val="none" w:sz="0" w:space="0" w:color="auto"/>
        <w:left w:val="none" w:sz="0" w:space="0" w:color="auto"/>
        <w:bottom w:val="none" w:sz="0" w:space="0" w:color="auto"/>
        <w:right w:val="none" w:sz="0" w:space="0" w:color="auto"/>
      </w:divBdr>
    </w:div>
    <w:div w:id="2063825678">
      <w:bodyDiv w:val="1"/>
      <w:marLeft w:val="0"/>
      <w:marRight w:val="0"/>
      <w:marTop w:val="0"/>
      <w:marBottom w:val="0"/>
      <w:divBdr>
        <w:top w:val="none" w:sz="0" w:space="0" w:color="auto"/>
        <w:left w:val="none" w:sz="0" w:space="0" w:color="auto"/>
        <w:bottom w:val="none" w:sz="0" w:space="0" w:color="auto"/>
        <w:right w:val="none" w:sz="0" w:space="0" w:color="auto"/>
      </w:divBdr>
    </w:div>
    <w:div w:id="2064135718">
      <w:bodyDiv w:val="1"/>
      <w:marLeft w:val="0"/>
      <w:marRight w:val="0"/>
      <w:marTop w:val="0"/>
      <w:marBottom w:val="0"/>
      <w:divBdr>
        <w:top w:val="none" w:sz="0" w:space="0" w:color="auto"/>
        <w:left w:val="none" w:sz="0" w:space="0" w:color="auto"/>
        <w:bottom w:val="none" w:sz="0" w:space="0" w:color="auto"/>
        <w:right w:val="none" w:sz="0" w:space="0" w:color="auto"/>
      </w:divBdr>
    </w:div>
    <w:div w:id="2064675121">
      <w:bodyDiv w:val="1"/>
      <w:marLeft w:val="0"/>
      <w:marRight w:val="0"/>
      <w:marTop w:val="0"/>
      <w:marBottom w:val="0"/>
      <w:divBdr>
        <w:top w:val="none" w:sz="0" w:space="0" w:color="auto"/>
        <w:left w:val="none" w:sz="0" w:space="0" w:color="auto"/>
        <w:bottom w:val="none" w:sz="0" w:space="0" w:color="auto"/>
        <w:right w:val="none" w:sz="0" w:space="0" w:color="auto"/>
      </w:divBdr>
    </w:div>
    <w:div w:id="2064868227">
      <w:bodyDiv w:val="1"/>
      <w:marLeft w:val="0"/>
      <w:marRight w:val="0"/>
      <w:marTop w:val="0"/>
      <w:marBottom w:val="0"/>
      <w:divBdr>
        <w:top w:val="none" w:sz="0" w:space="0" w:color="auto"/>
        <w:left w:val="none" w:sz="0" w:space="0" w:color="auto"/>
        <w:bottom w:val="none" w:sz="0" w:space="0" w:color="auto"/>
        <w:right w:val="none" w:sz="0" w:space="0" w:color="auto"/>
      </w:divBdr>
    </w:div>
    <w:div w:id="2065056848">
      <w:bodyDiv w:val="1"/>
      <w:marLeft w:val="0"/>
      <w:marRight w:val="0"/>
      <w:marTop w:val="0"/>
      <w:marBottom w:val="0"/>
      <w:divBdr>
        <w:top w:val="none" w:sz="0" w:space="0" w:color="auto"/>
        <w:left w:val="none" w:sz="0" w:space="0" w:color="auto"/>
        <w:bottom w:val="none" w:sz="0" w:space="0" w:color="auto"/>
        <w:right w:val="none" w:sz="0" w:space="0" w:color="auto"/>
      </w:divBdr>
    </w:div>
    <w:div w:id="2065565670">
      <w:bodyDiv w:val="1"/>
      <w:marLeft w:val="0"/>
      <w:marRight w:val="0"/>
      <w:marTop w:val="0"/>
      <w:marBottom w:val="0"/>
      <w:divBdr>
        <w:top w:val="none" w:sz="0" w:space="0" w:color="auto"/>
        <w:left w:val="none" w:sz="0" w:space="0" w:color="auto"/>
        <w:bottom w:val="none" w:sz="0" w:space="0" w:color="auto"/>
        <w:right w:val="none" w:sz="0" w:space="0" w:color="auto"/>
      </w:divBdr>
    </w:div>
    <w:div w:id="2066444262">
      <w:bodyDiv w:val="1"/>
      <w:marLeft w:val="0"/>
      <w:marRight w:val="0"/>
      <w:marTop w:val="0"/>
      <w:marBottom w:val="0"/>
      <w:divBdr>
        <w:top w:val="none" w:sz="0" w:space="0" w:color="auto"/>
        <w:left w:val="none" w:sz="0" w:space="0" w:color="auto"/>
        <w:bottom w:val="none" w:sz="0" w:space="0" w:color="auto"/>
        <w:right w:val="none" w:sz="0" w:space="0" w:color="auto"/>
      </w:divBdr>
    </w:div>
    <w:div w:id="2067491153">
      <w:bodyDiv w:val="1"/>
      <w:marLeft w:val="0"/>
      <w:marRight w:val="0"/>
      <w:marTop w:val="0"/>
      <w:marBottom w:val="0"/>
      <w:divBdr>
        <w:top w:val="none" w:sz="0" w:space="0" w:color="auto"/>
        <w:left w:val="none" w:sz="0" w:space="0" w:color="auto"/>
        <w:bottom w:val="none" w:sz="0" w:space="0" w:color="auto"/>
        <w:right w:val="none" w:sz="0" w:space="0" w:color="auto"/>
      </w:divBdr>
    </w:div>
    <w:div w:id="2067949918">
      <w:bodyDiv w:val="1"/>
      <w:marLeft w:val="0"/>
      <w:marRight w:val="0"/>
      <w:marTop w:val="0"/>
      <w:marBottom w:val="0"/>
      <w:divBdr>
        <w:top w:val="none" w:sz="0" w:space="0" w:color="auto"/>
        <w:left w:val="none" w:sz="0" w:space="0" w:color="auto"/>
        <w:bottom w:val="none" w:sz="0" w:space="0" w:color="auto"/>
        <w:right w:val="none" w:sz="0" w:space="0" w:color="auto"/>
      </w:divBdr>
    </w:div>
    <w:div w:id="2068453965">
      <w:bodyDiv w:val="1"/>
      <w:marLeft w:val="0"/>
      <w:marRight w:val="0"/>
      <w:marTop w:val="0"/>
      <w:marBottom w:val="0"/>
      <w:divBdr>
        <w:top w:val="none" w:sz="0" w:space="0" w:color="auto"/>
        <w:left w:val="none" w:sz="0" w:space="0" w:color="auto"/>
        <w:bottom w:val="none" w:sz="0" w:space="0" w:color="auto"/>
        <w:right w:val="none" w:sz="0" w:space="0" w:color="auto"/>
      </w:divBdr>
    </w:div>
    <w:div w:id="2068646975">
      <w:bodyDiv w:val="1"/>
      <w:marLeft w:val="0"/>
      <w:marRight w:val="0"/>
      <w:marTop w:val="0"/>
      <w:marBottom w:val="0"/>
      <w:divBdr>
        <w:top w:val="none" w:sz="0" w:space="0" w:color="auto"/>
        <w:left w:val="none" w:sz="0" w:space="0" w:color="auto"/>
        <w:bottom w:val="none" w:sz="0" w:space="0" w:color="auto"/>
        <w:right w:val="none" w:sz="0" w:space="0" w:color="auto"/>
      </w:divBdr>
    </w:div>
    <w:div w:id="2068917448">
      <w:bodyDiv w:val="1"/>
      <w:marLeft w:val="0"/>
      <w:marRight w:val="0"/>
      <w:marTop w:val="0"/>
      <w:marBottom w:val="0"/>
      <w:divBdr>
        <w:top w:val="none" w:sz="0" w:space="0" w:color="auto"/>
        <w:left w:val="none" w:sz="0" w:space="0" w:color="auto"/>
        <w:bottom w:val="none" w:sz="0" w:space="0" w:color="auto"/>
        <w:right w:val="none" w:sz="0" w:space="0" w:color="auto"/>
      </w:divBdr>
    </w:div>
    <w:div w:id="2069187555">
      <w:bodyDiv w:val="1"/>
      <w:marLeft w:val="0"/>
      <w:marRight w:val="0"/>
      <w:marTop w:val="0"/>
      <w:marBottom w:val="0"/>
      <w:divBdr>
        <w:top w:val="none" w:sz="0" w:space="0" w:color="auto"/>
        <w:left w:val="none" w:sz="0" w:space="0" w:color="auto"/>
        <w:bottom w:val="none" w:sz="0" w:space="0" w:color="auto"/>
        <w:right w:val="none" w:sz="0" w:space="0" w:color="auto"/>
      </w:divBdr>
    </w:div>
    <w:div w:id="2070297518">
      <w:bodyDiv w:val="1"/>
      <w:marLeft w:val="0"/>
      <w:marRight w:val="0"/>
      <w:marTop w:val="0"/>
      <w:marBottom w:val="0"/>
      <w:divBdr>
        <w:top w:val="none" w:sz="0" w:space="0" w:color="auto"/>
        <w:left w:val="none" w:sz="0" w:space="0" w:color="auto"/>
        <w:bottom w:val="none" w:sz="0" w:space="0" w:color="auto"/>
        <w:right w:val="none" w:sz="0" w:space="0" w:color="auto"/>
      </w:divBdr>
    </w:div>
    <w:div w:id="2070835857">
      <w:bodyDiv w:val="1"/>
      <w:marLeft w:val="0"/>
      <w:marRight w:val="0"/>
      <w:marTop w:val="0"/>
      <w:marBottom w:val="0"/>
      <w:divBdr>
        <w:top w:val="none" w:sz="0" w:space="0" w:color="auto"/>
        <w:left w:val="none" w:sz="0" w:space="0" w:color="auto"/>
        <w:bottom w:val="none" w:sz="0" w:space="0" w:color="auto"/>
        <w:right w:val="none" w:sz="0" w:space="0" w:color="auto"/>
      </w:divBdr>
    </w:div>
    <w:div w:id="2071614318">
      <w:bodyDiv w:val="1"/>
      <w:marLeft w:val="0"/>
      <w:marRight w:val="0"/>
      <w:marTop w:val="0"/>
      <w:marBottom w:val="0"/>
      <w:divBdr>
        <w:top w:val="none" w:sz="0" w:space="0" w:color="auto"/>
        <w:left w:val="none" w:sz="0" w:space="0" w:color="auto"/>
        <w:bottom w:val="none" w:sz="0" w:space="0" w:color="auto"/>
        <w:right w:val="none" w:sz="0" w:space="0" w:color="auto"/>
      </w:divBdr>
    </w:div>
    <w:div w:id="2071803803">
      <w:bodyDiv w:val="1"/>
      <w:marLeft w:val="0"/>
      <w:marRight w:val="0"/>
      <w:marTop w:val="0"/>
      <w:marBottom w:val="0"/>
      <w:divBdr>
        <w:top w:val="none" w:sz="0" w:space="0" w:color="auto"/>
        <w:left w:val="none" w:sz="0" w:space="0" w:color="auto"/>
        <w:bottom w:val="none" w:sz="0" w:space="0" w:color="auto"/>
        <w:right w:val="none" w:sz="0" w:space="0" w:color="auto"/>
      </w:divBdr>
    </w:div>
    <w:div w:id="2072188223">
      <w:bodyDiv w:val="1"/>
      <w:marLeft w:val="0"/>
      <w:marRight w:val="0"/>
      <w:marTop w:val="0"/>
      <w:marBottom w:val="0"/>
      <w:divBdr>
        <w:top w:val="none" w:sz="0" w:space="0" w:color="auto"/>
        <w:left w:val="none" w:sz="0" w:space="0" w:color="auto"/>
        <w:bottom w:val="none" w:sz="0" w:space="0" w:color="auto"/>
        <w:right w:val="none" w:sz="0" w:space="0" w:color="auto"/>
      </w:divBdr>
    </w:div>
    <w:div w:id="2075732102">
      <w:bodyDiv w:val="1"/>
      <w:marLeft w:val="0"/>
      <w:marRight w:val="0"/>
      <w:marTop w:val="0"/>
      <w:marBottom w:val="0"/>
      <w:divBdr>
        <w:top w:val="none" w:sz="0" w:space="0" w:color="auto"/>
        <w:left w:val="none" w:sz="0" w:space="0" w:color="auto"/>
        <w:bottom w:val="none" w:sz="0" w:space="0" w:color="auto"/>
        <w:right w:val="none" w:sz="0" w:space="0" w:color="auto"/>
      </w:divBdr>
    </w:div>
    <w:div w:id="2076271536">
      <w:bodyDiv w:val="1"/>
      <w:marLeft w:val="0"/>
      <w:marRight w:val="0"/>
      <w:marTop w:val="0"/>
      <w:marBottom w:val="0"/>
      <w:divBdr>
        <w:top w:val="none" w:sz="0" w:space="0" w:color="auto"/>
        <w:left w:val="none" w:sz="0" w:space="0" w:color="auto"/>
        <w:bottom w:val="none" w:sz="0" w:space="0" w:color="auto"/>
        <w:right w:val="none" w:sz="0" w:space="0" w:color="auto"/>
      </w:divBdr>
    </w:div>
    <w:div w:id="2076319356">
      <w:bodyDiv w:val="1"/>
      <w:marLeft w:val="0"/>
      <w:marRight w:val="0"/>
      <w:marTop w:val="0"/>
      <w:marBottom w:val="0"/>
      <w:divBdr>
        <w:top w:val="none" w:sz="0" w:space="0" w:color="auto"/>
        <w:left w:val="none" w:sz="0" w:space="0" w:color="auto"/>
        <w:bottom w:val="none" w:sz="0" w:space="0" w:color="auto"/>
        <w:right w:val="none" w:sz="0" w:space="0" w:color="auto"/>
      </w:divBdr>
    </w:div>
    <w:div w:id="2077169753">
      <w:bodyDiv w:val="1"/>
      <w:marLeft w:val="0"/>
      <w:marRight w:val="0"/>
      <w:marTop w:val="0"/>
      <w:marBottom w:val="0"/>
      <w:divBdr>
        <w:top w:val="none" w:sz="0" w:space="0" w:color="auto"/>
        <w:left w:val="none" w:sz="0" w:space="0" w:color="auto"/>
        <w:bottom w:val="none" w:sz="0" w:space="0" w:color="auto"/>
        <w:right w:val="none" w:sz="0" w:space="0" w:color="auto"/>
      </w:divBdr>
    </w:div>
    <w:div w:id="2077363492">
      <w:bodyDiv w:val="1"/>
      <w:marLeft w:val="0"/>
      <w:marRight w:val="0"/>
      <w:marTop w:val="0"/>
      <w:marBottom w:val="0"/>
      <w:divBdr>
        <w:top w:val="none" w:sz="0" w:space="0" w:color="auto"/>
        <w:left w:val="none" w:sz="0" w:space="0" w:color="auto"/>
        <w:bottom w:val="none" w:sz="0" w:space="0" w:color="auto"/>
        <w:right w:val="none" w:sz="0" w:space="0" w:color="auto"/>
      </w:divBdr>
    </w:div>
    <w:div w:id="2077391853">
      <w:bodyDiv w:val="1"/>
      <w:marLeft w:val="0"/>
      <w:marRight w:val="0"/>
      <w:marTop w:val="0"/>
      <w:marBottom w:val="0"/>
      <w:divBdr>
        <w:top w:val="none" w:sz="0" w:space="0" w:color="auto"/>
        <w:left w:val="none" w:sz="0" w:space="0" w:color="auto"/>
        <w:bottom w:val="none" w:sz="0" w:space="0" w:color="auto"/>
        <w:right w:val="none" w:sz="0" w:space="0" w:color="auto"/>
      </w:divBdr>
    </w:div>
    <w:div w:id="2077435930">
      <w:bodyDiv w:val="1"/>
      <w:marLeft w:val="0"/>
      <w:marRight w:val="0"/>
      <w:marTop w:val="0"/>
      <w:marBottom w:val="0"/>
      <w:divBdr>
        <w:top w:val="none" w:sz="0" w:space="0" w:color="auto"/>
        <w:left w:val="none" w:sz="0" w:space="0" w:color="auto"/>
        <w:bottom w:val="none" w:sz="0" w:space="0" w:color="auto"/>
        <w:right w:val="none" w:sz="0" w:space="0" w:color="auto"/>
      </w:divBdr>
    </w:div>
    <w:div w:id="2078278542">
      <w:bodyDiv w:val="1"/>
      <w:marLeft w:val="0"/>
      <w:marRight w:val="0"/>
      <w:marTop w:val="0"/>
      <w:marBottom w:val="0"/>
      <w:divBdr>
        <w:top w:val="none" w:sz="0" w:space="0" w:color="auto"/>
        <w:left w:val="none" w:sz="0" w:space="0" w:color="auto"/>
        <w:bottom w:val="none" w:sz="0" w:space="0" w:color="auto"/>
        <w:right w:val="none" w:sz="0" w:space="0" w:color="auto"/>
      </w:divBdr>
    </w:div>
    <w:div w:id="2078627725">
      <w:bodyDiv w:val="1"/>
      <w:marLeft w:val="0"/>
      <w:marRight w:val="0"/>
      <w:marTop w:val="0"/>
      <w:marBottom w:val="0"/>
      <w:divBdr>
        <w:top w:val="none" w:sz="0" w:space="0" w:color="auto"/>
        <w:left w:val="none" w:sz="0" w:space="0" w:color="auto"/>
        <w:bottom w:val="none" w:sz="0" w:space="0" w:color="auto"/>
        <w:right w:val="none" w:sz="0" w:space="0" w:color="auto"/>
      </w:divBdr>
    </w:div>
    <w:div w:id="2078746969">
      <w:bodyDiv w:val="1"/>
      <w:marLeft w:val="0"/>
      <w:marRight w:val="0"/>
      <w:marTop w:val="0"/>
      <w:marBottom w:val="0"/>
      <w:divBdr>
        <w:top w:val="none" w:sz="0" w:space="0" w:color="auto"/>
        <w:left w:val="none" w:sz="0" w:space="0" w:color="auto"/>
        <w:bottom w:val="none" w:sz="0" w:space="0" w:color="auto"/>
        <w:right w:val="none" w:sz="0" w:space="0" w:color="auto"/>
      </w:divBdr>
    </w:div>
    <w:div w:id="2080514053">
      <w:bodyDiv w:val="1"/>
      <w:marLeft w:val="0"/>
      <w:marRight w:val="0"/>
      <w:marTop w:val="0"/>
      <w:marBottom w:val="0"/>
      <w:divBdr>
        <w:top w:val="none" w:sz="0" w:space="0" w:color="auto"/>
        <w:left w:val="none" w:sz="0" w:space="0" w:color="auto"/>
        <w:bottom w:val="none" w:sz="0" w:space="0" w:color="auto"/>
        <w:right w:val="none" w:sz="0" w:space="0" w:color="auto"/>
      </w:divBdr>
    </w:div>
    <w:div w:id="2081173327">
      <w:bodyDiv w:val="1"/>
      <w:marLeft w:val="0"/>
      <w:marRight w:val="0"/>
      <w:marTop w:val="0"/>
      <w:marBottom w:val="0"/>
      <w:divBdr>
        <w:top w:val="none" w:sz="0" w:space="0" w:color="auto"/>
        <w:left w:val="none" w:sz="0" w:space="0" w:color="auto"/>
        <w:bottom w:val="none" w:sz="0" w:space="0" w:color="auto"/>
        <w:right w:val="none" w:sz="0" w:space="0" w:color="auto"/>
      </w:divBdr>
    </w:div>
    <w:div w:id="2081755003">
      <w:bodyDiv w:val="1"/>
      <w:marLeft w:val="0"/>
      <w:marRight w:val="0"/>
      <w:marTop w:val="0"/>
      <w:marBottom w:val="0"/>
      <w:divBdr>
        <w:top w:val="none" w:sz="0" w:space="0" w:color="auto"/>
        <w:left w:val="none" w:sz="0" w:space="0" w:color="auto"/>
        <w:bottom w:val="none" w:sz="0" w:space="0" w:color="auto"/>
        <w:right w:val="none" w:sz="0" w:space="0" w:color="auto"/>
      </w:divBdr>
    </w:div>
    <w:div w:id="2082020279">
      <w:bodyDiv w:val="1"/>
      <w:marLeft w:val="0"/>
      <w:marRight w:val="0"/>
      <w:marTop w:val="0"/>
      <w:marBottom w:val="0"/>
      <w:divBdr>
        <w:top w:val="none" w:sz="0" w:space="0" w:color="auto"/>
        <w:left w:val="none" w:sz="0" w:space="0" w:color="auto"/>
        <w:bottom w:val="none" w:sz="0" w:space="0" w:color="auto"/>
        <w:right w:val="none" w:sz="0" w:space="0" w:color="auto"/>
      </w:divBdr>
    </w:div>
    <w:div w:id="2082828473">
      <w:bodyDiv w:val="1"/>
      <w:marLeft w:val="0"/>
      <w:marRight w:val="0"/>
      <w:marTop w:val="0"/>
      <w:marBottom w:val="0"/>
      <w:divBdr>
        <w:top w:val="none" w:sz="0" w:space="0" w:color="auto"/>
        <w:left w:val="none" w:sz="0" w:space="0" w:color="auto"/>
        <w:bottom w:val="none" w:sz="0" w:space="0" w:color="auto"/>
        <w:right w:val="none" w:sz="0" w:space="0" w:color="auto"/>
      </w:divBdr>
    </w:div>
    <w:div w:id="2082940782">
      <w:bodyDiv w:val="1"/>
      <w:marLeft w:val="0"/>
      <w:marRight w:val="0"/>
      <w:marTop w:val="0"/>
      <w:marBottom w:val="0"/>
      <w:divBdr>
        <w:top w:val="none" w:sz="0" w:space="0" w:color="auto"/>
        <w:left w:val="none" w:sz="0" w:space="0" w:color="auto"/>
        <w:bottom w:val="none" w:sz="0" w:space="0" w:color="auto"/>
        <w:right w:val="none" w:sz="0" w:space="0" w:color="auto"/>
      </w:divBdr>
    </w:div>
    <w:div w:id="2083402932">
      <w:bodyDiv w:val="1"/>
      <w:marLeft w:val="0"/>
      <w:marRight w:val="0"/>
      <w:marTop w:val="0"/>
      <w:marBottom w:val="0"/>
      <w:divBdr>
        <w:top w:val="none" w:sz="0" w:space="0" w:color="auto"/>
        <w:left w:val="none" w:sz="0" w:space="0" w:color="auto"/>
        <w:bottom w:val="none" w:sz="0" w:space="0" w:color="auto"/>
        <w:right w:val="none" w:sz="0" w:space="0" w:color="auto"/>
      </w:divBdr>
    </w:div>
    <w:div w:id="2083482769">
      <w:bodyDiv w:val="1"/>
      <w:marLeft w:val="0"/>
      <w:marRight w:val="0"/>
      <w:marTop w:val="0"/>
      <w:marBottom w:val="0"/>
      <w:divBdr>
        <w:top w:val="none" w:sz="0" w:space="0" w:color="auto"/>
        <w:left w:val="none" w:sz="0" w:space="0" w:color="auto"/>
        <w:bottom w:val="none" w:sz="0" w:space="0" w:color="auto"/>
        <w:right w:val="none" w:sz="0" w:space="0" w:color="auto"/>
      </w:divBdr>
    </w:div>
    <w:div w:id="2083553106">
      <w:bodyDiv w:val="1"/>
      <w:marLeft w:val="0"/>
      <w:marRight w:val="0"/>
      <w:marTop w:val="0"/>
      <w:marBottom w:val="0"/>
      <w:divBdr>
        <w:top w:val="none" w:sz="0" w:space="0" w:color="auto"/>
        <w:left w:val="none" w:sz="0" w:space="0" w:color="auto"/>
        <w:bottom w:val="none" w:sz="0" w:space="0" w:color="auto"/>
        <w:right w:val="none" w:sz="0" w:space="0" w:color="auto"/>
      </w:divBdr>
    </w:div>
    <w:div w:id="2085031041">
      <w:bodyDiv w:val="1"/>
      <w:marLeft w:val="0"/>
      <w:marRight w:val="0"/>
      <w:marTop w:val="0"/>
      <w:marBottom w:val="0"/>
      <w:divBdr>
        <w:top w:val="none" w:sz="0" w:space="0" w:color="auto"/>
        <w:left w:val="none" w:sz="0" w:space="0" w:color="auto"/>
        <w:bottom w:val="none" w:sz="0" w:space="0" w:color="auto"/>
        <w:right w:val="none" w:sz="0" w:space="0" w:color="auto"/>
      </w:divBdr>
    </w:div>
    <w:div w:id="2085495027">
      <w:bodyDiv w:val="1"/>
      <w:marLeft w:val="0"/>
      <w:marRight w:val="0"/>
      <w:marTop w:val="0"/>
      <w:marBottom w:val="0"/>
      <w:divBdr>
        <w:top w:val="none" w:sz="0" w:space="0" w:color="auto"/>
        <w:left w:val="none" w:sz="0" w:space="0" w:color="auto"/>
        <w:bottom w:val="none" w:sz="0" w:space="0" w:color="auto"/>
        <w:right w:val="none" w:sz="0" w:space="0" w:color="auto"/>
      </w:divBdr>
    </w:div>
    <w:div w:id="2086566784">
      <w:bodyDiv w:val="1"/>
      <w:marLeft w:val="0"/>
      <w:marRight w:val="0"/>
      <w:marTop w:val="0"/>
      <w:marBottom w:val="0"/>
      <w:divBdr>
        <w:top w:val="none" w:sz="0" w:space="0" w:color="auto"/>
        <w:left w:val="none" w:sz="0" w:space="0" w:color="auto"/>
        <w:bottom w:val="none" w:sz="0" w:space="0" w:color="auto"/>
        <w:right w:val="none" w:sz="0" w:space="0" w:color="auto"/>
      </w:divBdr>
    </w:div>
    <w:div w:id="2086603097">
      <w:bodyDiv w:val="1"/>
      <w:marLeft w:val="0"/>
      <w:marRight w:val="0"/>
      <w:marTop w:val="0"/>
      <w:marBottom w:val="0"/>
      <w:divBdr>
        <w:top w:val="none" w:sz="0" w:space="0" w:color="auto"/>
        <w:left w:val="none" w:sz="0" w:space="0" w:color="auto"/>
        <w:bottom w:val="none" w:sz="0" w:space="0" w:color="auto"/>
        <w:right w:val="none" w:sz="0" w:space="0" w:color="auto"/>
      </w:divBdr>
    </w:div>
    <w:div w:id="2089618998">
      <w:bodyDiv w:val="1"/>
      <w:marLeft w:val="0"/>
      <w:marRight w:val="0"/>
      <w:marTop w:val="0"/>
      <w:marBottom w:val="0"/>
      <w:divBdr>
        <w:top w:val="none" w:sz="0" w:space="0" w:color="auto"/>
        <w:left w:val="none" w:sz="0" w:space="0" w:color="auto"/>
        <w:bottom w:val="none" w:sz="0" w:space="0" w:color="auto"/>
        <w:right w:val="none" w:sz="0" w:space="0" w:color="auto"/>
      </w:divBdr>
    </w:div>
    <w:div w:id="2089962991">
      <w:bodyDiv w:val="1"/>
      <w:marLeft w:val="0"/>
      <w:marRight w:val="0"/>
      <w:marTop w:val="0"/>
      <w:marBottom w:val="0"/>
      <w:divBdr>
        <w:top w:val="none" w:sz="0" w:space="0" w:color="auto"/>
        <w:left w:val="none" w:sz="0" w:space="0" w:color="auto"/>
        <w:bottom w:val="none" w:sz="0" w:space="0" w:color="auto"/>
        <w:right w:val="none" w:sz="0" w:space="0" w:color="auto"/>
      </w:divBdr>
    </w:div>
    <w:div w:id="2090424024">
      <w:bodyDiv w:val="1"/>
      <w:marLeft w:val="0"/>
      <w:marRight w:val="0"/>
      <w:marTop w:val="0"/>
      <w:marBottom w:val="0"/>
      <w:divBdr>
        <w:top w:val="none" w:sz="0" w:space="0" w:color="auto"/>
        <w:left w:val="none" w:sz="0" w:space="0" w:color="auto"/>
        <w:bottom w:val="none" w:sz="0" w:space="0" w:color="auto"/>
        <w:right w:val="none" w:sz="0" w:space="0" w:color="auto"/>
      </w:divBdr>
    </w:div>
    <w:div w:id="2090693543">
      <w:bodyDiv w:val="1"/>
      <w:marLeft w:val="0"/>
      <w:marRight w:val="0"/>
      <w:marTop w:val="0"/>
      <w:marBottom w:val="0"/>
      <w:divBdr>
        <w:top w:val="none" w:sz="0" w:space="0" w:color="auto"/>
        <w:left w:val="none" w:sz="0" w:space="0" w:color="auto"/>
        <w:bottom w:val="none" w:sz="0" w:space="0" w:color="auto"/>
        <w:right w:val="none" w:sz="0" w:space="0" w:color="auto"/>
      </w:divBdr>
    </w:div>
    <w:div w:id="2091080713">
      <w:bodyDiv w:val="1"/>
      <w:marLeft w:val="0"/>
      <w:marRight w:val="0"/>
      <w:marTop w:val="0"/>
      <w:marBottom w:val="0"/>
      <w:divBdr>
        <w:top w:val="none" w:sz="0" w:space="0" w:color="auto"/>
        <w:left w:val="none" w:sz="0" w:space="0" w:color="auto"/>
        <w:bottom w:val="none" w:sz="0" w:space="0" w:color="auto"/>
        <w:right w:val="none" w:sz="0" w:space="0" w:color="auto"/>
      </w:divBdr>
    </w:div>
    <w:div w:id="2092385337">
      <w:bodyDiv w:val="1"/>
      <w:marLeft w:val="0"/>
      <w:marRight w:val="0"/>
      <w:marTop w:val="0"/>
      <w:marBottom w:val="0"/>
      <w:divBdr>
        <w:top w:val="none" w:sz="0" w:space="0" w:color="auto"/>
        <w:left w:val="none" w:sz="0" w:space="0" w:color="auto"/>
        <w:bottom w:val="none" w:sz="0" w:space="0" w:color="auto"/>
        <w:right w:val="none" w:sz="0" w:space="0" w:color="auto"/>
      </w:divBdr>
    </w:div>
    <w:div w:id="2092500761">
      <w:bodyDiv w:val="1"/>
      <w:marLeft w:val="0"/>
      <w:marRight w:val="0"/>
      <w:marTop w:val="0"/>
      <w:marBottom w:val="0"/>
      <w:divBdr>
        <w:top w:val="none" w:sz="0" w:space="0" w:color="auto"/>
        <w:left w:val="none" w:sz="0" w:space="0" w:color="auto"/>
        <w:bottom w:val="none" w:sz="0" w:space="0" w:color="auto"/>
        <w:right w:val="none" w:sz="0" w:space="0" w:color="auto"/>
      </w:divBdr>
    </w:div>
    <w:div w:id="2092658060">
      <w:bodyDiv w:val="1"/>
      <w:marLeft w:val="0"/>
      <w:marRight w:val="0"/>
      <w:marTop w:val="0"/>
      <w:marBottom w:val="0"/>
      <w:divBdr>
        <w:top w:val="none" w:sz="0" w:space="0" w:color="auto"/>
        <w:left w:val="none" w:sz="0" w:space="0" w:color="auto"/>
        <w:bottom w:val="none" w:sz="0" w:space="0" w:color="auto"/>
        <w:right w:val="none" w:sz="0" w:space="0" w:color="auto"/>
      </w:divBdr>
    </w:div>
    <w:div w:id="2092696912">
      <w:bodyDiv w:val="1"/>
      <w:marLeft w:val="0"/>
      <w:marRight w:val="0"/>
      <w:marTop w:val="0"/>
      <w:marBottom w:val="0"/>
      <w:divBdr>
        <w:top w:val="none" w:sz="0" w:space="0" w:color="auto"/>
        <w:left w:val="none" w:sz="0" w:space="0" w:color="auto"/>
        <w:bottom w:val="none" w:sz="0" w:space="0" w:color="auto"/>
        <w:right w:val="none" w:sz="0" w:space="0" w:color="auto"/>
      </w:divBdr>
    </w:div>
    <w:div w:id="2093895049">
      <w:bodyDiv w:val="1"/>
      <w:marLeft w:val="0"/>
      <w:marRight w:val="0"/>
      <w:marTop w:val="0"/>
      <w:marBottom w:val="0"/>
      <w:divBdr>
        <w:top w:val="none" w:sz="0" w:space="0" w:color="auto"/>
        <w:left w:val="none" w:sz="0" w:space="0" w:color="auto"/>
        <w:bottom w:val="none" w:sz="0" w:space="0" w:color="auto"/>
        <w:right w:val="none" w:sz="0" w:space="0" w:color="auto"/>
      </w:divBdr>
    </w:div>
    <w:div w:id="2094231616">
      <w:bodyDiv w:val="1"/>
      <w:marLeft w:val="0"/>
      <w:marRight w:val="0"/>
      <w:marTop w:val="0"/>
      <w:marBottom w:val="0"/>
      <w:divBdr>
        <w:top w:val="none" w:sz="0" w:space="0" w:color="auto"/>
        <w:left w:val="none" w:sz="0" w:space="0" w:color="auto"/>
        <w:bottom w:val="none" w:sz="0" w:space="0" w:color="auto"/>
        <w:right w:val="none" w:sz="0" w:space="0" w:color="auto"/>
      </w:divBdr>
    </w:div>
    <w:div w:id="2094932681">
      <w:bodyDiv w:val="1"/>
      <w:marLeft w:val="0"/>
      <w:marRight w:val="0"/>
      <w:marTop w:val="0"/>
      <w:marBottom w:val="0"/>
      <w:divBdr>
        <w:top w:val="none" w:sz="0" w:space="0" w:color="auto"/>
        <w:left w:val="none" w:sz="0" w:space="0" w:color="auto"/>
        <w:bottom w:val="none" w:sz="0" w:space="0" w:color="auto"/>
        <w:right w:val="none" w:sz="0" w:space="0" w:color="auto"/>
      </w:divBdr>
    </w:div>
    <w:div w:id="2095279420">
      <w:bodyDiv w:val="1"/>
      <w:marLeft w:val="0"/>
      <w:marRight w:val="0"/>
      <w:marTop w:val="0"/>
      <w:marBottom w:val="0"/>
      <w:divBdr>
        <w:top w:val="none" w:sz="0" w:space="0" w:color="auto"/>
        <w:left w:val="none" w:sz="0" w:space="0" w:color="auto"/>
        <w:bottom w:val="none" w:sz="0" w:space="0" w:color="auto"/>
        <w:right w:val="none" w:sz="0" w:space="0" w:color="auto"/>
      </w:divBdr>
    </w:div>
    <w:div w:id="2095320662">
      <w:bodyDiv w:val="1"/>
      <w:marLeft w:val="0"/>
      <w:marRight w:val="0"/>
      <w:marTop w:val="0"/>
      <w:marBottom w:val="0"/>
      <w:divBdr>
        <w:top w:val="none" w:sz="0" w:space="0" w:color="auto"/>
        <w:left w:val="none" w:sz="0" w:space="0" w:color="auto"/>
        <w:bottom w:val="none" w:sz="0" w:space="0" w:color="auto"/>
        <w:right w:val="none" w:sz="0" w:space="0" w:color="auto"/>
      </w:divBdr>
    </w:div>
    <w:div w:id="2098137285">
      <w:bodyDiv w:val="1"/>
      <w:marLeft w:val="0"/>
      <w:marRight w:val="0"/>
      <w:marTop w:val="0"/>
      <w:marBottom w:val="0"/>
      <w:divBdr>
        <w:top w:val="none" w:sz="0" w:space="0" w:color="auto"/>
        <w:left w:val="none" w:sz="0" w:space="0" w:color="auto"/>
        <w:bottom w:val="none" w:sz="0" w:space="0" w:color="auto"/>
        <w:right w:val="none" w:sz="0" w:space="0" w:color="auto"/>
      </w:divBdr>
    </w:div>
    <w:div w:id="2098361901">
      <w:bodyDiv w:val="1"/>
      <w:marLeft w:val="0"/>
      <w:marRight w:val="0"/>
      <w:marTop w:val="0"/>
      <w:marBottom w:val="0"/>
      <w:divBdr>
        <w:top w:val="none" w:sz="0" w:space="0" w:color="auto"/>
        <w:left w:val="none" w:sz="0" w:space="0" w:color="auto"/>
        <w:bottom w:val="none" w:sz="0" w:space="0" w:color="auto"/>
        <w:right w:val="none" w:sz="0" w:space="0" w:color="auto"/>
      </w:divBdr>
    </w:div>
    <w:div w:id="2098405883">
      <w:bodyDiv w:val="1"/>
      <w:marLeft w:val="0"/>
      <w:marRight w:val="0"/>
      <w:marTop w:val="0"/>
      <w:marBottom w:val="0"/>
      <w:divBdr>
        <w:top w:val="none" w:sz="0" w:space="0" w:color="auto"/>
        <w:left w:val="none" w:sz="0" w:space="0" w:color="auto"/>
        <w:bottom w:val="none" w:sz="0" w:space="0" w:color="auto"/>
        <w:right w:val="none" w:sz="0" w:space="0" w:color="auto"/>
      </w:divBdr>
    </w:div>
    <w:div w:id="2099208716">
      <w:bodyDiv w:val="1"/>
      <w:marLeft w:val="0"/>
      <w:marRight w:val="0"/>
      <w:marTop w:val="0"/>
      <w:marBottom w:val="0"/>
      <w:divBdr>
        <w:top w:val="none" w:sz="0" w:space="0" w:color="auto"/>
        <w:left w:val="none" w:sz="0" w:space="0" w:color="auto"/>
        <w:bottom w:val="none" w:sz="0" w:space="0" w:color="auto"/>
        <w:right w:val="none" w:sz="0" w:space="0" w:color="auto"/>
      </w:divBdr>
    </w:div>
    <w:div w:id="2099593690">
      <w:bodyDiv w:val="1"/>
      <w:marLeft w:val="0"/>
      <w:marRight w:val="0"/>
      <w:marTop w:val="0"/>
      <w:marBottom w:val="0"/>
      <w:divBdr>
        <w:top w:val="none" w:sz="0" w:space="0" w:color="auto"/>
        <w:left w:val="none" w:sz="0" w:space="0" w:color="auto"/>
        <w:bottom w:val="none" w:sz="0" w:space="0" w:color="auto"/>
        <w:right w:val="none" w:sz="0" w:space="0" w:color="auto"/>
      </w:divBdr>
    </w:div>
    <w:div w:id="2099595160">
      <w:bodyDiv w:val="1"/>
      <w:marLeft w:val="0"/>
      <w:marRight w:val="0"/>
      <w:marTop w:val="0"/>
      <w:marBottom w:val="0"/>
      <w:divBdr>
        <w:top w:val="none" w:sz="0" w:space="0" w:color="auto"/>
        <w:left w:val="none" w:sz="0" w:space="0" w:color="auto"/>
        <w:bottom w:val="none" w:sz="0" w:space="0" w:color="auto"/>
        <w:right w:val="none" w:sz="0" w:space="0" w:color="auto"/>
      </w:divBdr>
    </w:div>
    <w:div w:id="2099670733">
      <w:bodyDiv w:val="1"/>
      <w:marLeft w:val="0"/>
      <w:marRight w:val="0"/>
      <w:marTop w:val="0"/>
      <w:marBottom w:val="0"/>
      <w:divBdr>
        <w:top w:val="none" w:sz="0" w:space="0" w:color="auto"/>
        <w:left w:val="none" w:sz="0" w:space="0" w:color="auto"/>
        <w:bottom w:val="none" w:sz="0" w:space="0" w:color="auto"/>
        <w:right w:val="none" w:sz="0" w:space="0" w:color="auto"/>
      </w:divBdr>
    </w:div>
    <w:div w:id="2099715310">
      <w:bodyDiv w:val="1"/>
      <w:marLeft w:val="0"/>
      <w:marRight w:val="0"/>
      <w:marTop w:val="0"/>
      <w:marBottom w:val="0"/>
      <w:divBdr>
        <w:top w:val="none" w:sz="0" w:space="0" w:color="auto"/>
        <w:left w:val="none" w:sz="0" w:space="0" w:color="auto"/>
        <w:bottom w:val="none" w:sz="0" w:space="0" w:color="auto"/>
        <w:right w:val="none" w:sz="0" w:space="0" w:color="auto"/>
      </w:divBdr>
    </w:div>
    <w:div w:id="2101488917">
      <w:bodyDiv w:val="1"/>
      <w:marLeft w:val="0"/>
      <w:marRight w:val="0"/>
      <w:marTop w:val="0"/>
      <w:marBottom w:val="0"/>
      <w:divBdr>
        <w:top w:val="none" w:sz="0" w:space="0" w:color="auto"/>
        <w:left w:val="none" w:sz="0" w:space="0" w:color="auto"/>
        <w:bottom w:val="none" w:sz="0" w:space="0" w:color="auto"/>
        <w:right w:val="none" w:sz="0" w:space="0" w:color="auto"/>
      </w:divBdr>
    </w:div>
    <w:div w:id="2102482551">
      <w:bodyDiv w:val="1"/>
      <w:marLeft w:val="0"/>
      <w:marRight w:val="0"/>
      <w:marTop w:val="0"/>
      <w:marBottom w:val="0"/>
      <w:divBdr>
        <w:top w:val="none" w:sz="0" w:space="0" w:color="auto"/>
        <w:left w:val="none" w:sz="0" w:space="0" w:color="auto"/>
        <w:bottom w:val="none" w:sz="0" w:space="0" w:color="auto"/>
        <w:right w:val="none" w:sz="0" w:space="0" w:color="auto"/>
      </w:divBdr>
    </w:div>
    <w:div w:id="2103186362">
      <w:bodyDiv w:val="1"/>
      <w:marLeft w:val="0"/>
      <w:marRight w:val="0"/>
      <w:marTop w:val="0"/>
      <w:marBottom w:val="0"/>
      <w:divBdr>
        <w:top w:val="none" w:sz="0" w:space="0" w:color="auto"/>
        <w:left w:val="none" w:sz="0" w:space="0" w:color="auto"/>
        <w:bottom w:val="none" w:sz="0" w:space="0" w:color="auto"/>
        <w:right w:val="none" w:sz="0" w:space="0" w:color="auto"/>
      </w:divBdr>
    </w:div>
    <w:div w:id="2103645592">
      <w:bodyDiv w:val="1"/>
      <w:marLeft w:val="0"/>
      <w:marRight w:val="0"/>
      <w:marTop w:val="0"/>
      <w:marBottom w:val="0"/>
      <w:divBdr>
        <w:top w:val="none" w:sz="0" w:space="0" w:color="auto"/>
        <w:left w:val="none" w:sz="0" w:space="0" w:color="auto"/>
        <w:bottom w:val="none" w:sz="0" w:space="0" w:color="auto"/>
        <w:right w:val="none" w:sz="0" w:space="0" w:color="auto"/>
      </w:divBdr>
    </w:div>
    <w:div w:id="2104182294">
      <w:bodyDiv w:val="1"/>
      <w:marLeft w:val="0"/>
      <w:marRight w:val="0"/>
      <w:marTop w:val="0"/>
      <w:marBottom w:val="0"/>
      <w:divBdr>
        <w:top w:val="none" w:sz="0" w:space="0" w:color="auto"/>
        <w:left w:val="none" w:sz="0" w:space="0" w:color="auto"/>
        <w:bottom w:val="none" w:sz="0" w:space="0" w:color="auto"/>
        <w:right w:val="none" w:sz="0" w:space="0" w:color="auto"/>
      </w:divBdr>
    </w:div>
    <w:div w:id="2105219182">
      <w:bodyDiv w:val="1"/>
      <w:marLeft w:val="0"/>
      <w:marRight w:val="0"/>
      <w:marTop w:val="0"/>
      <w:marBottom w:val="0"/>
      <w:divBdr>
        <w:top w:val="none" w:sz="0" w:space="0" w:color="auto"/>
        <w:left w:val="none" w:sz="0" w:space="0" w:color="auto"/>
        <w:bottom w:val="none" w:sz="0" w:space="0" w:color="auto"/>
        <w:right w:val="none" w:sz="0" w:space="0" w:color="auto"/>
      </w:divBdr>
    </w:div>
    <w:div w:id="2105300850">
      <w:bodyDiv w:val="1"/>
      <w:marLeft w:val="0"/>
      <w:marRight w:val="0"/>
      <w:marTop w:val="0"/>
      <w:marBottom w:val="0"/>
      <w:divBdr>
        <w:top w:val="none" w:sz="0" w:space="0" w:color="auto"/>
        <w:left w:val="none" w:sz="0" w:space="0" w:color="auto"/>
        <w:bottom w:val="none" w:sz="0" w:space="0" w:color="auto"/>
        <w:right w:val="none" w:sz="0" w:space="0" w:color="auto"/>
      </w:divBdr>
    </w:div>
    <w:div w:id="2106068294">
      <w:bodyDiv w:val="1"/>
      <w:marLeft w:val="0"/>
      <w:marRight w:val="0"/>
      <w:marTop w:val="0"/>
      <w:marBottom w:val="0"/>
      <w:divBdr>
        <w:top w:val="none" w:sz="0" w:space="0" w:color="auto"/>
        <w:left w:val="none" w:sz="0" w:space="0" w:color="auto"/>
        <w:bottom w:val="none" w:sz="0" w:space="0" w:color="auto"/>
        <w:right w:val="none" w:sz="0" w:space="0" w:color="auto"/>
      </w:divBdr>
    </w:div>
    <w:div w:id="2106224817">
      <w:bodyDiv w:val="1"/>
      <w:marLeft w:val="0"/>
      <w:marRight w:val="0"/>
      <w:marTop w:val="0"/>
      <w:marBottom w:val="0"/>
      <w:divBdr>
        <w:top w:val="none" w:sz="0" w:space="0" w:color="auto"/>
        <w:left w:val="none" w:sz="0" w:space="0" w:color="auto"/>
        <w:bottom w:val="none" w:sz="0" w:space="0" w:color="auto"/>
        <w:right w:val="none" w:sz="0" w:space="0" w:color="auto"/>
      </w:divBdr>
    </w:div>
    <w:div w:id="2106268840">
      <w:bodyDiv w:val="1"/>
      <w:marLeft w:val="0"/>
      <w:marRight w:val="0"/>
      <w:marTop w:val="0"/>
      <w:marBottom w:val="0"/>
      <w:divBdr>
        <w:top w:val="none" w:sz="0" w:space="0" w:color="auto"/>
        <w:left w:val="none" w:sz="0" w:space="0" w:color="auto"/>
        <w:bottom w:val="none" w:sz="0" w:space="0" w:color="auto"/>
        <w:right w:val="none" w:sz="0" w:space="0" w:color="auto"/>
      </w:divBdr>
    </w:div>
    <w:div w:id="2106458144">
      <w:bodyDiv w:val="1"/>
      <w:marLeft w:val="0"/>
      <w:marRight w:val="0"/>
      <w:marTop w:val="0"/>
      <w:marBottom w:val="0"/>
      <w:divBdr>
        <w:top w:val="none" w:sz="0" w:space="0" w:color="auto"/>
        <w:left w:val="none" w:sz="0" w:space="0" w:color="auto"/>
        <w:bottom w:val="none" w:sz="0" w:space="0" w:color="auto"/>
        <w:right w:val="none" w:sz="0" w:space="0" w:color="auto"/>
      </w:divBdr>
    </w:div>
    <w:div w:id="2106805753">
      <w:bodyDiv w:val="1"/>
      <w:marLeft w:val="0"/>
      <w:marRight w:val="0"/>
      <w:marTop w:val="0"/>
      <w:marBottom w:val="0"/>
      <w:divBdr>
        <w:top w:val="none" w:sz="0" w:space="0" w:color="auto"/>
        <w:left w:val="none" w:sz="0" w:space="0" w:color="auto"/>
        <w:bottom w:val="none" w:sz="0" w:space="0" w:color="auto"/>
        <w:right w:val="none" w:sz="0" w:space="0" w:color="auto"/>
      </w:divBdr>
    </w:div>
    <w:div w:id="2107726395">
      <w:bodyDiv w:val="1"/>
      <w:marLeft w:val="0"/>
      <w:marRight w:val="0"/>
      <w:marTop w:val="0"/>
      <w:marBottom w:val="0"/>
      <w:divBdr>
        <w:top w:val="none" w:sz="0" w:space="0" w:color="auto"/>
        <w:left w:val="none" w:sz="0" w:space="0" w:color="auto"/>
        <w:bottom w:val="none" w:sz="0" w:space="0" w:color="auto"/>
        <w:right w:val="none" w:sz="0" w:space="0" w:color="auto"/>
      </w:divBdr>
    </w:div>
    <w:div w:id="2107920890">
      <w:bodyDiv w:val="1"/>
      <w:marLeft w:val="0"/>
      <w:marRight w:val="0"/>
      <w:marTop w:val="0"/>
      <w:marBottom w:val="0"/>
      <w:divBdr>
        <w:top w:val="none" w:sz="0" w:space="0" w:color="auto"/>
        <w:left w:val="none" w:sz="0" w:space="0" w:color="auto"/>
        <w:bottom w:val="none" w:sz="0" w:space="0" w:color="auto"/>
        <w:right w:val="none" w:sz="0" w:space="0" w:color="auto"/>
      </w:divBdr>
    </w:div>
    <w:div w:id="2109422893">
      <w:bodyDiv w:val="1"/>
      <w:marLeft w:val="0"/>
      <w:marRight w:val="0"/>
      <w:marTop w:val="0"/>
      <w:marBottom w:val="0"/>
      <w:divBdr>
        <w:top w:val="none" w:sz="0" w:space="0" w:color="auto"/>
        <w:left w:val="none" w:sz="0" w:space="0" w:color="auto"/>
        <w:bottom w:val="none" w:sz="0" w:space="0" w:color="auto"/>
        <w:right w:val="none" w:sz="0" w:space="0" w:color="auto"/>
      </w:divBdr>
    </w:div>
    <w:div w:id="2110394069">
      <w:bodyDiv w:val="1"/>
      <w:marLeft w:val="0"/>
      <w:marRight w:val="0"/>
      <w:marTop w:val="0"/>
      <w:marBottom w:val="0"/>
      <w:divBdr>
        <w:top w:val="none" w:sz="0" w:space="0" w:color="auto"/>
        <w:left w:val="none" w:sz="0" w:space="0" w:color="auto"/>
        <w:bottom w:val="none" w:sz="0" w:space="0" w:color="auto"/>
        <w:right w:val="none" w:sz="0" w:space="0" w:color="auto"/>
      </w:divBdr>
    </w:div>
    <w:div w:id="2112779287">
      <w:bodyDiv w:val="1"/>
      <w:marLeft w:val="0"/>
      <w:marRight w:val="0"/>
      <w:marTop w:val="0"/>
      <w:marBottom w:val="0"/>
      <w:divBdr>
        <w:top w:val="none" w:sz="0" w:space="0" w:color="auto"/>
        <w:left w:val="none" w:sz="0" w:space="0" w:color="auto"/>
        <w:bottom w:val="none" w:sz="0" w:space="0" w:color="auto"/>
        <w:right w:val="none" w:sz="0" w:space="0" w:color="auto"/>
      </w:divBdr>
    </w:div>
    <w:div w:id="2113167287">
      <w:bodyDiv w:val="1"/>
      <w:marLeft w:val="0"/>
      <w:marRight w:val="0"/>
      <w:marTop w:val="0"/>
      <w:marBottom w:val="0"/>
      <w:divBdr>
        <w:top w:val="none" w:sz="0" w:space="0" w:color="auto"/>
        <w:left w:val="none" w:sz="0" w:space="0" w:color="auto"/>
        <w:bottom w:val="none" w:sz="0" w:space="0" w:color="auto"/>
        <w:right w:val="none" w:sz="0" w:space="0" w:color="auto"/>
      </w:divBdr>
    </w:div>
    <w:div w:id="2113890155">
      <w:bodyDiv w:val="1"/>
      <w:marLeft w:val="0"/>
      <w:marRight w:val="0"/>
      <w:marTop w:val="0"/>
      <w:marBottom w:val="0"/>
      <w:divBdr>
        <w:top w:val="none" w:sz="0" w:space="0" w:color="auto"/>
        <w:left w:val="none" w:sz="0" w:space="0" w:color="auto"/>
        <w:bottom w:val="none" w:sz="0" w:space="0" w:color="auto"/>
        <w:right w:val="none" w:sz="0" w:space="0" w:color="auto"/>
      </w:divBdr>
    </w:div>
    <w:div w:id="2114014135">
      <w:bodyDiv w:val="1"/>
      <w:marLeft w:val="0"/>
      <w:marRight w:val="0"/>
      <w:marTop w:val="0"/>
      <w:marBottom w:val="0"/>
      <w:divBdr>
        <w:top w:val="none" w:sz="0" w:space="0" w:color="auto"/>
        <w:left w:val="none" w:sz="0" w:space="0" w:color="auto"/>
        <w:bottom w:val="none" w:sz="0" w:space="0" w:color="auto"/>
        <w:right w:val="none" w:sz="0" w:space="0" w:color="auto"/>
      </w:divBdr>
    </w:div>
    <w:div w:id="2114282529">
      <w:bodyDiv w:val="1"/>
      <w:marLeft w:val="0"/>
      <w:marRight w:val="0"/>
      <w:marTop w:val="0"/>
      <w:marBottom w:val="0"/>
      <w:divBdr>
        <w:top w:val="none" w:sz="0" w:space="0" w:color="auto"/>
        <w:left w:val="none" w:sz="0" w:space="0" w:color="auto"/>
        <w:bottom w:val="none" w:sz="0" w:space="0" w:color="auto"/>
        <w:right w:val="none" w:sz="0" w:space="0" w:color="auto"/>
      </w:divBdr>
    </w:div>
    <w:div w:id="2114354356">
      <w:bodyDiv w:val="1"/>
      <w:marLeft w:val="0"/>
      <w:marRight w:val="0"/>
      <w:marTop w:val="0"/>
      <w:marBottom w:val="0"/>
      <w:divBdr>
        <w:top w:val="none" w:sz="0" w:space="0" w:color="auto"/>
        <w:left w:val="none" w:sz="0" w:space="0" w:color="auto"/>
        <w:bottom w:val="none" w:sz="0" w:space="0" w:color="auto"/>
        <w:right w:val="none" w:sz="0" w:space="0" w:color="auto"/>
      </w:divBdr>
    </w:div>
    <w:div w:id="2115778823">
      <w:bodyDiv w:val="1"/>
      <w:marLeft w:val="0"/>
      <w:marRight w:val="0"/>
      <w:marTop w:val="0"/>
      <w:marBottom w:val="0"/>
      <w:divBdr>
        <w:top w:val="none" w:sz="0" w:space="0" w:color="auto"/>
        <w:left w:val="none" w:sz="0" w:space="0" w:color="auto"/>
        <w:bottom w:val="none" w:sz="0" w:space="0" w:color="auto"/>
        <w:right w:val="none" w:sz="0" w:space="0" w:color="auto"/>
      </w:divBdr>
    </w:div>
    <w:div w:id="2116173593">
      <w:bodyDiv w:val="1"/>
      <w:marLeft w:val="0"/>
      <w:marRight w:val="0"/>
      <w:marTop w:val="0"/>
      <w:marBottom w:val="0"/>
      <w:divBdr>
        <w:top w:val="none" w:sz="0" w:space="0" w:color="auto"/>
        <w:left w:val="none" w:sz="0" w:space="0" w:color="auto"/>
        <w:bottom w:val="none" w:sz="0" w:space="0" w:color="auto"/>
        <w:right w:val="none" w:sz="0" w:space="0" w:color="auto"/>
      </w:divBdr>
    </w:div>
    <w:div w:id="2116442058">
      <w:bodyDiv w:val="1"/>
      <w:marLeft w:val="0"/>
      <w:marRight w:val="0"/>
      <w:marTop w:val="0"/>
      <w:marBottom w:val="0"/>
      <w:divBdr>
        <w:top w:val="none" w:sz="0" w:space="0" w:color="auto"/>
        <w:left w:val="none" w:sz="0" w:space="0" w:color="auto"/>
        <w:bottom w:val="none" w:sz="0" w:space="0" w:color="auto"/>
        <w:right w:val="none" w:sz="0" w:space="0" w:color="auto"/>
      </w:divBdr>
    </w:div>
    <w:div w:id="2116514250">
      <w:bodyDiv w:val="1"/>
      <w:marLeft w:val="0"/>
      <w:marRight w:val="0"/>
      <w:marTop w:val="0"/>
      <w:marBottom w:val="0"/>
      <w:divBdr>
        <w:top w:val="none" w:sz="0" w:space="0" w:color="auto"/>
        <w:left w:val="none" w:sz="0" w:space="0" w:color="auto"/>
        <w:bottom w:val="none" w:sz="0" w:space="0" w:color="auto"/>
        <w:right w:val="none" w:sz="0" w:space="0" w:color="auto"/>
      </w:divBdr>
    </w:div>
    <w:div w:id="2116778164">
      <w:bodyDiv w:val="1"/>
      <w:marLeft w:val="0"/>
      <w:marRight w:val="0"/>
      <w:marTop w:val="0"/>
      <w:marBottom w:val="0"/>
      <w:divBdr>
        <w:top w:val="none" w:sz="0" w:space="0" w:color="auto"/>
        <w:left w:val="none" w:sz="0" w:space="0" w:color="auto"/>
        <w:bottom w:val="none" w:sz="0" w:space="0" w:color="auto"/>
        <w:right w:val="none" w:sz="0" w:space="0" w:color="auto"/>
      </w:divBdr>
    </w:div>
    <w:div w:id="2117141506">
      <w:bodyDiv w:val="1"/>
      <w:marLeft w:val="0"/>
      <w:marRight w:val="0"/>
      <w:marTop w:val="0"/>
      <w:marBottom w:val="0"/>
      <w:divBdr>
        <w:top w:val="none" w:sz="0" w:space="0" w:color="auto"/>
        <w:left w:val="none" w:sz="0" w:space="0" w:color="auto"/>
        <w:bottom w:val="none" w:sz="0" w:space="0" w:color="auto"/>
        <w:right w:val="none" w:sz="0" w:space="0" w:color="auto"/>
      </w:divBdr>
    </w:div>
    <w:div w:id="2117367729">
      <w:bodyDiv w:val="1"/>
      <w:marLeft w:val="0"/>
      <w:marRight w:val="0"/>
      <w:marTop w:val="0"/>
      <w:marBottom w:val="0"/>
      <w:divBdr>
        <w:top w:val="none" w:sz="0" w:space="0" w:color="auto"/>
        <w:left w:val="none" w:sz="0" w:space="0" w:color="auto"/>
        <w:bottom w:val="none" w:sz="0" w:space="0" w:color="auto"/>
        <w:right w:val="none" w:sz="0" w:space="0" w:color="auto"/>
      </w:divBdr>
    </w:div>
    <w:div w:id="2118329066">
      <w:bodyDiv w:val="1"/>
      <w:marLeft w:val="0"/>
      <w:marRight w:val="0"/>
      <w:marTop w:val="0"/>
      <w:marBottom w:val="0"/>
      <w:divBdr>
        <w:top w:val="none" w:sz="0" w:space="0" w:color="auto"/>
        <w:left w:val="none" w:sz="0" w:space="0" w:color="auto"/>
        <w:bottom w:val="none" w:sz="0" w:space="0" w:color="auto"/>
        <w:right w:val="none" w:sz="0" w:space="0" w:color="auto"/>
      </w:divBdr>
    </w:div>
    <w:div w:id="2118478989">
      <w:bodyDiv w:val="1"/>
      <w:marLeft w:val="0"/>
      <w:marRight w:val="0"/>
      <w:marTop w:val="0"/>
      <w:marBottom w:val="0"/>
      <w:divBdr>
        <w:top w:val="none" w:sz="0" w:space="0" w:color="auto"/>
        <w:left w:val="none" w:sz="0" w:space="0" w:color="auto"/>
        <w:bottom w:val="none" w:sz="0" w:space="0" w:color="auto"/>
        <w:right w:val="none" w:sz="0" w:space="0" w:color="auto"/>
      </w:divBdr>
    </w:div>
    <w:div w:id="2120711144">
      <w:bodyDiv w:val="1"/>
      <w:marLeft w:val="0"/>
      <w:marRight w:val="0"/>
      <w:marTop w:val="0"/>
      <w:marBottom w:val="0"/>
      <w:divBdr>
        <w:top w:val="none" w:sz="0" w:space="0" w:color="auto"/>
        <w:left w:val="none" w:sz="0" w:space="0" w:color="auto"/>
        <w:bottom w:val="none" w:sz="0" w:space="0" w:color="auto"/>
        <w:right w:val="none" w:sz="0" w:space="0" w:color="auto"/>
      </w:divBdr>
    </w:div>
    <w:div w:id="2120949665">
      <w:bodyDiv w:val="1"/>
      <w:marLeft w:val="0"/>
      <w:marRight w:val="0"/>
      <w:marTop w:val="0"/>
      <w:marBottom w:val="0"/>
      <w:divBdr>
        <w:top w:val="none" w:sz="0" w:space="0" w:color="auto"/>
        <w:left w:val="none" w:sz="0" w:space="0" w:color="auto"/>
        <w:bottom w:val="none" w:sz="0" w:space="0" w:color="auto"/>
        <w:right w:val="none" w:sz="0" w:space="0" w:color="auto"/>
      </w:divBdr>
    </w:div>
    <w:div w:id="2121215483">
      <w:bodyDiv w:val="1"/>
      <w:marLeft w:val="0"/>
      <w:marRight w:val="0"/>
      <w:marTop w:val="0"/>
      <w:marBottom w:val="0"/>
      <w:divBdr>
        <w:top w:val="none" w:sz="0" w:space="0" w:color="auto"/>
        <w:left w:val="none" w:sz="0" w:space="0" w:color="auto"/>
        <w:bottom w:val="none" w:sz="0" w:space="0" w:color="auto"/>
        <w:right w:val="none" w:sz="0" w:space="0" w:color="auto"/>
      </w:divBdr>
    </w:div>
    <w:div w:id="2121294411">
      <w:bodyDiv w:val="1"/>
      <w:marLeft w:val="0"/>
      <w:marRight w:val="0"/>
      <w:marTop w:val="0"/>
      <w:marBottom w:val="0"/>
      <w:divBdr>
        <w:top w:val="none" w:sz="0" w:space="0" w:color="auto"/>
        <w:left w:val="none" w:sz="0" w:space="0" w:color="auto"/>
        <w:bottom w:val="none" w:sz="0" w:space="0" w:color="auto"/>
        <w:right w:val="none" w:sz="0" w:space="0" w:color="auto"/>
      </w:divBdr>
    </w:div>
    <w:div w:id="2122068576">
      <w:bodyDiv w:val="1"/>
      <w:marLeft w:val="0"/>
      <w:marRight w:val="0"/>
      <w:marTop w:val="0"/>
      <w:marBottom w:val="0"/>
      <w:divBdr>
        <w:top w:val="none" w:sz="0" w:space="0" w:color="auto"/>
        <w:left w:val="none" w:sz="0" w:space="0" w:color="auto"/>
        <w:bottom w:val="none" w:sz="0" w:space="0" w:color="auto"/>
        <w:right w:val="none" w:sz="0" w:space="0" w:color="auto"/>
      </w:divBdr>
    </w:div>
    <w:div w:id="2122140903">
      <w:bodyDiv w:val="1"/>
      <w:marLeft w:val="0"/>
      <w:marRight w:val="0"/>
      <w:marTop w:val="0"/>
      <w:marBottom w:val="0"/>
      <w:divBdr>
        <w:top w:val="none" w:sz="0" w:space="0" w:color="auto"/>
        <w:left w:val="none" w:sz="0" w:space="0" w:color="auto"/>
        <w:bottom w:val="none" w:sz="0" w:space="0" w:color="auto"/>
        <w:right w:val="none" w:sz="0" w:space="0" w:color="auto"/>
      </w:divBdr>
    </w:div>
    <w:div w:id="2122725839">
      <w:bodyDiv w:val="1"/>
      <w:marLeft w:val="0"/>
      <w:marRight w:val="0"/>
      <w:marTop w:val="0"/>
      <w:marBottom w:val="0"/>
      <w:divBdr>
        <w:top w:val="none" w:sz="0" w:space="0" w:color="auto"/>
        <w:left w:val="none" w:sz="0" w:space="0" w:color="auto"/>
        <w:bottom w:val="none" w:sz="0" w:space="0" w:color="auto"/>
        <w:right w:val="none" w:sz="0" w:space="0" w:color="auto"/>
      </w:divBdr>
    </w:div>
    <w:div w:id="2123111387">
      <w:bodyDiv w:val="1"/>
      <w:marLeft w:val="0"/>
      <w:marRight w:val="0"/>
      <w:marTop w:val="0"/>
      <w:marBottom w:val="0"/>
      <w:divBdr>
        <w:top w:val="none" w:sz="0" w:space="0" w:color="auto"/>
        <w:left w:val="none" w:sz="0" w:space="0" w:color="auto"/>
        <w:bottom w:val="none" w:sz="0" w:space="0" w:color="auto"/>
        <w:right w:val="none" w:sz="0" w:space="0" w:color="auto"/>
      </w:divBdr>
    </w:div>
    <w:div w:id="2123913053">
      <w:bodyDiv w:val="1"/>
      <w:marLeft w:val="0"/>
      <w:marRight w:val="0"/>
      <w:marTop w:val="0"/>
      <w:marBottom w:val="0"/>
      <w:divBdr>
        <w:top w:val="none" w:sz="0" w:space="0" w:color="auto"/>
        <w:left w:val="none" w:sz="0" w:space="0" w:color="auto"/>
        <w:bottom w:val="none" w:sz="0" w:space="0" w:color="auto"/>
        <w:right w:val="none" w:sz="0" w:space="0" w:color="auto"/>
      </w:divBdr>
    </w:div>
    <w:div w:id="2124616294">
      <w:bodyDiv w:val="1"/>
      <w:marLeft w:val="0"/>
      <w:marRight w:val="0"/>
      <w:marTop w:val="0"/>
      <w:marBottom w:val="0"/>
      <w:divBdr>
        <w:top w:val="none" w:sz="0" w:space="0" w:color="auto"/>
        <w:left w:val="none" w:sz="0" w:space="0" w:color="auto"/>
        <w:bottom w:val="none" w:sz="0" w:space="0" w:color="auto"/>
        <w:right w:val="none" w:sz="0" w:space="0" w:color="auto"/>
      </w:divBdr>
    </w:div>
    <w:div w:id="2124641345">
      <w:bodyDiv w:val="1"/>
      <w:marLeft w:val="0"/>
      <w:marRight w:val="0"/>
      <w:marTop w:val="0"/>
      <w:marBottom w:val="0"/>
      <w:divBdr>
        <w:top w:val="none" w:sz="0" w:space="0" w:color="auto"/>
        <w:left w:val="none" w:sz="0" w:space="0" w:color="auto"/>
        <w:bottom w:val="none" w:sz="0" w:space="0" w:color="auto"/>
        <w:right w:val="none" w:sz="0" w:space="0" w:color="auto"/>
      </w:divBdr>
    </w:div>
    <w:div w:id="2124686393">
      <w:bodyDiv w:val="1"/>
      <w:marLeft w:val="0"/>
      <w:marRight w:val="0"/>
      <w:marTop w:val="0"/>
      <w:marBottom w:val="0"/>
      <w:divBdr>
        <w:top w:val="none" w:sz="0" w:space="0" w:color="auto"/>
        <w:left w:val="none" w:sz="0" w:space="0" w:color="auto"/>
        <w:bottom w:val="none" w:sz="0" w:space="0" w:color="auto"/>
        <w:right w:val="none" w:sz="0" w:space="0" w:color="auto"/>
      </w:divBdr>
    </w:div>
    <w:div w:id="2125532754">
      <w:bodyDiv w:val="1"/>
      <w:marLeft w:val="0"/>
      <w:marRight w:val="0"/>
      <w:marTop w:val="0"/>
      <w:marBottom w:val="0"/>
      <w:divBdr>
        <w:top w:val="none" w:sz="0" w:space="0" w:color="auto"/>
        <w:left w:val="none" w:sz="0" w:space="0" w:color="auto"/>
        <w:bottom w:val="none" w:sz="0" w:space="0" w:color="auto"/>
        <w:right w:val="none" w:sz="0" w:space="0" w:color="auto"/>
      </w:divBdr>
    </w:div>
    <w:div w:id="2125994480">
      <w:bodyDiv w:val="1"/>
      <w:marLeft w:val="0"/>
      <w:marRight w:val="0"/>
      <w:marTop w:val="0"/>
      <w:marBottom w:val="0"/>
      <w:divBdr>
        <w:top w:val="none" w:sz="0" w:space="0" w:color="auto"/>
        <w:left w:val="none" w:sz="0" w:space="0" w:color="auto"/>
        <w:bottom w:val="none" w:sz="0" w:space="0" w:color="auto"/>
        <w:right w:val="none" w:sz="0" w:space="0" w:color="auto"/>
      </w:divBdr>
    </w:div>
    <w:div w:id="2126339502">
      <w:bodyDiv w:val="1"/>
      <w:marLeft w:val="0"/>
      <w:marRight w:val="0"/>
      <w:marTop w:val="0"/>
      <w:marBottom w:val="0"/>
      <w:divBdr>
        <w:top w:val="none" w:sz="0" w:space="0" w:color="auto"/>
        <w:left w:val="none" w:sz="0" w:space="0" w:color="auto"/>
        <w:bottom w:val="none" w:sz="0" w:space="0" w:color="auto"/>
        <w:right w:val="none" w:sz="0" w:space="0" w:color="auto"/>
      </w:divBdr>
    </w:div>
    <w:div w:id="2127002210">
      <w:bodyDiv w:val="1"/>
      <w:marLeft w:val="0"/>
      <w:marRight w:val="0"/>
      <w:marTop w:val="0"/>
      <w:marBottom w:val="0"/>
      <w:divBdr>
        <w:top w:val="none" w:sz="0" w:space="0" w:color="auto"/>
        <w:left w:val="none" w:sz="0" w:space="0" w:color="auto"/>
        <w:bottom w:val="none" w:sz="0" w:space="0" w:color="auto"/>
        <w:right w:val="none" w:sz="0" w:space="0" w:color="auto"/>
      </w:divBdr>
    </w:div>
    <w:div w:id="2127507410">
      <w:bodyDiv w:val="1"/>
      <w:marLeft w:val="0"/>
      <w:marRight w:val="0"/>
      <w:marTop w:val="0"/>
      <w:marBottom w:val="0"/>
      <w:divBdr>
        <w:top w:val="none" w:sz="0" w:space="0" w:color="auto"/>
        <w:left w:val="none" w:sz="0" w:space="0" w:color="auto"/>
        <w:bottom w:val="none" w:sz="0" w:space="0" w:color="auto"/>
        <w:right w:val="none" w:sz="0" w:space="0" w:color="auto"/>
      </w:divBdr>
    </w:div>
    <w:div w:id="2127576756">
      <w:bodyDiv w:val="1"/>
      <w:marLeft w:val="0"/>
      <w:marRight w:val="0"/>
      <w:marTop w:val="0"/>
      <w:marBottom w:val="0"/>
      <w:divBdr>
        <w:top w:val="none" w:sz="0" w:space="0" w:color="auto"/>
        <w:left w:val="none" w:sz="0" w:space="0" w:color="auto"/>
        <w:bottom w:val="none" w:sz="0" w:space="0" w:color="auto"/>
        <w:right w:val="none" w:sz="0" w:space="0" w:color="auto"/>
      </w:divBdr>
    </w:div>
    <w:div w:id="2127842985">
      <w:bodyDiv w:val="1"/>
      <w:marLeft w:val="0"/>
      <w:marRight w:val="0"/>
      <w:marTop w:val="0"/>
      <w:marBottom w:val="0"/>
      <w:divBdr>
        <w:top w:val="none" w:sz="0" w:space="0" w:color="auto"/>
        <w:left w:val="none" w:sz="0" w:space="0" w:color="auto"/>
        <w:bottom w:val="none" w:sz="0" w:space="0" w:color="auto"/>
        <w:right w:val="none" w:sz="0" w:space="0" w:color="auto"/>
      </w:divBdr>
    </w:div>
    <w:div w:id="2128086429">
      <w:bodyDiv w:val="1"/>
      <w:marLeft w:val="0"/>
      <w:marRight w:val="0"/>
      <w:marTop w:val="0"/>
      <w:marBottom w:val="0"/>
      <w:divBdr>
        <w:top w:val="none" w:sz="0" w:space="0" w:color="auto"/>
        <w:left w:val="none" w:sz="0" w:space="0" w:color="auto"/>
        <w:bottom w:val="none" w:sz="0" w:space="0" w:color="auto"/>
        <w:right w:val="none" w:sz="0" w:space="0" w:color="auto"/>
      </w:divBdr>
    </w:div>
    <w:div w:id="2128426907">
      <w:bodyDiv w:val="1"/>
      <w:marLeft w:val="0"/>
      <w:marRight w:val="0"/>
      <w:marTop w:val="0"/>
      <w:marBottom w:val="0"/>
      <w:divBdr>
        <w:top w:val="none" w:sz="0" w:space="0" w:color="auto"/>
        <w:left w:val="none" w:sz="0" w:space="0" w:color="auto"/>
        <w:bottom w:val="none" w:sz="0" w:space="0" w:color="auto"/>
        <w:right w:val="none" w:sz="0" w:space="0" w:color="auto"/>
      </w:divBdr>
    </w:div>
    <w:div w:id="2128690931">
      <w:bodyDiv w:val="1"/>
      <w:marLeft w:val="0"/>
      <w:marRight w:val="0"/>
      <w:marTop w:val="0"/>
      <w:marBottom w:val="0"/>
      <w:divBdr>
        <w:top w:val="none" w:sz="0" w:space="0" w:color="auto"/>
        <w:left w:val="none" w:sz="0" w:space="0" w:color="auto"/>
        <w:bottom w:val="none" w:sz="0" w:space="0" w:color="auto"/>
        <w:right w:val="none" w:sz="0" w:space="0" w:color="auto"/>
      </w:divBdr>
    </w:div>
    <w:div w:id="2128772189">
      <w:bodyDiv w:val="1"/>
      <w:marLeft w:val="0"/>
      <w:marRight w:val="0"/>
      <w:marTop w:val="0"/>
      <w:marBottom w:val="0"/>
      <w:divBdr>
        <w:top w:val="none" w:sz="0" w:space="0" w:color="auto"/>
        <w:left w:val="none" w:sz="0" w:space="0" w:color="auto"/>
        <w:bottom w:val="none" w:sz="0" w:space="0" w:color="auto"/>
        <w:right w:val="none" w:sz="0" w:space="0" w:color="auto"/>
      </w:divBdr>
    </w:div>
    <w:div w:id="2129860483">
      <w:bodyDiv w:val="1"/>
      <w:marLeft w:val="0"/>
      <w:marRight w:val="0"/>
      <w:marTop w:val="0"/>
      <w:marBottom w:val="0"/>
      <w:divBdr>
        <w:top w:val="none" w:sz="0" w:space="0" w:color="auto"/>
        <w:left w:val="none" w:sz="0" w:space="0" w:color="auto"/>
        <w:bottom w:val="none" w:sz="0" w:space="0" w:color="auto"/>
        <w:right w:val="none" w:sz="0" w:space="0" w:color="auto"/>
      </w:divBdr>
    </w:div>
    <w:div w:id="2130470520">
      <w:bodyDiv w:val="1"/>
      <w:marLeft w:val="0"/>
      <w:marRight w:val="0"/>
      <w:marTop w:val="0"/>
      <w:marBottom w:val="0"/>
      <w:divBdr>
        <w:top w:val="none" w:sz="0" w:space="0" w:color="auto"/>
        <w:left w:val="none" w:sz="0" w:space="0" w:color="auto"/>
        <w:bottom w:val="none" w:sz="0" w:space="0" w:color="auto"/>
        <w:right w:val="none" w:sz="0" w:space="0" w:color="auto"/>
      </w:divBdr>
    </w:div>
    <w:div w:id="2132238678">
      <w:bodyDiv w:val="1"/>
      <w:marLeft w:val="0"/>
      <w:marRight w:val="0"/>
      <w:marTop w:val="0"/>
      <w:marBottom w:val="0"/>
      <w:divBdr>
        <w:top w:val="none" w:sz="0" w:space="0" w:color="auto"/>
        <w:left w:val="none" w:sz="0" w:space="0" w:color="auto"/>
        <w:bottom w:val="none" w:sz="0" w:space="0" w:color="auto"/>
        <w:right w:val="none" w:sz="0" w:space="0" w:color="auto"/>
      </w:divBdr>
    </w:div>
    <w:div w:id="2132555994">
      <w:bodyDiv w:val="1"/>
      <w:marLeft w:val="0"/>
      <w:marRight w:val="0"/>
      <w:marTop w:val="0"/>
      <w:marBottom w:val="0"/>
      <w:divBdr>
        <w:top w:val="none" w:sz="0" w:space="0" w:color="auto"/>
        <w:left w:val="none" w:sz="0" w:space="0" w:color="auto"/>
        <w:bottom w:val="none" w:sz="0" w:space="0" w:color="auto"/>
        <w:right w:val="none" w:sz="0" w:space="0" w:color="auto"/>
      </w:divBdr>
    </w:div>
    <w:div w:id="2132825577">
      <w:bodyDiv w:val="1"/>
      <w:marLeft w:val="0"/>
      <w:marRight w:val="0"/>
      <w:marTop w:val="0"/>
      <w:marBottom w:val="0"/>
      <w:divBdr>
        <w:top w:val="none" w:sz="0" w:space="0" w:color="auto"/>
        <w:left w:val="none" w:sz="0" w:space="0" w:color="auto"/>
        <w:bottom w:val="none" w:sz="0" w:space="0" w:color="auto"/>
        <w:right w:val="none" w:sz="0" w:space="0" w:color="auto"/>
      </w:divBdr>
    </w:div>
    <w:div w:id="2132898520">
      <w:bodyDiv w:val="1"/>
      <w:marLeft w:val="0"/>
      <w:marRight w:val="0"/>
      <w:marTop w:val="0"/>
      <w:marBottom w:val="0"/>
      <w:divBdr>
        <w:top w:val="none" w:sz="0" w:space="0" w:color="auto"/>
        <w:left w:val="none" w:sz="0" w:space="0" w:color="auto"/>
        <w:bottom w:val="none" w:sz="0" w:space="0" w:color="auto"/>
        <w:right w:val="none" w:sz="0" w:space="0" w:color="auto"/>
      </w:divBdr>
    </w:div>
    <w:div w:id="2133935401">
      <w:bodyDiv w:val="1"/>
      <w:marLeft w:val="0"/>
      <w:marRight w:val="0"/>
      <w:marTop w:val="0"/>
      <w:marBottom w:val="0"/>
      <w:divBdr>
        <w:top w:val="none" w:sz="0" w:space="0" w:color="auto"/>
        <w:left w:val="none" w:sz="0" w:space="0" w:color="auto"/>
        <w:bottom w:val="none" w:sz="0" w:space="0" w:color="auto"/>
        <w:right w:val="none" w:sz="0" w:space="0" w:color="auto"/>
      </w:divBdr>
    </w:div>
    <w:div w:id="2134982898">
      <w:bodyDiv w:val="1"/>
      <w:marLeft w:val="0"/>
      <w:marRight w:val="0"/>
      <w:marTop w:val="0"/>
      <w:marBottom w:val="0"/>
      <w:divBdr>
        <w:top w:val="none" w:sz="0" w:space="0" w:color="auto"/>
        <w:left w:val="none" w:sz="0" w:space="0" w:color="auto"/>
        <w:bottom w:val="none" w:sz="0" w:space="0" w:color="auto"/>
        <w:right w:val="none" w:sz="0" w:space="0" w:color="auto"/>
      </w:divBdr>
    </w:div>
    <w:div w:id="2135899814">
      <w:bodyDiv w:val="1"/>
      <w:marLeft w:val="0"/>
      <w:marRight w:val="0"/>
      <w:marTop w:val="0"/>
      <w:marBottom w:val="0"/>
      <w:divBdr>
        <w:top w:val="none" w:sz="0" w:space="0" w:color="auto"/>
        <w:left w:val="none" w:sz="0" w:space="0" w:color="auto"/>
        <w:bottom w:val="none" w:sz="0" w:space="0" w:color="auto"/>
        <w:right w:val="none" w:sz="0" w:space="0" w:color="auto"/>
      </w:divBdr>
    </w:div>
    <w:div w:id="2136177157">
      <w:bodyDiv w:val="1"/>
      <w:marLeft w:val="0"/>
      <w:marRight w:val="0"/>
      <w:marTop w:val="0"/>
      <w:marBottom w:val="0"/>
      <w:divBdr>
        <w:top w:val="none" w:sz="0" w:space="0" w:color="auto"/>
        <w:left w:val="none" w:sz="0" w:space="0" w:color="auto"/>
        <w:bottom w:val="none" w:sz="0" w:space="0" w:color="auto"/>
        <w:right w:val="none" w:sz="0" w:space="0" w:color="auto"/>
      </w:divBdr>
    </w:div>
    <w:div w:id="2136213445">
      <w:bodyDiv w:val="1"/>
      <w:marLeft w:val="0"/>
      <w:marRight w:val="0"/>
      <w:marTop w:val="0"/>
      <w:marBottom w:val="0"/>
      <w:divBdr>
        <w:top w:val="none" w:sz="0" w:space="0" w:color="auto"/>
        <w:left w:val="none" w:sz="0" w:space="0" w:color="auto"/>
        <w:bottom w:val="none" w:sz="0" w:space="0" w:color="auto"/>
        <w:right w:val="none" w:sz="0" w:space="0" w:color="auto"/>
      </w:divBdr>
    </w:div>
    <w:div w:id="2137942364">
      <w:bodyDiv w:val="1"/>
      <w:marLeft w:val="0"/>
      <w:marRight w:val="0"/>
      <w:marTop w:val="0"/>
      <w:marBottom w:val="0"/>
      <w:divBdr>
        <w:top w:val="none" w:sz="0" w:space="0" w:color="auto"/>
        <w:left w:val="none" w:sz="0" w:space="0" w:color="auto"/>
        <w:bottom w:val="none" w:sz="0" w:space="0" w:color="auto"/>
        <w:right w:val="none" w:sz="0" w:space="0" w:color="auto"/>
      </w:divBdr>
    </w:div>
    <w:div w:id="2139638224">
      <w:bodyDiv w:val="1"/>
      <w:marLeft w:val="0"/>
      <w:marRight w:val="0"/>
      <w:marTop w:val="0"/>
      <w:marBottom w:val="0"/>
      <w:divBdr>
        <w:top w:val="none" w:sz="0" w:space="0" w:color="auto"/>
        <w:left w:val="none" w:sz="0" w:space="0" w:color="auto"/>
        <w:bottom w:val="none" w:sz="0" w:space="0" w:color="auto"/>
        <w:right w:val="none" w:sz="0" w:space="0" w:color="auto"/>
      </w:divBdr>
    </w:div>
    <w:div w:id="2139953839">
      <w:bodyDiv w:val="1"/>
      <w:marLeft w:val="0"/>
      <w:marRight w:val="0"/>
      <w:marTop w:val="0"/>
      <w:marBottom w:val="0"/>
      <w:divBdr>
        <w:top w:val="none" w:sz="0" w:space="0" w:color="auto"/>
        <w:left w:val="none" w:sz="0" w:space="0" w:color="auto"/>
        <w:bottom w:val="none" w:sz="0" w:space="0" w:color="auto"/>
        <w:right w:val="none" w:sz="0" w:space="0" w:color="auto"/>
      </w:divBdr>
    </w:div>
    <w:div w:id="2140301619">
      <w:bodyDiv w:val="1"/>
      <w:marLeft w:val="0"/>
      <w:marRight w:val="0"/>
      <w:marTop w:val="0"/>
      <w:marBottom w:val="0"/>
      <w:divBdr>
        <w:top w:val="none" w:sz="0" w:space="0" w:color="auto"/>
        <w:left w:val="none" w:sz="0" w:space="0" w:color="auto"/>
        <w:bottom w:val="none" w:sz="0" w:space="0" w:color="auto"/>
        <w:right w:val="none" w:sz="0" w:space="0" w:color="auto"/>
      </w:divBdr>
    </w:div>
    <w:div w:id="2141222032">
      <w:bodyDiv w:val="1"/>
      <w:marLeft w:val="0"/>
      <w:marRight w:val="0"/>
      <w:marTop w:val="0"/>
      <w:marBottom w:val="0"/>
      <w:divBdr>
        <w:top w:val="none" w:sz="0" w:space="0" w:color="auto"/>
        <w:left w:val="none" w:sz="0" w:space="0" w:color="auto"/>
        <w:bottom w:val="none" w:sz="0" w:space="0" w:color="auto"/>
        <w:right w:val="none" w:sz="0" w:space="0" w:color="auto"/>
      </w:divBdr>
    </w:div>
    <w:div w:id="2141848049">
      <w:bodyDiv w:val="1"/>
      <w:marLeft w:val="0"/>
      <w:marRight w:val="0"/>
      <w:marTop w:val="0"/>
      <w:marBottom w:val="0"/>
      <w:divBdr>
        <w:top w:val="none" w:sz="0" w:space="0" w:color="auto"/>
        <w:left w:val="none" w:sz="0" w:space="0" w:color="auto"/>
        <w:bottom w:val="none" w:sz="0" w:space="0" w:color="auto"/>
        <w:right w:val="none" w:sz="0" w:space="0" w:color="auto"/>
      </w:divBdr>
    </w:div>
    <w:div w:id="2142533868">
      <w:bodyDiv w:val="1"/>
      <w:marLeft w:val="0"/>
      <w:marRight w:val="0"/>
      <w:marTop w:val="0"/>
      <w:marBottom w:val="0"/>
      <w:divBdr>
        <w:top w:val="none" w:sz="0" w:space="0" w:color="auto"/>
        <w:left w:val="none" w:sz="0" w:space="0" w:color="auto"/>
        <w:bottom w:val="none" w:sz="0" w:space="0" w:color="auto"/>
        <w:right w:val="none" w:sz="0" w:space="0" w:color="auto"/>
      </w:divBdr>
    </w:div>
    <w:div w:id="2143577384">
      <w:bodyDiv w:val="1"/>
      <w:marLeft w:val="0"/>
      <w:marRight w:val="0"/>
      <w:marTop w:val="0"/>
      <w:marBottom w:val="0"/>
      <w:divBdr>
        <w:top w:val="none" w:sz="0" w:space="0" w:color="auto"/>
        <w:left w:val="none" w:sz="0" w:space="0" w:color="auto"/>
        <w:bottom w:val="none" w:sz="0" w:space="0" w:color="auto"/>
        <w:right w:val="none" w:sz="0" w:space="0" w:color="auto"/>
      </w:divBdr>
    </w:div>
    <w:div w:id="2143770457">
      <w:bodyDiv w:val="1"/>
      <w:marLeft w:val="0"/>
      <w:marRight w:val="0"/>
      <w:marTop w:val="0"/>
      <w:marBottom w:val="0"/>
      <w:divBdr>
        <w:top w:val="none" w:sz="0" w:space="0" w:color="auto"/>
        <w:left w:val="none" w:sz="0" w:space="0" w:color="auto"/>
        <w:bottom w:val="none" w:sz="0" w:space="0" w:color="auto"/>
        <w:right w:val="none" w:sz="0" w:space="0" w:color="auto"/>
      </w:divBdr>
    </w:div>
    <w:div w:id="2144274235">
      <w:bodyDiv w:val="1"/>
      <w:marLeft w:val="0"/>
      <w:marRight w:val="0"/>
      <w:marTop w:val="0"/>
      <w:marBottom w:val="0"/>
      <w:divBdr>
        <w:top w:val="none" w:sz="0" w:space="0" w:color="auto"/>
        <w:left w:val="none" w:sz="0" w:space="0" w:color="auto"/>
        <w:bottom w:val="none" w:sz="0" w:space="0" w:color="auto"/>
        <w:right w:val="none" w:sz="0" w:space="0" w:color="auto"/>
      </w:divBdr>
    </w:div>
    <w:div w:id="2144343782">
      <w:bodyDiv w:val="1"/>
      <w:marLeft w:val="0"/>
      <w:marRight w:val="0"/>
      <w:marTop w:val="0"/>
      <w:marBottom w:val="0"/>
      <w:divBdr>
        <w:top w:val="none" w:sz="0" w:space="0" w:color="auto"/>
        <w:left w:val="none" w:sz="0" w:space="0" w:color="auto"/>
        <w:bottom w:val="none" w:sz="0" w:space="0" w:color="auto"/>
        <w:right w:val="none" w:sz="0" w:space="0" w:color="auto"/>
      </w:divBdr>
    </w:div>
    <w:div w:id="2145613487">
      <w:bodyDiv w:val="1"/>
      <w:marLeft w:val="0"/>
      <w:marRight w:val="0"/>
      <w:marTop w:val="0"/>
      <w:marBottom w:val="0"/>
      <w:divBdr>
        <w:top w:val="none" w:sz="0" w:space="0" w:color="auto"/>
        <w:left w:val="none" w:sz="0" w:space="0" w:color="auto"/>
        <w:bottom w:val="none" w:sz="0" w:space="0" w:color="auto"/>
        <w:right w:val="none" w:sz="0" w:space="0" w:color="auto"/>
      </w:divBdr>
    </w:div>
    <w:div w:id="2146044637">
      <w:bodyDiv w:val="1"/>
      <w:marLeft w:val="0"/>
      <w:marRight w:val="0"/>
      <w:marTop w:val="0"/>
      <w:marBottom w:val="0"/>
      <w:divBdr>
        <w:top w:val="none" w:sz="0" w:space="0" w:color="auto"/>
        <w:left w:val="none" w:sz="0" w:space="0" w:color="auto"/>
        <w:bottom w:val="none" w:sz="0" w:space="0" w:color="auto"/>
        <w:right w:val="none" w:sz="0" w:space="0" w:color="auto"/>
      </w:divBdr>
    </w:div>
    <w:div w:id="21473581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tools.ietf.org/html/rfc6455" TargetMode="External"/><Relationship Id="rId26" Type="http://schemas.openxmlformats.org/officeDocument/2006/relationships/image" Target="media/image8.emf"/><Relationship Id="rId39" Type="http://schemas.openxmlformats.org/officeDocument/2006/relationships/image" Target="media/image20.emf"/><Relationship Id="rId21" Type="http://schemas.openxmlformats.org/officeDocument/2006/relationships/image" Target="media/image4.emf"/><Relationship Id="rId34" Type="http://schemas.openxmlformats.org/officeDocument/2006/relationships/image" Target="media/image16.emf"/><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energistics.org" TargetMode="External"/><Relationship Id="rId20" Type="http://schemas.openxmlformats.org/officeDocument/2006/relationships/image" Target="media/image3.emf"/><Relationship Id="rId29" Type="http://schemas.openxmlformats.org/officeDocument/2006/relationships/image" Target="media/image11.emf"/><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emf"/><Relationship Id="rId32" Type="http://schemas.openxmlformats.org/officeDocument/2006/relationships/image" Target="media/image14.emf"/><Relationship Id="rId37" Type="http://schemas.openxmlformats.org/officeDocument/2006/relationships/image" Target="media/image18.emf"/><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7.emf"/><Relationship Id="rId10" Type="http://schemas.openxmlformats.org/officeDocument/2006/relationships/footnotes" Target="footnotes.xml"/><Relationship Id="rId19" Type="http://schemas.openxmlformats.org/officeDocument/2006/relationships/hyperlink" Target="http://avro.apache.org/docs/current/spec.html" TargetMode="External"/><Relationship Id="rId31" Type="http://schemas.openxmlformats.org/officeDocument/2006/relationships/image" Target="media/image13.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tools.ietf.org/html/rfc6455" TargetMode="External"/><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hyperlink" Target="http://www.ietf.org/rfc/rfc4122.txt"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image" Target="media/image2.emf"/><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19.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B5CA9FBDA6EF45B6489AB4B40188F8" ma:contentTypeVersion="3" ma:contentTypeDescription="Create a new document." ma:contentTypeScope="" ma:versionID="88d61303474879bf74815379b23cd14a">
  <xsd:schema xmlns:xsd="http://www.w3.org/2001/XMLSchema" xmlns:p="http://schemas.microsoft.com/office/2006/metadata/properties" xmlns:ns2="http://schemas.microsoft.com/sharepoint/v3/fields" xmlns:ns3="94fbc3ec-7e0b-4269-ada3-e3a1cb3d52d8" targetNamespace="http://schemas.microsoft.com/office/2006/metadata/properties" ma:root="true" ma:fieldsID="cc6847f50fe6aa5c07c4cc0a7ce94457" ns2:_="" ns3:_="">
    <xsd:import namespace="http://schemas.microsoft.com/sharepoint/v3/fields"/>
    <xsd:import namespace="94fbc3ec-7e0b-4269-ada3-e3a1cb3d52d8"/>
    <xsd:element name="properties">
      <xsd:complexType>
        <xsd:sequence>
          <xsd:element name="documentManagement">
            <xsd:complexType>
              <xsd:all>
                <xsd:element ref="ns2:_DCDateModified" minOccurs="0"/>
                <xsd:element ref="ns3:Directory"/>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xsd="http://www.w3.org/2001/XMLSchema" xmlns:dms="http://schemas.microsoft.com/office/2006/documentManagement/types" targetNamespace="94fbc3ec-7e0b-4269-ada3-e3a1cb3d52d8" elementFormDefault="qualified">
    <xsd:import namespace="http://schemas.microsoft.com/office/2006/documentManagement/types"/>
    <xsd:element name="Directory" ma:index="10" ma:displayName="Directory" ma:internalName="Direct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9"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irectory xmlns="94fbc3ec-7e0b-4269-ada3-e3a1cb3d52d8"/>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ADocumentProfile fileUpdate="8/14/2014 8:19:57 AM">
  <source name="D:\sf\rlfprototype-code-0\doc\RaLF.eap" Model_GUID="{2E42151C-5042-4d36-8A8D-9C720D0EA828}"/>
  <version versionGUID="" documentGUID=""/>
  <bookmarkDefinitions>
    <bookmarkDefinition bookmark="Message_Schemas" elementName="Schemas" GUID="{4A777C1A-6782-4a80-9EB5-FA694488EEAE}" elementType="package" headingLevel="1"/>
    <bookmarkDefinition bookmark="Document_versions" elementName="Document Version" GUID="" elementType="Project" headingLevel="1"/>
    <bookmarkDefinition bookmark="dProtocolStack" elementName="ETP Protocol Stack" GUID="{AB186ABD-051B-492d-AD2E-21B69529A134}" elementType="diagram" headingLevel="1"/>
    <bookmarkDefinition bookmark="Protocols" elementName="Protocol" GUID="{EB2682E2-3887-4cf2-83CC-73FA16CAD1F4}" elementType="package" headingLevel="1"/>
    <bookmarkDefinition bookmark="Introduction" elementName="Overview" GUID="{20985DF0-B03F-4078-96DA-E08418E3E03A}" elementType="package" headingLevel="1"/>
  </bookmarkDefinitions>
  <exclusions>
    <exclusion elementName="RalfConsumer" GUID="{70563059-9322-4f84-9494-4CF5B7BEE13A}" elementType="Class" bookmark="Section2" displayOption=""/>
    <exclusion elementName="RalfProducer" GUID="{A190318A-61DC-4aaa-A36C-B8BE0BB48B31}" elementType="Class" bookmark="Section2" displayOption=""/>
    <exclusion elementName="RalfSession" GUID="{F1ECB95B-600D-4e3f-97E1-D17DE611E0CB}" elementType="Class" bookmark="Section2" displayOption=""/>
    <exclusion elementName="Session Interaction" GUID="{79EA5A32-FBB5-4a6a-9472-ECA7C3C68118}" elementType="Package" bookmark="Section2" displayOption=""/>
    <exclusion elementName="Narrative" GUID="{75FB2DFA-5931-47c0-ADCA-A60B92B9DFF0}" elementType="Class" bookmark="" displayOption=""/>
    <exclusion elementName="SchemaReference" GUID="{EC0CAB55-A364-4e24-BF2D-393D0523858F}" elementType="Class" bookmark="" displayOption=""/>
    <exclusion elementName="Interaction Diagrams" GUID="{CC9B12EA-0587-4afb-A2F5-BD76DABA8049}" elementType="Class" bookmark="" displayOption=""/>
    <exclusion elementName="Sequence" GUID="{7F3BBE40-CE48-4ab8-86BF-205C24ACDA54}" elementType="Package" bookmark="" displayOption=""/>
    <exclusion elementName="RequestSessionEvent" GUID="{2D912966-CC9A-4830-B1C0-861E231B1EF1}" elementType="Class" bookmark="Protocols" displayOption=""/>
    <exclusion elementName="ProtocolExceptionEvent" GUID="{44FE2B60-E318-4ae0-A73E-16EEA98779D4}" elementType="Class" bookmark="Protocols" displayOption=""/>
    <exclusion elementName="OpenSessionEvent" GUID="{BACC22C7-3824-4a71-B10B-ACC348CBD649}" elementType="Class" bookmark="Protocols" displayOption=""/>
    <exclusion elementName="CloseSessionEvent" GUID="{39A46B00-5E1F-4014-82D3-1B44F578CFC0}" elementType="Class" bookmark="Protocols" displayOption=""/>
    <exclusion elementName="AcknowledgeEvent" GUID="{FCACABEB-3DC3-4415-A33B-0C92B8A25CB1}" elementType="Class" bookmark="Protocols" displayOption=""/>
    <exclusion elementName="CloseSocketEvent" GUID="{3D6CBAD1-322A-4df1-BD22-510E664C122D}" elementType="Class" bookmark="Protocols" displayOption=""/>
    <exclusion elementName="Sequence" GUID="{688EB15F-0338-413a-84B0-502C10D726B2}" elementType="Package" bookmark="" displayOption=""/>
    <exclusion elementName="Final" GUID="{4DDB3BC8-9E29-41e6-9D65-B05869273227}" elementType="StateNode" bookmark="Protocols" displayOption=""/>
    <exclusion elementName="Initial" GUID="{56F465A5-0F6F-4055-A8BB-CA825E6909CB}" elementType="StateNode" bookmark="Protocols" displayOption=""/>
    <exclusion elementName="InSession" GUID="{DD9EDA18-C696-44fd-964B-A3107ECBB553}" elementType="State" bookmark="Protocols" displayOption=""/>
    <exclusion elementName="Disconnected" GUID="{A84CBF99-898A-4356-AF15-2BF334E5A76E}" elementType="State" bookmark="Protocols" displayOption=""/>
    <exclusion elementName="Connected" GUID="{15922BF7-5686-4aab-98BB-2AC3FFCADB04}" elementType="State" bookmark="Protocols" displayOption=""/>
    <exclusion elementName="Connecting" GUID="{2F796902-2777-4943-9589-D8D8E993AB0E}" elementType="State" bookmark="Protocols" displayOption=""/>
    <exclusion elementName="CloseSocket" GUID="{847E308A-A86F-49a3-B877-E92E659AFAAE}" elementType="Trigger" bookmark="Protocols" displayOption=""/>
    <exclusion elementName="CloseSocket" GUID="{B793A5BE-ABB8-4eaf-BFC2-06ACFA4EA051}" elementType="Trigger" bookmark="Protocols" displayOption=""/>
    <exclusion elementName="Connect" GUID="{5B5D2498-653C-4cec-BAB5-C7768F7333B0}" elementType="Trigger" bookmark="Protocols" displayOption=""/>
    <exclusion elementName="RequestSession" GUID="{65BACF32-FF34-4ff5-AB3F-41D0D356A4B9}" elementType="Trigger" bookmark="Protocols" displayOption=""/>
    <exclusion elementName="OpenSession" GUID="{1A88896A-73BE-40c1-B930-278CC0381CC0}" elementType="Trigger" bookmark="Protocols" displayOption=""/>
  </exclusions>
  <formatOptions>
    <formatOption elementType="Association" format="table" attributeName="Name" columnWidth="200" title="Association"/>
    <formatOption elementType="Association" format="table" attributeName="Description" columnWidth="200" title="Details"/>
    <formatOption elementType="Boundary" format="table" attributeName="Name" columnWidth="200" title="Boundary"/>
    <formatOption elementType="Boundary" format="table" attributeName="Description" columnWidth="200" title="Details"/>
    <formatOption elementType="Boundary" format="table" attributeName="Name - hyperlinked" columnWidth="100" title="Dependency: Boundary" targetElementType="Boundary" relationshipType="Dependency" relationshipDirection="Normal"/>
    <formatOption elementType="Boundary" format="table" attributeName="Name - hyperlinked" columnWidth="100" title="Dependency: Class" targetElementType="Class" relationshipType="Dependency" relationshipDirection="Normal"/>
    <formatOption elementType="Boundary" format="table" attributeName="Name - hyperlinked" columnWidth="100" title="From: Dependency: Boundary" targetElementType="Boundary" relationshipType="Dependency" relationshipDirection="Reverse"/>
    <formatOption elementType="Class" stereotype="Hdf5CompoundType" format="table" attributeName="Name" columnWidth="200" title="(Hdf5CompoundType) Class"/>
    <formatOption elementType="Class" stereotype="Hdf5CompoundType" format="table" attributeName="Description" columnWidth="200" title="Details"/>
    <formatOption elementType="Class" stereotype="Hdf5CompoundType" format="table" attributeName="Name - hyperlinked" columnWidth="100" title="Aggregation: Class" targetElementType="Class" relationshipType="Aggregation" relationshipDirection="Normal"/>
    <formatOption elementType="Class" stereotype="Hdf5CompoundType" format="table" attributeName="Name - hyperlinked" columnWidth="100" title="From: Association: Class" targetElementType="Class" relationshipType="Association" relationshipDirection="Reverse"/>
    <formatOption elementType="Class" stereotype="Hdf5Dataset" format="inline" attributeName="Stereotype" title="Class" position="sectionPrefix"/>
    <formatOption elementType="Class" stereotype="Hdf5Dataset" format="inline" attributeName="Name" title="Class" position="sectionTitle"/>
    <formatOption elementType="Class" stereotype="Hdf5Dataset" format="inline" attributeName="Description"/>
    <formatOption elementType="Class" stereotype="Hdf5Dataset" format="inline" attributeName="Name - hyperlinked" columnWidth="100" title="Aggregation: Class" targetElementType="Class" relationshipType="Aggregation" relationshipDirection="Normal"/>
    <formatOption elementType="Class" stereotype="Hdf5Dataset" format="inline" attributeName="Name - hyperlinked" columnWidth="100" title="From: Aggregation: Class" targetElementType="Class" relationshipType="Aggregation" relationshipDirection="Reverse"/>
    <formatOption elementType="Class" stereotype="Hdf5DataType" format="table" attributeName="Name" columnWidth="200" title="(Hdf5DataType) Class"/>
    <formatOption elementType="Class" stereotype="Hdf5DataType" format="table" attributeName="Description" columnWidth="200" title="Details"/>
    <formatOption elementType="Class" stereotype="Hdf5DataType" format="table" attributeName="Name - hyperlinked" columnWidth="100" title="Aggregation: Class" targetElementType="Class" relationshipType="Aggregation" relationshipDirection="Normal"/>
    <formatOption elementType="Class" stereotype="Hdf5Group" format="inline" attributeName="Stereotype" title="Class" position="sectionPrefix"/>
    <formatOption elementType="Class" stereotype="Hdf5Group" format="inline" attributeName="Name" title="Class" position="sectionTitle"/>
    <formatOption elementType="Class" stereotype="Hdf5Group" format="inline" attributeName="Description"/>
    <formatOption elementType="Class" stereotype="Hdf5Group" format="inline" attributeName="Name - hyperlinked" columnWidth="100" title="Aggregation: Class" targetElementType="Class" relationshipType="Aggregation" relationshipDirection="Normal"/>
    <formatOption elementType="Class" stereotype="Hdf5Group" format="inline" attributeName="Name - hyperlinked" columnWidth="100" title="From: Aggregation: Class" targetElementType="Class" relationshipType="Aggregation" relationshipDirection="Reverse"/>
    <formatOption elementType="Class" stereotype="Hdf5Group" format="inline" attributeName="Name - hyperlinked" columnWidth="100" title="Generalization: Class" targetElementType="Class" relationshipType="Generalization" relationshipDirection="Normal"/>
    <formatOption elementType="Class" stereotype="HDFGoup" format="inline" attributeName="Stereotype" title="Class" position="sectionPrefix"/>
    <formatOption elementType="Class" stereotype="HDFGoup" format="inline" attributeName="Name" title="Class" position="sectionTitle"/>
    <formatOption elementType="Class" stereotype="HDFGoup" format="inline" attributeName="Description"/>
    <formatOption elementType="Class" stereotype="HDFGoup" format="inline" attributeName="Name - hyperlinked" columnWidth="100" title="Association: Class" targetElementType="Class" relationshipType="Association" relationshipDirection="Normal"/>
    <formatOption elementType="Class" stereotype="model document" format="inline" attributeName="Stereotype" title="Class" position="sectionPrefix"/>
    <formatOption elementType="Class" stereotype="model document" format="inline" attributeName="Name" title="Class" position="sectionTitle"/>
    <formatOption elementType="Class" stereotype="model document" format="inline" attributeName="Description"/>
    <formatOption elementType="Class" stereotype="protocol" format="inline" attributeName="Stereotype" title="Class" position="sectionPrefix"/>
    <formatOption elementType="Class" stereotype="protocol" format="inline" attributeName="Name" title="Class" position="sectionTitle"/>
    <formatOption elementType="Class" stereotype="protocol" format="inline" attributeName="Description"/>
    <formatOption elementType="Class" stereotype="protocol" format="inline" attributeName="Children"/>
    <formatOption elementType="Class" stereotype="XSDattributeGroup" format="inline" attributeName="Stereotype" title="Class" position="sectionPrefix"/>
    <formatOption elementType="Class" stereotype="XSDattributeGroup" format="inline" attributeName="Name" title="Class" position="sectionTitle"/>
    <formatOption elementType="Class" stereotype="XSDattributeGroup" format="inline" attributeName="Description"/>
    <formatOption elementType="Class" stereotype="XSDattributeGroup" format="inline" attributeName="Name - hyperlinked" columnWidth="100" title="Association: Class" targetElementType="Class" relationshipType="Association" relationshipDirection="Normal"/>
    <formatOption elementType="Class" stereotype="XSDattributeGroup" format="inline" attributeName="Name - hyperlinked" columnWidth="100" title="From: Association: Class" targetElementType="Class" relationshipType="Association" relationshipDirection="Reverse"/>
    <formatOption elementType="Class" stereotype="XSDchoice" format="inline" attributeName="Stereotype" title="Class" position="sectionPrefix"/>
    <formatOption elementType="Class" stereotype="XSDchoice" format="inline" attributeName="Name" title="Class" position="sectionTitle"/>
    <formatOption elementType="Class" stereotype="XSDchoice" format="inline" attributeName="Description"/>
    <formatOption elementType="Class" stereotype="XSDchoice" format="inline" attributeName="Name - hyperlinked" columnWidth="100" title="Association: Class" targetElementType="Class" relationshipType="Association" relationshipDirection="Normal"/>
    <formatOption elementType="Class" stereotype="XSDchoice" format="inline" attributeName="Name - hyperlinked" columnWidth="100" title="From: Association: Class" targetElementType="Class" relationshipType="Association" relationshipDirection="Reverse"/>
    <formatOption elementType="Class" stereotype="XSDchoice" format="inline" attributeName="Name - hyperlinked" columnWidth="100" title="From: Dependency: Issue" targetElementType="Issue" relationshipType="Dependency" relationshipDirection="Reverse"/>
    <formatOption elementType="Class" stereotype="XSDchoice" format="inline" attributeName="Constraints" title="Constraint"/>
    <formatOption elementType="Class" stereotype="XSDcomplexType" format="inline" attributeName="Stereotype" title="Class" position="sectionPrefix"/>
    <formatOption elementType="Class" stereotype="XSDcomplexType" format="inline" attributeName="Name" title="Class" position="sectionTitle"/>
    <formatOption elementType="Class" stereotype="XSDcomplexType" format="inline" attributeName="Description"/>
    <formatOption elementType="Class" stereotype="XSDcomplexType" format="inline" attributeName="Name - hyperlinked" columnWidth="100" title="Aggregation: Class" targetElementType="Class" relationshipType="Aggregation" relationshipDirection="Normal"/>
    <formatOption elementType="Class" stereotype="XSDcomplexType" format="inline" attributeName="Name - hyperlinked" columnWidth="100" title="From: Aggregation: Class" targetElementType="Class" relationshipType="Aggregation" relationshipDirection="Reverse"/>
    <formatOption elementType="Class" stereotype="XSDcomplexType" format="inline" attributeName="Name - hyperlinked" columnWidth="100" title="Association: Class" targetElementType="Class" relationshipType="Association" relationshipDirection="Normal"/>
    <formatOption elementType="Class" stereotype="XSDcomplexType" format="inline" attributeName="Name - hyperlinked" columnWidth="100" title="From: Association: Class" targetElementType="Class" relationshipType="Association" relationshipDirection="Reverse"/>
    <formatOption elementType="Class" stereotype="XSDcomplexType" format="inline" attributeName="Name - hyperlinked" columnWidth="100" title="From: Association: Requirement" targetElementType="Requirement" relationshipType="Association" relationshipDirection="Reverse"/>
    <formatOption elementType="Class" stereotype="XSDcomplexType" format="inline" attributeName="Name - hyperlinked" columnWidth="100" title="Dependency: Requirement" targetElementType="Requirement" relationshipType="Dependency" relationshipDirection="Normal"/>
    <formatOption elementType="Class" stereotype="XSDcomplexType" format="inline" attributeName="Name - hyperlinked" columnWidth="100" title="From: Dependency: Boundary" targetElementType="Boundary" relationshipType="Dependency" relationshipDirection="Reverse"/>
    <formatOption elementType="Class" stereotype="XSDcomplexType" format="inline" attributeName="Name - hyperlinked" columnWidth="100" title="From: Dependency: Issue" targetElementType="Issue" relationshipType="Dependency" relationshipDirection="Reverse"/>
    <formatOption elementType="Class" stereotype="XSDcomplexType" format="inline" attributeName="Name - hyperlinked" columnWidth="100" title="Generalization: Class" targetElementType="Class" relationshipType="Generalization" relationshipDirection="Normal"/>
    <formatOption elementType="Class" stereotype="XSDcomplexType" format="inline" attributeName="Name - hyperlinked" columnWidth="100" title="From: Generalization: Class" targetElementType="Class" relationshipType="Generalization" relationshipDirection="Reverse"/>
    <formatOption elementType="Class" stereotype="XSDcomplexType" format="inline" attributeName="Constraints" title="Constraint"/>
    <formatOption elementType="Class" stereotype="XSDgroup" format="inline" attributeName="Stereotype" title="Class" position="sectionPrefix"/>
    <formatOption elementType="Class" stereotype="XSDgroup" format="inline" attributeName="Name" title="Class" position="sectionTitle"/>
    <formatOption elementType="Class" stereotype="XSDgroup" format="inline" attributeName="Description"/>
    <formatOption elementType="Class" stereotype="XSDgroup" format="inline" attributeName="Name - hyperlinked" columnWidth="100" title="Association: Class" targetElementType="Class" relationshipType="Association" relationshipDirection="Normal"/>
    <formatOption elementType="Class" stereotype="XSDgroup" format="inline" attributeName="Name - hyperlinked" columnWidth="100" title="From: Association: Class" targetElementType="Class" relationshipType="Association" relationshipDirection="Reverse"/>
    <formatOption elementType="Class" stereotype="XSDsequence" format="inline" attributeName="Stereotype" title="Class" position="sectionPrefix"/>
    <formatOption elementType="Class" stereotype="XSDsequence" format="inline" attributeName="Name" title="Class" position="sectionTitle"/>
    <formatOption elementType="Class" stereotype="XSDsequence" format="inline" attributeName="Description"/>
    <formatOption elementType="Class" stereotype="XSDsequence" format="inline" attributeName="Name - hyperlinked" columnWidth="100" title="Association: Class" targetElementType="Class" relationshipType="Association" relationshipDirection="Normal"/>
    <formatOption elementType="Class" stereotype="XSDsequence" format="inline" attributeName="Name - hyperlinked" columnWidth="100" title="From: Association: Class" targetElementType="Class" relationshipType="Association" relationshipDirection="Reverse"/>
    <formatOption elementType="Class" stereotype="XSDsequence" format="inline" attributeName="Constraints" title="Constraint"/>
    <formatOption elementType="Class" stereotype="XSDsimpleType" format="table" attributeName="Name" columnWidth="200" title="(XSDsimpleType) Class"/>
    <formatOption elementType="Class" stereotype="XSDsimpleType" format="table" attributeName="Description" columnWidth="200" title="Details"/>
    <formatOption elementType="Class" stereotype="XSDsimpleType" format="table" attributeName="Name - hyperlinked" columnWidth="100" title="From: Association: Class" targetElementType="Class" relationshipType="Association" relationshipDirection="Reverse"/>
    <formatOption elementType="Class" stereotype="XSDsimpleType" format="table" attributeName="Name - hyperlinked" columnWidth="100" title="Generalization: Class" targetElementType="Class" relationshipType="Generalization" relationshipDirection="Normal"/>
    <formatOption elementType="Class" stereotype="XSDsimpleType" format="table" attributeName="Name - hyperlinked" columnWidth="100" title="From: Generalization: Class" targetElementType="Class" relationshipType="Generalization" relationshipDirection="Reverse"/>
    <formatOption elementType="Class" stereotype="XSDtopLevelAttribute" format="table" attributeName="Name" columnWidth="200" title="(XSDtopLevelAttribute) Class"/>
    <formatOption elementType="Class" stereotype="XSDtopLevelAttribute" format="table" attributeName="Description" columnWidth="200" title="Details"/>
    <formatOption elementType="Class" stereotype="XSDtopLevelElement" format="inline" attributeName="Stereotype" title="Class" position="sectionPrefix"/>
    <formatOption elementType="Class" stereotype="XSDtopLevelElement" format="inline" attributeName="Name" title="Class" position="sectionTitle"/>
    <formatOption elementType="Class" stereotype="XSDtopLevelElement" format="inline" attributeName="Description"/>
    <formatOption elementType="Class" stereotype="XSDtopLevelElement" format="inline" attributeName="Name - hyperlinked" columnWidth="100" title="Association: Class" targetElementType="Class" relationshipType="Association" relationshipDirection="Normal"/>
    <formatOption elementType="Class" stereotype="XSDtopLevelElement" format="inline" attributeName="Name - hyperlinked" columnWidth="100" title="From: Association: Class" targetElementType="Class" relationshipType="Association" relationshipDirection="Reverse"/>
    <formatOption elementType="Class" stereotype="XSDtopLevelElement" format="inline" attributeName="Name - hyperlinked" columnWidth="100" title="Generalization: Class" targetElementType="Class" relationshipType="Generalization" relationshipDirection="Normal"/>
    <formatOption elementType="Class" stereotype="XSDtopLevelElement" format="inline" attributeName="Children"/>
    <formatOption elementType="Class" stereotype="XSDunion" format="table" attributeName="Name" columnWidth="200" title="(XSDunion) Class"/>
    <formatOption elementType="Class" stereotype="XSDunion" format="table" attributeName="Description" columnWidth="200" title="Details"/>
    <formatOption elementType="Class" stereotype="XSDunion" format="table" attributeName="Name - hyperlinked" columnWidth="100" title="From: Association: Class" targetElementType="Class" relationshipType="Association" relationshipDirection="Reverse"/>
    <formatOption elementType="Class" stereotype="XSDunion" format="table" attributeName="Name - hyperlinked" columnWidth="100" title="Generalization: Class" targetElementType="Class" relationshipType="Generalization" relationshipDirection="Normal"/>
    <formatOption elementType="Constraint" format="table" attributeName="Name" columnWidth="200" title="Constraint"/>
    <formatOption elementType="Constraint" format="table" attributeName="Description" columnWidth="200" title="Details"/>
    <formatOption elementType="EntryPoint" format="table" attributeName="Name" columnWidth="200" title="EntryPoint"/>
    <formatOption elementType="EntryPoint" format="table" attributeName="Description" columnWidth="200" title="Details"/>
    <formatOption elementType="Enumeration" format="inline" attributeName="Stereotype" title="Enumeration" position="sectionPrefix"/>
    <formatOption elementType="Enumeration" format="inline" attributeName="Name" title="Enumeration" position="sectionTitle"/>
    <formatOption elementType="Enumeration" format="inline" attributeName="Description"/>
    <formatOption elementType="Issue" stereotype="Functional" format="table" attributeName="Name" columnWidth="200" title="(Functional) Issue"/>
    <formatOption elementType="Issue" stereotype="Functional" format="table" attributeName="Description" columnWidth="200" title="Details"/>
    <formatOption elementType="Issue" stereotype="Functional" format="table" attributeName="Name - hyperlinked" columnWidth="100" title="Dependency: Class" targetElementType="Class" relationshipType="Dependency" relationshipDirection="Normal"/>
    <formatOption elementType="Note" format="table" attributeName="Name" columnWidth="200" title="Note"/>
    <formatOption elementType="Note" format="table" attributeName="Description" columnWidth="200" title="Details"/>
    <formatOption elementType="Requirement" stereotype="Functional" format="table" attributeName="Name" columnWidth="200" title="(Functional) Requirement"/>
    <formatOption elementType="Requirement" stereotype="Functional" format="table" attributeName="Description" columnWidth="200" title="Details"/>
    <formatOption elementType="Requirement" stereotype="Functional" format="table" attributeName="Name - hyperlinked" columnWidth="100" title="Association: Class" targetElementType="Class" relationshipType="Association" relationshipDirection="Normal"/>
    <formatOption elementType="Requirement" stereotype="Functional" format="table" attributeName="Name - hyperlinked" columnWidth="100" title="From: Dependency: Class" targetElementType="Class" relationshipType="Dependency" relationshipDirection="Reverse"/>
    <formatOption elementType="Text" format="table" attributeName="Name" columnWidth="200" title="Text"/>
    <formatOption elementType="Text" format="table" attributeName="Description" columnWidth="200" title="Details"/>
    <formatOption elementType="Constraint" format="table" attributeName="Description" columnWidth="400" title="Description"/>
    <formatOption elementType="Term" format="table" attributeName="Name" columnWidth="200" title="Term"/>
    <formatOption elementType="Term" format="table" attributeName="Description" columnWidth="200" title="Definition"/>
    <formatOption elementType="Document Information" format="inline" attributeName="date generated" columnWidth="100" title="Generated on" subTableStyle="1" vColWidth="200"/>
    <formatOption elementType="Document Information" format="inline" attributeName="document author" columnWidth="100" title="Author" subTableStyle="1"/>
    <formatOption elementType="Document Information" format="inline" attributeName="EA repository" columnWidth="100" title="Repository" subTableStyle="1"/>
    <formatOption elementType="Artifact" format="inline" attributeName="Name" position="sectionTitle"/>
    <formatOption elementType="Artifact" format="inline" attributeName="Description"/>
    <formatOption elementType="Artifact" format="inline" attributeName="LinkedDocument"/>
    <formatOption elementType="Document History" format="table" attributeName="version" columnWidth="50" title="Version"/>
    <formatOption elementType="Document History" format="table" attributeName="change notes" columnWidth="400" title="Comment"/>
    <formatOption elementType="Document History" format="table" attributeName="date" columnWidth="100" title="Date"/>
    <formatOption elementType="Class" stereotype="union" format="inline" attributeName="Stereotype" position="sectionPrefix"/>
    <formatOption elementType="Class" stereotype="union" format="inline" attributeName="Name" position="sectionTitle"/>
    <formatOption elementType="Class" stereotype="union" format="inline" attributeName="Description"/>
    <formatOption elementType="Class" stereotype="union" format="inline" attributeName="Attributes" title="Attributes"/>
    <formatOption elementType="Class" stereotype="signal" format="inline" attributeName="FixedAttribute1" position="sectionPrefix"/>
    <formatOption elementType="Class" stereotype="signal" format="inline" attributeName="Name" position="sectionTitle"/>
    <formatOption elementType="Class" stereotype="signal" format="inline" attributeName="Description"/>
    <formatOption elementType="Class" stereotype="signal" format="inline" attributeName="Attributes"/>
    <formatOption elementType="Class" stereotype="signal" format="inline" attributeName="Element Files"/>
    <formatOption elementType="Element File" format="table" attributeName="Description" columnWidth="600" title="Avro Schema"/>
    <formatOption elementType="Class" format="inline" attributeName="Stereotype" position="sectionPrefix"/>
    <formatOption elementType="Class" format="inline" attributeName="Name" position="sectionTitle"/>
    <formatOption elementType="Class" format="inline" attributeName="Description"/>
    <formatOption elementType="Class" format="inline" attributeName="Constraints"/>
    <formatOption elementType="Class" format="inline" attributeName="Element Files"/>
    <formatOption elementType="Class" format="inline" attributeName="Children"/>
    <formatOption elementType="Class" format="inline" attributeName="Attributes"/>
    <formatOption elementType="Class" format="inline" attributeName="Methods"/>
    <formatOption elementType="Class" stereotype="enumeration" format="inline" attributeName="Name" position="sectionTitle"/>
    <formatOption elementType="Class" stereotype="enumeration" format="inline" attributeName="Description"/>
    <formatOption elementType="Class" stereotype="enumeration" format="inline" attributeName="Attributes"/>
    <formatOption elementType="Class" stereotype="enumeration" format="inline" attributeName="Element Files"/>
    <formatOption elementType="Attribute" stereotype="enum" format="table" attributeName="Name" columnWidth="200" title="Enumeration"/>
    <formatOption elementType="Attribute" stereotype="enum" format="table" attributeName="Initial" columnWidth="100" title="Value"/>
    <formatOption elementType="Attribute" stereotype="enum" format="table" attributeName="Description" columnWidth="300" title="Description"/>
    <formatOption elementType="StateMachine" format="inline" attributeName="Name" position="sectionTitle"/>
    <formatOption elementType="StateMachine" format="inline" attributeName="Description"/>
    <formatOption elementType="StateMachine" format="inline" attributeName="Diagrams"/>
    <formatOption elementType="StateMachine" format="inline" attributeName="Children"/>
    <formatOption elementType="Method" format="table" attributeName="Name" columnWidth="110" title="Method"/>
    <formatOption elementType="Method" format="table" attributeName="Description" columnWidth="230" title="Description"/>
    <formatOption elementType="Method" format="table" attributeName="Stereotype" columnWidth="50" title="Type"/>
    <formatOption elementType="Method" format="table" attributeName="Parameter Summary" columnWidth="250" title="Parameter Summary"/>
    <formatOption elementType="Interface" format="inline" attributeName="Stereotype" position="sectionPrefix"/>
    <formatOption elementType="Interface" format="inline" attributeName="Name" position="sectionTitle"/>
    <formatOption elementType="Interface" format="inline" attributeName="Description"/>
    <formatOption elementType="Interface" format="inline" attributeName="Diagrams"/>
    <formatOption elementType="Interface" format="inline" attributeName="Methods" title="Methods"/>
    <formatOption elementType="Interface" format="inline" attributeName="Children"/>
    <formatOption elementType="Attribute" format="table" attributeName="Name" columnWidth="150" title="Attribute"/>
    <formatOption elementType="Attribute" format="table" attributeName="Description" columnWidth="240" title="Description"/>
    <formatOption elementType="Attribute" format="table" attributeName="Data Type" columnWidth="150" title="Data Type"/>
    <formatOption elementType="Attribute" format="table" attributeName="Lower bound" columnWidth="30" title="Min"/>
    <formatOption elementType="Attribute" format="table" attributeName="Upper bound" columnWidth="30" title="Max"/>
    <formatOption elementType="Element Requirement" format="table" attributeName="Name" columnWidth="150" title="Requirement"/>
    <formatOption elementType="Element Requirement" format="table" attributeName="Requirement Type" columnWidth="75" title="Type"/>
    <formatOption elementType="Element Requirement" format="table" attributeName="Description" columnWidth="375" title="Description"/>
    <formatOption elementType="Class" stereotype="Message" format="inline" attributeName="Stereotype" position="sectionPrefix"/>
    <formatOption elementType="Class" stereotype="Message" format="inline" attributeName="Name" position="sectionTitle"/>
    <formatOption elementType="Class" stereotype="Message" format="inline" attributeName="Description"/>
    <formatOption elementType="Class" stereotype="Message" format="inline" attributeName="DGTAG_MessageTypeID" title="Message Type ID"/>
    <formatOption elementType="Class" stereotype="Message" format="inline" attributeName="DGTAG_CorrelationId" title="Correlation Id Usage"/>
    <formatOption elementType="Class" stereotype="Message" format="inline" attributeName="DGTAG_MultiPart" title="Multi-part"/>
    <formatOption elementType="Class" stereotype="Message" format="inline" attributeName="Constraints"/>
    <formatOption elementType="Class" stereotype="Message" format="inline" attributeName="Element Files"/>
    <formatOption elementType="Class" stereotype="Message" format="inline" attributeName="Children"/>
    <formatOption elementType="Class" stereotype="Message" format="inline" attributeName="Attributes"/>
    <formatOption elementType="Class" stereotype="Message" format="inline" attributeName="Methods"/>
    <formatOption elementType="Package" format="inline" attributeName="Name" position="sectionTitle"/>
    <formatOption elementType="Package" format="inline" attributeName="DGTAG_EML::StabilityIndex" title="Stability: ">
      <cfos>
        <cfo ruleType="Text" ruleSubType="begins with" value1="0" color="#FF0000"/>
        <cfo ruleType="Text" ruleSubType="begins with" value1="1" color="#EC5315"/>
        <cfo ruleType="Text" ruleSubType="begins with" value1="2" color="#FFD700"/>
        <cfo ruleType="Text" ruleSubType="begins with" value1="3" color="#B3C516"/>
        <cfo ruleType="Text" ruleSubType="begins with" value1="4" color="#009431"/>
        <cfo ruleType="Text" ruleSubType="begins with" value1="5" color="#0084B6"/>
      </cfos>
    </formatOption>
    <formatOption elementType="Package" format="inline" attributeName="Description"/>
    <formatOption elementType="Package" format="inline" attributeName="Element Requirements" title="Requirements"/>
    <formatOption elementType="Package" format="inline" attributeName="Diagrams"/>
    <formatOption elementType="Package" format="inline" attributeName="Children"/>
  </formatOptions>
  <formatSettings>
    <DGFormatSetting>
      <elementType>"Attribute"</elementType>
      <printLandscape>"False"</printLandscape>
      <wordTableStyle>""</wordTableStyle>
    </DGFormatSetting>
    <DGFormatSetting>
      <elementType>"Attribute"</elementType>
      <stereotype>"enum"</stereotype>
      <printLandscape>"False"</printLandscape>
      <wordTableStyle>""</wordTableStyle>
    </DGFormatSetting>
    <DGFormatSetting>
      <elementType>"Element File"</elementType>
      <printLandscape>"False"</printLandscape>
      <wordTableStyle>"CodeInTable"</wordTableStyle>
    </DGFormatSetting>
  </formatSettings>
  <settings>
    <GeneralSettings>
      <compactDocument>"True"</compactDocument>
      <A>"50"</A>
      <B>"100"</B>
      <C>"150"</C>
      <D>"200"</D>
      <E>"300"</E>
      <F>"400"</F>
      <usingIndentedInlineBullets>"False"</usingIndentedInlineBullets>
      <enableDM>False</enableDM>
    </GeneralSettings>
    <ChangeMarkSettings>
      <changeMarkEnabled>"False"</changeMarkEnabled>
      <changeMarkColor>"Yellow"</changeMarkColor>
      <changeMarkDate>5/29/2013</changeMarkDate>
    </ChangeMarkSettings>
    <ElementSettings>
      <printInheritedAttributes>"False"</printInheritedAttributes>
      <printInheritedMethods>"False"</printInheritedMethods>
      <addSuperclassToMethods>"False"</addSuperclassToMethods>
      <addSuperclassToAttributes>"False"</addSuperclassToAttributes>
    </ElementSettings>
    <TableSettings>
      <normalWordTableStyle>"EADocx1"</normalWordTableStyle>
      <tableHeadStyle>"Normal"</tableHeadStyle>
      <tableBodyStyle>"Normal"</tableBodyStyle>
      <tableBulletStyle>"Normal"</tableBulletStyle>
      <tableNumberedBulletStyle>"Normal"</tableNumberedBulletStyle>
      <tableCellPadding>"6"</tableCellPadding>
      <tableVJustify>"top"</tableVJustify>
      <tableHeadingRowColour>"#EEEEEE"</tableHeadingRowColour>
      <tableBodyColor>"White"</tableBodyColor>
      <vInlineHeadingStyle>"Normal"</vInlineHeadingStyle>
      <vInlineBodyStyle>"Normal"</vInlineBodyStyle>
      <vInlineWordTableStyle>"EADocx1"</vInlineWordTableStyle>
      <vInlineWordCellPadding>"3"</vInlineWordCellPadding>
      <vInlineTableVJustify>"top"</vInlineTableVJustify>
      <hInlineHeadingStyle>"Normal"</hInlineHeadingStyle>
      <hInlineBodyStyle>"Normal"</hInlineBodyStyle>
      <hInlineWordTableStyle>"EADocx1"</hInlineWordTableStyle>
      <hInlineWordCellPadding>"3"</hInlineWordCellPadding>
      <hInlineTableVJustify>"top"</hInlineTableVJustify>
      <printTableNumber>"False"</printTableNumber>
      <use2Partnumber>"False"</use2Partnumber>
      <headingLevel>"1"</headingLevel>
      <delimiter>"."</delimiter>
    </TableSettings>
    <InlineSettings>
      <normal>"Normal"</normal>
      <bullet>"Normal"</bullet>
      <numbered>"Normal"</numbered>
    </InlineSettings>
    <MatrixSettings>
      <matrixHeadingColor>"#EEEEEE"</matrixHeadingColor>
      <matrixBodyColor>"White"</matrixBodyColor>
      <matrixTargetStyle>"Normal"</matrixTargetStyle>
      <matrixSourceStyle>"Normal"</matrixSourceStyle>
      <matrixTitleStyle>"Normal"</matrixTitleStyle>
      <matrixCellStyle>"Normal"</matrixCellStyle>
    </MatrixSettings>
    <DiagramSettings>
      <diagramPrintNotes>"True"</diagramPrintNotes>
      <diagramTitleStyle>"Normal"</diagramTitleStyle>
      <diagramPictureStyle>"DiagramImage"</diagramPictureStyle>
      <diagramTextStyle>"Normal"</diagramTextStyle>
      <diagramBulletStyle>"Normal"</diagramBulletStyle>
      <diagramNumberedStyle>"Normal"</diagramNumberedStyle>
      <addSpaceAfterDiagramText>"True"</addSpaceAfterDiagramText>
      <diagramTitleAsHeading>"False"</diagramTitleAsHeading>
      <diagramTitleAsHeadingContentsOnly>"True"</diagramTitleAsHeadingContentsOnly>
      <autoPrintLandscape>"True"</autoPrintLandscape>
      <printFigureNumber>"True"</printFigureNumber>
      <use2Partnumber>"False"</use2Partnumber>
      <headingLevel>"1"</headingLevel>
      <delimiter>"."</delimiter>
    </DiagramSettings>
    <FixedSettings>
      <userSetting1>"Message"</userSetting1>
    </FixedSettings>
    <RepositorySettings>
      <enableDM>True</enableDM>
      <DMRoleTypes>"Author,Reviewer,SIG"</DMRoleTypes>
      <documentPath>"D:\sf\rlfprototype-code-0\doc"</documentPath>
      <usePackageMetaModel>"False"</usePackageMetaModel>
    </RepositorySettings>
  </settings>
</EADocumentProfil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461D-6CBD-4E8B-B685-8CF1AF207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4fbc3ec-7e0b-4269-ada3-e3a1cb3d52d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2A22CFC-1D1B-48C3-A333-4AE560D1635E}">
  <ds:schemaRefs>
    <ds:schemaRef ds:uri="http://schemas.microsoft.com/office/2006/metadata/properties"/>
    <ds:schemaRef ds:uri="http://schemas.microsoft.com/sharepoint/v3/fields"/>
    <ds:schemaRef ds:uri="94fbc3ec-7e0b-4269-ada3-e3a1cb3d52d8"/>
  </ds:schemaRefs>
</ds:datastoreItem>
</file>

<file path=customXml/itemProps3.xml><?xml version="1.0" encoding="utf-8"?>
<ds:datastoreItem xmlns:ds="http://schemas.openxmlformats.org/officeDocument/2006/customXml" ds:itemID="{6114FEC2-1320-4831-B8B4-1F608C7AD77E}">
  <ds:schemaRefs>
    <ds:schemaRef ds:uri="http://schemas.microsoft.com/sharepoint/v3/contenttype/forms"/>
  </ds:schemaRefs>
</ds:datastoreItem>
</file>

<file path=customXml/itemProps4.xml><?xml version="1.0" encoding="utf-8"?>
<ds:datastoreItem xmlns:ds="http://schemas.openxmlformats.org/officeDocument/2006/customXml" ds:itemID="{A80599EE-6017-4AF5-978B-910DDE8D915D}">
  <ds:schemaRefs/>
</ds:datastoreItem>
</file>

<file path=customXml/itemProps5.xml><?xml version="1.0" encoding="utf-8"?>
<ds:datastoreItem xmlns:ds="http://schemas.openxmlformats.org/officeDocument/2006/customXml" ds:itemID="{30C00DF6-866C-4A34-A00B-EC71C6EDE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12402</Words>
  <Characters>70694</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Energistics Standards Document Template</vt:lpstr>
    </vt:vector>
  </TitlesOfParts>
  <Company>Energistics</Company>
  <LinksUpToDate>false</LinksUpToDate>
  <CharactersWithSpaces>82931</CharactersWithSpaces>
  <SharedDoc>false</SharedDoc>
  <HLinks>
    <vt:vector size="216" baseType="variant">
      <vt:variant>
        <vt:i4>4128809</vt:i4>
      </vt:variant>
      <vt:variant>
        <vt:i4>219</vt:i4>
      </vt:variant>
      <vt:variant>
        <vt:i4>0</vt:i4>
      </vt:variant>
      <vt:variant>
        <vt:i4>5</vt:i4>
      </vt:variant>
      <vt:variant>
        <vt:lpwstr>WITSML_stimJob_v1.3.1_content_2009_11_04.xls</vt:lpwstr>
      </vt:variant>
      <vt:variant>
        <vt:lpwstr/>
      </vt:variant>
      <vt:variant>
        <vt:i4>1114162</vt:i4>
      </vt:variant>
      <vt:variant>
        <vt:i4>203</vt:i4>
      </vt:variant>
      <vt:variant>
        <vt:i4>0</vt:i4>
      </vt:variant>
      <vt:variant>
        <vt:i4>5</vt:i4>
      </vt:variant>
      <vt:variant>
        <vt:lpwstr/>
      </vt:variant>
      <vt:variant>
        <vt:lpwstr>_Toc251580967</vt:lpwstr>
      </vt:variant>
      <vt:variant>
        <vt:i4>1114162</vt:i4>
      </vt:variant>
      <vt:variant>
        <vt:i4>197</vt:i4>
      </vt:variant>
      <vt:variant>
        <vt:i4>0</vt:i4>
      </vt:variant>
      <vt:variant>
        <vt:i4>5</vt:i4>
      </vt:variant>
      <vt:variant>
        <vt:lpwstr/>
      </vt:variant>
      <vt:variant>
        <vt:lpwstr>_Toc251580966</vt:lpwstr>
      </vt:variant>
      <vt:variant>
        <vt:i4>1114162</vt:i4>
      </vt:variant>
      <vt:variant>
        <vt:i4>191</vt:i4>
      </vt:variant>
      <vt:variant>
        <vt:i4>0</vt:i4>
      </vt:variant>
      <vt:variant>
        <vt:i4>5</vt:i4>
      </vt:variant>
      <vt:variant>
        <vt:lpwstr/>
      </vt:variant>
      <vt:variant>
        <vt:lpwstr>_Toc251580965</vt:lpwstr>
      </vt:variant>
      <vt:variant>
        <vt:i4>1114162</vt:i4>
      </vt:variant>
      <vt:variant>
        <vt:i4>185</vt:i4>
      </vt:variant>
      <vt:variant>
        <vt:i4>0</vt:i4>
      </vt:variant>
      <vt:variant>
        <vt:i4>5</vt:i4>
      </vt:variant>
      <vt:variant>
        <vt:lpwstr/>
      </vt:variant>
      <vt:variant>
        <vt:lpwstr>_Toc251580964</vt:lpwstr>
      </vt:variant>
      <vt:variant>
        <vt:i4>1114162</vt:i4>
      </vt:variant>
      <vt:variant>
        <vt:i4>179</vt:i4>
      </vt:variant>
      <vt:variant>
        <vt:i4>0</vt:i4>
      </vt:variant>
      <vt:variant>
        <vt:i4>5</vt:i4>
      </vt:variant>
      <vt:variant>
        <vt:lpwstr/>
      </vt:variant>
      <vt:variant>
        <vt:lpwstr>_Toc251580963</vt:lpwstr>
      </vt:variant>
      <vt:variant>
        <vt:i4>1114162</vt:i4>
      </vt:variant>
      <vt:variant>
        <vt:i4>173</vt:i4>
      </vt:variant>
      <vt:variant>
        <vt:i4>0</vt:i4>
      </vt:variant>
      <vt:variant>
        <vt:i4>5</vt:i4>
      </vt:variant>
      <vt:variant>
        <vt:lpwstr/>
      </vt:variant>
      <vt:variant>
        <vt:lpwstr>_Toc251580962</vt:lpwstr>
      </vt:variant>
      <vt:variant>
        <vt:i4>1114162</vt:i4>
      </vt:variant>
      <vt:variant>
        <vt:i4>167</vt:i4>
      </vt:variant>
      <vt:variant>
        <vt:i4>0</vt:i4>
      </vt:variant>
      <vt:variant>
        <vt:i4>5</vt:i4>
      </vt:variant>
      <vt:variant>
        <vt:lpwstr/>
      </vt:variant>
      <vt:variant>
        <vt:lpwstr>_Toc251580961</vt:lpwstr>
      </vt:variant>
      <vt:variant>
        <vt:i4>1114162</vt:i4>
      </vt:variant>
      <vt:variant>
        <vt:i4>161</vt:i4>
      </vt:variant>
      <vt:variant>
        <vt:i4>0</vt:i4>
      </vt:variant>
      <vt:variant>
        <vt:i4>5</vt:i4>
      </vt:variant>
      <vt:variant>
        <vt:lpwstr/>
      </vt:variant>
      <vt:variant>
        <vt:lpwstr>_Toc251580960</vt:lpwstr>
      </vt:variant>
      <vt:variant>
        <vt:i4>1179698</vt:i4>
      </vt:variant>
      <vt:variant>
        <vt:i4>155</vt:i4>
      </vt:variant>
      <vt:variant>
        <vt:i4>0</vt:i4>
      </vt:variant>
      <vt:variant>
        <vt:i4>5</vt:i4>
      </vt:variant>
      <vt:variant>
        <vt:lpwstr/>
      </vt:variant>
      <vt:variant>
        <vt:lpwstr>_Toc251580959</vt:lpwstr>
      </vt:variant>
      <vt:variant>
        <vt:i4>1179698</vt:i4>
      </vt:variant>
      <vt:variant>
        <vt:i4>149</vt:i4>
      </vt:variant>
      <vt:variant>
        <vt:i4>0</vt:i4>
      </vt:variant>
      <vt:variant>
        <vt:i4>5</vt:i4>
      </vt:variant>
      <vt:variant>
        <vt:lpwstr/>
      </vt:variant>
      <vt:variant>
        <vt:lpwstr>_Toc251580958</vt:lpwstr>
      </vt:variant>
      <vt:variant>
        <vt:i4>1179698</vt:i4>
      </vt:variant>
      <vt:variant>
        <vt:i4>143</vt:i4>
      </vt:variant>
      <vt:variant>
        <vt:i4>0</vt:i4>
      </vt:variant>
      <vt:variant>
        <vt:i4>5</vt:i4>
      </vt:variant>
      <vt:variant>
        <vt:lpwstr/>
      </vt:variant>
      <vt:variant>
        <vt:lpwstr>_Toc251580957</vt:lpwstr>
      </vt:variant>
      <vt:variant>
        <vt:i4>1179698</vt:i4>
      </vt:variant>
      <vt:variant>
        <vt:i4>137</vt:i4>
      </vt:variant>
      <vt:variant>
        <vt:i4>0</vt:i4>
      </vt:variant>
      <vt:variant>
        <vt:i4>5</vt:i4>
      </vt:variant>
      <vt:variant>
        <vt:lpwstr/>
      </vt:variant>
      <vt:variant>
        <vt:lpwstr>_Toc251580956</vt:lpwstr>
      </vt:variant>
      <vt:variant>
        <vt:i4>1179698</vt:i4>
      </vt:variant>
      <vt:variant>
        <vt:i4>131</vt:i4>
      </vt:variant>
      <vt:variant>
        <vt:i4>0</vt:i4>
      </vt:variant>
      <vt:variant>
        <vt:i4>5</vt:i4>
      </vt:variant>
      <vt:variant>
        <vt:lpwstr/>
      </vt:variant>
      <vt:variant>
        <vt:lpwstr>_Toc251580955</vt:lpwstr>
      </vt:variant>
      <vt:variant>
        <vt:i4>1179698</vt:i4>
      </vt:variant>
      <vt:variant>
        <vt:i4>125</vt:i4>
      </vt:variant>
      <vt:variant>
        <vt:i4>0</vt:i4>
      </vt:variant>
      <vt:variant>
        <vt:i4>5</vt:i4>
      </vt:variant>
      <vt:variant>
        <vt:lpwstr/>
      </vt:variant>
      <vt:variant>
        <vt:lpwstr>_Toc251580954</vt:lpwstr>
      </vt:variant>
      <vt:variant>
        <vt:i4>1179698</vt:i4>
      </vt:variant>
      <vt:variant>
        <vt:i4>119</vt:i4>
      </vt:variant>
      <vt:variant>
        <vt:i4>0</vt:i4>
      </vt:variant>
      <vt:variant>
        <vt:i4>5</vt:i4>
      </vt:variant>
      <vt:variant>
        <vt:lpwstr/>
      </vt:variant>
      <vt:variant>
        <vt:lpwstr>_Toc251580953</vt:lpwstr>
      </vt:variant>
      <vt:variant>
        <vt:i4>1179698</vt:i4>
      </vt:variant>
      <vt:variant>
        <vt:i4>113</vt:i4>
      </vt:variant>
      <vt:variant>
        <vt:i4>0</vt:i4>
      </vt:variant>
      <vt:variant>
        <vt:i4>5</vt:i4>
      </vt:variant>
      <vt:variant>
        <vt:lpwstr/>
      </vt:variant>
      <vt:variant>
        <vt:lpwstr>_Toc251580952</vt:lpwstr>
      </vt:variant>
      <vt:variant>
        <vt:i4>1179698</vt:i4>
      </vt:variant>
      <vt:variant>
        <vt:i4>107</vt:i4>
      </vt:variant>
      <vt:variant>
        <vt:i4>0</vt:i4>
      </vt:variant>
      <vt:variant>
        <vt:i4>5</vt:i4>
      </vt:variant>
      <vt:variant>
        <vt:lpwstr/>
      </vt:variant>
      <vt:variant>
        <vt:lpwstr>_Toc251580951</vt:lpwstr>
      </vt:variant>
      <vt:variant>
        <vt:i4>1179698</vt:i4>
      </vt:variant>
      <vt:variant>
        <vt:i4>101</vt:i4>
      </vt:variant>
      <vt:variant>
        <vt:i4>0</vt:i4>
      </vt:variant>
      <vt:variant>
        <vt:i4>5</vt:i4>
      </vt:variant>
      <vt:variant>
        <vt:lpwstr/>
      </vt:variant>
      <vt:variant>
        <vt:lpwstr>_Toc251580950</vt:lpwstr>
      </vt:variant>
      <vt:variant>
        <vt:i4>1245234</vt:i4>
      </vt:variant>
      <vt:variant>
        <vt:i4>95</vt:i4>
      </vt:variant>
      <vt:variant>
        <vt:i4>0</vt:i4>
      </vt:variant>
      <vt:variant>
        <vt:i4>5</vt:i4>
      </vt:variant>
      <vt:variant>
        <vt:lpwstr/>
      </vt:variant>
      <vt:variant>
        <vt:lpwstr>_Toc251580949</vt:lpwstr>
      </vt:variant>
      <vt:variant>
        <vt:i4>1245234</vt:i4>
      </vt:variant>
      <vt:variant>
        <vt:i4>89</vt:i4>
      </vt:variant>
      <vt:variant>
        <vt:i4>0</vt:i4>
      </vt:variant>
      <vt:variant>
        <vt:i4>5</vt:i4>
      </vt:variant>
      <vt:variant>
        <vt:lpwstr/>
      </vt:variant>
      <vt:variant>
        <vt:lpwstr>_Toc251580948</vt:lpwstr>
      </vt:variant>
      <vt:variant>
        <vt:i4>1245234</vt:i4>
      </vt:variant>
      <vt:variant>
        <vt:i4>83</vt:i4>
      </vt:variant>
      <vt:variant>
        <vt:i4>0</vt:i4>
      </vt:variant>
      <vt:variant>
        <vt:i4>5</vt:i4>
      </vt:variant>
      <vt:variant>
        <vt:lpwstr/>
      </vt:variant>
      <vt:variant>
        <vt:lpwstr>_Toc251580947</vt:lpwstr>
      </vt:variant>
      <vt:variant>
        <vt:i4>1245234</vt:i4>
      </vt:variant>
      <vt:variant>
        <vt:i4>77</vt:i4>
      </vt:variant>
      <vt:variant>
        <vt:i4>0</vt:i4>
      </vt:variant>
      <vt:variant>
        <vt:i4>5</vt:i4>
      </vt:variant>
      <vt:variant>
        <vt:lpwstr/>
      </vt:variant>
      <vt:variant>
        <vt:lpwstr>_Toc251580946</vt:lpwstr>
      </vt:variant>
      <vt:variant>
        <vt:i4>1245234</vt:i4>
      </vt:variant>
      <vt:variant>
        <vt:i4>71</vt:i4>
      </vt:variant>
      <vt:variant>
        <vt:i4>0</vt:i4>
      </vt:variant>
      <vt:variant>
        <vt:i4>5</vt:i4>
      </vt:variant>
      <vt:variant>
        <vt:lpwstr/>
      </vt:variant>
      <vt:variant>
        <vt:lpwstr>_Toc251580945</vt:lpwstr>
      </vt:variant>
      <vt:variant>
        <vt:i4>1245234</vt:i4>
      </vt:variant>
      <vt:variant>
        <vt:i4>65</vt:i4>
      </vt:variant>
      <vt:variant>
        <vt:i4>0</vt:i4>
      </vt:variant>
      <vt:variant>
        <vt:i4>5</vt:i4>
      </vt:variant>
      <vt:variant>
        <vt:lpwstr/>
      </vt:variant>
      <vt:variant>
        <vt:lpwstr>_Toc251580944</vt:lpwstr>
      </vt:variant>
      <vt:variant>
        <vt:i4>1245234</vt:i4>
      </vt:variant>
      <vt:variant>
        <vt:i4>59</vt:i4>
      </vt:variant>
      <vt:variant>
        <vt:i4>0</vt:i4>
      </vt:variant>
      <vt:variant>
        <vt:i4>5</vt:i4>
      </vt:variant>
      <vt:variant>
        <vt:lpwstr/>
      </vt:variant>
      <vt:variant>
        <vt:lpwstr>_Toc251580943</vt:lpwstr>
      </vt:variant>
      <vt:variant>
        <vt:i4>1245234</vt:i4>
      </vt:variant>
      <vt:variant>
        <vt:i4>53</vt:i4>
      </vt:variant>
      <vt:variant>
        <vt:i4>0</vt:i4>
      </vt:variant>
      <vt:variant>
        <vt:i4>5</vt:i4>
      </vt:variant>
      <vt:variant>
        <vt:lpwstr/>
      </vt:variant>
      <vt:variant>
        <vt:lpwstr>_Toc251580942</vt:lpwstr>
      </vt:variant>
      <vt:variant>
        <vt:i4>1245234</vt:i4>
      </vt:variant>
      <vt:variant>
        <vt:i4>47</vt:i4>
      </vt:variant>
      <vt:variant>
        <vt:i4>0</vt:i4>
      </vt:variant>
      <vt:variant>
        <vt:i4>5</vt:i4>
      </vt:variant>
      <vt:variant>
        <vt:lpwstr/>
      </vt:variant>
      <vt:variant>
        <vt:lpwstr>_Toc251580941</vt:lpwstr>
      </vt:variant>
      <vt:variant>
        <vt:i4>1245234</vt:i4>
      </vt:variant>
      <vt:variant>
        <vt:i4>41</vt:i4>
      </vt:variant>
      <vt:variant>
        <vt:i4>0</vt:i4>
      </vt:variant>
      <vt:variant>
        <vt:i4>5</vt:i4>
      </vt:variant>
      <vt:variant>
        <vt:lpwstr/>
      </vt:variant>
      <vt:variant>
        <vt:lpwstr>_Toc251580940</vt:lpwstr>
      </vt:variant>
      <vt:variant>
        <vt:i4>1310770</vt:i4>
      </vt:variant>
      <vt:variant>
        <vt:i4>35</vt:i4>
      </vt:variant>
      <vt:variant>
        <vt:i4>0</vt:i4>
      </vt:variant>
      <vt:variant>
        <vt:i4>5</vt:i4>
      </vt:variant>
      <vt:variant>
        <vt:lpwstr/>
      </vt:variant>
      <vt:variant>
        <vt:lpwstr>_Toc251580939</vt:lpwstr>
      </vt:variant>
      <vt:variant>
        <vt:i4>1310770</vt:i4>
      </vt:variant>
      <vt:variant>
        <vt:i4>29</vt:i4>
      </vt:variant>
      <vt:variant>
        <vt:i4>0</vt:i4>
      </vt:variant>
      <vt:variant>
        <vt:i4>5</vt:i4>
      </vt:variant>
      <vt:variant>
        <vt:lpwstr/>
      </vt:variant>
      <vt:variant>
        <vt:lpwstr>_Toc251580938</vt:lpwstr>
      </vt:variant>
      <vt:variant>
        <vt:i4>1310770</vt:i4>
      </vt:variant>
      <vt:variant>
        <vt:i4>23</vt:i4>
      </vt:variant>
      <vt:variant>
        <vt:i4>0</vt:i4>
      </vt:variant>
      <vt:variant>
        <vt:i4>5</vt:i4>
      </vt:variant>
      <vt:variant>
        <vt:lpwstr/>
      </vt:variant>
      <vt:variant>
        <vt:lpwstr>_Toc251580937</vt:lpwstr>
      </vt:variant>
      <vt:variant>
        <vt:i4>1310770</vt:i4>
      </vt:variant>
      <vt:variant>
        <vt:i4>17</vt:i4>
      </vt:variant>
      <vt:variant>
        <vt:i4>0</vt:i4>
      </vt:variant>
      <vt:variant>
        <vt:i4>5</vt:i4>
      </vt:variant>
      <vt:variant>
        <vt:lpwstr/>
      </vt:variant>
      <vt:variant>
        <vt:lpwstr>_Toc251580936</vt:lpwstr>
      </vt:variant>
      <vt:variant>
        <vt:i4>1310770</vt:i4>
      </vt:variant>
      <vt:variant>
        <vt:i4>11</vt:i4>
      </vt:variant>
      <vt:variant>
        <vt:i4>0</vt:i4>
      </vt:variant>
      <vt:variant>
        <vt:i4>5</vt:i4>
      </vt:variant>
      <vt:variant>
        <vt:lpwstr/>
      </vt:variant>
      <vt:variant>
        <vt:lpwstr>_Toc251580935</vt:lpwstr>
      </vt:variant>
      <vt:variant>
        <vt:i4>1310770</vt:i4>
      </vt:variant>
      <vt:variant>
        <vt:i4>5</vt:i4>
      </vt:variant>
      <vt:variant>
        <vt:i4>0</vt:i4>
      </vt:variant>
      <vt:variant>
        <vt:i4>5</vt:i4>
      </vt:variant>
      <vt:variant>
        <vt:lpwstr/>
      </vt:variant>
      <vt:variant>
        <vt:lpwstr>_Toc251580934</vt:lpwstr>
      </vt:variant>
      <vt:variant>
        <vt:i4>5701713</vt:i4>
      </vt:variant>
      <vt:variant>
        <vt:i4>0</vt:i4>
      </vt:variant>
      <vt:variant>
        <vt:i4>0</vt:i4>
      </vt:variant>
      <vt:variant>
        <vt:i4>5</vt:i4>
      </vt:variant>
      <vt:variant>
        <vt:lpwstr>http://www.energistics.org/posc/Product_License_Agreement.asp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Energistics Standards Document Template</dc:title>
  <dc:subject>PRODML Version 1.1</dc:subject>
  <dc:creator>William McKenzie</dc:creator>
  <cp:keywords/>
  <dc:description/>
  <cp:lastModifiedBy>William McKenzie</cp:lastModifiedBy>
  <cp:revision>2</cp:revision>
  <cp:lastPrinted>2014-02-07T20:41:00Z</cp:lastPrinted>
  <dcterms:created xsi:type="dcterms:W3CDTF">2014-08-14T13:19:00Z</dcterms:created>
  <dcterms:modified xsi:type="dcterms:W3CDTF">2014-08-14T13:19:00Z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PRODML</vt:lpwstr>
  </property>
  <property fmtid="{D5CDD505-2E9C-101B-9397-08002B2CF9AE}" pid="3" name="Version">
    <vt:lpwstr>1.1</vt:lpwstr>
  </property>
  <property fmtid="{D5CDD505-2E9C-101B-9397-08002B2CF9AE}" pid="4" name="Status">
    <vt:lpwstr>Draft</vt:lpwstr>
  </property>
  <property fmtid="{D5CDD505-2E9C-101B-9397-08002B2CF9AE}" pid="5" name="ContentType">
    <vt:lpwstr>Document</vt:lpwstr>
  </property>
  <property fmtid="{D5CDD505-2E9C-101B-9397-08002B2CF9AE}" pid="6" name="ContentTypeId">
    <vt:lpwstr>0x01010090B5CA9FBDA6EF45B6489AB4B40188F8</vt:lpwstr>
  </property>
  <property fmtid="{D5CDD505-2E9C-101B-9397-08002B2CF9AE}" pid="7" name="eaDocX VersionABCD">
    <vt:lpwstr>0.0.2.1</vt:lpwstr>
  </property>
  <property fmtid="{D5CDD505-2E9C-101B-9397-08002B2CF9AE}" pid="8" name="eaDocX VersionABC">
    <vt:lpwstr>0.0.2</vt:lpwstr>
  </property>
  <property fmtid="{D5CDD505-2E9C-101B-9397-08002B2CF9AE}" pid="9" name="eaDocX Build">
    <vt:lpwstr>1</vt:lpwstr>
  </property>
  <property fmtid="{D5CDD505-2E9C-101B-9397-08002B2CF9AE}" pid="10" name="eaDocX Version Comments">
    <vt:lpwstr/>
  </property>
  <property fmtid="{D5CDD505-2E9C-101B-9397-08002B2CF9AE}" pid="11" name="eaDocX Document Abstract">
    <vt:lpwstr>This the abstract of the document.</vt:lpwstr>
  </property>
  <property fmtid="{D5CDD505-2E9C-101B-9397-08002B2CF9AE}" pid="12" name="eaDocX Title">
    <vt:lpwstr>ETP Specification</vt:lpwstr>
  </property>
  <property fmtid="{D5CDD505-2E9C-101B-9397-08002B2CF9AE}" pid="13" name="eaDocX Owner">
    <vt:lpwstr/>
  </property>
  <property fmtid="{D5CDD505-2E9C-101B-9397-08002B2CF9AE}" pid="14" name="eaDocX Author">
    <vt:lpwstr/>
  </property>
  <property fmtid="{D5CDD505-2E9C-101B-9397-08002B2CF9AE}" pid="15" name="eaDocX Approvers">
    <vt:lpwstr/>
  </property>
  <property fmtid="{D5CDD505-2E9C-101B-9397-08002B2CF9AE}" pid="16" name="eaDocX Version Status">
    <vt:lpwstr/>
  </property>
  <property fmtid="{D5CDD505-2E9C-101B-9397-08002B2CF9AE}" pid="17" name="eaDocX Document Approval Status">
    <vt:lpwstr>Unapproved</vt:lpwstr>
  </property>
  <property fmtid="{D5CDD505-2E9C-101B-9397-08002B2CF9AE}" pid="18" name="eaDocX Version Author">
    <vt:lpwstr/>
  </property>
  <property fmtid="{D5CDD505-2E9C-101B-9397-08002B2CF9AE}" pid="19" name="_DCDateModified">
    <vt:lpwstr/>
  </property>
  <property fmtid="{D5CDD505-2E9C-101B-9397-08002B2CF9AE}" pid="20" name="Directory">
    <vt:lpwstr>Performance Enhancement</vt:lpwstr>
  </property>
</Properties>
</file>